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C4A" w:rsidRDefault="008B2C4A" w:rsidP="00700DA6">
      <w:pPr>
        <w:rPr>
          <w:lang w:val="sr-Latn-CS"/>
        </w:rPr>
      </w:pPr>
    </w:p>
    <w:p w:rsidR="00D1188C" w:rsidRDefault="00D1188C" w:rsidP="00700DA6">
      <w:pPr>
        <w:rPr>
          <w:lang w:val="sr-Latn-CS"/>
        </w:rPr>
      </w:pPr>
    </w:p>
    <w:p w:rsidR="00D1188C" w:rsidRDefault="00D1188C" w:rsidP="00700DA6">
      <w:pPr>
        <w:rPr>
          <w:lang w:val="sr-Latn-CS"/>
        </w:rPr>
      </w:pPr>
    </w:p>
    <w:p w:rsidR="00A51C24" w:rsidRPr="005E7B8E" w:rsidRDefault="00A51C24" w:rsidP="00700DA6">
      <w:pPr>
        <w:rPr>
          <w:sz w:val="22"/>
          <w:szCs w:val="22"/>
          <w:lang w:val="sr-Latn-CS"/>
        </w:rPr>
      </w:pPr>
    </w:p>
    <w:p w:rsidR="00D1188C" w:rsidRPr="005E7B8E" w:rsidRDefault="00D1188C" w:rsidP="00D1188C">
      <w:pPr>
        <w:widowControl w:val="0"/>
        <w:rPr>
          <w:b/>
          <w:sz w:val="22"/>
          <w:szCs w:val="22"/>
        </w:rPr>
      </w:pPr>
      <w:proofErr w:type="gramStart"/>
      <w:r w:rsidRPr="005E7B8E">
        <w:rPr>
          <w:b/>
          <w:sz w:val="22"/>
          <w:szCs w:val="22"/>
        </w:rPr>
        <w:t>СЛУЖБА  НАБАВКЕ</w:t>
      </w:r>
      <w:proofErr w:type="gramEnd"/>
      <w:r w:rsidR="002545A6" w:rsidRPr="005E7B8E">
        <w:rPr>
          <w:b/>
          <w:sz w:val="22"/>
          <w:szCs w:val="22"/>
        </w:rPr>
        <w:t xml:space="preserve"> </w:t>
      </w:r>
    </w:p>
    <w:p w:rsidR="00D1188C" w:rsidRPr="005E7B8E" w:rsidRDefault="00D1188C" w:rsidP="00D1188C">
      <w:pPr>
        <w:widowControl w:val="0"/>
        <w:rPr>
          <w:sz w:val="22"/>
          <w:szCs w:val="22"/>
        </w:rPr>
      </w:pPr>
      <w:r w:rsidRPr="005E7B8E">
        <w:rPr>
          <w:sz w:val="22"/>
          <w:szCs w:val="22"/>
        </w:rPr>
        <w:t>Телефон и факс: 011/3950-847</w:t>
      </w:r>
    </w:p>
    <w:tbl>
      <w:tblPr>
        <w:tblW w:w="0" w:type="auto"/>
        <w:tblInd w:w="108" w:type="dxa"/>
        <w:tblLayout w:type="fixed"/>
        <w:tblLook w:val="0000" w:firstRow="0" w:lastRow="0" w:firstColumn="0" w:lastColumn="0" w:noHBand="0" w:noVBand="0"/>
      </w:tblPr>
      <w:tblGrid>
        <w:gridCol w:w="1210"/>
        <w:gridCol w:w="550"/>
        <w:gridCol w:w="880"/>
        <w:gridCol w:w="920"/>
        <w:gridCol w:w="145"/>
      </w:tblGrid>
      <w:tr w:rsidR="00D1188C" w:rsidRPr="005E7B8E" w:rsidTr="005446FB">
        <w:tc>
          <w:tcPr>
            <w:tcW w:w="1210" w:type="dxa"/>
            <w:tcBorders>
              <w:top w:val="single" w:sz="6" w:space="0" w:color="000000"/>
              <w:left w:val="single" w:sz="6" w:space="0" w:color="000000"/>
              <w:bottom w:val="single" w:sz="6" w:space="0" w:color="000000"/>
            </w:tcBorders>
            <w:shd w:val="clear" w:color="auto" w:fill="auto"/>
          </w:tcPr>
          <w:p w:rsidR="00D1188C" w:rsidRPr="005E7B8E" w:rsidRDefault="00D1188C" w:rsidP="005446FB">
            <w:pPr>
              <w:widowControl w:val="0"/>
              <w:tabs>
                <w:tab w:val="center" w:pos="497"/>
              </w:tabs>
              <w:snapToGrid w:val="0"/>
              <w:rPr>
                <w:sz w:val="22"/>
                <w:szCs w:val="22"/>
                <w:lang w:val="sr-Cyrl-CS"/>
              </w:rPr>
            </w:pPr>
            <w:r w:rsidRPr="005E7B8E">
              <w:rPr>
                <w:sz w:val="22"/>
                <w:szCs w:val="22"/>
              </w:rPr>
              <w:tab/>
              <w:t>07-0</w:t>
            </w:r>
            <w:r w:rsidRPr="005E7B8E">
              <w:rPr>
                <w:sz w:val="22"/>
                <w:szCs w:val="22"/>
                <w:lang w:val="sr-Cyrl-CS"/>
              </w:rPr>
              <w:t>2</w:t>
            </w:r>
          </w:p>
        </w:tc>
        <w:tc>
          <w:tcPr>
            <w:tcW w:w="550" w:type="dxa"/>
            <w:tcBorders>
              <w:left w:val="single" w:sz="6" w:space="0" w:color="000000"/>
            </w:tcBorders>
            <w:shd w:val="clear" w:color="auto" w:fill="auto"/>
            <w:vAlign w:val="center"/>
          </w:tcPr>
          <w:p w:rsidR="00D1188C" w:rsidRPr="005E7B8E" w:rsidRDefault="00D1188C" w:rsidP="005446FB">
            <w:pPr>
              <w:widowControl w:val="0"/>
              <w:snapToGrid w:val="0"/>
              <w:rPr>
                <w:sz w:val="22"/>
                <w:szCs w:val="22"/>
              </w:rPr>
            </w:pPr>
            <w:r w:rsidRPr="005E7B8E">
              <w:rPr>
                <w:sz w:val="22"/>
                <w:szCs w:val="22"/>
              </w:rPr>
              <w:t>бр.</w:t>
            </w:r>
          </w:p>
        </w:tc>
        <w:tc>
          <w:tcPr>
            <w:tcW w:w="1945" w:type="dxa"/>
            <w:gridSpan w:val="3"/>
            <w:tcBorders>
              <w:top w:val="single" w:sz="6" w:space="0" w:color="000000"/>
              <w:left w:val="single" w:sz="6" w:space="0" w:color="000000"/>
              <w:bottom w:val="single" w:sz="6" w:space="0" w:color="000000"/>
              <w:right w:val="single" w:sz="6" w:space="0" w:color="000000"/>
            </w:tcBorders>
            <w:shd w:val="clear" w:color="auto" w:fill="auto"/>
          </w:tcPr>
          <w:p w:rsidR="00D1188C" w:rsidRPr="005E7B8E" w:rsidRDefault="004809CE" w:rsidP="005446FB">
            <w:pPr>
              <w:widowControl w:val="0"/>
              <w:snapToGrid w:val="0"/>
              <w:rPr>
                <w:sz w:val="22"/>
                <w:szCs w:val="22"/>
              </w:rPr>
            </w:pPr>
            <w:r>
              <w:rPr>
                <w:sz w:val="22"/>
                <w:szCs w:val="22"/>
                <w:lang w:val="sr-Cyrl-CS"/>
              </w:rPr>
              <w:t>6</w:t>
            </w:r>
            <w:r w:rsidR="00D1188C" w:rsidRPr="005E7B8E">
              <w:rPr>
                <w:sz w:val="22"/>
                <w:szCs w:val="22"/>
              </w:rPr>
              <w:t xml:space="preserve">/3 </w:t>
            </w:r>
          </w:p>
        </w:tc>
      </w:tr>
      <w:tr w:rsidR="00D1188C" w:rsidRPr="005E7B8E" w:rsidTr="005446FB">
        <w:tblPrEx>
          <w:tblCellMar>
            <w:left w:w="0" w:type="dxa"/>
            <w:right w:w="0" w:type="dxa"/>
          </w:tblCellMar>
        </w:tblPrEx>
        <w:trPr>
          <w:trHeight w:val="84"/>
        </w:trPr>
        <w:tc>
          <w:tcPr>
            <w:tcW w:w="2640" w:type="dxa"/>
            <w:gridSpan w:val="3"/>
            <w:tcBorders>
              <w:top w:val="single" w:sz="6" w:space="0" w:color="000000"/>
              <w:left w:val="single" w:sz="6" w:space="0" w:color="000000"/>
              <w:bottom w:val="single" w:sz="6" w:space="0" w:color="000000"/>
            </w:tcBorders>
            <w:shd w:val="clear" w:color="auto" w:fill="auto"/>
          </w:tcPr>
          <w:p w:rsidR="00D1188C" w:rsidRPr="005E7B8E" w:rsidRDefault="00231746" w:rsidP="00231746">
            <w:pPr>
              <w:widowControl w:val="0"/>
              <w:snapToGrid w:val="0"/>
              <w:jc w:val="center"/>
              <w:rPr>
                <w:sz w:val="22"/>
                <w:szCs w:val="22"/>
              </w:rPr>
            </w:pPr>
            <w:r>
              <w:rPr>
                <w:sz w:val="22"/>
                <w:szCs w:val="22"/>
              </w:rPr>
              <w:t>19.12.2018.</w:t>
            </w:r>
          </w:p>
        </w:tc>
        <w:tc>
          <w:tcPr>
            <w:tcW w:w="920" w:type="dxa"/>
            <w:tcBorders>
              <w:left w:val="single" w:sz="6" w:space="0" w:color="000000"/>
            </w:tcBorders>
            <w:shd w:val="clear" w:color="auto" w:fill="auto"/>
            <w:vAlign w:val="center"/>
          </w:tcPr>
          <w:p w:rsidR="00D1188C" w:rsidRPr="005E7B8E" w:rsidRDefault="00D1188C" w:rsidP="005446FB">
            <w:pPr>
              <w:widowControl w:val="0"/>
              <w:snapToGrid w:val="0"/>
              <w:rPr>
                <w:sz w:val="22"/>
                <w:szCs w:val="22"/>
              </w:rPr>
            </w:pPr>
            <w:r w:rsidRPr="005E7B8E">
              <w:rPr>
                <w:sz w:val="22"/>
                <w:szCs w:val="22"/>
              </w:rPr>
              <w:t>године</w:t>
            </w:r>
          </w:p>
        </w:tc>
        <w:tc>
          <w:tcPr>
            <w:tcW w:w="145" w:type="dxa"/>
            <w:shd w:val="clear" w:color="auto" w:fill="auto"/>
          </w:tcPr>
          <w:p w:rsidR="00D1188C" w:rsidRPr="005E7B8E" w:rsidRDefault="00D1188C" w:rsidP="005446FB">
            <w:pPr>
              <w:snapToGrid w:val="0"/>
              <w:rPr>
                <w:sz w:val="22"/>
                <w:szCs w:val="22"/>
              </w:rPr>
            </w:pPr>
          </w:p>
        </w:tc>
      </w:tr>
    </w:tbl>
    <w:p w:rsidR="00D1188C" w:rsidRDefault="00D1188C" w:rsidP="00D1188C">
      <w:pPr>
        <w:widowControl w:val="0"/>
        <w:jc w:val="center"/>
        <w:rPr>
          <w:sz w:val="22"/>
          <w:szCs w:val="22"/>
          <w:lang w:val="sr-Cyrl-CS"/>
        </w:rPr>
      </w:pPr>
    </w:p>
    <w:p w:rsidR="00B77756" w:rsidRDefault="00B77756" w:rsidP="00D1188C">
      <w:pPr>
        <w:widowControl w:val="0"/>
        <w:jc w:val="center"/>
        <w:rPr>
          <w:sz w:val="22"/>
          <w:szCs w:val="22"/>
          <w:lang w:val="sr-Cyrl-CS"/>
        </w:rPr>
      </w:pPr>
    </w:p>
    <w:p w:rsidR="00B77756" w:rsidRPr="005E7B8E" w:rsidRDefault="00B77756" w:rsidP="00D1188C">
      <w:pPr>
        <w:widowControl w:val="0"/>
        <w:jc w:val="center"/>
        <w:rPr>
          <w:sz w:val="22"/>
          <w:szCs w:val="22"/>
          <w:lang w:val="sr-Cyrl-CS"/>
        </w:rPr>
      </w:pPr>
    </w:p>
    <w:p w:rsidR="00D1188C" w:rsidRPr="00B77756" w:rsidRDefault="00D1188C" w:rsidP="00D1188C">
      <w:pPr>
        <w:widowControl w:val="0"/>
        <w:jc w:val="center"/>
        <w:rPr>
          <w:b/>
          <w:sz w:val="22"/>
          <w:szCs w:val="22"/>
          <w:lang w:val="sr-Cyrl-CS"/>
        </w:rPr>
      </w:pPr>
    </w:p>
    <w:p w:rsidR="00D1188C" w:rsidRPr="005E7B8E" w:rsidRDefault="00D1188C" w:rsidP="00D1188C">
      <w:pPr>
        <w:rPr>
          <w:sz w:val="22"/>
          <w:szCs w:val="22"/>
          <w:lang w:val="sr-Cyrl-CS"/>
        </w:rPr>
      </w:pPr>
    </w:p>
    <w:p w:rsidR="00D1188C" w:rsidRPr="005E7B8E" w:rsidRDefault="00D1188C" w:rsidP="00D1188C">
      <w:pPr>
        <w:widowControl w:val="0"/>
        <w:jc w:val="center"/>
        <w:rPr>
          <w:sz w:val="22"/>
          <w:szCs w:val="22"/>
        </w:rPr>
      </w:pPr>
      <w:r w:rsidRPr="005E7B8E">
        <w:rPr>
          <w:sz w:val="22"/>
          <w:szCs w:val="22"/>
        </w:rPr>
        <w:t>Конкурсна документација за</w:t>
      </w:r>
    </w:p>
    <w:p w:rsidR="00D1188C" w:rsidRPr="005E7B8E" w:rsidRDefault="00D1188C" w:rsidP="00D1188C">
      <w:pPr>
        <w:widowControl w:val="0"/>
        <w:jc w:val="center"/>
        <w:rPr>
          <w:sz w:val="22"/>
          <w:szCs w:val="22"/>
          <w:lang w:val="sr-Cyrl-CS"/>
        </w:rPr>
      </w:pPr>
      <w:r w:rsidRPr="005E7B8E">
        <w:rPr>
          <w:sz w:val="22"/>
          <w:szCs w:val="22"/>
        </w:rPr>
        <w:t xml:space="preserve">јавну набавку </w:t>
      </w:r>
      <w:r w:rsidR="004809CE">
        <w:rPr>
          <w:sz w:val="22"/>
          <w:szCs w:val="22"/>
          <w:lang w:val="sr-Cyrl-CS"/>
        </w:rPr>
        <w:t>мале</w:t>
      </w:r>
      <w:r w:rsidR="00C45D8E" w:rsidRPr="005E7B8E">
        <w:rPr>
          <w:sz w:val="22"/>
          <w:szCs w:val="22"/>
        </w:rPr>
        <w:t xml:space="preserve"> </w:t>
      </w:r>
      <w:r w:rsidRPr="005E7B8E">
        <w:rPr>
          <w:sz w:val="22"/>
          <w:szCs w:val="22"/>
        </w:rPr>
        <w:t xml:space="preserve">вредности </w:t>
      </w:r>
      <w:r w:rsidRPr="005E7B8E">
        <w:rPr>
          <w:sz w:val="22"/>
          <w:szCs w:val="22"/>
          <w:lang w:val="sr-Cyrl-CS"/>
        </w:rPr>
        <w:t>добара</w:t>
      </w:r>
    </w:p>
    <w:p w:rsidR="00D1188C" w:rsidRPr="005E7B8E" w:rsidRDefault="00D1188C" w:rsidP="00D1188C">
      <w:pPr>
        <w:widowControl w:val="0"/>
        <w:jc w:val="center"/>
        <w:rPr>
          <w:sz w:val="22"/>
          <w:szCs w:val="22"/>
          <w:lang w:val="sr-Cyrl-CS"/>
        </w:rPr>
      </w:pPr>
    </w:p>
    <w:p w:rsidR="00D1188C" w:rsidRPr="005E7B8E" w:rsidRDefault="00D1188C" w:rsidP="00D1188C">
      <w:pPr>
        <w:widowControl w:val="0"/>
        <w:jc w:val="center"/>
        <w:rPr>
          <w:sz w:val="22"/>
          <w:szCs w:val="22"/>
          <w:lang w:val="sr-Cyrl-CS"/>
        </w:rPr>
      </w:pPr>
    </w:p>
    <w:p w:rsidR="00D1188C" w:rsidRPr="005E7B8E" w:rsidRDefault="00D1188C" w:rsidP="00D1188C">
      <w:pPr>
        <w:widowControl w:val="0"/>
        <w:jc w:val="center"/>
        <w:rPr>
          <w:sz w:val="22"/>
          <w:szCs w:val="22"/>
        </w:rPr>
      </w:pPr>
    </w:p>
    <w:p w:rsidR="00D1188C" w:rsidRPr="005E7B8E" w:rsidRDefault="00D1188C" w:rsidP="00D1188C">
      <w:pPr>
        <w:widowControl w:val="0"/>
        <w:jc w:val="center"/>
        <w:rPr>
          <w:b/>
          <w:sz w:val="22"/>
          <w:szCs w:val="22"/>
          <w:lang w:val="sr-Cyrl-CS"/>
        </w:rPr>
      </w:pPr>
      <w:r w:rsidRPr="005E7B8E">
        <w:rPr>
          <w:b/>
          <w:sz w:val="22"/>
          <w:szCs w:val="22"/>
        </w:rPr>
        <w:t>Предмет</w:t>
      </w:r>
      <w:r w:rsidR="00BC170A" w:rsidRPr="005E7B8E">
        <w:rPr>
          <w:b/>
          <w:sz w:val="22"/>
          <w:szCs w:val="22"/>
          <w:lang w:val="sr-Cyrl-CS"/>
        </w:rPr>
        <w:t>:</w:t>
      </w:r>
    </w:p>
    <w:p w:rsidR="00D1188C" w:rsidRPr="005E7B8E" w:rsidRDefault="00D1188C" w:rsidP="00D1188C">
      <w:pPr>
        <w:widowControl w:val="0"/>
        <w:jc w:val="center"/>
        <w:rPr>
          <w:b/>
          <w:sz w:val="22"/>
          <w:szCs w:val="22"/>
          <w:lang w:val="sr-Cyrl-CS"/>
        </w:rPr>
      </w:pPr>
    </w:p>
    <w:p w:rsidR="00D1188C" w:rsidRPr="005E7B8E" w:rsidRDefault="00D1188C" w:rsidP="00D1188C">
      <w:pPr>
        <w:widowControl w:val="0"/>
        <w:jc w:val="center"/>
        <w:rPr>
          <w:b/>
          <w:sz w:val="22"/>
          <w:szCs w:val="22"/>
          <w:lang w:val="sr-Cyrl-CS"/>
        </w:rPr>
      </w:pPr>
    </w:p>
    <w:p w:rsidR="00D1188C" w:rsidRPr="0098590A" w:rsidRDefault="00D1188C" w:rsidP="00D1188C">
      <w:pPr>
        <w:widowControl w:val="0"/>
        <w:tabs>
          <w:tab w:val="left" w:pos="5520"/>
        </w:tabs>
        <w:jc w:val="center"/>
        <w:rPr>
          <w:b/>
          <w:sz w:val="22"/>
          <w:szCs w:val="22"/>
        </w:rPr>
      </w:pPr>
      <w:r w:rsidRPr="005E7B8E">
        <w:rPr>
          <w:b/>
          <w:sz w:val="22"/>
          <w:szCs w:val="22"/>
          <w:lang w:val="sr-Cyrl-CS"/>
        </w:rPr>
        <w:t xml:space="preserve">Набавка намештаја </w:t>
      </w:r>
    </w:p>
    <w:p w:rsidR="00D1188C" w:rsidRPr="005E7B8E" w:rsidRDefault="00D1188C" w:rsidP="00D1188C">
      <w:pPr>
        <w:widowControl w:val="0"/>
        <w:tabs>
          <w:tab w:val="left" w:pos="5520"/>
        </w:tabs>
        <w:jc w:val="center"/>
        <w:rPr>
          <w:b/>
          <w:sz w:val="22"/>
          <w:szCs w:val="22"/>
          <w:lang w:val="sr-Cyrl-CS"/>
        </w:rPr>
      </w:pPr>
    </w:p>
    <w:p w:rsidR="00D1188C" w:rsidRPr="005E7B8E" w:rsidRDefault="00D1188C" w:rsidP="00D1188C">
      <w:pPr>
        <w:widowControl w:val="0"/>
        <w:tabs>
          <w:tab w:val="left" w:pos="5520"/>
        </w:tabs>
        <w:jc w:val="center"/>
        <w:rPr>
          <w:b/>
          <w:sz w:val="22"/>
          <w:szCs w:val="22"/>
          <w:lang w:val="sr-Cyrl-CS"/>
        </w:rPr>
      </w:pPr>
    </w:p>
    <w:p w:rsidR="00D1188C" w:rsidRDefault="00D1188C" w:rsidP="00D1188C">
      <w:pPr>
        <w:widowControl w:val="0"/>
        <w:jc w:val="center"/>
        <w:rPr>
          <w:b/>
          <w:sz w:val="22"/>
          <w:szCs w:val="22"/>
        </w:rPr>
      </w:pPr>
      <w:r w:rsidRPr="005E7B8E">
        <w:rPr>
          <w:b/>
          <w:sz w:val="22"/>
          <w:szCs w:val="22"/>
        </w:rPr>
        <w:t>Број јавне набавке:</w:t>
      </w:r>
    </w:p>
    <w:p w:rsidR="00D1188C" w:rsidRPr="005E7B8E" w:rsidRDefault="00B77756" w:rsidP="00D1188C">
      <w:pPr>
        <w:widowControl w:val="0"/>
        <w:jc w:val="center"/>
        <w:rPr>
          <w:sz w:val="22"/>
          <w:szCs w:val="22"/>
          <w:lang w:val="sr-Cyrl-CS"/>
        </w:rPr>
      </w:pPr>
      <w:r>
        <w:rPr>
          <w:sz w:val="22"/>
          <w:szCs w:val="22"/>
          <w:lang w:val="sr-Cyrl-CS"/>
        </w:rPr>
        <w:t xml:space="preserve"> </w:t>
      </w:r>
      <w:r w:rsidR="00D1188C" w:rsidRPr="005E7B8E">
        <w:rPr>
          <w:sz w:val="22"/>
          <w:szCs w:val="22"/>
        </w:rPr>
        <w:t xml:space="preserve">ЈН </w:t>
      </w:r>
      <w:r w:rsidR="00856B3D">
        <w:rPr>
          <w:sz w:val="22"/>
          <w:szCs w:val="22"/>
          <w:lang w:val="sr-Cyrl-CS"/>
        </w:rPr>
        <w:t>М</w:t>
      </w:r>
      <w:r w:rsidR="00D1188C" w:rsidRPr="005E7B8E">
        <w:rPr>
          <w:sz w:val="22"/>
          <w:szCs w:val="22"/>
        </w:rPr>
        <w:t xml:space="preserve">В </w:t>
      </w:r>
      <w:r w:rsidR="00D1188C" w:rsidRPr="005E7B8E">
        <w:rPr>
          <w:sz w:val="22"/>
          <w:szCs w:val="22"/>
          <w:lang w:val="sr-Cyrl-CS"/>
        </w:rPr>
        <w:t>07-02 бр</w:t>
      </w:r>
      <w:r w:rsidR="00D1188C" w:rsidRPr="005E7B8E">
        <w:rPr>
          <w:sz w:val="22"/>
          <w:szCs w:val="22"/>
        </w:rPr>
        <w:t xml:space="preserve">. </w:t>
      </w:r>
      <w:r w:rsidR="004809CE">
        <w:rPr>
          <w:sz w:val="22"/>
          <w:szCs w:val="22"/>
          <w:lang w:val="sr-Cyrl-CS"/>
        </w:rPr>
        <w:t>6</w:t>
      </w:r>
      <w:r w:rsidR="00D1188C" w:rsidRPr="005E7B8E">
        <w:rPr>
          <w:sz w:val="22"/>
          <w:szCs w:val="22"/>
          <w:lang w:val="sr-Cyrl-CS"/>
        </w:rPr>
        <w:t>-</w:t>
      </w:r>
      <w:r w:rsidR="00C45D8E" w:rsidRPr="005E7B8E">
        <w:rPr>
          <w:sz w:val="22"/>
          <w:szCs w:val="22"/>
          <w:lang w:val="sr-Cyrl-CS"/>
        </w:rPr>
        <w:t>201</w:t>
      </w:r>
      <w:r w:rsidR="004809CE">
        <w:rPr>
          <w:sz w:val="22"/>
          <w:szCs w:val="22"/>
          <w:lang w:val="sr-Cyrl-CS"/>
        </w:rPr>
        <w:t>8</w:t>
      </w:r>
    </w:p>
    <w:p w:rsidR="00D1188C" w:rsidRPr="005E7B8E" w:rsidRDefault="00D1188C" w:rsidP="00D1188C">
      <w:pPr>
        <w:widowControl w:val="0"/>
        <w:rPr>
          <w:b/>
          <w:sz w:val="22"/>
          <w:szCs w:val="22"/>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p>
    <w:p w:rsidR="001941AA" w:rsidRDefault="001941AA" w:rsidP="00D1188C">
      <w:pPr>
        <w:widowControl w:val="0"/>
        <w:rPr>
          <w:sz w:val="22"/>
          <w:szCs w:val="22"/>
          <w:lang w:val="sr-Cyrl-CS"/>
        </w:rPr>
      </w:pPr>
    </w:p>
    <w:p w:rsidR="001941AA" w:rsidRDefault="001941AA" w:rsidP="00D1188C">
      <w:pPr>
        <w:widowControl w:val="0"/>
        <w:rPr>
          <w:sz w:val="22"/>
          <w:szCs w:val="22"/>
          <w:lang w:val="sr-Cyrl-CS"/>
        </w:rPr>
      </w:pPr>
    </w:p>
    <w:p w:rsidR="001941AA" w:rsidRDefault="001941AA" w:rsidP="00D1188C">
      <w:pPr>
        <w:widowControl w:val="0"/>
        <w:rPr>
          <w:sz w:val="22"/>
          <w:szCs w:val="22"/>
          <w:lang w:val="sr-Cyrl-CS"/>
        </w:rPr>
      </w:pPr>
    </w:p>
    <w:p w:rsidR="001941AA" w:rsidRDefault="001941AA" w:rsidP="00D1188C">
      <w:pPr>
        <w:widowControl w:val="0"/>
        <w:rPr>
          <w:sz w:val="22"/>
          <w:szCs w:val="22"/>
          <w:lang w:val="sr-Cyrl-CS"/>
        </w:rPr>
      </w:pPr>
    </w:p>
    <w:p w:rsidR="001941AA" w:rsidRDefault="001941AA" w:rsidP="00D1188C">
      <w:pPr>
        <w:widowControl w:val="0"/>
        <w:rPr>
          <w:sz w:val="22"/>
          <w:szCs w:val="22"/>
          <w:lang w:val="sr-Cyrl-CS"/>
        </w:rPr>
      </w:pPr>
    </w:p>
    <w:p w:rsidR="001941AA" w:rsidRDefault="001941AA" w:rsidP="00D1188C">
      <w:pPr>
        <w:widowControl w:val="0"/>
        <w:rPr>
          <w:sz w:val="22"/>
          <w:szCs w:val="22"/>
          <w:lang w:val="sr-Cyrl-CS"/>
        </w:rPr>
      </w:pPr>
    </w:p>
    <w:p w:rsidR="001941AA" w:rsidRDefault="001941AA" w:rsidP="00D1188C">
      <w:pPr>
        <w:widowControl w:val="0"/>
        <w:rPr>
          <w:sz w:val="22"/>
          <w:szCs w:val="22"/>
          <w:lang w:val="sr-Cyrl-CS"/>
        </w:rPr>
      </w:pPr>
    </w:p>
    <w:p w:rsidR="001941AA" w:rsidRDefault="001941AA" w:rsidP="00D1188C">
      <w:pPr>
        <w:widowControl w:val="0"/>
        <w:rPr>
          <w:sz w:val="22"/>
          <w:szCs w:val="22"/>
          <w:lang w:val="sr-Cyrl-CS"/>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r w:rsidRPr="00C64A71">
        <w:rPr>
          <w:sz w:val="22"/>
          <w:szCs w:val="22"/>
        </w:rPr>
        <w:t>Стране: 1-</w:t>
      </w:r>
      <w:r w:rsidR="005304A9" w:rsidRPr="00C64A71">
        <w:rPr>
          <w:sz w:val="22"/>
          <w:szCs w:val="22"/>
          <w:lang w:val="sr-Cyrl-CS"/>
        </w:rPr>
        <w:t xml:space="preserve"> </w:t>
      </w:r>
      <w:r w:rsidR="00856B3D" w:rsidRPr="00C64A71">
        <w:rPr>
          <w:sz w:val="22"/>
          <w:szCs w:val="22"/>
          <w:lang w:val="sr-Cyrl-CS"/>
        </w:rPr>
        <w:t>28</w:t>
      </w: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5304A9" w:rsidRPr="005E7B8E" w:rsidRDefault="005304A9" w:rsidP="00D1188C">
      <w:pPr>
        <w:widowControl w:val="0"/>
        <w:rPr>
          <w:sz w:val="22"/>
          <w:szCs w:val="22"/>
          <w:lang w:val="sr-Cyrl-CS"/>
        </w:rPr>
      </w:pPr>
    </w:p>
    <w:p w:rsidR="005304A9" w:rsidRPr="005E7B8E" w:rsidRDefault="005304A9" w:rsidP="00D1188C">
      <w:pPr>
        <w:widowControl w:val="0"/>
        <w:rPr>
          <w:sz w:val="22"/>
          <w:szCs w:val="22"/>
          <w:lang w:val="sr-Cyrl-CS"/>
        </w:rPr>
      </w:pPr>
    </w:p>
    <w:p w:rsidR="00D1188C" w:rsidRPr="005E7B8E" w:rsidRDefault="00D1188C" w:rsidP="00D1188C">
      <w:pPr>
        <w:widowControl w:val="0"/>
        <w:rPr>
          <w:sz w:val="22"/>
          <w:szCs w:val="22"/>
        </w:rPr>
      </w:pPr>
    </w:p>
    <w:p w:rsidR="00812E1D" w:rsidRPr="005E7B8E" w:rsidRDefault="00812E1D" w:rsidP="00D1188C">
      <w:pPr>
        <w:widowControl w:val="0"/>
        <w:rPr>
          <w:sz w:val="22"/>
          <w:szCs w:val="22"/>
        </w:rPr>
      </w:pPr>
    </w:p>
    <w:p w:rsidR="00812E1D" w:rsidRDefault="00812E1D" w:rsidP="00D1188C">
      <w:pPr>
        <w:widowControl w:val="0"/>
        <w:rPr>
          <w:sz w:val="22"/>
          <w:szCs w:val="22"/>
        </w:rPr>
      </w:pPr>
    </w:p>
    <w:p w:rsidR="00DB6930" w:rsidRDefault="00DB6930" w:rsidP="00D1188C">
      <w:pPr>
        <w:widowControl w:val="0"/>
        <w:rPr>
          <w:sz w:val="22"/>
          <w:szCs w:val="22"/>
        </w:rPr>
      </w:pPr>
    </w:p>
    <w:p w:rsidR="00DB6930" w:rsidRDefault="00DB6930" w:rsidP="00D1188C">
      <w:pPr>
        <w:widowControl w:val="0"/>
        <w:rPr>
          <w:sz w:val="22"/>
          <w:szCs w:val="22"/>
        </w:rPr>
      </w:pPr>
    </w:p>
    <w:p w:rsidR="00D1188C" w:rsidRPr="005E7B8E" w:rsidRDefault="00D1188C" w:rsidP="00D1188C">
      <w:pPr>
        <w:pStyle w:val="Bodytext131"/>
        <w:shd w:val="clear" w:color="auto" w:fill="auto"/>
        <w:spacing w:before="0" w:after="0" w:line="240" w:lineRule="auto"/>
        <w:ind w:left="720" w:right="20" w:firstLine="0"/>
        <w:jc w:val="both"/>
        <w:rPr>
          <w:b/>
          <w:sz w:val="22"/>
          <w:szCs w:val="22"/>
          <w:lang w:eastAsia="sr-Cyrl-CS"/>
        </w:rPr>
      </w:pPr>
    </w:p>
    <w:p w:rsidR="00C45D8E" w:rsidRPr="005E7B8E" w:rsidRDefault="00C45D8E" w:rsidP="00C365B1">
      <w:pPr>
        <w:ind w:left="20" w:right="20" w:firstLine="700"/>
        <w:jc w:val="both"/>
        <w:rPr>
          <w:rFonts w:eastAsia="Tahoma"/>
          <w:b/>
          <w:sz w:val="22"/>
          <w:szCs w:val="22"/>
          <w:lang w:eastAsia="sr-Cyrl-CS"/>
        </w:rPr>
      </w:pPr>
      <w:r w:rsidRPr="005E7B8E">
        <w:rPr>
          <w:rFonts w:eastAsia="Tahoma"/>
          <w:sz w:val="22"/>
          <w:szCs w:val="22"/>
          <w:lang w:eastAsia="sr-Cyrl-CS"/>
        </w:rPr>
        <w:t>На основу члана 3</w:t>
      </w:r>
      <w:r w:rsidR="003C6359">
        <w:rPr>
          <w:rFonts w:eastAsia="Tahoma"/>
          <w:sz w:val="22"/>
          <w:szCs w:val="22"/>
          <w:lang w:eastAsia="sr-Cyrl-CS"/>
        </w:rPr>
        <w:t>9</w:t>
      </w:r>
      <w:r w:rsidRPr="005E7B8E">
        <w:rPr>
          <w:rFonts w:eastAsia="Tahoma"/>
          <w:sz w:val="22"/>
          <w:szCs w:val="22"/>
          <w:lang w:eastAsia="sr-Cyrl-CS"/>
        </w:rPr>
        <w:t xml:space="preserve">. </w:t>
      </w:r>
      <w:r w:rsidRPr="005E7B8E">
        <w:rPr>
          <w:rFonts w:eastAsia="Tahoma"/>
          <w:sz w:val="22"/>
          <w:szCs w:val="22"/>
          <w:lang w:val="sr-Cyrl-CS" w:eastAsia="sr-Cyrl-CS"/>
        </w:rPr>
        <w:t>и</w:t>
      </w:r>
      <w:r w:rsidRPr="005E7B8E">
        <w:rPr>
          <w:rFonts w:eastAsia="Tahoma"/>
          <w:sz w:val="22"/>
          <w:szCs w:val="22"/>
          <w:lang w:eastAsia="sr-Cyrl-CS"/>
        </w:rPr>
        <w:t xml:space="preserve"> 61. Закона о јавним набавкама („Сл. Гласник </w:t>
      </w:r>
      <w:proofErr w:type="gramStart"/>
      <w:r w:rsidRPr="005E7B8E">
        <w:rPr>
          <w:rFonts w:eastAsia="Tahoma"/>
          <w:sz w:val="22"/>
          <w:szCs w:val="22"/>
          <w:lang w:eastAsia="sr-Cyrl-CS"/>
        </w:rPr>
        <w:t>РС“ бр</w:t>
      </w:r>
      <w:proofErr w:type="gramEnd"/>
      <w:r w:rsidRPr="005E7B8E">
        <w:rPr>
          <w:rFonts w:eastAsia="Tahoma"/>
          <w:sz w:val="22"/>
          <w:szCs w:val="22"/>
          <w:lang w:eastAsia="sr-Cyrl-CS"/>
        </w:rPr>
        <w:t>. 124/2012,</w:t>
      </w:r>
      <w:r w:rsidRPr="005E7B8E">
        <w:rPr>
          <w:rFonts w:eastAsia="Tahoma"/>
          <w:sz w:val="22"/>
          <w:szCs w:val="22"/>
          <w:lang w:val="sr-Cyrl-CS" w:eastAsia="sr-Cyrl-CS"/>
        </w:rPr>
        <w:t xml:space="preserve"> 14/15 и 68/15, </w:t>
      </w:r>
      <w:r w:rsidRPr="005E7B8E">
        <w:rPr>
          <w:rFonts w:eastAsia="Tahoma"/>
          <w:sz w:val="22"/>
          <w:szCs w:val="22"/>
          <w:lang w:eastAsia="sr-Cyrl-CS"/>
        </w:rPr>
        <w:t xml:space="preserve"> у даљем тексту</w:t>
      </w:r>
      <w:r w:rsidRPr="005E7B8E">
        <w:rPr>
          <w:rFonts w:eastAsia="Tahoma"/>
          <w:sz w:val="22"/>
          <w:szCs w:val="22"/>
          <w:lang w:val="sr-Cyrl-CS" w:eastAsia="sr-Cyrl-CS"/>
        </w:rPr>
        <w:t xml:space="preserve">: </w:t>
      </w:r>
      <w:r w:rsidRPr="005E7B8E">
        <w:rPr>
          <w:rFonts w:eastAsia="Tahoma"/>
          <w:sz w:val="22"/>
          <w:szCs w:val="22"/>
          <w:lang w:eastAsia="sr-Cyrl-CS"/>
        </w:rPr>
        <w:t xml:space="preserve">ЗЈН) и члана </w:t>
      </w:r>
      <w:r w:rsidR="003C6359">
        <w:rPr>
          <w:rFonts w:eastAsia="Tahoma"/>
          <w:sz w:val="22"/>
          <w:szCs w:val="22"/>
          <w:lang w:eastAsia="sr-Cyrl-CS"/>
        </w:rPr>
        <w:t>6</w:t>
      </w:r>
      <w:r w:rsidRPr="005E7B8E">
        <w:rPr>
          <w:rFonts w:eastAsia="Tahoma"/>
          <w:sz w:val="22"/>
          <w:szCs w:val="22"/>
          <w:lang w:eastAsia="sr-Cyrl-CS"/>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5E7B8E">
        <w:rPr>
          <w:rFonts w:eastAsia="Tahoma"/>
          <w:sz w:val="22"/>
          <w:szCs w:val="22"/>
          <w:lang w:val="sr-Cyrl-CS" w:eastAsia="sr-Cyrl-CS"/>
        </w:rPr>
        <w:t>86/2015</w:t>
      </w:r>
      <w:r w:rsidRPr="005E7B8E">
        <w:rPr>
          <w:rFonts w:eastAsia="Tahoma"/>
          <w:sz w:val="22"/>
          <w:szCs w:val="22"/>
          <w:lang w:eastAsia="sr-Cyrl-CS"/>
        </w:rPr>
        <w:t>), Одлуке о покретању поступка јавне набавке 07-0</w:t>
      </w:r>
      <w:r w:rsidRPr="005E7B8E">
        <w:rPr>
          <w:rFonts w:eastAsia="Tahoma"/>
          <w:sz w:val="22"/>
          <w:szCs w:val="22"/>
          <w:lang w:val="sr-Cyrl-CS" w:eastAsia="sr-Cyrl-CS"/>
        </w:rPr>
        <w:t>2</w:t>
      </w:r>
      <w:r w:rsidRPr="005E7B8E">
        <w:rPr>
          <w:rFonts w:eastAsia="Tahoma"/>
          <w:sz w:val="22"/>
          <w:szCs w:val="22"/>
          <w:lang w:eastAsia="sr-Cyrl-CS"/>
        </w:rPr>
        <w:t xml:space="preserve"> бр </w:t>
      </w:r>
      <w:r w:rsidR="004809CE">
        <w:rPr>
          <w:rFonts w:eastAsia="Tahoma"/>
          <w:sz w:val="22"/>
          <w:szCs w:val="22"/>
          <w:lang w:val="sr-Cyrl-CS" w:eastAsia="sr-Cyrl-CS"/>
        </w:rPr>
        <w:t>6</w:t>
      </w:r>
      <w:r w:rsidRPr="005E7B8E">
        <w:rPr>
          <w:rFonts w:eastAsia="Tahoma"/>
          <w:sz w:val="22"/>
          <w:szCs w:val="22"/>
          <w:lang w:eastAsia="sr-Cyrl-CS"/>
        </w:rPr>
        <w:t>/1</w:t>
      </w:r>
      <w:r w:rsidRPr="005E7B8E">
        <w:rPr>
          <w:rFonts w:eastAsia="Tahoma"/>
          <w:sz w:val="22"/>
          <w:szCs w:val="22"/>
          <w:lang w:val="sr-Cyrl-CS" w:eastAsia="sr-Cyrl-CS"/>
        </w:rPr>
        <w:t xml:space="preserve">  </w:t>
      </w:r>
      <w:r w:rsidRPr="005E7B8E">
        <w:rPr>
          <w:rFonts w:eastAsia="Tahoma"/>
          <w:sz w:val="22"/>
          <w:szCs w:val="22"/>
          <w:lang w:eastAsia="sr-Cyrl-CS"/>
        </w:rPr>
        <w:t xml:space="preserve">од </w:t>
      </w:r>
      <w:r w:rsidRPr="005E7B8E">
        <w:rPr>
          <w:rFonts w:eastAsia="Tahoma"/>
          <w:sz w:val="22"/>
          <w:szCs w:val="22"/>
          <w:lang w:val="sr-Cyrl-CS" w:eastAsia="sr-Cyrl-CS"/>
        </w:rPr>
        <w:t xml:space="preserve"> </w:t>
      </w:r>
      <w:r w:rsidR="00C365B1">
        <w:rPr>
          <w:rFonts w:eastAsia="Tahoma"/>
          <w:sz w:val="22"/>
          <w:szCs w:val="22"/>
          <w:lang w:val="sr-Cyrl-CS" w:eastAsia="sr-Cyrl-CS"/>
        </w:rPr>
        <w:t>10.12.2018.</w:t>
      </w:r>
      <w:r w:rsidRPr="005E7B8E">
        <w:rPr>
          <w:rFonts w:eastAsia="Tahoma"/>
          <w:sz w:val="22"/>
          <w:szCs w:val="22"/>
          <w:lang w:val="sr-Cyrl-CS" w:eastAsia="sr-Cyrl-CS"/>
        </w:rPr>
        <w:t xml:space="preserve"> </w:t>
      </w:r>
      <w:r w:rsidRPr="005E7B8E">
        <w:rPr>
          <w:rFonts w:eastAsia="Tahoma"/>
          <w:sz w:val="22"/>
          <w:szCs w:val="22"/>
          <w:lang w:eastAsia="sr-Cyrl-CS"/>
        </w:rPr>
        <w:t>године и Решења о образовању Комисије за јавну набавку 07-0</w:t>
      </w:r>
      <w:r w:rsidRPr="005E7B8E">
        <w:rPr>
          <w:rFonts w:eastAsia="Tahoma"/>
          <w:sz w:val="22"/>
          <w:szCs w:val="22"/>
          <w:lang w:val="ru-RU" w:eastAsia="sr-Cyrl-CS"/>
        </w:rPr>
        <w:t>2</w:t>
      </w:r>
      <w:r w:rsidRPr="005E7B8E">
        <w:rPr>
          <w:rFonts w:eastAsia="Tahoma"/>
          <w:sz w:val="22"/>
          <w:szCs w:val="22"/>
          <w:lang w:eastAsia="sr-Cyrl-CS"/>
        </w:rPr>
        <w:t xml:space="preserve"> бр </w:t>
      </w:r>
      <w:r w:rsidR="004809CE">
        <w:rPr>
          <w:rFonts w:eastAsia="Tahoma"/>
          <w:sz w:val="22"/>
          <w:szCs w:val="22"/>
          <w:lang w:val="sr-Cyrl-CS" w:eastAsia="sr-Cyrl-CS"/>
        </w:rPr>
        <w:t>6</w:t>
      </w:r>
      <w:r w:rsidRPr="005E7B8E">
        <w:rPr>
          <w:rFonts w:eastAsia="Tahoma"/>
          <w:sz w:val="22"/>
          <w:szCs w:val="22"/>
          <w:lang w:val="sr-Cyrl-CS" w:eastAsia="sr-Cyrl-CS"/>
        </w:rPr>
        <w:t xml:space="preserve">/2 </w:t>
      </w:r>
      <w:r w:rsidRPr="005E7B8E">
        <w:rPr>
          <w:rFonts w:eastAsia="Tahoma"/>
          <w:sz w:val="22"/>
          <w:szCs w:val="22"/>
          <w:lang w:eastAsia="sr-Cyrl-CS"/>
        </w:rPr>
        <w:t xml:space="preserve">од </w:t>
      </w:r>
      <w:r w:rsidR="00C365B1">
        <w:rPr>
          <w:rFonts w:eastAsia="Tahoma"/>
          <w:sz w:val="22"/>
          <w:szCs w:val="22"/>
          <w:lang w:val="sr-Cyrl-CS" w:eastAsia="sr-Cyrl-CS"/>
        </w:rPr>
        <w:t>10.12.2018.</w:t>
      </w:r>
      <w:r w:rsidRPr="005E7B8E">
        <w:rPr>
          <w:rFonts w:eastAsia="Tahoma"/>
          <w:sz w:val="22"/>
          <w:szCs w:val="22"/>
          <w:lang w:val="sr-Cyrl-CS" w:eastAsia="sr-Cyrl-CS"/>
        </w:rPr>
        <w:t xml:space="preserve"> </w:t>
      </w:r>
      <w:r w:rsidRPr="005E7B8E">
        <w:rPr>
          <w:rFonts w:eastAsia="Tahoma"/>
          <w:sz w:val="22"/>
          <w:szCs w:val="22"/>
          <w:lang w:eastAsia="sr-Cyrl-CS"/>
        </w:rPr>
        <w:t xml:space="preserve">године припремљена </w:t>
      </w:r>
      <w:r w:rsidRPr="005E7B8E">
        <w:rPr>
          <w:rFonts w:eastAsia="Tahoma"/>
          <w:noProof/>
          <w:sz w:val="22"/>
          <w:szCs w:val="22"/>
          <w:shd w:val="clear" w:color="auto" w:fill="FFFFFF"/>
          <w:lang w:eastAsia="sr-Cyrl-CS"/>
        </w:rPr>
        <w:t>ј</w:t>
      </w:r>
      <w:r w:rsidRPr="005E7B8E">
        <w:rPr>
          <w:rFonts w:eastAsia="Tahoma"/>
          <w:sz w:val="22"/>
          <w:szCs w:val="22"/>
          <w:lang w:eastAsia="sr-Cyrl-CS"/>
        </w:rPr>
        <w:t>е:</w:t>
      </w:r>
      <w:r w:rsidRPr="005E7B8E">
        <w:rPr>
          <w:rFonts w:eastAsia="Tahoma"/>
          <w:b/>
          <w:sz w:val="22"/>
          <w:szCs w:val="22"/>
          <w:lang w:eastAsia="sr-Cyrl-CS"/>
        </w:rPr>
        <w:t xml:space="preserve"> </w:t>
      </w:r>
    </w:p>
    <w:p w:rsidR="00C45D8E" w:rsidRPr="005E7B8E" w:rsidRDefault="00C45D8E" w:rsidP="00C45D8E">
      <w:pPr>
        <w:widowControl w:val="0"/>
        <w:rPr>
          <w:rFonts w:eastAsia="Tahoma"/>
          <w:noProof/>
          <w:sz w:val="22"/>
          <w:szCs w:val="22"/>
        </w:rPr>
      </w:pPr>
    </w:p>
    <w:p w:rsidR="008E7307" w:rsidRPr="005E7B8E" w:rsidRDefault="008E7307" w:rsidP="00D1188C">
      <w:pPr>
        <w:pStyle w:val="Bodytext131"/>
        <w:shd w:val="clear" w:color="auto" w:fill="auto"/>
        <w:spacing w:before="0" w:after="0" w:line="240" w:lineRule="auto"/>
        <w:ind w:left="720" w:right="20" w:firstLine="0"/>
        <w:jc w:val="both"/>
        <w:rPr>
          <w:b/>
          <w:sz w:val="22"/>
          <w:szCs w:val="22"/>
          <w:lang w:val="ru-RU" w:eastAsia="sr-Cyrl-CS"/>
        </w:rPr>
      </w:pPr>
    </w:p>
    <w:p w:rsidR="00D1188C" w:rsidRPr="005E7B8E" w:rsidRDefault="00D1188C" w:rsidP="00D1188C">
      <w:pPr>
        <w:pStyle w:val="Bodytext131"/>
        <w:shd w:val="clear" w:color="auto" w:fill="auto"/>
        <w:spacing w:before="0" w:after="0" w:line="240" w:lineRule="auto"/>
        <w:ind w:left="720" w:right="20" w:firstLine="0"/>
        <w:jc w:val="both"/>
        <w:rPr>
          <w:b/>
          <w:sz w:val="22"/>
          <w:szCs w:val="22"/>
          <w:lang w:eastAsia="sr-Cyrl-CS"/>
        </w:rPr>
      </w:pPr>
    </w:p>
    <w:p w:rsidR="00D1188C" w:rsidRPr="005E7B8E" w:rsidRDefault="00D1188C" w:rsidP="00D1188C">
      <w:pPr>
        <w:pStyle w:val="Bodytext131"/>
        <w:shd w:val="clear" w:color="auto" w:fill="auto"/>
        <w:spacing w:before="0" w:after="96" w:line="240" w:lineRule="auto"/>
        <w:ind w:right="20" w:firstLine="0"/>
        <w:rPr>
          <w:b/>
          <w:sz w:val="22"/>
          <w:szCs w:val="22"/>
          <w:lang w:eastAsia="sr-Cyrl-CS"/>
        </w:rPr>
      </w:pPr>
      <w:r w:rsidRPr="005E7B8E">
        <w:rPr>
          <w:b/>
          <w:sz w:val="22"/>
          <w:szCs w:val="22"/>
          <w:lang w:eastAsia="sr-Cyrl-CS"/>
        </w:rPr>
        <w:t>КОНКУРСНА</w:t>
      </w:r>
      <w:r w:rsidRPr="005E7B8E">
        <w:rPr>
          <w:rFonts w:eastAsia="Times New Roman"/>
          <w:b/>
          <w:sz w:val="22"/>
          <w:szCs w:val="22"/>
          <w:lang w:eastAsia="sr-Cyrl-CS"/>
        </w:rPr>
        <w:t xml:space="preserve"> </w:t>
      </w:r>
      <w:r w:rsidRPr="005E7B8E">
        <w:rPr>
          <w:b/>
          <w:sz w:val="22"/>
          <w:szCs w:val="22"/>
          <w:lang w:eastAsia="sr-Cyrl-CS"/>
        </w:rPr>
        <w:t>ДОКУМЕНТАЦИЈА</w:t>
      </w:r>
    </w:p>
    <w:p w:rsidR="00D1188C" w:rsidRPr="005E7B8E" w:rsidRDefault="00D1188C" w:rsidP="00D1188C">
      <w:pPr>
        <w:pStyle w:val="Bodytext131"/>
        <w:shd w:val="clear" w:color="auto" w:fill="auto"/>
        <w:spacing w:before="0" w:after="92" w:line="240" w:lineRule="auto"/>
        <w:ind w:right="20" w:firstLine="0"/>
        <w:rPr>
          <w:sz w:val="22"/>
          <w:szCs w:val="22"/>
          <w:lang w:eastAsia="en-US"/>
        </w:rPr>
      </w:pPr>
    </w:p>
    <w:p w:rsidR="00D1188C" w:rsidRPr="005E7B8E" w:rsidRDefault="00D1188C" w:rsidP="00D1188C">
      <w:pPr>
        <w:widowControl w:val="0"/>
        <w:jc w:val="center"/>
        <w:rPr>
          <w:b/>
          <w:i/>
          <w:sz w:val="22"/>
          <w:szCs w:val="22"/>
        </w:rPr>
      </w:pPr>
      <w:r w:rsidRPr="005E7B8E">
        <w:rPr>
          <w:b/>
          <w:i/>
          <w:sz w:val="22"/>
          <w:szCs w:val="22"/>
        </w:rPr>
        <w:t>Конкурсна документација садржи:</w:t>
      </w:r>
    </w:p>
    <w:p w:rsidR="007048C7" w:rsidRPr="005E7B8E" w:rsidRDefault="007048C7" w:rsidP="00D1188C">
      <w:pPr>
        <w:widowControl w:val="0"/>
        <w:jc w:val="center"/>
        <w:rPr>
          <w:b/>
          <w:i/>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8"/>
        <w:gridCol w:w="7482"/>
      </w:tblGrid>
      <w:tr w:rsidR="0090786A" w:rsidRPr="005E7B8E" w:rsidTr="0090786A">
        <w:tc>
          <w:tcPr>
            <w:tcW w:w="1698" w:type="dxa"/>
          </w:tcPr>
          <w:p w:rsidR="0090786A" w:rsidRPr="005E7B8E" w:rsidRDefault="0090786A" w:rsidP="00B1102B">
            <w:pPr>
              <w:tabs>
                <w:tab w:val="left" w:pos="3660"/>
              </w:tabs>
              <w:jc w:val="center"/>
              <w:rPr>
                <w:b/>
                <w:sz w:val="22"/>
                <w:szCs w:val="22"/>
                <w:lang w:val="sr-Cyrl-CS"/>
              </w:rPr>
            </w:pPr>
            <w:r w:rsidRPr="005E7B8E">
              <w:rPr>
                <w:b/>
                <w:sz w:val="22"/>
                <w:szCs w:val="22"/>
                <w:lang w:val="sr-Cyrl-CS"/>
              </w:rPr>
              <w:t>Поглавље</w:t>
            </w:r>
          </w:p>
        </w:tc>
        <w:tc>
          <w:tcPr>
            <w:tcW w:w="7482" w:type="dxa"/>
          </w:tcPr>
          <w:p w:rsidR="0090786A" w:rsidRPr="005E7B8E" w:rsidRDefault="0090786A" w:rsidP="00B1102B">
            <w:pPr>
              <w:tabs>
                <w:tab w:val="left" w:pos="3660"/>
              </w:tabs>
              <w:jc w:val="center"/>
              <w:rPr>
                <w:b/>
                <w:sz w:val="22"/>
                <w:szCs w:val="22"/>
                <w:lang w:val="sr-Cyrl-CS"/>
              </w:rPr>
            </w:pPr>
            <w:r w:rsidRPr="005E7B8E">
              <w:rPr>
                <w:b/>
                <w:sz w:val="22"/>
                <w:szCs w:val="22"/>
                <w:lang w:val="sr-Cyrl-CS"/>
              </w:rPr>
              <w:t>Назив поглавља</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1.</w:t>
            </w:r>
          </w:p>
        </w:tc>
        <w:tc>
          <w:tcPr>
            <w:tcW w:w="7482" w:type="dxa"/>
          </w:tcPr>
          <w:p w:rsidR="0090786A" w:rsidRPr="005E7B8E" w:rsidRDefault="0090786A" w:rsidP="00B1102B">
            <w:pPr>
              <w:tabs>
                <w:tab w:val="left" w:pos="3660"/>
              </w:tabs>
              <w:rPr>
                <w:sz w:val="22"/>
                <w:szCs w:val="22"/>
                <w:lang w:val="sr-Cyrl-CS"/>
              </w:rPr>
            </w:pPr>
            <w:r w:rsidRPr="005E7B8E">
              <w:rPr>
                <w:sz w:val="22"/>
                <w:szCs w:val="22"/>
                <w:lang w:val="sr-Cyrl-CS"/>
              </w:rPr>
              <w:t>Општи подаци о набавци</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2.</w:t>
            </w:r>
          </w:p>
        </w:tc>
        <w:tc>
          <w:tcPr>
            <w:tcW w:w="7482" w:type="dxa"/>
          </w:tcPr>
          <w:p w:rsidR="0090786A" w:rsidRPr="005E7B8E" w:rsidRDefault="0090786A" w:rsidP="00B1102B">
            <w:pPr>
              <w:tabs>
                <w:tab w:val="left" w:pos="3660"/>
              </w:tabs>
              <w:rPr>
                <w:sz w:val="22"/>
                <w:szCs w:val="22"/>
                <w:lang w:val="sr-Cyrl-CS"/>
              </w:rPr>
            </w:pPr>
            <w:r w:rsidRPr="005E7B8E">
              <w:rPr>
                <w:sz w:val="22"/>
                <w:szCs w:val="22"/>
                <w:lang w:val="sr-Cyrl-CS"/>
              </w:rPr>
              <w:t>Подаци о предмету јавне набавке</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3.</w:t>
            </w:r>
          </w:p>
        </w:tc>
        <w:tc>
          <w:tcPr>
            <w:tcW w:w="7482" w:type="dxa"/>
          </w:tcPr>
          <w:p w:rsidR="0090786A" w:rsidRPr="005E7B8E" w:rsidRDefault="0090786A" w:rsidP="00B1102B">
            <w:pPr>
              <w:tabs>
                <w:tab w:val="left" w:pos="3660"/>
              </w:tabs>
              <w:rPr>
                <w:sz w:val="22"/>
                <w:szCs w:val="22"/>
                <w:lang w:val="sr-Cyrl-CS"/>
              </w:rPr>
            </w:pPr>
            <w:r w:rsidRPr="005E7B8E">
              <w:rPr>
                <w:sz w:val="22"/>
                <w:szCs w:val="22"/>
                <w:lang w:val="sr-Cyrl-CS"/>
              </w:rPr>
              <w:t>Врста, техничка спецификација, квалитет, количина и опис добара, начин спровођења контроле и обезбеђивања гаранције квалитета, рок испоруке, место испоруке добара</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4.</w:t>
            </w:r>
          </w:p>
        </w:tc>
        <w:tc>
          <w:tcPr>
            <w:tcW w:w="7482" w:type="dxa"/>
          </w:tcPr>
          <w:p w:rsidR="0090786A" w:rsidRPr="005E7B8E" w:rsidRDefault="0090786A" w:rsidP="00B1102B">
            <w:pPr>
              <w:tabs>
                <w:tab w:val="left" w:pos="3660"/>
              </w:tabs>
              <w:rPr>
                <w:color w:val="FF0000"/>
                <w:sz w:val="22"/>
                <w:szCs w:val="22"/>
                <w:lang w:val="sr-Cyrl-CS"/>
              </w:rPr>
            </w:pPr>
            <w:r w:rsidRPr="005E7B8E">
              <w:rPr>
                <w:sz w:val="22"/>
                <w:szCs w:val="22"/>
                <w:lang w:val="sr-Cyrl-CS"/>
              </w:rPr>
              <w:t>Услови за учешће у поступку јавне набавке из чл. 75. Закона и упутство како се доказује испуњеност тих услова</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5.</w:t>
            </w:r>
          </w:p>
        </w:tc>
        <w:tc>
          <w:tcPr>
            <w:tcW w:w="7482" w:type="dxa"/>
          </w:tcPr>
          <w:p w:rsidR="0090786A" w:rsidRPr="005E7B8E" w:rsidRDefault="0090786A" w:rsidP="00B1102B">
            <w:pPr>
              <w:pStyle w:val="Bodytext131"/>
              <w:shd w:val="clear" w:color="auto" w:fill="auto"/>
              <w:spacing w:before="0" w:after="0" w:line="240" w:lineRule="auto"/>
              <w:ind w:left="20" w:right="20" w:firstLine="0"/>
              <w:jc w:val="left"/>
              <w:rPr>
                <w:sz w:val="22"/>
                <w:szCs w:val="22"/>
                <w:lang w:val="sr-Cyrl-CS" w:eastAsia="sr-Cyrl-CS"/>
              </w:rPr>
            </w:pPr>
            <w:r w:rsidRPr="005E7B8E">
              <w:rPr>
                <w:sz w:val="22"/>
                <w:szCs w:val="22"/>
                <w:lang w:val="sr-Cyrl-CS" w:eastAsia="sr-Cyrl-CS"/>
              </w:rPr>
              <w:t>Критеријум за доделу уговора</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6.</w:t>
            </w:r>
          </w:p>
        </w:tc>
        <w:tc>
          <w:tcPr>
            <w:tcW w:w="7482" w:type="dxa"/>
          </w:tcPr>
          <w:p w:rsidR="0090786A" w:rsidRPr="005E7B8E" w:rsidRDefault="0090786A" w:rsidP="00B1102B">
            <w:pPr>
              <w:pStyle w:val="Bodytext131"/>
              <w:shd w:val="clear" w:color="auto" w:fill="auto"/>
              <w:spacing w:before="0" w:after="0" w:line="240" w:lineRule="auto"/>
              <w:ind w:left="20" w:right="20" w:firstLine="0"/>
              <w:jc w:val="left"/>
              <w:rPr>
                <w:sz w:val="22"/>
                <w:szCs w:val="22"/>
                <w:lang w:val="sr-Cyrl-CS" w:eastAsia="sr-Cyrl-CS"/>
              </w:rPr>
            </w:pPr>
            <w:r w:rsidRPr="005E7B8E">
              <w:rPr>
                <w:sz w:val="22"/>
                <w:szCs w:val="22"/>
                <w:lang w:val="sr-Cyrl-CS" w:eastAsia="sr-Cyrl-CS"/>
              </w:rPr>
              <w:t>Обрасци који чине саставни део понуде</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7.</w:t>
            </w:r>
          </w:p>
        </w:tc>
        <w:tc>
          <w:tcPr>
            <w:tcW w:w="7482" w:type="dxa"/>
          </w:tcPr>
          <w:p w:rsidR="0090786A" w:rsidRPr="005E7B8E" w:rsidRDefault="0090786A" w:rsidP="00B1102B">
            <w:pPr>
              <w:tabs>
                <w:tab w:val="left" w:pos="3660"/>
              </w:tabs>
              <w:rPr>
                <w:sz w:val="22"/>
                <w:szCs w:val="22"/>
                <w:lang w:val="sr-Cyrl-CS"/>
              </w:rPr>
            </w:pPr>
            <w:r w:rsidRPr="005E7B8E">
              <w:rPr>
                <w:sz w:val="22"/>
                <w:szCs w:val="22"/>
                <w:lang w:val="sr-Cyrl-CS" w:eastAsia="sr-Cyrl-CS"/>
              </w:rPr>
              <w:t>Модел уговора</w:t>
            </w:r>
          </w:p>
        </w:tc>
      </w:tr>
      <w:tr w:rsidR="0090786A" w:rsidRPr="005E7B8E" w:rsidTr="0090786A">
        <w:tc>
          <w:tcPr>
            <w:tcW w:w="1698" w:type="dxa"/>
          </w:tcPr>
          <w:p w:rsidR="0090786A" w:rsidRPr="005E7B8E" w:rsidRDefault="0090786A" w:rsidP="00B1102B">
            <w:pPr>
              <w:tabs>
                <w:tab w:val="left" w:pos="3660"/>
              </w:tabs>
              <w:jc w:val="center"/>
              <w:rPr>
                <w:sz w:val="22"/>
                <w:szCs w:val="22"/>
                <w:lang w:val="sr-Cyrl-CS"/>
              </w:rPr>
            </w:pPr>
            <w:r w:rsidRPr="005E7B8E">
              <w:rPr>
                <w:sz w:val="22"/>
                <w:szCs w:val="22"/>
                <w:lang w:val="sr-Cyrl-CS"/>
              </w:rPr>
              <w:t>8.</w:t>
            </w:r>
          </w:p>
        </w:tc>
        <w:tc>
          <w:tcPr>
            <w:tcW w:w="7482" w:type="dxa"/>
          </w:tcPr>
          <w:p w:rsidR="0090786A" w:rsidRPr="005E7B8E" w:rsidRDefault="0090786A" w:rsidP="00B1102B">
            <w:pPr>
              <w:tabs>
                <w:tab w:val="left" w:pos="3660"/>
              </w:tabs>
              <w:rPr>
                <w:sz w:val="22"/>
                <w:szCs w:val="22"/>
              </w:rPr>
            </w:pPr>
            <w:r w:rsidRPr="005E7B8E">
              <w:rPr>
                <w:sz w:val="22"/>
                <w:szCs w:val="22"/>
                <w:lang w:val="sr-Cyrl-CS" w:eastAsia="sr-Cyrl-CS"/>
              </w:rPr>
              <w:t>Упутство понуђачима како са сачине понуду</w:t>
            </w:r>
          </w:p>
        </w:tc>
      </w:tr>
      <w:tr w:rsidR="00E75C3B" w:rsidRPr="005E7B8E" w:rsidTr="0090786A">
        <w:tc>
          <w:tcPr>
            <w:tcW w:w="1698" w:type="dxa"/>
          </w:tcPr>
          <w:p w:rsidR="00E75C3B" w:rsidRPr="005E7B8E" w:rsidRDefault="00E75C3B" w:rsidP="00B1102B">
            <w:pPr>
              <w:tabs>
                <w:tab w:val="left" w:pos="3660"/>
              </w:tabs>
              <w:jc w:val="center"/>
              <w:rPr>
                <w:sz w:val="22"/>
                <w:szCs w:val="22"/>
                <w:lang w:val="sr-Cyrl-CS"/>
              </w:rPr>
            </w:pPr>
            <w:r>
              <w:rPr>
                <w:sz w:val="22"/>
                <w:szCs w:val="22"/>
                <w:lang w:val="sr-Cyrl-CS"/>
              </w:rPr>
              <w:t xml:space="preserve">9. </w:t>
            </w:r>
          </w:p>
        </w:tc>
        <w:tc>
          <w:tcPr>
            <w:tcW w:w="7482" w:type="dxa"/>
          </w:tcPr>
          <w:p w:rsidR="00E75C3B" w:rsidRPr="005E7B8E" w:rsidRDefault="00E75C3B" w:rsidP="00B1102B">
            <w:pPr>
              <w:tabs>
                <w:tab w:val="left" w:pos="3660"/>
              </w:tabs>
              <w:rPr>
                <w:sz w:val="22"/>
                <w:szCs w:val="22"/>
                <w:lang w:val="sr-Cyrl-CS" w:eastAsia="sr-Cyrl-CS"/>
              </w:rPr>
            </w:pPr>
            <w:r>
              <w:rPr>
                <w:sz w:val="22"/>
                <w:szCs w:val="22"/>
                <w:lang w:val="sr-Cyrl-CS" w:eastAsia="sr-Cyrl-CS"/>
              </w:rPr>
              <w:t>Техничка документација и планови</w:t>
            </w:r>
          </w:p>
        </w:tc>
      </w:tr>
    </w:tbl>
    <w:p w:rsidR="005304A9" w:rsidRPr="005E7B8E" w:rsidRDefault="005304A9" w:rsidP="00D1188C">
      <w:pPr>
        <w:widowControl w:val="0"/>
        <w:rPr>
          <w:b/>
          <w:sz w:val="22"/>
          <w:szCs w:val="22"/>
          <w:lang w:val="sr-Cyrl-CS"/>
        </w:rPr>
      </w:pPr>
    </w:p>
    <w:p w:rsidR="005304A9" w:rsidRPr="005E7B8E" w:rsidRDefault="005304A9" w:rsidP="00D1188C">
      <w:pPr>
        <w:widowControl w:val="0"/>
        <w:rPr>
          <w:b/>
          <w:sz w:val="22"/>
          <w:szCs w:val="22"/>
          <w:lang w:val="sr-Cyrl-CS"/>
        </w:rPr>
      </w:pPr>
    </w:p>
    <w:p w:rsidR="00D1188C" w:rsidRPr="005E7B8E" w:rsidRDefault="00D1188C" w:rsidP="00D1188C">
      <w:pPr>
        <w:widowControl w:val="0"/>
        <w:rPr>
          <w:b/>
          <w:sz w:val="22"/>
          <w:szCs w:val="22"/>
          <w:lang w:val="sr-Cyrl-CS" w:eastAsia="sr-Cyrl-CS"/>
        </w:rPr>
      </w:pPr>
      <w:r w:rsidRPr="005E7B8E">
        <w:rPr>
          <w:b/>
          <w:sz w:val="22"/>
          <w:szCs w:val="22"/>
          <w:lang w:val="sr-Cyrl-CS" w:eastAsia="sr-Cyrl-CS"/>
        </w:rPr>
        <w:t>КОМИСИЈА:</w:t>
      </w:r>
    </w:p>
    <w:tbl>
      <w:tblPr>
        <w:tblW w:w="0" w:type="auto"/>
        <w:tblInd w:w="-5" w:type="dxa"/>
        <w:tblLayout w:type="fixed"/>
        <w:tblLook w:val="0000" w:firstRow="0" w:lastRow="0" w:firstColumn="0" w:lastColumn="0" w:noHBand="0" w:noVBand="0"/>
      </w:tblPr>
      <w:tblGrid>
        <w:gridCol w:w="4927"/>
        <w:gridCol w:w="4303"/>
      </w:tblGrid>
      <w:tr w:rsidR="00D1188C" w:rsidRPr="005E7B8E" w:rsidTr="008E7307">
        <w:trPr>
          <w:trHeight w:val="413"/>
        </w:trPr>
        <w:tc>
          <w:tcPr>
            <w:tcW w:w="4927"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pStyle w:val="Bodytext131"/>
              <w:shd w:val="clear" w:color="auto" w:fill="auto"/>
              <w:snapToGrid w:val="0"/>
              <w:spacing w:before="0" w:after="424" w:line="240" w:lineRule="auto"/>
              <w:ind w:firstLine="0"/>
              <w:jc w:val="both"/>
              <w:rPr>
                <w:rFonts w:eastAsia="Times New Roman"/>
                <w:sz w:val="22"/>
                <w:szCs w:val="22"/>
                <w:lang w:val="sr-Cyrl-CS" w:eastAsia="sr-Cyrl-CS"/>
              </w:rPr>
            </w:pPr>
            <w:r w:rsidRPr="005E7B8E">
              <w:rPr>
                <w:rFonts w:eastAsia="Times New Roman"/>
                <w:sz w:val="22"/>
                <w:szCs w:val="22"/>
                <w:lang w:val="sr-Cyrl-CS" w:eastAsia="sr-Cyrl-CS"/>
              </w:rPr>
              <w:t>Председник комисије</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D1188C" w:rsidRPr="005E7B8E" w:rsidRDefault="00E305DD" w:rsidP="005446FB">
            <w:pPr>
              <w:pStyle w:val="Bodytext131"/>
              <w:shd w:val="clear" w:color="auto" w:fill="auto"/>
              <w:snapToGrid w:val="0"/>
              <w:spacing w:before="0" w:after="424" w:line="240" w:lineRule="auto"/>
              <w:ind w:firstLine="0"/>
              <w:jc w:val="both"/>
              <w:rPr>
                <w:rFonts w:eastAsia="Times New Roman"/>
                <w:sz w:val="22"/>
                <w:szCs w:val="22"/>
                <w:lang w:val="sr-Cyrl-CS" w:eastAsia="sr-Cyrl-CS"/>
              </w:rPr>
            </w:pPr>
            <w:r w:rsidRPr="005E7B8E">
              <w:rPr>
                <w:rFonts w:eastAsia="Times New Roman"/>
                <w:sz w:val="22"/>
                <w:szCs w:val="22"/>
                <w:lang w:val="sr-Cyrl-CS" w:eastAsia="sr-Cyrl-CS"/>
              </w:rPr>
              <w:t>Проф.</w:t>
            </w:r>
            <w:r w:rsidR="002A65CD" w:rsidRPr="005E7B8E">
              <w:rPr>
                <w:rFonts w:eastAsia="Times New Roman"/>
                <w:sz w:val="22"/>
                <w:szCs w:val="22"/>
                <w:lang w:eastAsia="sr-Cyrl-CS"/>
              </w:rPr>
              <w:t xml:space="preserve"> </w:t>
            </w:r>
            <w:r w:rsidRPr="005E7B8E">
              <w:rPr>
                <w:rFonts w:eastAsia="Times New Roman"/>
                <w:sz w:val="22"/>
                <w:szCs w:val="22"/>
                <w:lang w:val="sr-Cyrl-CS" w:eastAsia="sr-Cyrl-CS"/>
              </w:rPr>
              <w:t>др Александар Марковић</w:t>
            </w:r>
          </w:p>
        </w:tc>
      </w:tr>
      <w:tr w:rsidR="00D1188C" w:rsidRPr="005E7B8E" w:rsidTr="008E7307">
        <w:tc>
          <w:tcPr>
            <w:tcW w:w="4927"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pStyle w:val="Bodytext131"/>
              <w:shd w:val="clear" w:color="auto" w:fill="auto"/>
              <w:snapToGrid w:val="0"/>
              <w:spacing w:before="0" w:after="424" w:line="240" w:lineRule="auto"/>
              <w:ind w:firstLine="0"/>
              <w:jc w:val="both"/>
              <w:rPr>
                <w:rFonts w:eastAsia="Times New Roman"/>
                <w:sz w:val="22"/>
                <w:szCs w:val="22"/>
                <w:lang w:val="sr-Cyrl-CS" w:eastAsia="sr-Cyrl-CS"/>
              </w:rPr>
            </w:pPr>
            <w:r w:rsidRPr="005E7B8E">
              <w:rPr>
                <w:rFonts w:eastAsia="Times New Roman"/>
                <w:sz w:val="22"/>
                <w:szCs w:val="22"/>
                <w:lang w:val="sr-Cyrl-CS" w:eastAsia="sr-Cyrl-CS"/>
              </w:rPr>
              <w:t>Члан комисије</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D1188C" w:rsidRPr="005E7B8E" w:rsidRDefault="00C939E8" w:rsidP="005446FB">
            <w:pPr>
              <w:pStyle w:val="Bodytext131"/>
              <w:shd w:val="clear" w:color="auto" w:fill="auto"/>
              <w:snapToGrid w:val="0"/>
              <w:spacing w:before="0" w:after="424" w:line="240" w:lineRule="auto"/>
              <w:ind w:firstLine="0"/>
              <w:jc w:val="both"/>
              <w:rPr>
                <w:rFonts w:eastAsia="Times New Roman"/>
                <w:sz w:val="22"/>
                <w:szCs w:val="22"/>
                <w:lang w:val="sr-Cyrl-CS" w:eastAsia="sr-Cyrl-CS"/>
              </w:rPr>
            </w:pPr>
            <w:r w:rsidRPr="005E7B8E">
              <w:rPr>
                <w:rFonts w:eastAsia="Times New Roman"/>
                <w:sz w:val="22"/>
                <w:szCs w:val="22"/>
                <w:lang w:val="sr-Cyrl-CS" w:eastAsia="sr-Cyrl-CS"/>
              </w:rPr>
              <w:t>др Марко Петровић</w:t>
            </w:r>
            <w:r w:rsidR="004809CE">
              <w:rPr>
                <w:rFonts w:eastAsia="Times New Roman"/>
                <w:sz w:val="22"/>
                <w:szCs w:val="22"/>
                <w:lang w:val="sr-Cyrl-CS" w:eastAsia="sr-Cyrl-CS"/>
              </w:rPr>
              <w:t>, доцент</w:t>
            </w:r>
          </w:p>
        </w:tc>
      </w:tr>
      <w:tr w:rsidR="00D1188C" w:rsidRPr="005E7B8E" w:rsidTr="008E7307">
        <w:tc>
          <w:tcPr>
            <w:tcW w:w="4927"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pStyle w:val="Bodytext131"/>
              <w:shd w:val="clear" w:color="auto" w:fill="auto"/>
              <w:snapToGrid w:val="0"/>
              <w:spacing w:before="0" w:after="424" w:line="240" w:lineRule="auto"/>
              <w:ind w:firstLine="0"/>
              <w:jc w:val="both"/>
              <w:rPr>
                <w:rFonts w:eastAsia="Times New Roman"/>
                <w:sz w:val="22"/>
                <w:szCs w:val="22"/>
                <w:lang w:val="sr-Cyrl-CS" w:eastAsia="sr-Cyrl-CS"/>
              </w:rPr>
            </w:pPr>
            <w:r w:rsidRPr="005E7B8E">
              <w:rPr>
                <w:rFonts w:eastAsia="Times New Roman"/>
                <w:sz w:val="22"/>
                <w:szCs w:val="22"/>
                <w:lang w:val="sr-Cyrl-CS" w:eastAsia="sr-Cyrl-CS"/>
              </w:rPr>
              <w:t>Члан комисије</w:t>
            </w:r>
          </w:p>
        </w:tc>
        <w:tc>
          <w:tcPr>
            <w:tcW w:w="4303" w:type="dxa"/>
            <w:tcBorders>
              <w:top w:val="single" w:sz="4" w:space="0" w:color="000000"/>
              <w:left w:val="single" w:sz="4" w:space="0" w:color="000000"/>
              <w:bottom w:val="single" w:sz="4" w:space="0" w:color="000000"/>
              <w:right w:val="single" w:sz="4" w:space="0" w:color="000000"/>
            </w:tcBorders>
            <w:shd w:val="clear" w:color="auto" w:fill="auto"/>
          </w:tcPr>
          <w:p w:rsidR="00D1188C" w:rsidRPr="005E7B8E" w:rsidRDefault="00C939E8" w:rsidP="005446FB">
            <w:pPr>
              <w:pStyle w:val="Bodytext131"/>
              <w:shd w:val="clear" w:color="auto" w:fill="auto"/>
              <w:snapToGrid w:val="0"/>
              <w:spacing w:before="0" w:after="424" w:line="240" w:lineRule="auto"/>
              <w:ind w:firstLine="0"/>
              <w:jc w:val="both"/>
              <w:rPr>
                <w:rFonts w:eastAsia="Times New Roman"/>
                <w:sz w:val="22"/>
                <w:szCs w:val="22"/>
                <w:lang w:val="sr-Cyrl-CS" w:eastAsia="sr-Cyrl-CS"/>
              </w:rPr>
            </w:pPr>
            <w:r w:rsidRPr="005E7B8E">
              <w:rPr>
                <w:rFonts w:eastAsia="Times New Roman"/>
                <w:sz w:val="22"/>
                <w:szCs w:val="22"/>
                <w:lang w:val="sr-Cyrl-CS" w:eastAsia="sr-Cyrl-CS"/>
              </w:rPr>
              <w:t>Сњежана Јерковић, дипл. правник</w:t>
            </w:r>
          </w:p>
        </w:tc>
      </w:tr>
    </w:tbl>
    <w:p w:rsidR="00D1188C" w:rsidRPr="005E7B8E" w:rsidRDefault="00D1188C" w:rsidP="00D1188C">
      <w:pPr>
        <w:pStyle w:val="Bodytext131"/>
        <w:shd w:val="clear" w:color="auto" w:fill="auto"/>
        <w:tabs>
          <w:tab w:val="left" w:pos="5103"/>
        </w:tabs>
        <w:spacing w:before="0" w:after="424" w:line="240" w:lineRule="auto"/>
        <w:ind w:firstLine="0"/>
        <w:jc w:val="both"/>
        <w:rPr>
          <w:sz w:val="22"/>
          <w:szCs w:val="22"/>
          <w:lang w:val="sr-Cyrl-CS" w:eastAsia="sr-Cyrl-CS"/>
        </w:rPr>
      </w:pPr>
    </w:p>
    <w:p w:rsidR="0090786A" w:rsidRPr="005E7B8E" w:rsidRDefault="0090786A" w:rsidP="00D1188C">
      <w:pPr>
        <w:pStyle w:val="Bodytext131"/>
        <w:shd w:val="clear" w:color="auto" w:fill="auto"/>
        <w:tabs>
          <w:tab w:val="left" w:pos="5103"/>
        </w:tabs>
        <w:spacing w:before="0" w:after="424" w:line="240" w:lineRule="auto"/>
        <w:ind w:firstLine="0"/>
        <w:jc w:val="both"/>
        <w:rPr>
          <w:sz w:val="22"/>
          <w:szCs w:val="22"/>
          <w:lang w:val="sr-Cyrl-CS" w:eastAsia="sr-Cyrl-CS"/>
        </w:rPr>
      </w:pPr>
    </w:p>
    <w:p w:rsidR="0090786A" w:rsidRPr="005E7B8E" w:rsidRDefault="0090786A" w:rsidP="00D1188C">
      <w:pPr>
        <w:pStyle w:val="Bodytext131"/>
        <w:shd w:val="clear" w:color="auto" w:fill="auto"/>
        <w:tabs>
          <w:tab w:val="left" w:pos="5103"/>
        </w:tabs>
        <w:spacing w:before="0" w:after="424" w:line="240" w:lineRule="auto"/>
        <w:ind w:firstLine="0"/>
        <w:jc w:val="both"/>
        <w:rPr>
          <w:sz w:val="22"/>
          <w:szCs w:val="22"/>
          <w:lang w:val="sr-Cyrl-CS" w:eastAsia="sr-Cyrl-CS"/>
        </w:rPr>
      </w:pPr>
    </w:p>
    <w:p w:rsidR="0090786A" w:rsidRDefault="0090786A" w:rsidP="00D1188C">
      <w:pPr>
        <w:pStyle w:val="Bodytext131"/>
        <w:shd w:val="clear" w:color="auto" w:fill="auto"/>
        <w:tabs>
          <w:tab w:val="left" w:pos="5103"/>
        </w:tabs>
        <w:spacing w:before="0" w:after="424" w:line="240" w:lineRule="auto"/>
        <w:ind w:firstLine="0"/>
        <w:jc w:val="both"/>
        <w:rPr>
          <w:sz w:val="22"/>
          <w:szCs w:val="22"/>
          <w:lang w:val="sr-Cyrl-CS" w:eastAsia="sr-Cyrl-CS"/>
        </w:rPr>
      </w:pPr>
    </w:p>
    <w:p w:rsidR="00B94EE4" w:rsidRDefault="00B94EE4" w:rsidP="00D1188C">
      <w:pPr>
        <w:pStyle w:val="Bodytext131"/>
        <w:shd w:val="clear" w:color="auto" w:fill="auto"/>
        <w:tabs>
          <w:tab w:val="left" w:pos="5103"/>
        </w:tabs>
        <w:spacing w:before="0" w:after="424" w:line="240" w:lineRule="auto"/>
        <w:ind w:firstLine="0"/>
        <w:jc w:val="both"/>
        <w:rPr>
          <w:sz w:val="22"/>
          <w:szCs w:val="22"/>
          <w:lang w:val="sr-Cyrl-CS" w:eastAsia="sr-Cyrl-CS"/>
        </w:rPr>
      </w:pPr>
    </w:p>
    <w:p w:rsidR="00B94EE4" w:rsidRPr="005E7B8E" w:rsidRDefault="00B94EE4" w:rsidP="00D1188C">
      <w:pPr>
        <w:pStyle w:val="Bodytext131"/>
        <w:shd w:val="clear" w:color="auto" w:fill="auto"/>
        <w:tabs>
          <w:tab w:val="left" w:pos="5103"/>
        </w:tabs>
        <w:spacing w:before="0" w:after="424" w:line="240" w:lineRule="auto"/>
        <w:ind w:firstLine="0"/>
        <w:jc w:val="both"/>
        <w:rPr>
          <w:sz w:val="22"/>
          <w:szCs w:val="22"/>
          <w:lang w:val="sr-Cyrl-CS" w:eastAsia="sr-Cyrl-CS"/>
        </w:rPr>
      </w:pPr>
    </w:p>
    <w:p w:rsidR="0090786A" w:rsidRDefault="0090786A" w:rsidP="00D1188C">
      <w:pPr>
        <w:pStyle w:val="Bodytext131"/>
        <w:shd w:val="clear" w:color="auto" w:fill="auto"/>
        <w:tabs>
          <w:tab w:val="left" w:pos="5103"/>
        </w:tabs>
        <w:spacing w:before="0" w:after="424" w:line="240" w:lineRule="auto"/>
        <w:ind w:firstLine="0"/>
        <w:jc w:val="both"/>
        <w:rPr>
          <w:sz w:val="22"/>
          <w:szCs w:val="22"/>
          <w:lang w:val="sr-Latn-CS" w:eastAsia="sr-Cyrl-CS"/>
        </w:rPr>
      </w:pPr>
    </w:p>
    <w:p w:rsidR="00D1188C" w:rsidRPr="005E7B8E" w:rsidRDefault="00D1188C" w:rsidP="00D1188C">
      <w:pPr>
        <w:pStyle w:val="Heading120"/>
        <w:keepNext/>
        <w:keepLines/>
        <w:shd w:val="clear" w:color="auto" w:fill="FBD4B4"/>
        <w:spacing w:after="318" w:line="240" w:lineRule="auto"/>
        <w:jc w:val="both"/>
        <w:rPr>
          <w:b/>
          <w:sz w:val="22"/>
          <w:szCs w:val="22"/>
          <w:lang w:eastAsia="sr-Cyrl-CS"/>
        </w:rPr>
      </w:pPr>
      <w:r w:rsidRPr="005E7B8E">
        <w:rPr>
          <w:rFonts w:eastAsia="Times New Roman"/>
          <w:b/>
          <w:sz w:val="22"/>
          <w:szCs w:val="22"/>
          <w:lang w:val="sr-Cyrl-CS" w:eastAsia="sr-Cyrl-CS"/>
        </w:rPr>
        <w:lastRenderedPageBreak/>
        <w:t xml:space="preserve">                                      </w:t>
      </w:r>
      <w:r w:rsidRPr="005E7B8E">
        <w:rPr>
          <w:b/>
          <w:sz w:val="22"/>
          <w:szCs w:val="22"/>
          <w:lang w:val="sr-Cyrl-CS" w:eastAsia="sr-Cyrl-CS"/>
        </w:rPr>
        <w:t>1.</w:t>
      </w:r>
      <w:r w:rsidRPr="005E7B8E">
        <w:rPr>
          <w:rFonts w:eastAsia="Times New Roman"/>
          <w:b/>
          <w:sz w:val="22"/>
          <w:szCs w:val="22"/>
          <w:lang w:val="sr-Cyrl-CS" w:eastAsia="sr-Cyrl-CS"/>
        </w:rPr>
        <w:t xml:space="preserve"> </w:t>
      </w:r>
      <w:r w:rsidRPr="005E7B8E">
        <w:rPr>
          <w:b/>
          <w:sz w:val="22"/>
          <w:szCs w:val="22"/>
          <w:lang w:eastAsia="sr-Cyrl-CS"/>
        </w:rPr>
        <w:t>ОПШТИ</w:t>
      </w:r>
      <w:r w:rsidRPr="005E7B8E">
        <w:rPr>
          <w:rFonts w:eastAsia="Times New Roman"/>
          <w:b/>
          <w:sz w:val="22"/>
          <w:szCs w:val="22"/>
          <w:lang w:eastAsia="sr-Cyrl-CS"/>
        </w:rPr>
        <w:t xml:space="preserve"> </w:t>
      </w:r>
      <w:r w:rsidRPr="005E7B8E">
        <w:rPr>
          <w:b/>
          <w:sz w:val="22"/>
          <w:szCs w:val="22"/>
          <w:lang w:eastAsia="sr-Cyrl-CS"/>
        </w:rPr>
        <w:t>ПОДАЦИ</w:t>
      </w:r>
      <w:r w:rsidRPr="005E7B8E">
        <w:rPr>
          <w:rFonts w:eastAsia="Times New Roman"/>
          <w:b/>
          <w:sz w:val="22"/>
          <w:szCs w:val="22"/>
          <w:lang w:eastAsia="sr-Cyrl-CS"/>
        </w:rPr>
        <w:t xml:space="preserve"> </w:t>
      </w:r>
      <w:r w:rsidRPr="005E7B8E">
        <w:rPr>
          <w:b/>
          <w:sz w:val="22"/>
          <w:szCs w:val="22"/>
          <w:lang w:eastAsia="sr-Cyrl-CS"/>
        </w:rPr>
        <w:t>О</w:t>
      </w:r>
      <w:r w:rsidRPr="005E7B8E">
        <w:rPr>
          <w:rFonts w:eastAsia="Times New Roman"/>
          <w:b/>
          <w:sz w:val="22"/>
          <w:szCs w:val="22"/>
          <w:lang w:eastAsia="sr-Cyrl-CS"/>
        </w:rPr>
        <w:t xml:space="preserve"> </w:t>
      </w:r>
      <w:r w:rsidRPr="005E7B8E">
        <w:rPr>
          <w:b/>
          <w:sz w:val="22"/>
          <w:szCs w:val="22"/>
          <w:lang w:eastAsia="sr-Cyrl-CS"/>
        </w:rPr>
        <w:t>НАБАВЦИ</w:t>
      </w:r>
    </w:p>
    <w:p w:rsidR="00D1188C" w:rsidRPr="005E7B8E" w:rsidRDefault="00D1188C" w:rsidP="00D1188C">
      <w:pPr>
        <w:pStyle w:val="Tablecaption30"/>
        <w:shd w:val="clear" w:color="auto" w:fill="auto"/>
        <w:tabs>
          <w:tab w:val="left" w:pos="567"/>
        </w:tabs>
        <w:spacing w:line="240" w:lineRule="auto"/>
        <w:jc w:val="both"/>
        <w:rPr>
          <w:sz w:val="22"/>
          <w:szCs w:val="22"/>
          <w:lang w:eastAsia="sr-Cyrl-CS"/>
        </w:rPr>
      </w:pPr>
      <w:r w:rsidRPr="005E7B8E">
        <w:rPr>
          <w:sz w:val="22"/>
          <w:szCs w:val="22"/>
          <w:lang w:eastAsia="sr-Cyrl-CS"/>
        </w:rPr>
        <w:t>1.1</w:t>
      </w:r>
      <w:r w:rsidRPr="005E7B8E">
        <w:rPr>
          <w:rFonts w:eastAsia="Times New Roman"/>
          <w:sz w:val="22"/>
          <w:szCs w:val="22"/>
          <w:lang w:eastAsia="sr-Cyrl-CS"/>
        </w:rPr>
        <w:t xml:space="preserve"> </w:t>
      </w:r>
      <w:r w:rsidRPr="005E7B8E">
        <w:rPr>
          <w:sz w:val="22"/>
          <w:szCs w:val="22"/>
          <w:lang w:eastAsia="sr-Cyrl-CS"/>
        </w:rPr>
        <w:tab/>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наручиоцу:</w:t>
      </w:r>
    </w:p>
    <w:tbl>
      <w:tblPr>
        <w:tblW w:w="0" w:type="auto"/>
        <w:tblInd w:w="5" w:type="dxa"/>
        <w:tblLayout w:type="fixed"/>
        <w:tblCellMar>
          <w:left w:w="0" w:type="dxa"/>
          <w:right w:w="0" w:type="dxa"/>
        </w:tblCellMar>
        <w:tblLook w:val="0000" w:firstRow="0" w:lastRow="0" w:firstColumn="0" w:lastColumn="0" w:noHBand="0" w:noVBand="0"/>
      </w:tblPr>
      <w:tblGrid>
        <w:gridCol w:w="5299"/>
        <w:gridCol w:w="4296"/>
      </w:tblGrid>
      <w:tr w:rsidR="00D1188C" w:rsidRPr="005E7B8E" w:rsidTr="005446FB">
        <w:trPr>
          <w:trHeight w:val="567"/>
        </w:trPr>
        <w:tc>
          <w:tcPr>
            <w:tcW w:w="5299"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наручиоца</w:t>
            </w:r>
          </w:p>
        </w:tc>
        <w:tc>
          <w:tcPr>
            <w:tcW w:w="4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rFonts w:eastAsia="Times New Roman"/>
                <w:sz w:val="22"/>
                <w:szCs w:val="22"/>
                <w:lang w:eastAsia="sr-Cyrl-CS"/>
              </w:rPr>
            </w:pPr>
            <w:r w:rsidRPr="005E7B8E">
              <w:rPr>
                <w:sz w:val="22"/>
                <w:szCs w:val="22"/>
                <w:lang w:eastAsia="sr-Cyrl-CS"/>
              </w:rPr>
              <w:t>Факултет</w:t>
            </w:r>
            <w:r w:rsidRPr="005E7B8E">
              <w:rPr>
                <w:rFonts w:eastAsia="Times New Roman"/>
                <w:sz w:val="22"/>
                <w:szCs w:val="22"/>
                <w:lang w:eastAsia="sr-Cyrl-CS"/>
              </w:rPr>
              <w:t xml:space="preserve"> </w:t>
            </w:r>
            <w:r w:rsidRPr="005E7B8E">
              <w:rPr>
                <w:sz w:val="22"/>
                <w:szCs w:val="22"/>
                <w:lang w:eastAsia="sr-Cyrl-CS"/>
              </w:rPr>
              <w:t>организационих</w:t>
            </w:r>
            <w:r w:rsidRPr="005E7B8E">
              <w:rPr>
                <w:rFonts w:eastAsia="Times New Roman"/>
                <w:sz w:val="22"/>
                <w:szCs w:val="22"/>
                <w:lang w:eastAsia="sr-Cyrl-CS"/>
              </w:rPr>
              <w:t xml:space="preserve"> </w:t>
            </w:r>
            <w:r w:rsidRPr="005E7B8E">
              <w:rPr>
                <w:sz w:val="22"/>
                <w:szCs w:val="22"/>
                <w:lang w:eastAsia="sr-Cyrl-CS"/>
              </w:rPr>
              <w:t>наука</w:t>
            </w:r>
            <w:r w:rsidRPr="005E7B8E">
              <w:rPr>
                <w:rFonts w:eastAsia="Times New Roman"/>
                <w:sz w:val="22"/>
                <w:szCs w:val="22"/>
                <w:lang w:eastAsia="sr-Cyrl-CS"/>
              </w:rPr>
              <w:t xml:space="preserve"> </w:t>
            </w:r>
          </w:p>
        </w:tc>
      </w:tr>
      <w:tr w:rsidR="00D1188C" w:rsidRPr="005E7B8E" w:rsidTr="005446FB">
        <w:trPr>
          <w:trHeight w:val="567"/>
        </w:trPr>
        <w:tc>
          <w:tcPr>
            <w:tcW w:w="5299"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Седиште</w:t>
            </w:r>
            <w:r w:rsidRPr="005E7B8E">
              <w:rPr>
                <w:rFonts w:eastAsia="Times New Roman"/>
                <w:sz w:val="22"/>
                <w:szCs w:val="22"/>
                <w:lang w:eastAsia="sr-Cyrl-CS"/>
              </w:rPr>
              <w:t xml:space="preserve"> </w:t>
            </w:r>
            <w:r w:rsidRPr="005E7B8E">
              <w:rPr>
                <w:sz w:val="22"/>
                <w:szCs w:val="22"/>
                <w:lang w:eastAsia="sr-Cyrl-CS"/>
              </w:rPr>
              <w:t>наручиоца</w:t>
            </w:r>
          </w:p>
        </w:tc>
        <w:tc>
          <w:tcPr>
            <w:tcW w:w="4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Јове</w:t>
            </w:r>
            <w:r w:rsidRPr="005E7B8E">
              <w:rPr>
                <w:rFonts w:eastAsia="Times New Roman"/>
                <w:sz w:val="22"/>
                <w:szCs w:val="22"/>
                <w:lang w:eastAsia="sr-Cyrl-CS"/>
              </w:rPr>
              <w:t xml:space="preserve"> </w:t>
            </w:r>
            <w:r w:rsidRPr="005E7B8E">
              <w:rPr>
                <w:sz w:val="22"/>
                <w:szCs w:val="22"/>
                <w:lang w:eastAsia="sr-Cyrl-CS"/>
              </w:rPr>
              <w:t>Илића</w:t>
            </w:r>
            <w:r w:rsidRPr="005E7B8E">
              <w:rPr>
                <w:rFonts w:eastAsia="Times New Roman"/>
                <w:sz w:val="22"/>
                <w:szCs w:val="22"/>
                <w:lang w:eastAsia="sr-Cyrl-CS"/>
              </w:rPr>
              <w:t xml:space="preserve"> </w:t>
            </w:r>
            <w:r w:rsidRPr="005E7B8E">
              <w:rPr>
                <w:sz w:val="22"/>
                <w:szCs w:val="22"/>
                <w:lang w:eastAsia="sr-Cyrl-CS"/>
              </w:rPr>
              <w:t>154,</w:t>
            </w:r>
            <w:r w:rsidRPr="005E7B8E">
              <w:rPr>
                <w:rFonts w:eastAsia="Times New Roman"/>
                <w:sz w:val="22"/>
                <w:szCs w:val="22"/>
                <w:lang w:eastAsia="sr-Cyrl-CS"/>
              </w:rPr>
              <w:t xml:space="preserve"> </w:t>
            </w:r>
            <w:r w:rsidRPr="005E7B8E">
              <w:rPr>
                <w:sz w:val="22"/>
                <w:szCs w:val="22"/>
                <w:lang w:eastAsia="sr-Cyrl-CS"/>
              </w:rPr>
              <w:t>Београд</w:t>
            </w:r>
          </w:p>
        </w:tc>
      </w:tr>
      <w:tr w:rsidR="00D1188C" w:rsidRPr="005E7B8E" w:rsidTr="005446FB">
        <w:trPr>
          <w:trHeight w:val="567"/>
        </w:trPr>
        <w:tc>
          <w:tcPr>
            <w:tcW w:w="5299"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Интернет</w:t>
            </w:r>
            <w:r w:rsidRPr="005E7B8E">
              <w:rPr>
                <w:rFonts w:eastAsia="Times New Roman"/>
                <w:sz w:val="22"/>
                <w:szCs w:val="22"/>
                <w:lang w:eastAsia="sr-Cyrl-CS"/>
              </w:rPr>
              <w:t xml:space="preserve"> </w:t>
            </w:r>
            <w:r w:rsidRPr="005E7B8E">
              <w:rPr>
                <w:sz w:val="22"/>
                <w:szCs w:val="22"/>
                <w:lang w:eastAsia="sr-Cyrl-CS"/>
              </w:rPr>
              <w:t>страница</w:t>
            </w:r>
            <w:r w:rsidRPr="005E7B8E">
              <w:rPr>
                <w:rFonts w:eastAsia="Times New Roman"/>
                <w:sz w:val="22"/>
                <w:szCs w:val="22"/>
                <w:lang w:eastAsia="sr-Cyrl-CS"/>
              </w:rPr>
              <w:t xml:space="preserve"> </w:t>
            </w:r>
            <w:r w:rsidRPr="005E7B8E">
              <w:rPr>
                <w:sz w:val="22"/>
                <w:szCs w:val="22"/>
                <w:lang w:eastAsia="sr-Cyrl-CS"/>
              </w:rPr>
              <w:t>наручиоца</w:t>
            </w:r>
          </w:p>
        </w:tc>
        <w:tc>
          <w:tcPr>
            <w:tcW w:w="4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www.fon.bg.ac.rs</w:t>
            </w:r>
          </w:p>
        </w:tc>
      </w:tr>
      <w:tr w:rsidR="00D1188C" w:rsidRPr="005E7B8E" w:rsidTr="005446FB">
        <w:trPr>
          <w:trHeight w:val="567"/>
        </w:trPr>
        <w:tc>
          <w:tcPr>
            <w:tcW w:w="5299"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ПИБ</w:t>
            </w:r>
          </w:p>
        </w:tc>
        <w:tc>
          <w:tcPr>
            <w:tcW w:w="4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100383934</w:t>
            </w:r>
          </w:p>
        </w:tc>
      </w:tr>
      <w:tr w:rsidR="00D1188C" w:rsidRPr="005E7B8E" w:rsidTr="005446FB">
        <w:trPr>
          <w:trHeight w:val="567"/>
        </w:trPr>
        <w:tc>
          <w:tcPr>
            <w:tcW w:w="5299"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rFonts w:eastAsia="Times New Roman"/>
                <w:sz w:val="22"/>
                <w:szCs w:val="22"/>
                <w:lang w:eastAsia="sr-Cyrl-CS"/>
              </w:rPr>
            </w:pPr>
            <w:r w:rsidRPr="005E7B8E">
              <w:rPr>
                <w:sz w:val="22"/>
                <w:szCs w:val="22"/>
                <w:lang w:eastAsia="sr-Cyrl-CS"/>
              </w:rPr>
              <w:t>Матични</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p>
        </w:tc>
        <w:tc>
          <w:tcPr>
            <w:tcW w:w="4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07004044</w:t>
            </w:r>
          </w:p>
        </w:tc>
      </w:tr>
      <w:tr w:rsidR="00D1188C" w:rsidRPr="005E7B8E" w:rsidTr="005446FB">
        <w:trPr>
          <w:trHeight w:val="567"/>
        </w:trPr>
        <w:tc>
          <w:tcPr>
            <w:tcW w:w="5299"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rFonts w:eastAsia="Times New Roman"/>
                <w:sz w:val="22"/>
                <w:szCs w:val="22"/>
                <w:lang w:eastAsia="sr-Cyrl-CS"/>
              </w:rPr>
            </w:pPr>
            <w:r w:rsidRPr="005E7B8E">
              <w:rPr>
                <w:sz w:val="22"/>
                <w:szCs w:val="22"/>
                <w:lang w:eastAsia="sr-Cyrl-CS"/>
              </w:rPr>
              <w:t>Шифра</w:t>
            </w:r>
            <w:r w:rsidRPr="005E7B8E">
              <w:rPr>
                <w:rFonts w:eastAsia="Times New Roman"/>
                <w:sz w:val="22"/>
                <w:szCs w:val="22"/>
                <w:lang w:eastAsia="sr-Cyrl-CS"/>
              </w:rPr>
              <w:t xml:space="preserve"> </w:t>
            </w:r>
            <w:r w:rsidRPr="005E7B8E">
              <w:rPr>
                <w:sz w:val="22"/>
                <w:szCs w:val="22"/>
                <w:lang w:eastAsia="sr-Cyrl-CS"/>
              </w:rPr>
              <w:t>делатности</w:t>
            </w:r>
            <w:r w:rsidRPr="005E7B8E">
              <w:rPr>
                <w:rFonts w:eastAsia="Times New Roman"/>
                <w:sz w:val="22"/>
                <w:szCs w:val="22"/>
                <w:lang w:eastAsia="sr-Cyrl-CS"/>
              </w:rPr>
              <w:t xml:space="preserve"> </w:t>
            </w:r>
          </w:p>
        </w:tc>
        <w:tc>
          <w:tcPr>
            <w:tcW w:w="4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pStyle w:val="Bodytext131"/>
              <w:shd w:val="clear" w:color="auto" w:fill="auto"/>
              <w:snapToGrid w:val="0"/>
              <w:spacing w:before="0" w:after="0" w:line="240" w:lineRule="auto"/>
              <w:ind w:left="257" w:firstLine="0"/>
              <w:jc w:val="left"/>
              <w:rPr>
                <w:sz w:val="22"/>
                <w:szCs w:val="22"/>
                <w:lang w:eastAsia="sr-Cyrl-CS"/>
              </w:rPr>
            </w:pPr>
            <w:r w:rsidRPr="005E7B8E">
              <w:rPr>
                <w:sz w:val="22"/>
                <w:szCs w:val="22"/>
                <w:lang w:eastAsia="sr-Cyrl-CS"/>
              </w:rPr>
              <w:t>8542</w:t>
            </w:r>
          </w:p>
        </w:tc>
      </w:tr>
    </w:tbl>
    <w:p w:rsidR="00D1188C" w:rsidRPr="005E7B8E" w:rsidRDefault="00D1188C" w:rsidP="00D1188C">
      <w:pPr>
        <w:widowControl w:val="0"/>
        <w:rPr>
          <w:sz w:val="22"/>
          <w:szCs w:val="22"/>
          <w:lang w:val="sr-Cyrl-CS"/>
        </w:rPr>
      </w:pPr>
    </w:p>
    <w:p w:rsidR="00D1188C" w:rsidRPr="004809CE" w:rsidRDefault="00D1188C" w:rsidP="00D1188C">
      <w:pPr>
        <w:pStyle w:val="Bodytext111"/>
        <w:shd w:val="clear" w:color="auto" w:fill="auto"/>
        <w:tabs>
          <w:tab w:val="left" w:pos="567"/>
        </w:tabs>
        <w:spacing w:before="240" w:after="192" w:line="240" w:lineRule="auto"/>
        <w:jc w:val="both"/>
        <w:rPr>
          <w:rStyle w:val="Bodytext11NotBold"/>
          <w:sz w:val="22"/>
          <w:szCs w:val="22"/>
          <w:lang w:val="sr-Cyrl-CS" w:eastAsia="sr-Cyrl-CS"/>
        </w:rPr>
      </w:pPr>
      <w:r w:rsidRPr="003C6359">
        <w:rPr>
          <w:rStyle w:val="Bodytext110"/>
          <w:b/>
          <w:sz w:val="22"/>
          <w:szCs w:val="22"/>
          <w:lang w:eastAsia="sr-Cyrl-CS"/>
        </w:rPr>
        <w:t>1.2</w:t>
      </w:r>
      <w:r w:rsidRPr="005E7B8E">
        <w:rPr>
          <w:rStyle w:val="Bodytext110"/>
          <w:sz w:val="22"/>
          <w:szCs w:val="22"/>
          <w:lang w:eastAsia="sr-Cyrl-CS"/>
        </w:rPr>
        <w:tab/>
      </w:r>
      <w:r w:rsidRPr="003C6359">
        <w:rPr>
          <w:rStyle w:val="Bodytext110"/>
          <w:b/>
          <w:sz w:val="22"/>
          <w:szCs w:val="22"/>
          <w:lang w:eastAsia="sr-Cyrl-CS"/>
        </w:rPr>
        <w:t>Врста поступка јавне набавке</w:t>
      </w:r>
      <w:r w:rsidRPr="005E7B8E">
        <w:rPr>
          <w:rStyle w:val="Bodytext110"/>
          <w:sz w:val="22"/>
          <w:szCs w:val="22"/>
          <w:lang w:eastAsia="sr-Cyrl-CS"/>
        </w:rPr>
        <w:t>:</w:t>
      </w:r>
      <w:r w:rsidRPr="005E7B8E">
        <w:rPr>
          <w:rStyle w:val="Bodytext11NotBold"/>
          <w:sz w:val="22"/>
          <w:szCs w:val="22"/>
          <w:lang w:val="sr-Cyrl-CS" w:eastAsia="sr-Cyrl-CS"/>
        </w:rPr>
        <w:t xml:space="preserve"> </w:t>
      </w:r>
      <w:r w:rsidR="004809CE">
        <w:rPr>
          <w:rStyle w:val="Bodytext11NotBold"/>
          <w:sz w:val="22"/>
          <w:szCs w:val="22"/>
          <w:lang w:val="sr-Cyrl-CS" w:eastAsia="sr-Cyrl-CS"/>
        </w:rPr>
        <w:t>Јавна набавка мале вредности.</w:t>
      </w:r>
    </w:p>
    <w:p w:rsidR="00D1188C" w:rsidRDefault="00D1188C" w:rsidP="00D1188C">
      <w:pPr>
        <w:widowControl w:val="0"/>
        <w:tabs>
          <w:tab w:val="left" w:pos="567"/>
        </w:tabs>
        <w:rPr>
          <w:sz w:val="22"/>
          <w:szCs w:val="22"/>
          <w:lang w:val="sr-Cyrl-CS"/>
        </w:rPr>
      </w:pPr>
      <w:r w:rsidRPr="005E7B8E">
        <w:rPr>
          <w:rStyle w:val="Bodytext110"/>
          <w:bCs w:val="0"/>
          <w:sz w:val="22"/>
          <w:szCs w:val="22"/>
          <w:lang w:eastAsia="sr-Cyrl-CS"/>
        </w:rPr>
        <w:t>1.3</w:t>
      </w:r>
      <w:r w:rsidRPr="005E7B8E">
        <w:rPr>
          <w:rStyle w:val="Bodytext110"/>
          <w:bCs w:val="0"/>
          <w:sz w:val="22"/>
          <w:szCs w:val="22"/>
          <w:lang w:eastAsia="sr-Cyrl-CS"/>
        </w:rPr>
        <w:tab/>
        <w:t>Предмет јавне набавке</w:t>
      </w:r>
      <w:r w:rsidRPr="005E7B8E">
        <w:rPr>
          <w:rStyle w:val="Bodytext110"/>
          <w:bCs w:val="0"/>
          <w:sz w:val="22"/>
          <w:szCs w:val="22"/>
          <w:lang w:val="sr-Cyrl-CS" w:eastAsia="sr-Cyrl-CS"/>
        </w:rPr>
        <w:t xml:space="preserve">: </w:t>
      </w:r>
      <w:r w:rsidRPr="005E7B8E">
        <w:rPr>
          <w:sz w:val="22"/>
          <w:szCs w:val="22"/>
          <w:lang w:val="sr-Cyrl-CS"/>
        </w:rPr>
        <w:t xml:space="preserve">Набавка намештаја. </w:t>
      </w:r>
    </w:p>
    <w:p w:rsidR="004809CE" w:rsidRPr="005E7B8E" w:rsidRDefault="004809CE" w:rsidP="00D1188C">
      <w:pPr>
        <w:widowControl w:val="0"/>
        <w:tabs>
          <w:tab w:val="left" w:pos="567"/>
        </w:tabs>
        <w:rPr>
          <w:sz w:val="22"/>
          <w:szCs w:val="22"/>
          <w:lang w:val="sr-Cyrl-CS"/>
        </w:rPr>
      </w:pPr>
    </w:p>
    <w:p w:rsidR="00D1188C" w:rsidRPr="005E7B8E" w:rsidRDefault="00D1188C" w:rsidP="00D1188C">
      <w:pPr>
        <w:pStyle w:val="BodyTextIndent"/>
        <w:ind w:left="1843" w:hanging="1843"/>
        <w:jc w:val="left"/>
        <w:rPr>
          <w:sz w:val="22"/>
          <w:szCs w:val="22"/>
          <w:lang w:val="sr-Cyrl-CS"/>
        </w:rPr>
      </w:pPr>
      <w:r w:rsidRPr="005E7B8E">
        <w:rPr>
          <w:rStyle w:val="Bodytext13Bold5"/>
          <w:sz w:val="22"/>
          <w:szCs w:val="22"/>
          <w:lang w:eastAsia="sr-Cyrl-CS"/>
        </w:rPr>
        <w:t>1.</w:t>
      </w:r>
      <w:r w:rsidRPr="005E7B8E">
        <w:rPr>
          <w:rStyle w:val="Bodytext13Bold5"/>
          <w:sz w:val="22"/>
          <w:szCs w:val="22"/>
          <w:lang w:val="sr-Cyrl-CS" w:eastAsia="sr-Cyrl-CS"/>
        </w:rPr>
        <w:t xml:space="preserve">4     </w:t>
      </w:r>
      <w:r w:rsidR="00BC170A" w:rsidRPr="005E7B8E">
        <w:rPr>
          <w:rStyle w:val="Bodytext13Bold5"/>
          <w:sz w:val="22"/>
          <w:szCs w:val="22"/>
          <w:lang w:val="sr-Cyrl-CS" w:eastAsia="sr-Cyrl-CS"/>
        </w:rPr>
        <w:t xml:space="preserve"> </w:t>
      </w:r>
      <w:r w:rsidRPr="005E7B8E">
        <w:rPr>
          <w:rStyle w:val="Bodytext13Bold5"/>
          <w:sz w:val="22"/>
          <w:szCs w:val="22"/>
          <w:lang w:eastAsia="sr-Cyrl-CS"/>
        </w:rPr>
        <w:t>Контакт:</w:t>
      </w:r>
      <w:r w:rsidRPr="005E7B8E">
        <w:rPr>
          <w:sz w:val="22"/>
          <w:szCs w:val="22"/>
          <w:lang w:eastAsia="sr-Cyrl-CS"/>
        </w:rPr>
        <w:t xml:space="preserve"> </w:t>
      </w:r>
      <w:r w:rsidR="00BC170A" w:rsidRPr="005E7B8E">
        <w:rPr>
          <w:sz w:val="22"/>
          <w:szCs w:val="22"/>
          <w:lang w:val="sr-Cyrl-CS" w:eastAsia="sr-Cyrl-CS"/>
        </w:rPr>
        <w:t xml:space="preserve">     </w:t>
      </w:r>
      <w:r w:rsidRPr="005E7B8E">
        <w:rPr>
          <w:sz w:val="22"/>
          <w:szCs w:val="22"/>
        </w:rPr>
        <w:t xml:space="preserve">Лице за контакт Наручиоца </w:t>
      </w:r>
      <w:r w:rsidRPr="005E7B8E">
        <w:rPr>
          <w:sz w:val="22"/>
          <w:szCs w:val="22"/>
          <w:lang w:val="ru-RU"/>
        </w:rPr>
        <w:t>у вези са предметном набавком</w:t>
      </w:r>
      <w:r w:rsidRPr="005E7B8E">
        <w:rPr>
          <w:sz w:val="22"/>
          <w:szCs w:val="22"/>
        </w:rPr>
        <w:t xml:space="preserve"> је дипл.</w:t>
      </w:r>
      <w:r w:rsidRPr="005E7B8E">
        <w:rPr>
          <w:sz w:val="22"/>
          <w:szCs w:val="22"/>
          <w:lang w:val="sr-Cyrl-CS"/>
        </w:rPr>
        <w:t xml:space="preserve"> </w:t>
      </w:r>
      <w:r w:rsidR="00E75C3B">
        <w:rPr>
          <w:sz w:val="22"/>
          <w:szCs w:val="22"/>
          <w:lang w:val="sr-Cyrl-CS"/>
        </w:rPr>
        <w:t>п</w:t>
      </w:r>
      <w:r w:rsidR="00BC170A" w:rsidRPr="005E7B8E">
        <w:rPr>
          <w:sz w:val="22"/>
          <w:szCs w:val="22"/>
        </w:rPr>
        <w:t>равник</w:t>
      </w:r>
      <w:r w:rsidR="00BC170A" w:rsidRPr="005E7B8E">
        <w:rPr>
          <w:sz w:val="22"/>
          <w:szCs w:val="22"/>
          <w:lang w:val="sr-Cyrl-CS"/>
        </w:rPr>
        <w:t xml:space="preserve"> </w:t>
      </w:r>
      <w:r w:rsidRPr="005E7B8E">
        <w:rPr>
          <w:sz w:val="22"/>
          <w:szCs w:val="22"/>
        </w:rPr>
        <w:t xml:space="preserve">Јерковић Сњежана, </w:t>
      </w:r>
      <w:r w:rsidRPr="005E7B8E">
        <w:rPr>
          <w:sz w:val="22"/>
          <w:szCs w:val="22"/>
          <w:lang w:val="sr-Cyrl-CS" w:eastAsia="sr-Cyrl-CS"/>
        </w:rPr>
        <w:t xml:space="preserve">електронска </w:t>
      </w:r>
      <w:r w:rsidRPr="005E7B8E">
        <w:rPr>
          <w:sz w:val="22"/>
          <w:szCs w:val="22"/>
          <w:lang w:eastAsia="sr-Cyrl-CS"/>
        </w:rPr>
        <w:t>адрес</w:t>
      </w:r>
      <w:r w:rsidRPr="005E7B8E">
        <w:rPr>
          <w:sz w:val="22"/>
          <w:szCs w:val="22"/>
          <w:lang w:val="sr-Cyrl-CS" w:eastAsia="sr-Cyrl-CS"/>
        </w:rPr>
        <w:t xml:space="preserve">а: </w:t>
      </w:r>
      <w:hyperlink r:id="rId8" w:history="1">
        <w:r w:rsidRPr="005E7B8E">
          <w:rPr>
            <w:rStyle w:val="Hyperlink"/>
            <w:sz w:val="22"/>
            <w:szCs w:val="22"/>
          </w:rPr>
          <w:t>jerkovics@fon.bg.ac.rs</w:t>
        </w:r>
      </w:hyperlink>
    </w:p>
    <w:p w:rsidR="00D1188C" w:rsidRPr="005E7B8E" w:rsidRDefault="00D1188C" w:rsidP="00D1188C">
      <w:pPr>
        <w:pStyle w:val="BodyTextIndent"/>
        <w:ind w:left="1843" w:hanging="1843"/>
        <w:rPr>
          <w:sz w:val="22"/>
          <w:szCs w:val="22"/>
          <w:lang w:val="sr-Cyrl-CS"/>
        </w:rPr>
      </w:pPr>
    </w:p>
    <w:p w:rsidR="00D1188C" w:rsidRPr="005E7B8E" w:rsidRDefault="00D1188C" w:rsidP="00D1188C">
      <w:pPr>
        <w:pStyle w:val="BodyTextIndent"/>
        <w:tabs>
          <w:tab w:val="left" w:pos="360"/>
        </w:tabs>
        <w:ind w:firstLine="0"/>
        <w:rPr>
          <w:b/>
          <w:bCs/>
          <w:sz w:val="22"/>
          <w:szCs w:val="22"/>
        </w:rPr>
      </w:pPr>
      <w:r w:rsidRPr="005E7B8E">
        <w:rPr>
          <w:b/>
          <w:bCs/>
          <w:sz w:val="22"/>
          <w:szCs w:val="22"/>
        </w:rPr>
        <w:t>1.</w:t>
      </w:r>
      <w:r w:rsidRPr="005E7B8E">
        <w:rPr>
          <w:b/>
          <w:bCs/>
          <w:sz w:val="22"/>
          <w:szCs w:val="22"/>
          <w:lang w:val="sr-Cyrl-CS"/>
        </w:rPr>
        <w:t xml:space="preserve">5  </w:t>
      </w:r>
      <w:r w:rsidRPr="005E7B8E">
        <w:rPr>
          <w:b/>
          <w:bCs/>
          <w:sz w:val="22"/>
          <w:szCs w:val="22"/>
        </w:rPr>
        <w:t xml:space="preserve">   Напомена уколико је у питању резервисана набавка:</w:t>
      </w:r>
    </w:p>
    <w:p w:rsidR="00D1188C" w:rsidRDefault="002435FD" w:rsidP="00D1188C">
      <w:pPr>
        <w:pStyle w:val="BodyTextIndent"/>
        <w:tabs>
          <w:tab w:val="left" w:pos="360"/>
        </w:tabs>
        <w:ind w:firstLine="0"/>
        <w:rPr>
          <w:bCs/>
          <w:sz w:val="22"/>
          <w:szCs w:val="22"/>
          <w:lang w:val="sr-Cyrl-CS"/>
        </w:rPr>
      </w:pPr>
      <w:r w:rsidRPr="005E7B8E">
        <w:rPr>
          <w:bCs/>
          <w:sz w:val="22"/>
          <w:szCs w:val="22"/>
        </w:rPr>
        <w:tab/>
      </w:r>
      <w:r w:rsidR="00497633" w:rsidRPr="005E7B8E">
        <w:rPr>
          <w:bCs/>
          <w:sz w:val="22"/>
          <w:szCs w:val="22"/>
        </w:rPr>
        <w:t xml:space="preserve">     </w:t>
      </w:r>
      <w:r w:rsidR="00D1188C" w:rsidRPr="005E7B8E">
        <w:rPr>
          <w:bCs/>
          <w:sz w:val="22"/>
          <w:szCs w:val="22"/>
        </w:rPr>
        <w:t>У предметном поступку није у питању резервисана јавна набавка.</w:t>
      </w:r>
    </w:p>
    <w:p w:rsidR="004809CE" w:rsidRPr="004809CE" w:rsidRDefault="004809CE" w:rsidP="00D1188C">
      <w:pPr>
        <w:pStyle w:val="BodyTextIndent"/>
        <w:tabs>
          <w:tab w:val="left" w:pos="360"/>
        </w:tabs>
        <w:ind w:firstLine="0"/>
        <w:rPr>
          <w:bCs/>
          <w:sz w:val="22"/>
          <w:szCs w:val="22"/>
          <w:lang w:val="sr-Cyrl-CS"/>
        </w:rPr>
      </w:pPr>
    </w:p>
    <w:p w:rsidR="00D1188C" w:rsidRDefault="00337D52" w:rsidP="00D1188C">
      <w:pPr>
        <w:pStyle w:val="BodyTextIndent"/>
        <w:tabs>
          <w:tab w:val="left" w:pos="360"/>
        </w:tabs>
        <w:ind w:firstLine="0"/>
        <w:rPr>
          <w:b/>
          <w:bCs/>
          <w:sz w:val="22"/>
          <w:szCs w:val="22"/>
          <w:lang w:val="sr-Cyrl-CS"/>
        </w:rPr>
      </w:pPr>
      <w:r w:rsidRPr="00337D52">
        <w:rPr>
          <w:b/>
          <w:bCs/>
          <w:sz w:val="22"/>
          <w:szCs w:val="22"/>
        </w:rPr>
        <w:t>1.6</w:t>
      </w:r>
      <w:r>
        <w:rPr>
          <w:b/>
          <w:bCs/>
          <w:sz w:val="22"/>
          <w:szCs w:val="22"/>
        </w:rPr>
        <w:t xml:space="preserve">     T</w:t>
      </w:r>
      <w:r>
        <w:rPr>
          <w:b/>
          <w:bCs/>
          <w:sz w:val="22"/>
          <w:szCs w:val="22"/>
          <w:lang w:val="sr-Cyrl-CS"/>
        </w:rPr>
        <w:t xml:space="preserve">ехничка документација и планови </w:t>
      </w:r>
    </w:p>
    <w:p w:rsidR="00337D52" w:rsidRPr="00337D52" w:rsidRDefault="00337D52" w:rsidP="00D1188C">
      <w:pPr>
        <w:pStyle w:val="BodyTextIndent"/>
        <w:tabs>
          <w:tab w:val="left" w:pos="360"/>
        </w:tabs>
        <w:ind w:firstLine="0"/>
        <w:rPr>
          <w:bCs/>
          <w:sz w:val="22"/>
          <w:szCs w:val="22"/>
          <w:lang w:val="sr-Cyrl-CS"/>
        </w:rPr>
      </w:pPr>
      <w:r>
        <w:rPr>
          <w:b/>
          <w:bCs/>
          <w:sz w:val="22"/>
          <w:szCs w:val="22"/>
          <w:lang w:val="sr-Cyrl-CS"/>
        </w:rPr>
        <w:tab/>
        <w:t xml:space="preserve">     </w:t>
      </w:r>
      <w:r>
        <w:rPr>
          <w:bCs/>
          <w:sz w:val="22"/>
          <w:szCs w:val="22"/>
          <w:lang w:val="sr-Cyrl-CS"/>
        </w:rPr>
        <w:t xml:space="preserve">Конкурсна документација садржи техничку документацију и планове. </w:t>
      </w:r>
    </w:p>
    <w:p w:rsidR="00D1188C" w:rsidRPr="005E7B8E" w:rsidRDefault="00D1188C" w:rsidP="00D1188C">
      <w:pPr>
        <w:widowControl w:val="0"/>
        <w:rPr>
          <w:sz w:val="22"/>
          <w:szCs w:val="22"/>
          <w:lang w:val="sr-Cyrl-CS"/>
        </w:rPr>
      </w:pPr>
    </w:p>
    <w:p w:rsidR="00D1188C" w:rsidRPr="005E7B8E" w:rsidRDefault="00D1188C" w:rsidP="00D1188C">
      <w:pPr>
        <w:pStyle w:val="Heading120"/>
        <w:keepNext/>
        <w:keepLines/>
        <w:shd w:val="clear" w:color="auto" w:fill="FBD4B4"/>
        <w:spacing w:after="318" w:line="240" w:lineRule="auto"/>
        <w:rPr>
          <w:b/>
          <w:sz w:val="22"/>
          <w:szCs w:val="22"/>
          <w:lang w:val="sr-Cyrl-CS" w:eastAsia="sr-Cyrl-CS"/>
        </w:rPr>
      </w:pPr>
      <w:r w:rsidRPr="005E7B8E">
        <w:rPr>
          <w:b/>
          <w:sz w:val="22"/>
          <w:szCs w:val="22"/>
          <w:lang w:val="sr-Cyrl-CS" w:eastAsia="sr-Cyrl-CS"/>
        </w:rPr>
        <w:t>2.</w:t>
      </w:r>
      <w:r w:rsidRPr="005E7B8E">
        <w:rPr>
          <w:rFonts w:eastAsia="Times New Roman"/>
          <w:b/>
          <w:sz w:val="22"/>
          <w:szCs w:val="22"/>
          <w:lang w:val="sr-Cyrl-CS" w:eastAsia="sr-Cyrl-CS"/>
        </w:rPr>
        <w:t xml:space="preserve"> </w:t>
      </w:r>
      <w:r w:rsidRPr="005E7B8E">
        <w:rPr>
          <w:b/>
          <w:sz w:val="22"/>
          <w:szCs w:val="22"/>
          <w:lang w:val="sr-Cyrl-CS" w:eastAsia="sr-Cyrl-CS"/>
        </w:rPr>
        <w:t>ПОДАЦИ</w:t>
      </w:r>
      <w:r w:rsidRPr="005E7B8E">
        <w:rPr>
          <w:rFonts w:eastAsia="Times New Roman"/>
          <w:b/>
          <w:sz w:val="22"/>
          <w:szCs w:val="22"/>
          <w:lang w:val="sr-Cyrl-CS" w:eastAsia="sr-Cyrl-CS"/>
        </w:rPr>
        <w:t xml:space="preserve"> </w:t>
      </w:r>
      <w:r w:rsidRPr="005E7B8E">
        <w:rPr>
          <w:b/>
          <w:sz w:val="22"/>
          <w:szCs w:val="22"/>
          <w:lang w:val="sr-Cyrl-CS" w:eastAsia="sr-Cyrl-CS"/>
        </w:rPr>
        <w:t>О</w:t>
      </w:r>
      <w:r w:rsidRPr="005E7B8E">
        <w:rPr>
          <w:rFonts w:eastAsia="Times New Roman"/>
          <w:b/>
          <w:sz w:val="22"/>
          <w:szCs w:val="22"/>
          <w:lang w:val="sr-Cyrl-CS" w:eastAsia="sr-Cyrl-CS"/>
        </w:rPr>
        <w:t xml:space="preserve"> </w:t>
      </w:r>
      <w:r w:rsidRPr="005E7B8E">
        <w:rPr>
          <w:b/>
          <w:sz w:val="22"/>
          <w:szCs w:val="22"/>
          <w:lang w:val="sr-Cyrl-CS" w:eastAsia="sr-Cyrl-CS"/>
        </w:rPr>
        <w:t>ПРЕДМЕТУ</w:t>
      </w:r>
      <w:r w:rsidRPr="005E7B8E">
        <w:rPr>
          <w:rFonts w:eastAsia="Times New Roman"/>
          <w:b/>
          <w:sz w:val="22"/>
          <w:szCs w:val="22"/>
          <w:lang w:val="sr-Cyrl-CS" w:eastAsia="sr-Cyrl-CS"/>
        </w:rPr>
        <w:t xml:space="preserve"> </w:t>
      </w:r>
      <w:r w:rsidRPr="005E7B8E">
        <w:rPr>
          <w:b/>
          <w:sz w:val="22"/>
          <w:szCs w:val="22"/>
          <w:lang w:val="sr-Cyrl-CS" w:eastAsia="sr-Cyrl-CS"/>
        </w:rPr>
        <w:t>ЈАВНЕ</w:t>
      </w:r>
      <w:r w:rsidRPr="005E7B8E">
        <w:rPr>
          <w:rFonts w:eastAsia="Times New Roman"/>
          <w:b/>
          <w:sz w:val="22"/>
          <w:szCs w:val="22"/>
          <w:lang w:val="sr-Cyrl-CS" w:eastAsia="sr-Cyrl-CS"/>
        </w:rPr>
        <w:t xml:space="preserve"> </w:t>
      </w:r>
      <w:r w:rsidRPr="005E7B8E">
        <w:rPr>
          <w:b/>
          <w:sz w:val="22"/>
          <w:szCs w:val="22"/>
          <w:lang w:val="sr-Cyrl-CS" w:eastAsia="sr-Cyrl-CS"/>
        </w:rPr>
        <w:t>НАБАВКЕ</w:t>
      </w:r>
    </w:p>
    <w:p w:rsidR="00D1188C" w:rsidRPr="005E7B8E" w:rsidRDefault="00D1188C" w:rsidP="00D1188C">
      <w:pPr>
        <w:pStyle w:val="Bodytext111"/>
        <w:shd w:val="clear" w:color="auto" w:fill="auto"/>
        <w:tabs>
          <w:tab w:val="left" w:pos="567"/>
          <w:tab w:val="left" w:pos="860"/>
        </w:tabs>
        <w:spacing w:before="240" w:after="192" w:line="240" w:lineRule="auto"/>
        <w:ind w:left="567" w:right="140" w:hanging="567"/>
        <w:jc w:val="both"/>
        <w:rPr>
          <w:rStyle w:val="Bodytext110"/>
          <w:sz w:val="22"/>
          <w:szCs w:val="22"/>
          <w:lang w:val="sr-Cyrl-CS" w:eastAsia="sr-Cyrl-CS"/>
        </w:rPr>
      </w:pPr>
      <w:r w:rsidRPr="003C6359">
        <w:rPr>
          <w:rStyle w:val="Bodytext110"/>
          <w:b/>
          <w:sz w:val="22"/>
          <w:szCs w:val="22"/>
          <w:lang w:val="sr-Cyrl-CS" w:eastAsia="sr-Cyrl-CS"/>
        </w:rPr>
        <w:t xml:space="preserve">  2.1</w:t>
      </w:r>
      <w:r w:rsidRPr="005E7B8E">
        <w:rPr>
          <w:rStyle w:val="Bodytext110"/>
          <w:sz w:val="22"/>
          <w:szCs w:val="22"/>
          <w:lang w:val="sr-Cyrl-CS" w:eastAsia="sr-Cyrl-CS"/>
        </w:rPr>
        <w:t xml:space="preserve">  </w:t>
      </w:r>
      <w:r w:rsidRPr="003C6359">
        <w:rPr>
          <w:rStyle w:val="Bodytext110"/>
          <w:b/>
          <w:sz w:val="22"/>
          <w:szCs w:val="22"/>
          <w:lang w:val="sr-Cyrl-CS" w:eastAsia="sr-Cyrl-CS"/>
        </w:rPr>
        <w:t>Опис предмета набавке, назив и ознака из општег речника набавке:</w:t>
      </w:r>
    </w:p>
    <w:p w:rsidR="00D1188C" w:rsidRPr="005E7B8E" w:rsidRDefault="003C6359" w:rsidP="00D1188C">
      <w:pPr>
        <w:widowControl w:val="0"/>
        <w:tabs>
          <w:tab w:val="left" w:pos="567"/>
        </w:tabs>
        <w:rPr>
          <w:rStyle w:val="Bodytext110"/>
          <w:b w:val="0"/>
          <w:bCs w:val="0"/>
          <w:sz w:val="22"/>
          <w:szCs w:val="22"/>
          <w:lang w:val="sr-Cyrl-CS" w:eastAsia="sr-Cyrl-CS"/>
        </w:rPr>
      </w:pPr>
      <w:r>
        <w:rPr>
          <w:rStyle w:val="Bodytext110"/>
          <w:b w:val="0"/>
          <w:bCs w:val="0"/>
          <w:sz w:val="22"/>
          <w:szCs w:val="22"/>
          <w:lang w:eastAsia="sr-Cyrl-CS"/>
        </w:rPr>
        <w:t xml:space="preserve">  </w:t>
      </w:r>
      <w:r w:rsidR="00D1188C" w:rsidRPr="005E7B8E">
        <w:rPr>
          <w:rStyle w:val="Bodytext110"/>
          <w:b w:val="0"/>
          <w:bCs w:val="0"/>
          <w:sz w:val="22"/>
          <w:szCs w:val="22"/>
          <w:lang w:val="sr-Cyrl-CS" w:eastAsia="sr-Cyrl-CS"/>
        </w:rPr>
        <w:t xml:space="preserve">Јавна набавка </w:t>
      </w:r>
      <w:r w:rsidR="0098590A">
        <w:rPr>
          <w:rStyle w:val="Bodytext110"/>
          <w:b w:val="0"/>
          <w:bCs w:val="0"/>
          <w:sz w:val="22"/>
          <w:szCs w:val="22"/>
          <w:lang w:val="sr-Cyrl-CS" w:eastAsia="sr-Cyrl-CS"/>
        </w:rPr>
        <w:t>мале</w:t>
      </w:r>
      <w:r w:rsidR="00D1188C" w:rsidRPr="005E7B8E">
        <w:rPr>
          <w:rStyle w:val="Bodytext110"/>
          <w:b w:val="0"/>
          <w:bCs w:val="0"/>
          <w:sz w:val="22"/>
          <w:szCs w:val="22"/>
          <w:lang w:val="sr-Cyrl-CS" w:eastAsia="sr-Cyrl-CS"/>
        </w:rPr>
        <w:t xml:space="preserve"> вредности добара - Набавка намештаја</w:t>
      </w:r>
      <w:r w:rsidR="00D1188C" w:rsidRPr="005E7B8E">
        <w:rPr>
          <w:rStyle w:val="Bodytext110"/>
          <w:b w:val="0"/>
          <w:bCs w:val="0"/>
          <w:sz w:val="22"/>
          <w:szCs w:val="22"/>
          <w:lang w:val="ru-RU" w:eastAsia="sr-Cyrl-CS"/>
        </w:rPr>
        <w:t>.</w:t>
      </w:r>
      <w:r w:rsidR="00D1188C" w:rsidRPr="005E7B8E">
        <w:rPr>
          <w:rStyle w:val="Bodytext110"/>
          <w:b w:val="0"/>
          <w:bCs w:val="0"/>
          <w:sz w:val="22"/>
          <w:szCs w:val="22"/>
          <w:lang w:val="sr-Cyrl-CS" w:eastAsia="sr-Cyrl-CS"/>
        </w:rPr>
        <w:t xml:space="preserve"> </w:t>
      </w:r>
    </w:p>
    <w:p w:rsidR="00D1188C" w:rsidRPr="005E7B8E" w:rsidRDefault="00AE2F93" w:rsidP="00D1188C">
      <w:pPr>
        <w:pStyle w:val="Bodytext111"/>
        <w:shd w:val="clear" w:color="auto" w:fill="auto"/>
        <w:tabs>
          <w:tab w:val="left" w:pos="567"/>
          <w:tab w:val="left" w:pos="860"/>
        </w:tabs>
        <w:spacing w:before="0" w:after="0" w:line="240" w:lineRule="auto"/>
        <w:ind w:hanging="567"/>
        <w:jc w:val="both"/>
        <w:rPr>
          <w:rStyle w:val="Bodytext110"/>
          <w:sz w:val="22"/>
          <w:szCs w:val="22"/>
          <w:lang w:val="sr-Cyrl-CS" w:eastAsia="sr-Cyrl-CS"/>
        </w:rPr>
      </w:pPr>
      <w:r>
        <w:rPr>
          <w:rStyle w:val="Bodytext110"/>
          <w:sz w:val="22"/>
          <w:szCs w:val="22"/>
          <w:lang w:val="sr-Cyrl-CS" w:eastAsia="sr-Cyrl-CS"/>
        </w:rPr>
        <w:t xml:space="preserve">           </w:t>
      </w:r>
      <w:r w:rsidR="00D1188C" w:rsidRPr="005E7B8E">
        <w:rPr>
          <w:rStyle w:val="Bodytext110"/>
          <w:sz w:val="22"/>
          <w:szCs w:val="22"/>
          <w:lang w:val="sr-Cyrl-CS" w:eastAsia="sr-Cyrl-CS"/>
        </w:rPr>
        <w:t xml:space="preserve">Назив и ознака из ОРН: 39100000 </w:t>
      </w:r>
      <w:r w:rsidR="004809CE">
        <w:rPr>
          <w:rStyle w:val="Bodytext110"/>
          <w:sz w:val="22"/>
          <w:szCs w:val="22"/>
          <w:lang w:val="sr-Cyrl-CS" w:eastAsia="sr-Cyrl-CS"/>
        </w:rPr>
        <w:t>-</w:t>
      </w:r>
      <w:r w:rsidR="00D1188C" w:rsidRPr="005E7B8E">
        <w:rPr>
          <w:rStyle w:val="Bodytext110"/>
          <w:sz w:val="22"/>
          <w:szCs w:val="22"/>
          <w:lang w:val="sr-Cyrl-CS" w:eastAsia="sr-Cyrl-CS"/>
        </w:rPr>
        <w:t xml:space="preserve"> Намештај. </w:t>
      </w:r>
    </w:p>
    <w:p w:rsidR="00D1188C" w:rsidRPr="005E7B8E" w:rsidRDefault="00D1188C" w:rsidP="00D1188C">
      <w:pPr>
        <w:pStyle w:val="Bodytext111"/>
        <w:shd w:val="clear" w:color="auto" w:fill="auto"/>
        <w:tabs>
          <w:tab w:val="left" w:pos="567"/>
          <w:tab w:val="left" w:pos="860"/>
        </w:tabs>
        <w:spacing w:before="0" w:after="0" w:line="240" w:lineRule="auto"/>
        <w:ind w:hanging="567"/>
        <w:jc w:val="both"/>
        <w:rPr>
          <w:b w:val="0"/>
          <w:bCs w:val="0"/>
          <w:sz w:val="22"/>
          <w:szCs w:val="22"/>
          <w:shd w:val="clear" w:color="auto" w:fill="FFFFFF"/>
          <w:lang w:val="ru-RU"/>
        </w:rPr>
      </w:pPr>
    </w:p>
    <w:p w:rsidR="00D1188C" w:rsidRPr="005E7B8E" w:rsidRDefault="00D1188C" w:rsidP="00D1188C">
      <w:pPr>
        <w:pStyle w:val="Bodytext111"/>
        <w:shd w:val="clear" w:color="auto" w:fill="auto"/>
        <w:tabs>
          <w:tab w:val="left" w:pos="567"/>
          <w:tab w:val="left" w:pos="860"/>
        </w:tabs>
        <w:spacing w:before="0" w:after="0" w:line="240" w:lineRule="auto"/>
        <w:ind w:hanging="567"/>
        <w:jc w:val="both"/>
        <w:rPr>
          <w:bCs w:val="0"/>
          <w:sz w:val="22"/>
          <w:szCs w:val="22"/>
          <w:shd w:val="clear" w:color="auto" w:fill="FFFFFF"/>
          <w:lang w:val="sr-Cyrl-CS" w:eastAsia="sr-Cyrl-CS"/>
        </w:rPr>
      </w:pPr>
      <w:r w:rsidRPr="003C6359">
        <w:rPr>
          <w:rStyle w:val="Bodytext110"/>
          <w:b/>
          <w:sz w:val="22"/>
          <w:szCs w:val="22"/>
          <w:lang w:val="sr-Cyrl-CS" w:eastAsia="sr-Cyrl-CS"/>
        </w:rPr>
        <w:t xml:space="preserve">   </w:t>
      </w:r>
      <w:r w:rsidRPr="003C6359">
        <w:rPr>
          <w:rStyle w:val="Bodytext110"/>
          <w:b/>
          <w:sz w:val="22"/>
          <w:szCs w:val="22"/>
          <w:lang w:val="ru-RU" w:eastAsia="sr-Cyrl-CS"/>
        </w:rPr>
        <w:t xml:space="preserve">    </w:t>
      </w:r>
      <w:r w:rsidR="007025C1" w:rsidRPr="003C6359">
        <w:rPr>
          <w:rStyle w:val="Bodytext110"/>
          <w:b/>
          <w:sz w:val="22"/>
          <w:szCs w:val="22"/>
          <w:lang w:val="sr-Cyrl-CS" w:eastAsia="sr-Cyrl-CS"/>
        </w:rPr>
        <w:t xml:space="preserve">    </w:t>
      </w:r>
      <w:r w:rsidRPr="003C6359">
        <w:rPr>
          <w:rStyle w:val="Bodytext110"/>
          <w:b/>
          <w:sz w:val="22"/>
          <w:szCs w:val="22"/>
          <w:lang w:val="ru-RU" w:eastAsia="sr-Cyrl-CS"/>
        </w:rPr>
        <w:t xml:space="preserve"> </w:t>
      </w:r>
      <w:r w:rsidRPr="003C6359">
        <w:rPr>
          <w:rStyle w:val="Bodytext110"/>
          <w:b/>
          <w:sz w:val="22"/>
          <w:szCs w:val="22"/>
          <w:lang w:val="sr-Cyrl-CS" w:eastAsia="sr-Cyrl-CS"/>
        </w:rPr>
        <w:t>2.</w:t>
      </w:r>
      <w:r w:rsidRPr="003C6359">
        <w:rPr>
          <w:b w:val="0"/>
          <w:bCs w:val="0"/>
          <w:sz w:val="22"/>
          <w:szCs w:val="22"/>
          <w:shd w:val="clear" w:color="auto" w:fill="FFFFFF"/>
          <w:lang w:val="sr-Cyrl-CS" w:eastAsia="sr-Cyrl-CS"/>
        </w:rPr>
        <w:t>2</w:t>
      </w:r>
      <w:r w:rsidRPr="005E7B8E">
        <w:rPr>
          <w:rFonts w:eastAsia="Times New Roman"/>
          <w:b w:val="0"/>
          <w:bCs w:val="0"/>
          <w:sz w:val="22"/>
          <w:szCs w:val="22"/>
          <w:shd w:val="clear" w:color="auto" w:fill="FFFFFF"/>
          <w:lang w:val="sr-Cyrl-CS" w:eastAsia="sr-Cyrl-CS"/>
        </w:rPr>
        <w:t xml:space="preserve">  </w:t>
      </w:r>
      <w:r w:rsidRPr="005E7B8E">
        <w:rPr>
          <w:bCs w:val="0"/>
          <w:sz w:val="22"/>
          <w:szCs w:val="22"/>
          <w:shd w:val="clear" w:color="auto" w:fill="FFFFFF"/>
          <w:lang w:val="sr-Cyrl-CS" w:eastAsia="sr-Cyrl-CS"/>
        </w:rPr>
        <w:t>Опис</w:t>
      </w:r>
      <w:r w:rsidRPr="005E7B8E">
        <w:rPr>
          <w:rFonts w:eastAsia="Times New Roman"/>
          <w:bCs w:val="0"/>
          <w:sz w:val="22"/>
          <w:szCs w:val="22"/>
          <w:shd w:val="clear" w:color="auto" w:fill="FFFFFF"/>
          <w:lang w:val="sr-Cyrl-CS" w:eastAsia="sr-Cyrl-CS"/>
        </w:rPr>
        <w:t xml:space="preserve"> </w:t>
      </w:r>
      <w:r w:rsidRPr="005E7B8E">
        <w:rPr>
          <w:bCs w:val="0"/>
          <w:sz w:val="22"/>
          <w:szCs w:val="22"/>
          <w:shd w:val="clear" w:color="auto" w:fill="FFFFFF"/>
          <w:lang w:val="sr-Cyrl-CS" w:eastAsia="sr-Cyrl-CS"/>
        </w:rPr>
        <w:t>партија</w:t>
      </w:r>
    </w:p>
    <w:p w:rsidR="00BC170A" w:rsidRPr="005E7B8E" w:rsidRDefault="00BC170A" w:rsidP="00D1188C">
      <w:pPr>
        <w:pStyle w:val="Bodytext111"/>
        <w:shd w:val="clear" w:color="auto" w:fill="auto"/>
        <w:tabs>
          <w:tab w:val="left" w:pos="567"/>
          <w:tab w:val="left" w:pos="860"/>
        </w:tabs>
        <w:spacing w:before="0" w:after="0" w:line="240" w:lineRule="auto"/>
        <w:ind w:hanging="567"/>
        <w:jc w:val="both"/>
        <w:rPr>
          <w:bCs w:val="0"/>
          <w:sz w:val="22"/>
          <w:szCs w:val="22"/>
          <w:shd w:val="clear" w:color="auto" w:fill="FFFFFF"/>
          <w:lang w:val="sr-Cyrl-CS" w:eastAsia="sr-Cyrl-CS"/>
        </w:rPr>
      </w:pPr>
    </w:p>
    <w:p w:rsidR="00E557D6" w:rsidRPr="005E7B8E" w:rsidRDefault="00D1188C" w:rsidP="004809CE">
      <w:pPr>
        <w:pStyle w:val="Bodytext111"/>
        <w:shd w:val="clear" w:color="auto" w:fill="auto"/>
        <w:tabs>
          <w:tab w:val="left" w:pos="567"/>
          <w:tab w:val="left" w:pos="860"/>
        </w:tabs>
        <w:spacing w:before="0" w:after="0" w:line="240" w:lineRule="auto"/>
        <w:ind w:right="140" w:hanging="567"/>
        <w:jc w:val="left"/>
        <w:rPr>
          <w:rFonts w:eastAsia="Times New Roman"/>
          <w:b w:val="0"/>
          <w:bCs w:val="0"/>
          <w:sz w:val="22"/>
          <w:szCs w:val="22"/>
          <w:shd w:val="clear" w:color="auto" w:fill="FFFFFF"/>
          <w:lang w:val="sr-Cyrl-CS" w:eastAsia="sr-Cyrl-CS"/>
        </w:rPr>
      </w:pPr>
      <w:r w:rsidRPr="005E7B8E">
        <w:rPr>
          <w:rStyle w:val="Bodytext110"/>
          <w:sz w:val="22"/>
          <w:szCs w:val="22"/>
          <w:lang w:val="sr-Cyrl-CS" w:eastAsia="sr-Cyrl-CS"/>
        </w:rPr>
        <w:t xml:space="preserve"> </w:t>
      </w:r>
      <w:r w:rsidRPr="005E7B8E">
        <w:rPr>
          <w:rStyle w:val="Bodytext110"/>
          <w:sz w:val="22"/>
          <w:szCs w:val="22"/>
          <w:lang w:eastAsia="sr-Cyrl-CS"/>
        </w:rPr>
        <w:t xml:space="preserve"> </w:t>
      </w:r>
      <w:r w:rsidR="007025C1" w:rsidRPr="005E7B8E">
        <w:rPr>
          <w:rStyle w:val="Bodytext110"/>
          <w:sz w:val="22"/>
          <w:szCs w:val="22"/>
          <w:lang w:val="sr-Cyrl-CS" w:eastAsia="sr-Cyrl-CS"/>
        </w:rPr>
        <w:t xml:space="preserve">  </w:t>
      </w:r>
      <w:r w:rsidR="00E557D6" w:rsidRPr="005E7B8E">
        <w:rPr>
          <w:rStyle w:val="Bodytext110"/>
          <w:sz w:val="22"/>
          <w:szCs w:val="22"/>
          <w:lang w:val="sr-Cyrl-CS" w:eastAsia="sr-Cyrl-CS"/>
        </w:rPr>
        <w:t xml:space="preserve">         </w:t>
      </w:r>
      <w:r w:rsidR="00EB2F45" w:rsidRPr="005E7B8E">
        <w:rPr>
          <w:rStyle w:val="Bodytext110"/>
          <w:sz w:val="22"/>
          <w:szCs w:val="22"/>
          <w:lang w:val="sr-Cyrl-CS" w:eastAsia="sr-Cyrl-CS"/>
        </w:rPr>
        <w:t xml:space="preserve"> </w:t>
      </w:r>
      <w:r w:rsidR="00E557D6" w:rsidRPr="005E7B8E">
        <w:rPr>
          <w:rStyle w:val="Bodytext110"/>
          <w:sz w:val="22"/>
          <w:szCs w:val="22"/>
          <w:lang w:val="sr-Cyrl-CS" w:eastAsia="sr-Cyrl-CS"/>
        </w:rPr>
        <w:t xml:space="preserve"> </w:t>
      </w:r>
      <w:r w:rsidRPr="005E7B8E">
        <w:rPr>
          <w:b w:val="0"/>
          <w:bCs w:val="0"/>
          <w:sz w:val="22"/>
          <w:szCs w:val="22"/>
          <w:shd w:val="clear" w:color="auto" w:fill="FFFFFF"/>
          <w:lang w:eastAsia="sr-Cyrl-CS"/>
        </w:rPr>
        <w:t>Јавна</w:t>
      </w:r>
      <w:r w:rsidRPr="005E7B8E">
        <w:rPr>
          <w:rFonts w:eastAsia="Times New Roman"/>
          <w:b w:val="0"/>
          <w:bCs w:val="0"/>
          <w:sz w:val="22"/>
          <w:szCs w:val="22"/>
          <w:shd w:val="clear" w:color="auto" w:fill="FFFFFF"/>
          <w:lang w:eastAsia="sr-Cyrl-CS"/>
        </w:rPr>
        <w:t xml:space="preserve"> </w:t>
      </w:r>
      <w:r w:rsidRPr="005E7B8E">
        <w:rPr>
          <w:b w:val="0"/>
          <w:bCs w:val="0"/>
          <w:sz w:val="22"/>
          <w:szCs w:val="22"/>
          <w:shd w:val="clear" w:color="auto" w:fill="FFFFFF"/>
          <w:lang w:eastAsia="sr-Cyrl-CS"/>
        </w:rPr>
        <w:t>набавка</w:t>
      </w:r>
      <w:r w:rsidRPr="005E7B8E">
        <w:rPr>
          <w:rFonts w:eastAsia="Times New Roman"/>
          <w:b w:val="0"/>
          <w:bCs w:val="0"/>
          <w:sz w:val="22"/>
          <w:szCs w:val="22"/>
          <w:shd w:val="clear" w:color="auto" w:fill="FFFFFF"/>
          <w:lang w:eastAsia="sr-Cyrl-CS"/>
        </w:rPr>
        <w:t xml:space="preserve"> </w:t>
      </w:r>
      <w:r w:rsidRPr="005E7B8E">
        <w:rPr>
          <w:b w:val="0"/>
          <w:bCs w:val="0"/>
          <w:sz w:val="22"/>
          <w:szCs w:val="22"/>
          <w:shd w:val="clear" w:color="auto" w:fill="FFFFFF"/>
          <w:lang w:val="sr-Cyrl-CS" w:eastAsia="sr-Cyrl-CS"/>
        </w:rPr>
        <w:t>намештаја</w:t>
      </w:r>
      <w:r w:rsidRPr="005E7B8E">
        <w:rPr>
          <w:rFonts w:eastAsia="Times New Roman"/>
          <w:b w:val="0"/>
          <w:bCs w:val="0"/>
          <w:sz w:val="22"/>
          <w:szCs w:val="22"/>
          <w:shd w:val="clear" w:color="auto" w:fill="FFFFFF"/>
          <w:lang w:val="sr-Cyrl-CS" w:eastAsia="sr-Cyrl-CS"/>
        </w:rPr>
        <w:t xml:space="preserve"> </w:t>
      </w:r>
      <w:r w:rsidR="004809CE">
        <w:rPr>
          <w:b w:val="0"/>
          <w:bCs w:val="0"/>
          <w:sz w:val="22"/>
          <w:szCs w:val="22"/>
          <w:shd w:val="clear" w:color="auto" w:fill="FFFFFF"/>
          <w:lang w:val="sr-Cyrl-CS" w:eastAsia="sr-Cyrl-CS"/>
        </w:rPr>
        <w:t>није</w:t>
      </w:r>
      <w:r w:rsidR="00E557D6" w:rsidRPr="005E7B8E">
        <w:rPr>
          <w:b w:val="0"/>
          <w:bCs w:val="0"/>
          <w:sz w:val="22"/>
          <w:szCs w:val="22"/>
          <w:shd w:val="clear" w:color="auto" w:fill="FFFFFF"/>
          <w:lang w:val="sr-Cyrl-CS" w:eastAsia="sr-Cyrl-CS"/>
        </w:rPr>
        <w:t xml:space="preserve"> </w:t>
      </w:r>
      <w:r w:rsidRPr="005E7B8E">
        <w:rPr>
          <w:b w:val="0"/>
          <w:bCs w:val="0"/>
          <w:sz w:val="22"/>
          <w:szCs w:val="22"/>
          <w:shd w:val="clear" w:color="auto" w:fill="FFFFFF"/>
          <w:lang w:eastAsia="sr-Cyrl-CS"/>
        </w:rPr>
        <w:t>обликован</w:t>
      </w:r>
      <w:r w:rsidRPr="005E7B8E">
        <w:rPr>
          <w:b w:val="0"/>
          <w:bCs w:val="0"/>
          <w:sz w:val="22"/>
          <w:szCs w:val="22"/>
          <w:shd w:val="clear" w:color="auto" w:fill="FFFFFF"/>
          <w:lang w:val="sr-Cyrl-CS" w:eastAsia="sr-Cyrl-CS"/>
        </w:rPr>
        <w:t>а</w:t>
      </w:r>
      <w:r w:rsidRPr="005E7B8E">
        <w:rPr>
          <w:rFonts w:eastAsia="Times New Roman"/>
          <w:b w:val="0"/>
          <w:bCs w:val="0"/>
          <w:sz w:val="22"/>
          <w:szCs w:val="22"/>
          <w:shd w:val="clear" w:color="auto" w:fill="FFFFFF"/>
          <w:lang w:eastAsia="sr-Cyrl-CS"/>
        </w:rPr>
        <w:t xml:space="preserve"> </w:t>
      </w:r>
      <w:r w:rsidRPr="005E7B8E">
        <w:rPr>
          <w:b w:val="0"/>
          <w:bCs w:val="0"/>
          <w:sz w:val="22"/>
          <w:szCs w:val="22"/>
          <w:shd w:val="clear" w:color="auto" w:fill="FFFFFF"/>
          <w:lang w:val="sr-Cyrl-CS" w:eastAsia="sr-Cyrl-CS"/>
        </w:rPr>
        <w:t>по</w:t>
      </w:r>
      <w:r w:rsidRPr="005E7B8E">
        <w:rPr>
          <w:rFonts w:eastAsia="Times New Roman"/>
          <w:b w:val="0"/>
          <w:bCs w:val="0"/>
          <w:sz w:val="22"/>
          <w:szCs w:val="22"/>
          <w:shd w:val="clear" w:color="auto" w:fill="FFFFFF"/>
          <w:lang w:eastAsia="sr-Cyrl-CS"/>
        </w:rPr>
        <w:t xml:space="preserve"> </w:t>
      </w:r>
      <w:r w:rsidRPr="005E7B8E">
        <w:rPr>
          <w:b w:val="0"/>
          <w:bCs w:val="0"/>
          <w:sz w:val="22"/>
          <w:szCs w:val="22"/>
          <w:shd w:val="clear" w:color="auto" w:fill="FFFFFF"/>
          <w:lang w:eastAsia="sr-Cyrl-CS"/>
        </w:rPr>
        <w:t>партиј</w:t>
      </w:r>
      <w:r w:rsidRPr="005E7B8E">
        <w:rPr>
          <w:b w:val="0"/>
          <w:bCs w:val="0"/>
          <w:sz w:val="22"/>
          <w:szCs w:val="22"/>
          <w:shd w:val="clear" w:color="auto" w:fill="FFFFFF"/>
          <w:lang w:val="sr-Cyrl-CS" w:eastAsia="sr-Cyrl-CS"/>
        </w:rPr>
        <w:t>ама</w:t>
      </w:r>
      <w:r w:rsidR="004809CE">
        <w:rPr>
          <w:b w:val="0"/>
          <w:bCs w:val="0"/>
          <w:sz w:val="22"/>
          <w:szCs w:val="22"/>
          <w:shd w:val="clear" w:color="auto" w:fill="FFFFFF"/>
          <w:lang w:val="sr-Cyrl-CS" w:eastAsia="sr-Cyrl-CS"/>
        </w:rPr>
        <w:t>.</w:t>
      </w:r>
      <w:r w:rsidR="00E557D6" w:rsidRPr="005E7B8E">
        <w:rPr>
          <w:b w:val="0"/>
          <w:bCs w:val="0"/>
          <w:sz w:val="22"/>
          <w:szCs w:val="22"/>
          <w:shd w:val="clear" w:color="auto" w:fill="FFFFFF"/>
          <w:lang w:val="sr-Cyrl-CS" w:eastAsia="sr-Cyrl-CS"/>
        </w:rPr>
        <w:t xml:space="preserve"> </w:t>
      </w:r>
    </w:p>
    <w:p w:rsidR="00D1188C" w:rsidRDefault="00D1188C" w:rsidP="00BC170A">
      <w:pPr>
        <w:pStyle w:val="Bodytext111"/>
        <w:shd w:val="clear" w:color="auto" w:fill="auto"/>
        <w:tabs>
          <w:tab w:val="left" w:pos="567"/>
        </w:tabs>
        <w:spacing w:before="240" w:after="192" w:line="240" w:lineRule="auto"/>
        <w:ind w:left="567" w:hanging="567"/>
        <w:jc w:val="left"/>
        <w:rPr>
          <w:rStyle w:val="Bodytext110"/>
          <w:sz w:val="22"/>
          <w:szCs w:val="22"/>
          <w:lang w:val="sr-Cyrl-CS" w:eastAsia="sr-Cyrl-CS"/>
        </w:rPr>
      </w:pPr>
      <w:r w:rsidRPr="005E7B8E">
        <w:rPr>
          <w:rStyle w:val="Bodytext110"/>
          <w:sz w:val="22"/>
          <w:szCs w:val="22"/>
          <w:lang w:val="sr-Cyrl-CS" w:eastAsia="sr-Cyrl-CS"/>
        </w:rPr>
        <w:t xml:space="preserve">    </w:t>
      </w:r>
    </w:p>
    <w:p w:rsidR="004809CE" w:rsidRDefault="004809CE" w:rsidP="00BC170A">
      <w:pPr>
        <w:pStyle w:val="Bodytext111"/>
        <w:shd w:val="clear" w:color="auto" w:fill="auto"/>
        <w:tabs>
          <w:tab w:val="left" w:pos="567"/>
        </w:tabs>
        <w:spacing w:before="240" w:after="192" w:line="240" w:lineRule="auto"/>
        <w:ind w:left="567" w:hanging="567"/>
        <w:jc w:val="left"/>
        <w:rPr>
          <w:rStyle w:val="Bodytext110"/>
          <w:sz w:val="22"/>
          <w:szCs w:val="22"/>
          <w:lang w:val="sr-Cyrl-CS" w:eastAsia="sr-Cyrl-CS"/>
        </w:rPr>
      </w:pPr>
    </w:p>
    <w:p w:rsidR="004809CE" w:rsidRPr="005E7B8E" w:rsidRDefault="004809CE" w:rsidP="00BC170A">
      <w:pPr>
        <w:pStyle w:val="Bodytext111"/>
        <w:shd w:val="clear" w:color="auto" w:fill="auto"/>
        <w:tabs>
          <w:tab w:val="left" w:pos="567"/>
        </w:tabs>
        <w:spacing w:before="240" w:after="192" w:line="240" w:lineRule="auto"/>
        <w:ind w:left="567" w:hanging="567"/>
        <w:jc w:val="left"/>
        <w:rPr>
          <w:rStyle w:val="Bodytext110"/>
          <w:sz w:val="22"/>
          <w:szCs w:val="22"/>
          <w:lang w:val="sr-Cyrl-CS" w:eastAsia="sr-Cyrl-CS"/>
        </w:rPr>
      </w:pPr>
    </w:p>
    <w:p w:rsidR="00D1188C" w:rsidRDefault="00D1188C" w:rsidP="00D1188C">
      <w:pPr>
        <w:pStyle w:val="Bodytext111"/>
        <w:shd w:val="clear" w:color="auto" w:fill="auto"/>
        <w:tabs>
          <w:tab w:val="left" w:pos="567"/>
        </w:tabs>
        <w:spacing w:before="240" w:after="192" w:line="240" w:lineRule="auto"/>
        <w:ind w:left="567" w:hanging="567"/>
        <w:jc w:val="both"/>
        <w:rPr>
          <w:sz w:val="22"/>
          <w:szCs w:val="22"/>
        </w:rPr>
      </w:pPr>
    </w:p>
    <w:p w:rsidR="00575387" w:rsidRDefault="00575387" w:rsidP="00D1188C">
      <w:pPr>
        <w:pStyle w:val="Bodytext111"/>
        <w:shd w:val="clear" w:color="auto" w:fill="auto"/>
        <w:tabs>
          <w:tab w:val="left" w:pos="567"/>
        </w:tabs>
        <w:spacing w:before="240" w:after="192" w:line="240" w:lineRule="auto"/>
        <w:ind w:left="567" w:hanging="567"/>
        <w:jc w:val="both"/>
        <w:rPr>
          <w:sz w:val="22"/>
          <w:szCs w:val="22"/>
        </w:rPr>
      </w:pPr>
    </w:p>
    <w:p w:rsidR="00575387" w:rsidRDefault="00575387" w:rsidP="00D1188C">
      <w:pPr>
        <w:pStyle w:val="Bodytext111"/>
        <w:shd w:val="clear" w:color="auto" w:fill="auto"/>
        <w:tabs>
          <w:tab w:val="left" w:pos="567"/>
        </w:tabs>
        <w:spacing w:before="240" w:after="192" w:line="240" w:lineRule="auto"/>
        <w:ind w:left="567" w:hanging="567"/>
        <w:jc w:val="both"/>
        <w:rPr>
          <w:sz w:val="22"/>
          <w:szCs w:val="22"/>
        </w:rPr>
      </w:pPr>
    </w:p>
    <w:p w:rsidR="00575387" w:rsidRPr="00575387" w:rsidRDefault="00575387" w:rsidP="00D1188C">
      <w:pPr>
        <w:pStyle w:val="Bodytext111"/>
        <w:shd w:val="clear" w:color="auto" w:fill="auto"/>
        <w:tabs>
          <w:tab w:val="left" w:pos="567"/>
        </w:tabs>
        <w:spacing w:before="240" w:after="192" w:line="240" w:lineRule="auto"/>
        <w:ind w:left="567" w:hanging="567"/>
        <w:jc w:val="both"/>
        <w:rPr>
          <w:sz w:val="22"/>
          <w:szCs w:val="22"/>
        </w:rPr>
      </w:pPr>
    </w:p>
    <w:p w:rsidR="00D1188C" w:rsidRPr="005E7B8E" w:rsidRDefault="00D1188C" w:rsidP="00D1188C">
      <w:pPr>
        <w:pStyle w:val="Bodytext111"/>
        <w:shd w:val="clear" w:color="auto" w:fill="auto"/>
        <w:tabs>
          <w:tab w:val="left" w:pos="567"/>
        </w:tabs>
        <w:spacing w:before="240" w:after="192" w:line="240" w:lineRule="auto"/>
        <w:ind w:left="567" w:hanging="567"/>
        <w:jc w:val="both"/>
        <w:rPr>
          <w:sz w:val="22"/>
          <w:szCs w:val="22"/>
        </w:rPr>
      </w:pPr>
    </w:p>
    <w:p w:rsidR="000B70AA" w:rsidRDefault="00D1188C" w:rsidP="000B70AA">
      <w:pPr>
        <w:pStyle w:val="Heading120"/>
        <w:keepNext/>
        <w:keepLines/>
        <w:shd w:val="clear" w:color="auto" w:fill="FBD4B4"/>
        <w:spacing w:after="120" w:line="240" w:lineRule="auto"/>
        <w:rPr>
          <w:rFonts w:eastAsia="Times New Roman"/>
          <w:b/>
          <w:sz w:val="22"/>
          <w:szCs w:val="22"/>
          <w:lang w:val="sr-Cyrl-CS" w:eastAsia="sr-Cyrl-CS"/>
        </w:rPr>
      </w:pPr>
      <w:r w:rsidRPr="005E7B8E">
        <w:rPr>
          <w:b/>
          <w:sz w:val="22"/>
          <w:szCs w:val="22"/>
          <w:lang w:val="sr-Cyrl-CS" w:eastAsia="sr-Cyrl-CS"/>
        </w:rPr>
        <w:lastRenderedPageBreak/>
        <w:t>3.</w:t>
      </w:r>
      <w:r w:rsidRPr="005E7B8E">
        <w:rPr>
          <w:rFonts w:eastAsia="Times New Roman"/>
          <w:b/>
          <w:sz w:val="22"/>
          <w:szCs w:val="22"/>
          <w:lang w:val="sr-Cyrl-CS" w:eastAsia="sr-Cyrl-CS"/>
        </w:rPr>
        <w:t xml:space="preserve"> </w:t>
      </w:r>
      <w:r w:rsidRPr="005E7B8E">
        <w:rPr>
          <w:b/>
          <w:sz w:val="22"/>
          <w:szCs w:val="22"/>
          <w:lang w:val="sr-Cyrl-CS" w:eastAsia="sr-Cyrl-CS"/>
        </w:rPr>
        <w:t>ВРСТА,</w:t>
      </w:r>
      <w:r w:rsidRPr="005E7B8E">
        <w:rPr>
          <w:rFonts w:eastAsia="Times New Roman"/>
          <w:b/>
          <w:sz w:val="22"/>
          <w:szCs w:val="22"/>
          <w:lang w:val="sr-Cyrl-CS" w:eastAsia="sr-Cyrl-CS"/>
        </w:rPr>
        <w:t xml:space="preserve"> </w:t>
      </w:r>
      <w:r w:rsidRPr="005E7B8E">
        <w:rPr>
          <w:b/>
          <w:sz w:val="22"/>
          <w:szCs w:val="22"/>
          <w:lang w:val="sr-Cyrl-CS" w:eastAsia="sr-Cyrl-CS"/>
        </w:rPr>
        <w:t>ТЕХНИЧКЕ</w:t>
      </w:r>
      <w:r w:rsidRPr="005E7B8E">
        <w:rPr>
          <w:rFonts w:eastAsia="Times New Roman"/>
          <w:b/>
          <w:sz w:val="22"/>
          <w:szCs w:val="22"/>
          <w:lang w:val="sr-Cyrl-CS" w:eastAsia="sr-Cyrl-CS"/>
        </w:rPr>
        <w:t xml:space="preserve"> </w:t>
      </w:r>
      <w:r w:rsidRPr="005E7B8E">
        <w:rPr>
          <w:b/>
          <w:sz w:val="22"/>
          <w:szCs w:val="22"/>
          <w:lang w:val="sr-Cyrl-CS" w:eastAsia="sr-Cyrl-CS"/>
        </w:rPr>
        <w:t>КАРАКТЕРИСТИКЕ,</w:t>
      </w:r>
      <w:r w:rsidRPr="005E7B8E">
        <w:rPr>
          <w:rFonts w:eastAsia="Times New Roman"/>
          <w:b/>
          <w:sz w:val="22"/>
          <w:szCs w:val="22"/>
          <w:lang w:val="sr-Cyrl-CS" w:eastAsia="sr-Cyrl-CS"/>
        </w:rPr>
        <w:t xml:space="preserve"> </w:t>
      </w:r>
      <w:r w:rsidRPr="005E7B8E">
        <w:rPr>
          <w:b/>
          <w:sz w:val="22"/>
          <w:szCs w:val="22"/>
          <w:lang w:val="sr-Cyrl-CS" w:eastAsia="sr-Cyrl-CS"/>
        </w:rPr>
        <w:t>КВАЛИТЕТ,</w:t>
      </w:r>
      <w:r w:rsidRPr="005E7B8E">
        <w:rPr>
          <w:rFonts w:eastAsia="Times New Roman"/>
          <w:b/>
          <w:sz w:val="22"/>
          <w:szCs w:val="22"/>
          <w:lang w:val="sr-Cyrl-CS" w:eastAsia="sr-Cyrl-CS"/>
        </w:rPr>
        <w:t xml:space="preserve"> </w:t>
      </w:r>
    </w:p>
    <w:p w:rsidR="00D1188C" w:rsidRPr="005E7B8E" w:rsidRDefault="00D1188C" w:rsidP="000B70AA">
      <w:pPr>
        <w:pStyle w:val="Heading120"/>
        <w:keepNext/>
        <w:keepLines/>
        <w:shd w:val="clear" w:color="auto" w:fill="FBD4B4"/>
        <w:spacing w:after="120" w:line="240" w:lineRule="auto"/>
        <w:rPr>
          <w:b/>
          <w:sz w:val="22"/>
          <w:szCs w:val="22"/>
          <w:lang w:val="sr-Cyrl-CS" w:eastAsia="sr-Cyrl-CS"/>
        </w:rPr>
      </w:pPr>
      <w:r w:rsidRPr="005E7B8E">
        <w:rPr>
          <w:b/>
          <w:sz w:val="22"/>
          <w:szCs w:val="22"/>
          <w:lang w:val="sr-Cyrl-CS" w:eastAsia="sr-Cyrl-CS"/>
        </w:rPr>
        <w:t>КОЛИЧИНА</w:t>
      </w:r>
      <w:r w:rsidRPr="005E7B8E">
        <w:rPr>
          <w:rFonts w:eastAsia="Times New Roman"/>
          <w:b/>
          <w:sz w:val="22"/>
          <w:szCs w:val="22"/>
          <w:lang w:val="sr-Cyrl-CS" w:eastAsia="sr-Cyrl-CS"/>
        </w:rPr>
        <w:t xml:space="preserve"> </w:t>
      </w:r>
      <w:r w:rsidRPr="005E7B8E">
        <w:rPr>
          <w:b/>
          <w:sz w:val="22"/>
          <w:szCs w:val="22"/>
          <w:lang w:val="sr-Cyrl-CS" w:eastAsia="sr-Cyrl-CS"/>
        </w:rPr>
        <w:t>И</w:t>
      </w:r>
      <w:r w:rsidRPr="005E7B8E">
        <w:rPr>
          <w:rFonts w:eastAsia="Times New Roman"/>
          <w:b/>
          <w:sz w:val="22"/>
          <w:szCs w:val="22"/>
          <w:lang w:val="sr-Cyrl-CS" w:eastAsia="sr-Cyrl-CS"/>
        </w:rPr>
        <w:t xml:space="preserve"> </w:t>
      </w:r>
      <w:r w:rsidRPr="005E7B8E">
        <w:rPr>
          <w:b/>
          <w:sz w:val="22"/>
          <w:szCs w:val="22"/>
          <w:lang w:val="sr-Cyrl-CS" w:eastAsia="sr-Cyrl-CS"/>
        </w:rPr>
        <w:t>ОПИС</w:t>
      </w:r>
      <w:r w:rsidRPr="005E7B8E">
        <w:rPr>
          <w:rFonts w:eastAsia="Times New Roman"/>
          <w:b/>
          <w:sz w:val="22"/>
          <w:szCs w:val="22"/>
          <w:lang w:val="sr-Cyrl-CS" w:eastAsia="sr-Cyrl-CS"/>
        </w:rPr>
        <w:t xml:space="preserve"> </w:t>
      </w:r>
      <w:r w:rsidRPr="005E7B8E">
        <w:rPr>
          <w:b/>
          <w:sz w:val="22"/>
          <w:szCs w:val="22"/>
          <w:lang w:val="sr-Cyrl-CS" w:eastAsia="sr-Cyrl-CS"/>
        </w:rPr>
        <w:t>ДОБАРА</w:t>
      </w:r>
    </w:p>
    <w:p w:rsidR="00EE6A33" w:rsidRDefault="00EE6A33" w:rsidP="00A8542D">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p w:rsidR="00EE6A33" w:rsidRPr="00EE6A33" w:rsidRDefault="00EE6A33" w:rsidP="00EE6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sr-Cyrl-CS"/>
        </w:rPr>
      </w:pPr>
      <w:r w:rsidRPr="00EE6A33">
        <w:rPr>
          <w:b/>
          <w:sz w:val="22"/>
          <w:szCs w:val="22"/>
          <w:lang w:val="sr-Cyrl-CS"/>
        </w:rPr>
        <w:t xml:space="preserve">Детаљна техничка спецификација намештаја који се израђује по мери са описом дата  је у </w:t>
      </w:r>
      <w:r>
        <w:rPr>
          <w:b/>
          <w:sz w:val="22"/>
          <w:szCs w:val="22"/>
          <w:lang w:val="sr-Cyrl-CS"/>
        </w:rPr>
        <w:t>фа</w:t>
      </w:r>
      <w:r w:rsidR="003C6359">
        <w:rPr>
          <w:b/>
          <w:sz w:val="22"/>
          <w:szCs w:val="22"/>
        </w:rPr>
        <w:t>j</w:t>
      </w:r>
      <w:r>
        <w:rPr>
          <w:b/>
          <w:sz w:val="22"/>
          <w:szCs w:val="22"/>
          <w:lang w:val="sr-Cyrl-CS"/>
        </w:rPr>
        <w:t xml:space="preserve">лу који се налази у </w:t>
      </w:r>
      <w:r w:rsidRPr="00EE6A33">
        <w:rPr>
          <w:b/>
          <w:sz w:val="22"/>
          <w:szCs w:val="22"/>
          <w:lang w:val="sr-Cyrl-CS"/>
        </w:rPr>
        <w:t>прилогу конкурсне документације.</w:t>
      </w:r>
    </w:p>
    <w:p w:rsidR="000B70AA" w:rsidRPr="008E3CAB" w:rsidRDefault="000B70AA" w:rsidP="00A8542D">
      <w:p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u w:val="single"/>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1"/>
        <w:gridCol w:w="3251"/>
      </w:tblGrid>
      <w:tr w:rsidR="000B70AA" w:rsidRPr="00BC170A" w:rsidTr="000B70AA">
        <w:trPr>
          <w:trHeight w:val="702"/>
          <w:jc w:val="center"/>
        </w:trPr>
        <w:tc>
          <w:tcPr>
            <w:tcW w:w="3251" w:type="dxa"/>
            <w:shd w:val="clear" w:color="auto" w:fill="D9D9D9"/>
            <w:vAlign w:val="center"/>
          </w:tcPr>
          <w:p w:rsidR="000B70AA" w:rsidRPr="00BC170A"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lang w:val="sr-Cyrl-CS"/>
              </w:rPr>
            </w:pPr>
          </w:p>
          <w:p w:rsidR="000B70AA" w:rsidRPr="00A8542D"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rPr>
            </w:pPr>
            <w:r>
              <w:rPr>
                <w:b/>
                <w:sz w:val="22"/>
                <w:szCs w:val="22"/>
              </w:rPr>
              <w:t>Назив</w:t>
            </w:r>
          </w:p>
          <w:p w:rsidR="000B70AA" w:rsidRPr="00BC170A"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lang w:val="sr-Cyrl-CS"/>
              </w:rPr>
            </w:pPr>
            <w:r>
              <w:rPr>
                <w:b/>
                <w:sz w:val="22"/>
                <w:szCs w:val="22"/>
                <w:lang w:val="sr-Cyrl-CS"/>
              </w:rPr>
              <w:t>фолдера</w:t>
            </w:r>
          </w:p>
          <w:p w:rsidR="000B70AA" w:rsidRPr="00BC170A"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lang w:val="sr-Cyrl-CS"/>
              </w:rPr>
            </w:pPr>
          </w:p>
          <w:p w:rsidR="000B70AA" w:rsidRPr="00BC170A"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lang w:val="sr-Cyrl-CS"/>
              </w:rPr>
            </w:pPr>
          </w:p>
        </w:tc>
        <w:tc>
          <w:tcPr>
            <w:tcW w:w="3251" w:type="dxa"/>
            <w:shd w:val="clear" w:color="auto" w:fill="D9D9D9"/>
            <w:vAlign w:val="center"/>
          </w:tcPr>
          <w:p w:rsidR="000B70AA" w:rsidRPr="00BC170A"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lang w:val="sr-Cyrl-CS"/>
              </w:rPr>
            </w:pPr>
            <w:r w:rsidRPr="00BC170A">
              <w:rPr>
                <w:b/>
                <w:sz w:val="22"/>
                <w:szCs w:val="22"/>
                <w:lang w:val="sr-Cyrl-CS"/>
              </w:rPr>
              <w:t>О</w:t>
            </w:r>
            <w:r>
              <w:rPr>
                <w:b/>
                <w:sz w:val="22"/>
                <w:szCs w:val="22"/>
                <w:lang w:val="sr-Cyrl-CS"/>
              </w:rPr>
              <w:t>пис</w:t>
            </w:r>
          </w:p>
        </w:tc>
      </w:tr>
      <w:tr w:rsidR="000B70AA" w:rsidRPr="00BC170A" w:rsidTr="000B70AA">
        <w:trPr>
          <w:trHeight w:val="420"/>
          <w:jc w:val="center"/>
        </w:trPr>
        <w:tc>
          <w:tcPr>
            <w:tcW w:w="3251" w:type="dxa"/>
            <w:shd w:val="clear" w:color="auto" w:fill="D9D9D9"/>
            <w:vAlign w:val="center"/>
          </w:tcPr>
          <w:p w:rsidR="000B70AA" w:rsidRPr="00BC170A"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lang w:val="sr-Cyrl-CS"/>
              </w:rPr>
            </w:pPr>
            <w:r>
              <w:rPr>
                <w:b/>
                <w:sz w:val="22"/>
                <w:szCs w:val="22"/>
                <w:lang w:val="sr-Cyrl-CS"/>
              </w:rPr>
              <w:t>1.</w:t>
            </w:r>
          </w:p>
        </w:tc>
        <w:tc>
          <w:tcPr>
            <w:tcW w:w="3251" w:type="dxa"/>
            <w:shd w:val="clear" w:color="auto" w:fill="D9D9D9"/>
            <w:vAlign w:val="center"/>
          </w:tcPr>
          <w:p w:rsidR="000B70AA" w:rsidRPr="00BC170A" w:rsidRDefault="000B70AA" w:rsidP="00A8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lang w:val="sr-Cyrl-CS"/>
              </w:rPr>
            </w:pPr>
            <w:r>
              <w:rPr>
                <w:b/>
                <w:sz w:val="22"/>
                <w:szCs w:val="22"/>
                <w:lang w:val="sr-Cyrl-CS"/>
              </w:rPr>
              <w:t>2.</w:t>
            </w:r>
          </w:p>
        </w:tc>
      </w:tr>
      <w:tr w:rsidR="000B70AA" w:rsidRPr="00BC170A" w:rsidTr="000B70AA">
        <w:trPr>
          <w:trHeight w:val="405"/>
          <w:jc w:val="center"/>
        </w:trPr>
        <w:tc>
          <w:tcPr>
            <w:tcW w:w="3251" w:type="dxa"/>
            <w:shd w:val="clear" w:color="auto" w:fill="FFFFFF"/>
            <w:vAlign w:val="center"/>
          </w:tcPr>
          <w:p w:rsidR="000B70AA" w:rsidRPr="00173AF8" w:rsidRDefault="000B70AA" w:rsidP="00CA0CB3">
            <w:pPr>
              <w:rPr>
                <w:bCs/>
                <w:sz w:val="22"/>
                <w:szCs w:val="22"/>
                <w:lang w:val="sr-Cyrl-CS"/>
              </w:rPr>
            </w:pPr>
            <w:r w:rsidRPr="00DC6D24">
              <w:rPr>
                <w:bCs/>
                <w:sz w:val="22"/>
                <w:szCs w:val="22"/>
                <w:lang w:val="sr-Cyrl-CS"/>
              </w:rPr>
              <w:t>kabinet 202</w:t>
            </w:r>
          </w:p>
        </w:tc>
        <w:tc>
          <w:tcPr>
            <w:tcW w:w="3251" w:type="dxa"/>
            <w:shd w:val="clear" w:color="auto" w:fill="FFFFFF"/>
            <w:vAlign w:val="center"/>
          </w:tcPr>
          <w:p w:rsidR="000B70AA" w:rsidRPr="00283C4F" w:rsidRDefault="000B70AA" w:rsidP="000B70AA">
            <w:pPr>
              <w:rPr>
                <w:sz w:val="22"/>
                <w:szCs w:val="22"/>
                <w:lang w:val="sr-Cyrl-CS"/>
              </w:rPr>
            </w:pPr>
            <w:r>
              <w:t>Намештај за кабинет 202</w:t>
            </w:r>
          </w:p>
        </w:tc>
      </w:tr>
      <w:tr w:rsidR="000B70AA" w:rsidRPr="00BC170A" w:rsidTr="000B70AA">
        <w:trPr>
          <w:trHeight w:val="405"/>
          <w:jc w:val="center"/>
        </w:trPr>
        <w:tc>
          <w:tcPr>
            <w:tcW w:w="3251" w:type="dxa"/>
            <w:shd w:val="clear" w:color="auto" w:fill="FFFFFF"/>
            <w:vAlign w:val="center"/>
          </w:tcPr>
          <w:p w:rsidR="000B70AA" w:rsidRPr="00DC6D24" w:rsidRDefault="000B70AA" w:rsidP="00CA0CB3">
            <w:pPr>
              <w:rPr>
                <w:bCs/>
                <w:sz w:val="22"/>
                <w:szCs w:val="22"/>
              </w:rPr>
            </w:pPr>
            <w:r w:rsidRPr="00DC6D24">
              <w:rPr>
                <w:bCs/>
                <w:sz w:val="22"/>
                <w:szCs w:val="22"/>
                <w:lang w:val="sr-Cyrl-CS"/>
              </w:rPr>
              <w:t>kabinet 20</w:t>
            </w:r>
            <w:r>
              <w:rPr>
                <w:bCs/>
                <w:sz w:val="22"/>
                <w:szCs w:val="22"/>
              </w:rPr>
              <w:t>3</w:t>
            </w:r>
          </w:p>
        </w:tc>
        <w:tc>
          <w:tcPr>
            <w:tcW w:w="3251" w:type="dxa"/>
            <w:shd w:val="clear" w:color="auto" w:fill="FFFFFF"/>
            <w:vAlign w:val="center"/>
          </w:tcPr>
          <w:p w:rsidR="000B70AA" w:rsidRPr="00DC6D24" w:rsidRDefault="000B70AA" w:rsidP="000B70AA">
            <w:pPr>
              <w:rPr>
                <w:b/>
                <w:sz w:val="22"/>
                <w:szCs w:val="22"/>
                <w:lang w:val="sr-Cyrl-CS"/>
              </w:rPr>
            </w:pPr>
            <w:r>
              <w:t>Намештај за кабинет 203</w:t>
            </w:r>
          </w:p>
        </w:tc>
      </w:tr>
      <w:tr w:rsidR="000B70AA" w:rsidRPr="00BC170A" w:rsidTr="000B70AA">
        <w:trPr>
          <w:trHeight w:val="405"/>
          <w:jc w:val="center"/>
        </w:trPr>
        <w:tc>
          <w:tcPr>
            <w:tcW w:w="3251" w:type="dxa"/>
            <w:shd w:val="clear" w:color="auto" w:fill="FFFFFF"/>
            <w:vAlign w:val="center"/>
          </w:tcPr>
          <w:p w:rsidR="000B70AA" w:rsidRPr="00DC6D24" w:rsidRDefault="000B70AA" w:rsidP="00CA0CB3">
            <w:pPr>
              <w:rPr>
                <w:bCs/>
                <w:sz w:val="22"/>
                <w:szCs w:val="22"/>
              </w:rPr>
            </w:pPr>
            <w:r w:rsidRPr="00DC6D24">
              <w:rPr>
                <w:bCs/>
                <w:sz w:val="22"/>
                <w:szCs w:val="22"/>
                <w:lang w:val="sr-Cyrl-CS"/>
              </w:rPr>
              <w:t xml:space="preserve">kabinet </w:t>
            </w:r>
            <w:r>
              <w:rPr>
                <w:bCs/>
                <w:sz w:val="22"/>
                <w:szCs w:val="22"/>
              </w:rPr>
              <w:t>311b</w:t>
            </w:r>
          </w:p>
        </w:tc>
        <w:tc>
          <w:tcPr>
            <w:tcW w:w="3251" w:type="dxa"/>
            <w:shd w:val="clear" w:color="auto" w:fill="FFFFFF"/>
            <w:vAlign w:val="center"/>
          </w:tcPr>
          <w:p w:rsidR="000B70AA" w:rsidRDefault="000B70AA" w:rsidP="000B70AA">
            <w:pPr>
              <w:rPr>
                <w:sz w:val="22"/>
                <w:szCs w:val="22"/>
                <w:lang w:val="sr-Cyrl-CS"/>
              </w:rPr>
            </w:pPr>
            <w:r>
              <w:t>Намештај за кабинет 311b</w:t>
            </w:r>
          </w:p>
        </w:tc>
      </w:tr>
      <w:tr w:rsidR="000B70AA" w:rsidRPr="00BC170A" w:rsidTr="000B70AA">
        <w:trPr>
          <w:trHeight w:val="448"/>
          <w:jc w:val="center"/>
        </w:trPr>
        <w:tc>
          <w:tcPr>
            <w:tcW w:w="3251" w:type="dxa"/>
            <w:shd w:val="clear" w:color="auto" w:fill="FFFFFF"/>
            <w:vAlign w:val="center"/>
          </w:tcPr>
          <w:p w:rsidR="000B70AA" w:rsidRPr="00A8542D" w:rsidRDefault="000B70AA" w:rsidP="00CA0CB3">
            <w:pPr>
              <w:rPr>
                <w:bCs/>
                <w:sz w:val="22"/>
                <w:szCs w:val="22"/>
              </w:rPr>
            </w:pPr>
            <w:r w:rsidRPr="00DC6D24">
              <w:rPr>
                <w:bCs/>
                <w:sz w:val="22"/>
                <w:szCs w:val="22"/>
                <w:lang w:val="sr-Cyrl-CS"/>
              </w:rPr>
              <w:t xml:space="preserve">kabinet </w:t>
            </w:r>
            <w:r>
              <w:rPr>
                <w:bCs/>
                <w:sz w:val="22"/>
                <w:szCs w:val="22"/>
              </w:rPr>
              <w:t>315</w:t>
            </w:r>
          </w:p>
        </w:tc>
        <w:tc>
          <w:tcPr>
            <w:tcW w:w="3251" w:type="dxa"/>
            <w:shd w:val="clear" w:color="auto" w:fill="FFFFFF"/>
            <w:vAlign w:val="center"/>
          </w:tcPr>
          <w:p w:rsidR="000B70AA" w:rsidRDefault="000B70AA" w:rsidP="000B70AA">
            <w:pPr>
              <w:rPr>
                <w:sz w:val="22"/>
                <w:szCs w:val="22"/>
                <w:lang w:val="sr-Cyrl-CS"/>
              </w:rPr>
            </w:pPr>
            <w:r>
              <w:t>Намештај за кабинет 315</w:t>
            </w:r>
          </w:p>
        </w:tc>
      </w:tr>
      <w:tr w:rsidR="000B70AA" w:rsidRPr="00BC170A" w:rsidTr="000B70AA">
        <w:trPr>
          <w:trHeight w:val="405"/>
          <w:jc w:val="center"/>
        </w:trPr>
        <w:tc>
          <w:tcPr>
            <w:tcW w:w="3251" w:type="dxa"/>
            <w:shd w:val="clear" w:color="auto" w:fill="FFFFFF"/>
            <w:vAlign w:val="center"/>
          </w:tcPr>
          <w:p w:rsidR="000B70AA" w:rsidRPr="00A8542D" w:rsidRDefault="000B70AA" w:rsidP="00CA0CB3">
            <w:pPr>
              <w:rPr>
                <w:bCs/>
                <w:sz w:val="22"/>
                <w:szCs w:val="22"/>
              </w:rPr>
            </w:pPr>
            <w:r w:rsidRPr="00DC6D24">
              <w:rPr>
                <w:bCs/>
                <w:sz w:val="22"/>
                <w:szCs w:val="22"/>
                <w:lang w:val="sr-Cyrl-CS"/>
              </w:rPr>
              <w:t xml:space="preserve">kabinet </w:t>
            </w:r>
            <w:r>
              <w:rPr>
                <w:bCs/>
                <w:sz w:val="22"/>
                <w:szCs w:val="22"/>
              </w:rPr>
              <w:t>316</w:t>
            </w:r>
          </w:p>
        </w:tc>
        <w:tc>
          <w:tcPr>
            <w:tcW w:w="3251" w:type="dxa"/>
            <w:shd w:val="clear" w:color="auto" w:fill="FFFFFF"/>
            <w:vAlign w:val="center"/>
          </w:tcPr>
          <w:p w:rsidR="000B70AA" w:rsidRDefault="000B70AA" w:rsidP="000B70AA">
            <w:pPr>
              <w:rPr>
                <w:sz w:val="22"/>
                <w:szCs w:val="22"/>
                <w:lang w:val="sr-Cyrl-CS"/>
              </w:rPr>
            </w:pPr>
            <w:r>
              <w:t>Намештај за кабинет 316</w:t>
            </w:r>
          </w:p>
        </w:tc>
      </w:tr>
      <w:tr w:rsidR="000B70AA" w:rsidRPr="00BC170A" w:rsidTr="000B70AA">
        <w:trPr>
          <w:trHeight w:val="405"/>
          <w:jc w:val="center"/>
        </w:trPr>
        <w:tc>
          <w:tcPr>
            <w:tcW w:w="3251" w:type="dxa"/>
            <w:shd w:val="clear" w:color="auto" w:fill="FFFFFF"/>
            <w:vAlign w:val="center"/>
          </w:tcPr>
          <w:p w:rsidR="000B70AA" w:rsidRPr="00A8542D" w:rsidRDefault="000B70AA" w:rsidP="00CA0CB3">
            <w:pPr>
              <w:rPr>
                <w:bCs/>
                <w:sz w:val="22"/>
                <w:szCs w:val="22"/>
              </w:rPr>
            </w:pPr>
            <w:r w:rsidRPr="00DC6D24">
              <w:rPr>
                <w:bCs/>
                <w:sz w:val="22"/>
                <w:szCs w:val="22"/>
                <w:lang w:val="sr-Cyrl-CS"/>
              </w:rPr>
              <w:t xml:space="preserve">kabinet </w:t>
            </w:r>
            <w:r>
              <w:rPr>
                <w:bCs/>
                <w:sz w:val="22"/>
                <w:szCs w:val="22"/>
              </w:rPr>
              <w:t>318</w:t>
            </w:r>
          </w:p>
        </w:tc>
        <w:tc>
          <w:tcPr>
            <w:tcW w:w="3251" w:type="dxa"/>
            <w:shd w:val="clear" w:color="auto" w:fill="FFFFFF"/>
            <w:vAlign w:val="center"/>
          </w:tcPr>
          <w:p w:rsidR="000B70AA" w:rsidRDefault="000B70AA" w:rsidP="000B70AA">
            <w:pPr>
              <w:rPr>
                <w:sz w:val="22"/>
                <w:szCs w:val="22"/>
                <w:lang w:val="sr-Cyrl-CS"/>
              </w:rPr>
            </w:pPr>
            <w:r>
              <w:t>Намештај за кабинет 318</w:t>
            </w:r>
          </w:p>
        </w:tc>
      </w:tr>
      <w:tr w:rsidR="000B70AA" w:rsidRPr="00BC170A" w:rsidTr="000B70AA">
        <w:trPr>
          <w:trHeight w:val="405"/>
          <w:jc w:val="center"/>
        </w:trPr>
        <w:tc>
          <w:tcPr>
            <w:tcW w:w="3251" w:type="dxa"/>
            <w:shd w:val="clear" w:color="auto" w:fill="FFFFFF"/>
            <w:vAlign w:val="center"/>
          </w:tcPr>
          <w:p w:rsidR="000B70AA" w:rsidRPr="00A8542D" w:rsidRDefault="000B70AA" w:rsidP="00CA0CB3">
            <w:pPr>
              <w:rPr>
                <w:bCs/>
                <w:sz w:val="22"/>
                <w:szCs w:val="22"/>
              </w:rPr>
            </w:pPr>
            <w:r w:rsidRPr="00DC6D24">
              <w:rPr>
                <w:bCs/>
                <w:sz w:val="22"/>
                <w:szCs w:val="22"/>
                <w:lang w:val="sr-Cyrl-CS"/>
              </w:rPr>
              <w:t xml:space="preserve">kabinet </w:t>
            </w:r>
            <w:r>
              <w:rPr>
                <w:bCs/>
                <w:sz w:val="22"/>
                <w:szCs w:val="22"/>
              </w:rPr>
              <w:t>401</w:t>
            </w:r>
          </w:p>
        </w:tc>
        <w:tc>
          <w:tcPr>
            <w:tcW w:w="3251" w:type="dxa"/>
            <w:shd w:val="clear" w:color="auto" w:fill="FFFFFF"/>
            <w:vAlign w:val="center"/>
          </w:tcPr>
          <w:p w:rsidR="000B70AA" w:rsidRDefault="000B70AA" w:rsidP="000B70AA">
            <w:pPr>
              <w:rPr>
                <w:sz w:val="22"/>
                <w:szCs w:val="22"/>
                <w:lang w:val="sr-Cyrl-CS"/>
              </w:rPr>
            </w:pPr>
            <w:r>
              <w:t>Намештај за кабинет 401</w:t>
            </w:r>
          </w:p>
        </w:tc>
      </w:tr>
      <w:tr w:rsidR="000B70AA" w:rsidRPr="00BC170A" w:rsidTr="000B70AA">
        <w:trPr>
          <w:trHeight w:val="405"/>
          <w:jc w:val="center"/>
        </w:trPr>
        <w:tc>
          <w:tcPr>
            <w:tcW w:w="3251" w:type="dxa"/>
            <w:shd w:val="clear" w:color="auto" w:fill="FFFFFF"/>
            <w:vAlign w:val="center"/>
          </w:tcPr>
          <w:p w:rsidR="000B70AA" w:rsidRPr="00A8542D" w:rsidRDefault="000B70AA" w:rsidP="00CA0CB3">
            <w:pPr>
              <w:rPr>
                <w:bCs/>
                <w:sz w:val="22"/>
                <w:szCs w:val="22"/>
              </w:rPr>
            </w:pPr>
            <w:r w:rsidRPr="00DC6D24">
              <w:rPr>
                <w:bCs/>
                <w:sz w:val="22"/>
                <w:szCs w:val="22"/>
                <w:lang w:val="sr-Cyrl-CS"/>
              </w:rPr>
              <w:t xml:space="preserve">kabinet </w:t>
            </w:r>
            <w:r>
              <w:rPr>
                <w:bCs/>
                <w:sz w:val="22"/>
                <w:szCs w:val="22"/>
              </w:rPr>
              <w:t>504</w:t>
            </w:r>
          </w:p>
        </w:tc>
        <w:tc>
          <w:tcPr>
            <w:tcW w:w="3251" w:type="dxa"/>
            <w:shd w:val="clear" w:color="auto" w:fill="FFFFFF"/>
            <w:vAlign w:val="center"/>
          </w:tcPr>
          <w:p w:rsidR="000B70AA" w:rsidRPr="00A8542D" w:rsidRDefault="000B70AA" w:rsidP="000B70AA">
            <w:pPr>
              <w:rPr>
                <w:sz w:val="22"/>
                <w:szCs w:val="22"/>
              </w:rPr>
            </w:pPr>
            <w:r>
              <w:t>Намештај за кабинет 504</w:t>
            </w:r>
          </w:p>
        </w:tc>
      </w:tr>
      <w:tr w:rsidR="000B70AA" w:rsidRPr="00BC170A" w:rsidTr="000B70AA">
        <w:trPr>
          <w:trHeight w:val="405"/>
          <w:jc w:val="center"/>
        </w:trPr>
        <w:tc>
          <w:tcPr>
            <w:tcW w:w="3251" w:type="dxa"/>
            <w:shd w:val="clear" w:color="auto" w:fill="FFFFFF"/>
            <w:vAlign w:val="center"/>
          </w:tcPr>
          <w:p w:rsidR="000B70AA" w:rsidRPr="00A8542D" w:rsidRDefault="000B70AA" w:rsidP="00CA0CB3">
            <w:pPr>
              <w:rPr>
                <w:bCs/>
                <w:sz w:val="22"/>
                <w:szCs w:val="22"/>
              </w:rPr>
            </w:pPr>
            <w:r w:rsidRPr="00DC6D24">
              <w:rPr>
                <w:bCs/>
                <w:sz w:val="22"/>
                <w:szCs w:val="22"/>
                <w:lang w:val="sr-Cyrl-CS"/>
              </w:rPr>
              <w:t xml:space="preserve">kabinet </w:t>
            </w:r>
            <w:r>
              <w:rPr>
                <w:bCs/>
                <w:sz w:val="22"/>
                <w:szCs w:val="22"/>
              </w:rPr>
              <w:t>A103</w:t>
            </w:r>
          </w:p>
        </w:tc>
        <w:tc>
          <w:tcPr>
            <w:tcW w:w="3251" w:type="dxa"/>
            <w:shd w:val="clear" w:color="auto" w:fill="FFFFFF"/>
            <w:vAlign w:val="center"/>
          </w:tcPr>
          <w:p w:rsidR="000B70AA" w:rsidRDefault="000B70AA" w:rsidP="000B70AA">
            <w:r>
              <w:t>Намештај за кабинет A103</w:t>
            </w:r>
          </w:p>
        </w:tc>
      </w:tr>
      <w:tr w:rsidR="000B70AA" w:rsidRPr="00BC170A" w:rsidTr="000B70AA">
        <w:trPr>
          <w:trHeight w:val="405"/>
          <w:jc w:val="center"/>
        </w:trPr>
        <w:tc>
          <w:tcPr>
            <w:tcW w:w="3251" w:type="dxa"/>
            <w:shd w:val="clear" w:color="auto" w:fill="FFFFFF"/>
            <w:vAlign w:val="center"/>
          </w:tcPr>
          <w:p w:rsidR="000B70AA" w:rsidRPr="00A8542D" w:rsidRDefault="000B70AA" w:rsidP="00CA0CB3">
            <w:pPr>
              <w:rPr>
                <w:bCs/>
                <w:sz w:val="22"/>
                <w:szCs w:val="22"/>
              </w:rPr>
            </w:pPr>
            <w:r w:rsidRPr="00DC6D24">
              <w:rPr>
                <w:bCs/>
                <w:sz w:val="22"/>
                <w:szCs w:val="22"/>
                <w:lang w:val="sr-Cyrl-CS"/>
              </w:rPr>
              <w:t xml:space="preserve">kabinet </w:t>
            </w:r>
            <w:r>
              <w:rPr>
                <w:bCs/>
                <w:sz w:val="22"/>
                <w:szCs w:val="22"/>
              </w:rPr>
              <w:t>011</w:t>
            </w:r>
          </w:p>
        </w:tc>
        <w:tc>
          <w:tcPr>
            <w:tcW w:w="3251" w:type="dxa"/>
            <w:shd w:val="clear" w:color="auto" w:fill="FFFFFF"/>
            <w:vAlign w:val="center"/>
          </w:tcPr>
          <w:p w:rsidR="000B70AA" w:rsidRPr="00DC6D24" w:rsidRDefault="000B70AA" w:rsidP="000B70AA">
            <w:r>
              <w:t>Намештај за кабинет 011</w:t>
            </w:r>
          </w:p>
        </w:tc>
      </w:tr>
    </w:tbl>
    <w:p w:rsidR="008E3CAB" w:rsidRPr="00EE6A33" w:rsidRDefault="008E3CAB" w:rsidP="008E3CAB">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0B70AA" w:rsidRPr="00EE6A33" w:rsidRDefault="000B70AA" w:rsidP="00DC6D24">
      <w:pPr>
        <w:spacing w:after="200"/>
        <w:rPr>
          <w:b/>
          <w:sz w:val="22"/>
          <w:szCs w:val="22"/>
        </w:rPr>
      </w:pPr>
      <w:r w:rsidRPr="00EE6A33">
        <w:rPr>
          <w:b/>
          <w:sz w:val="22"/>
          <w:szCs w:val="22"/>
        </w:rPr>
        <w:t>Резиме:</w:t>
      </w:r>
    </w:p>
    <w:p w:rsidR="00DC6D24" w:rsidRPr="00EE6A33" w:rsidRDefault="000B70AA" w:rsidP="00EE6A33">
      <w:pPr>
        <w:numPr>
          <w:ilvl w:val="0"/>
          <w:numId w:val="41"/>
        </w:numPr>
        <w:spacing w:after="200"/>
        <w:rPr>
          <w:sz w:val="22"/>
          <w:szCs w:val="22"/>
        </w:rPr>
      </w:pPr>
      <w:r w:rsidRPr="00EE6A33">
        <w:rPr>
          <w:sz w:val="22"/>
          <w:szCs w:val="22"/>
        </w:rPr>
        <w:t>Радних столова 24 комада са металним ногарима и 1 комад (у потпуности) од универа</w:t>
      </w:r>
      <w:r w:rsidR="00DC6D24" w:rsidRPr="00EE6A33">
        <w:rPr>
          <w:sz w:val="22"/>
          <w:szCs w:val="22"/>
        </w:rPr>
        <w:t>.</w:t>
      </w:r>
    </w:p>
    <w:p w:rsidR="00DC6D24" w:rsidRPr="00EE6A33" w:rsidRDefault="000B70AA" w:rsidP="00EE6A33">
      <w:pPr>
        <w:numPr>
          <w:ilvl w:val="0"/>
          <w:numId w:val="41"/>
        </w:numPr>
        <w:spacing w:after="200"/>
        <w:rPr>
          <w:sz w:val="22"/>
          <w:szCs w:val="22"/>
        </w:rPr>
      </w:pPr>
      <w:r w:rsidRPr="00EE6A33">
        <w:rPr>
          <w:sz w:val="22"/>
          <w:szCs w:val="22"/>
        </w:rPr>
        <w:t>Ормана и ормарића 19 комада.</w:t>
      </w:r>
    </w:p>
    <w:p w:rsidR="00DC6D24" w:rsidRPr="00EE6A33" w:rsidRDefault="000B70AA" w:rsidP="00EE6A33">
      <w:pPr>
        <w:numPr>
          <w:ilvl w:val="0"/>
          <w:numId w:val="41"/>
        </w:numPr>
        <w:spacing w:after="200"/>
        <w:rPr>
          <w:sz w:val="22"/>
          <w:szCs w:val="22"/>
        </w:rPr>
      </w:pPr>
      <w:r w:rsidRPr="00EE6A33">
        <w:rPr>
          <w:sz w:val="22"/>
          <w:szCs w:val="22"/>
        </w:rPr>
        <w:t>Фијокара 19 комада идентичних по свему, осим боје: 10 комада плавих, 8 комада белих и 1 комад крем.</w:t>
      </w:r>
    </w:p>
    <w:p w:rsidR="008E3CAB" w:rsidRPr="00EE6A33" w:rsidRDefault="008E3CAB" w:rsidP="00D11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sr-Latn-CS"/>
        </w:rPr>
      </w:pPr>
    </w:p>
    <w:p w:rsidR="00C64B19" w:rsidRPr="005E7B8E" w:rsidRDefault="00235030" w:rsidP="00235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szCs w:val="22"/>
          <w:lang w:val="sr-Cyrl-CS"/>
        </w:rPr>
      </w:pPr>
      <w:r w:rsidRPr="005E7B8E">
        <w:rPr>
          <w:b/>
          <w:sz w:val="22"/>
          <w:szCs w:val="22"/>
          <w:lang w:val="sr-Cyrl-CS"/>
        </w:rPr>
        <w:t>Напомена</w:t>
      </w:r>
      <w:r w:rsidR="00C365B1">
        <w:rPr>
          <w:b/>
          <w:sz w:val="22"/>
          <w:szCs w:val="22"/>
          <w:lang w:val="sr-Cyrl-CS"/>
        </w:rPr>
        <w:t>:</w:t>
      </w:r>
      <w:r w:rsidR="00C64B19">
        <w:rPr>
          <w:b/>
          <w:sz w:val="22"/>
          <w:szCs w:val="22"/>
          <w:lang w:val="sr-Cyrl-CS"/>
        </w:rPr>
        <w:tab/>
      </w:r>
    </w:p>
    <w:p w:rsidR="00235030" w:rsidRPr="005E7B8E" w:rsidRDefault="00235030" w:rsidP="00235030">
      <w:pPr>
        <w:jc w:val="both"/>
        <w:rPr>
          <w:sz w:val="22"/>
          <w:szCs w:val="22"/>
          <w:lang w:val="sr-Cyrl-CS"/>
        </w:rPr>
      </w:pPr>
    </w:p>
    <w:p w:rsidR="00235030" w:rsidRPr="00EE6A33" w:rsidRDefault="00235030" w:rsidP="00235030">
      <w:pPr>
        <w:numPr>
          <w:ilvl w:val="0"/>
          <w:numId w:val="28"/>
        </w:numPr>
        <w:tabs>
          <w:tab w:val="left" w:pos="720"/>
        </w:tabs>
        <w:autoSpaceDE w:val="0"/>
        <w:jc w:val="both"/>
        <w:rPr>
          <w:sz w:val="22"/>
          <w:szCs w:val="22"/>
          <w:lang w:val="sr-Latn-CS"/>
        </w:rPr>
      </w:pPr>
      <w:r w:rsidRPr="00EE6A33">
        <w:rPr>
          <w:bCs/>
          <w:sz w:val="22"/>
          <w:szCs w:val="22"/>
          <w:lang w:val="ru-RU"/>
        </w:rPr>
        <w:t xml:space="preserve">Добављач </w:t>
      </w:r>
      <w:r w:rsidRPr="00EE6A33">
        <w:rPr>
          <w:sz w:val="22"/>
          <w:szCs w:val="22"/>
          <w:lang w:val="ru-RU"/>
        </w:rPr>
        <w:t xml:space="preserve">се обавезује да обезбеди гаранцију предметних добара. Гарантни рок не може бити краћи од </w:t>
      </w:r>
      <w:r w:rsidR="00C939E8" w:rsidRPr="00EE6A33">
        <w:rPr>
          <w:sz w:val="22"/>
          <w:szCs w:val="22"/>
          <w:lang w:val="ru-RU"/>
        </w:rPr>
        <w:t>12</w:t>
      </w:r>
      <w:r w:rsidRPr="00EE6A33">
        <w:rPr>
          <w:sz w:val="22"/>
          <w:szCs w:val="22"/>
          <w:lang w:val="ru-RU"/>
        </w:rPr>
        <w:t xml:space="preserve"> месеца од дана монтаже</w:t>
      </w:r>
      <w:r w:rsidRPr="00EE6A33">
        <w:rPr>
          <w:sz w:val="22"/>
          <w:szCs w:val="22"/>
        </w:rPr>
        <w:t>.</w:t>
      </w:r>
      <w:r w:rsidRPr="00EE6A33">
        <w:rPr>
          <w:sz w:val="22"/>
          <w:szCs w:val="22"/>
          <w:lang w:val="sr-Latn-CS"/>
        </w:rPr>
        <w:t xml:space="preserve"> </w:t>
      </w:r>
    </w:p>
    <w:p w:rsidR="00235030" w:rsidRPr="00EE6A33" w:rsidRDefault="00235030" w:rsidP="00235030">
      <w:pPr>
        <w:widowControl w:val="0"/>
        <w:numPr>
          <w:ilvl w:val="0"/>
          <w:numId w:val="28"/>
        </w:numPr>
        <w:jc w:val="both"/>
        <w:rPr>
          <w:sz w:val="22"/>
          <w:szCs w:val="22"/>
          <w:lang w:val="sr-Cyrl-CS"/>
        </w:rPr>
      </w:pPr>
      <w:r w:rsidRPr="00EE6A33">
        <w:rPr>
          <w:sz w:val="22"/>
          <w:szCs w:val="22"/>
          <w:lang w:val="sr-Cyrl-CS"/>
        </w:rPr>
        <w:t>Понуђена добра</w:t>
      </w:r>
      <w:r w:rsidRPr="00EE6A33">
        <w:rPr>
          <w:sz w:val="22"/>
          <w:szCs w:val="22"/>
          <w:lang w:val="ru-RU"/>
        </w:rPr>
        <w:t xml:space="preserve"> </w:t>
      </w:r>
      <w:r w:rsidRPr="00EE6A33">
        <w:rPr>
          <w:sz w:val="22"/>
          <w:szCs w:val="22"/>
          <w:lang w:val="sr-Cyrl-CS"/>
        </w:rPr>
        <w:t>морају у свим аспектима одговарати захтевима наручиоца и важећим стандардима квалитета.</w:t>
      </w:r>
    </w:p>
    <w:p w:rsidR="00235030" w:rsidRPr="00EE6A33" w:rsidRDefault="00235030" w:rsidP="00235030">
      <w:pPr>
        <w:widowControl w:val="0"/>
        <w:numPr>
          <w:ilvl w:val="0"/>
          <w:numId w:val="28"/>
        </w:numPr>
        <w:jc w:val="both"/>
        <w:rPr>
          <w:sz w:val="22"/>
          <w:szCs w:val="22"/>
          <w:lang w:val="sr-Cyrl-CS"/>
        </w:rPr>
      </w:pPr>
      <w:r w:rsidRPr="00EE6A33">
        <w:rPr>
          <w:sz w:val="22"/>
          <w:szCs w:val="22"/>
          <w:lang w:val="sr-Cyrl-CS"/>
        </w:rPr>
        <w:t xml:space="preserve">Рок испоруке не може бити дужи од </w:t>
      </w:r>
      <w:r w:rsidR="0098590A" w:rsidRPr="00EE6A33">
        <w:rPr>
          <w:sz w:val="22"/>
          <w:szCs w:val="22"/>
          <w:lang w:val="sr-Cyrl-CS"/>
        </w:rPr>
        <w:t>30</w:t>
      </w:r>
      <w:r w:rsidRPr="00EE6A33">
        <w:rPr>
          <w:sz w:val="22"/>
          <w:szCs w:val="22"/>
          <w:lang w:val="sr-Cyrl-CS"/>
        </w:rPr>
        <w:t xml:space="preserve"> дана од тренутка </w:t>
      </w:r>
      <w:r w:rsidR="00EE6A33" w:rsidRPr="00EE6A33">
        <w:rPr>
          <w:sz w:val="22"/>
          <w:szCs w:val="22"/>
          <w:lang w:val="sr-Cyrl-CS"/>
        </w:rPr>
        <w:t>потписивања уговора.</w:t>
      </w:r>
    </w:p>
    <w:p w:rsidR="00235030" w:rsidRPr="00EE6A33" w:rsidRDefault="00235030" w:rsidP="00235030">
      <w:pPr>
        <w:widowControl w:val="0"/>
        <w:numPr>
          <w:ilvl w:val="0"/>
          <w:numId w:val="28"/>
        </w:numPr>
        <w:jc w:val="both"/>
        <w:rPr>
          <w:sz w:val="22"/>
          <w:szCs w:val="22"/>
          <w:lang w:val="sr-Cyrl-CS"/>
        </w:rPr>
      </w:pPr>
      <w:r w:rsidRPr="00EE6A33">
        <w:rPr>
          <w:sz w:val="22"/>
          <w:szCs w:val="22"/>
          <w:lang w:val="sr-Cyrl-CS"/>
        </w:rPr>
        <w:t>Рачун се испоставља на основу документа – отпремнице којом се верификује квантитет и квалитет робе.</w:t>
      </w:r>
    </w:p>
    <w:p w:rsidR="00235030" w:rsidRPr="00EE6A33" w:rsidRDefault="00235030" w:rsidP="00235030">
      <w:pPr>
        <w:widowControl w:val="0"/>
        <w:numPr>
          <w:ilvl w:val="0"/>
          <w:numId w:val="28"/>
        </w:numPr>
        <w:jc w:val="both"/>
        <w:rPr>
          <w:sz w:val="22"/>
          <w:szCs w:val="22"/>
          <w:lang w:val="sr-Cyrl-CS"/>
        </w:rPr>
      </w:pPr>
      <w:r w:rsidRPr="00EE6A33">
        <w:rPr>
          <w:sz w:val="22"/>
          <w:szCs w:val="22"/>
          <w:lang w:val="sr-Cyrl-CS"/>
        </w:rPr>
        <w:t xml:space="preserve">Валута плаћања - </w:t>
      </w:r>
      <w:r w:rsidR="00E75C3B" w:rsidRPr="00EE6A33">
        <w:rPr>
          <w:sz w:val="22"/>
          <w:szCs w:val="22"/>
          <w:lang w:val="sr-Cyrl-CS"/>
        </w:rPr>
        <w:t>у</w:t>
      </w:r>
      <w:r w:rsidRPr="00EE6A33">
        <w:rPr>
          <w:sz w:val="22"/>
          <w:szCs w:val="22"/>
          <w:lang w:val="ru-RU"/>
        </w:rPr>
        <w:t xml:space="preserve"> року до </w:t>
      </w:r>
      <w:r w:rsidRPr="00EE6A33">
        <w:rPr>
          <w:sz w:val="22"/>
          <w:szCs w:val="22"/>
          <w:lang w:val="sr-Cyrl-CS"/>
        </w:rPr>
        <w:t>45</w:t>
      </w:r>
      <w:r w:rsidRPr="00EE6A33">
        <w:rPr>
          <w:sz w:val="22"/>
          <w:szCs w:val="22"/>
          <w:lang w:val="ru-RU"/>
        </w:rPr>
        <w:t xml:space="preserve"> дана од дана службеног пријема рачуна</w:t>
      </w:r>
      <w:r w:rsidR="0098590A" w:rsidRPr="00EE6A33">
        <w:rPr>
          <w:sz w:val="22"/>
          <w:szCs w:val="22"/>
          <w:lang w:val="ru-RU"/>
        </w:rPr>
        <w:t xml:space="preserve"> </w:t>
      </w:r>
      <w:r w:rsidRPr="00EE6A33">
        <w:rPr>
          <w:sz w:val="22"/>
          <w:szCs w:val="22"/>
          <w:lang w:val="ru-RU"/>
        </w:rPr>
        <w:t xml:space="preserve">по извршеној испоруци. </w:t>
      </w:r>
    </w:p>
    <w:p w:rsidR="00235030" w:rsidRPr="005E7B8E" w:rsidRDefault="00C939E8" w:rsidP="00235030">
      <w:pPr>
        <w:widowControl w:val="0"/>
        <w:numPr>
          <w:ilvl w:val="0"/>
          <w:numId w:val="28"/>
        </w:numPr>
        <w:tabs>
          <w:tab w:val="left" w:pos="567"/>
        </w:tabs>
        <w:jc w:val="both"/>
        <w:rPr>
          <w:sz w:val="22"/>
          <w:szCs w:val="22"/>
          <w:lang w:val="sr-Cyrl-CS"/>
        </w:rPr>
      </w:pPr>
      <w:r w:rsidRPr="00EE6A33">
        <w:rPr>
          <w:sz w:val="22"/>
          <w:szCs w:val="22"/>
          <w:lang w:val="sr-Cyrl-CS"/>
        </w:rPr>
        <w:t xml:space="preserve">   </w:t>
      </w:r>
      <w:r w:rsidR="00235030" w:rsidRPr="00EE6A33">
        <w:rPr>
          <w:sz w:val="22"/>
          <w:szCs w:val="22"/>
          <w:lang w:val="sr-Cyrl-CS"/>
        </w:rPr>
        <w:t>Наручилац и Добављач ће записнички констатовати преузимање добара приликом испоруке. Квалитативан и квантитативан (технички) пријем је обавезан приликом</w:t>
      </w:r>
      <w:r w:rsidR="00235030" w:rsidRPr="005E7B8E">
        <w:rPr>
          <w:sz w:val="22"/>
          <w:szCs w:val="22"/>
          <w:lang w:val="sr-Cyrl-CS"/>
        </w:rPr>
        <w:t xml:space="preserve"> испоруке добара.</w:t>
      </w:r>
      <w:r w:rsidRPr="005E7B8E">
        <w:rPr>
          <w:sz w:val="22"/>
          <w:szCs w:val="22"/>
          <w:lang w:val="sr-Cyrl-CS"/>
        </w:rPr>
        <w:t xml:space="preserve"> </w:t>
      </w:r>
      <w:r w:rsidR="00235030" w:rsidRPr="005E7B8E">
        <w:rPr>
          <w:sz w:val="22"/>
          <w:szCs w:val="22"/>
          <w:lang w:val="sr-Cyrl-CS"/>
        </w:rPr>
        <w:t>Успешним техничким пријемом сматра се потпуна техничка усклађеност са захтевима из конкурсне документације што потписом потврђују обе уговорне стране.</w:t>
      </w:r>
    </w:p>
    <w:p w:rsidR="00235030" w:rsidRPr="005E7B8E" w:rsidRDefault="00235030" w:rsidP="00235030">
      <w:pPr>
        <w:widowControl w:val="0"/>
        <w:numPr>
          <w:ilvl w:val="0"/>
          <w:numId w:val="28"/>
        </w:numPr>
        <w:jc w:val="both"/>
        <w:rPr>
          <w:sz w:val="22"/>
          <w:szCs w:val="22"/>
          <w:lang w:val="sr-Cyrl-CS"/>
        </w:rPr>
      </w:pPr>
      <w:r w:rsidRPr="005E7B8E">
        <w:rPr>
          <w:sz w:val="22"/>
          <w:szCs w:val="22"/>
          <w:lang w:val="sr-Cyrl-CS"/>
        </w:rPr>
        <w:lastRenderedPageBreak/>
        <w:t>Место испоруке: Факултет организационих наука, Јове Илића 154, Београд.</w:t>
      </w:r>
    </w:p>
    <w:p w:rsidR="00D84B9E" w:rsidRPr="00EE6A33" w:rsidRDefault="00D84B9E" w:rsidP="00E557D6">
      <w:pPr>
        <w:pStyle w:val="Heading11"/>
        <w:keepNext/>
        <w:keepLines/>
        <w:numPr>
          <w:ilvl w:val="0"/>
          <w:numId w:val="28"/>
        </w:numPr>
        <w:shd w:val="clear" w:color="auto" w:fill="auto"/>
        <w:ind w:right="80"/>
        <w:rPr>
          <w:b w:val="0"/>
          <w:sz w:val="22"/>
          <w:szCs w:val="22"/>
          <w:lang w:val="sr-Cyrl-CS"/>
        </w:rPr>
      </w:pPr>
      <w:r w:rsidRPr="00EE6A33">
        <w:rPr>
          <w:b w:val="0"/>
          <w:noProof/>
          <w:sz w:val="22"/>
          <w:szCs w:val="22"/>
          <w:lang w:val="sr-Cyrl-CS"/>
        </w:rPr>
        <w:t>Уз понуду понуђач је у обавези да достави следеће:</w:t>
      </w:r>
    </w:p>
    <w:p w:rsidR="00EE6A33" w:rsidRPr="00EE6A33" w:rsidRDefault="00EE6A33" w:rsidP="00EE6A33">
      <w:pPr>
        <w:pStyle w:val="Heading11"/>
        <w:keepNext/>
        <w:keepLines/>
        <w:numPr>
          <w:ilvl w:val="1"/>
          <w:numId w:val="28"/>
        </w:numPr>
        <w:shd w:val="clear" w:color="auto" w:fill="auto"/>
        <w:ind w:right="80"/>
        <w:rPr>
          <w:b w:val="0"/>
          <w:sz w:val="22"/>
          <w:szCs w:val="22"/>
          <w:lang w:val="sr-Cyrl-CS"/>
        </w:rPr>
      </w:pPr>
      <w:r w:rsidRPr="00EE6A33">
        <w:rPr>
          <w:b w:val="0"/>
          <w:sz w:val="22"/>
          <w:szCs w:val="22"/>
          <w:lang w:val="sr-Cyrl-CS"/>
        </w:rPr>
        <w:t>Један израђени фијокар према спецификацији из прилога документације</w:t>
      </w:r>
      <w:r>
        <w:rPr>
          <w:b w:val="0"/>
          <w:sz w:val="22"/>
          <w:szCs w:val="22"/>
          <w:lang w:val="sr-Cyrl-CS"/>
        </w:rPr>
        <w:t>,</w:t>
      </w:r>
      <w:r w:rsidRPr="00EE6A33">
        <w:rPr>
          <w:b w:val="0"/>
          <w:sz w:val="22"/>
          <w:szCs w:val="22"/>
          <w:lang w:val="sr-Cyrl-CS"/>
        </w:rPr>
        <w:t xml:space="preserve"> у боји </w:t>
      </w:r>
      <w:r w:rsidR="00563D23">
        <w:rPr>
          <w:b w:val="0"/>
          <w:sz w:val="22"/>
          <w:szCs w:val="22"/>
          <w:lang w:val="sr-Cyrl-RS"/>
        </w:rPr>
        <w:t xml:space="preserve">из спецификације, </w:t>
      </w:r>
      <w:bookmarkStart w:id="0" w:name="_GoBack"/>
      <w:bookmarkEnd w:id="0"/>
      <w:r w:rsidRPr="00EE6A33">
        <w:rPr>
          <w:b w:val="0"/>
          <w:sz w:val="22"/>
          <w:szCs w:val="22"/>
          <w:lang w:val="sr-Cyrl-CS"/>
        </w:rPr>
        <w:t>према сопственом избору</w:t>
      </w:r>
      <w:r>
        <w:rPr>
          <w:b w:val="0"/>
          <w:sz w:val="22"/>
          <w:szCs w:val="22"/>
          <w:lang w:val="sr-Cyrl-CS"/>
        </w:rPr>
        <w:t>.</w:t>
      </w:r>
    </w:p>
    <w:p w:rsidR="00312CB0" w:rsidRPr="00EE6A33" w:rsidRDefault="00312CB0" w:rsidP="00D1188C">
      <w:pPr>
        <w:widowControl w:val="0"/>
        <w:rPr>
          <w:rFonts w:eastAsia="Tahoma"/>
          <w:bCs/>
          <w:sz w:val="22"/>
          <w:szCs w:val="22"/>
          <w:lang w:val="sr-Cyrl-CS" w:eastAsia="sr-Cyrl-CS"/>
        </w:rPr>
      </w:pPr>
    </w:p>
    <w:p w:rsidR="0098590A" w:rsidRDefault="0098590A" w:rsidP="00D1188C">
      <w:pPr>
        <w:widowControl w:val="0"/>
        <w:rPr>
          <w:rFonts w:eastAsia="Tahoma"/>
          <w:b/>
          <w:bCs/>
          <w:sz w:val="22"/>
          <w:szCs w:val="22"/>
          <w:lang w:val="sr-Cyrl-CS" w:eastAsia="sr-Cyrl-CS"/>
        </w:rPr>
      </w:pPr>
    </w:p>
    <w:p w:rsidR="0098590A" w:rsidRDefault="0098590A" w:rsidP="00D1188C">
      <w:pPr>
        <w:widowControl w:val="0"/>
        <w:rPr>
          <w:rFonts w:eastAsia="Tahoma"/>
          <w:b/>
          <w:bCs/>
          <w:sz w:val="22"/>
          <w:szCs w:val="22"/>
          <w:lang w:val="sr-Cyrl-CS" w:eastAsia="sr-Cyrl-CS"/>
        </w:rPr>
      </w:pPr>
    </w:p>
    <w:p w:rsidR="0098590A" w:rsidRPr="0098590A" w:rsidRDefault="0098590A" w:rsidP="00D1188C">
      <w:pPr>
        <w:widowControl w:val="0"/>
        <w:rPr>
          <w:rFonts w:eastAsia="Tahoma"/>
          <w:b/>
          <w:bCs/>
          <w:sz w:val="22"/>
          <w:szCs w:val="22"/>
          <w:lang w:val="sr-Cyrl-CS" w:eastAsia="sr-Cyrl-CS"/>
        </w:rPr>
      </w:pPr>
    </w:p>
    <w:p w:rsidR="00BC7D8E" w:rsidRPr="005D3280" w:rsidRDefault="00BC7D8E" w:rsidP="00D1188C">
      <w:pPr>
        <w:widowControl w:val="0"/>
        <w:rPr>
          <w:rFonts w:eastAsia="Tahoma"/>
          <w:b/>
          <w:bCs/>
          <w:sz w:val="22"/>
          <w:szCs w:val="22"/>
          <w:lang w:eastAsia="sr-Cyrl-CS"/>
        </w:rPr>
      </w:pPr>
      <w:r w:rsidRPr="005D3280">
        <w:rPr>
          <w:rFonts w:eastAsia="Tahoma"/>
          <w:b/>
          <w:bCs/>
          <w:sz w:val="22"/>
          <w:szCs w:val="22"/>
          <w:lang w:eastAsia="sr-Cyrl-CS"/>
        </w:rPr>
        <w:tab/>
      </w:r>
      <w:r w:rsidRPr="005D3280">
        <w:rPr>
          <w:rFonts w:eastAsia="Tahoma"/>
          <w:b/>
          <w:bCs/>
          <w:sz w:val="22"/>
          <w:szCs w:val="22"/>
          <w:shd w:val="clear" w:color="auto" w:fill="FBD4B4"/>
          <w:lang w:eastAsia="sr-Cyrl-CS"/>
        </w:rPr>
        <w:t>4. ТЕХНИЧКА ДОКУМЕНТАЦИЈА И ПЛАНОВИ</w:t>
      </w:r>
    </w:p>
    <w:p w:rsidR="00BC7D8E" w:rsidRPr="005D3280" w:rsidRDefault="00BC7D8E" w:rsidP="00D1188C">
      <w:pPr>
        <w:widowControl w:val="0"/>
        <w:rPr>
          <w:rFonts w:eastAsia="Tahoma"/>
          <w:b/>
          <w:bCs/>
          <w:sz w:val="22"/>
          <w:szCs w:val="22"/>
          <w:lang w:eastAsia="sr-Cyrl-CS"/>
        </w:rPr>
      </w:pPr>
    </w:p>
    <w:p w:rsidR="00312CB0" w:rsidRPr="005E7B8E" w:rsidRDefault="00BC7D8E" w:rsidP="00D1188C">
      <w:pPr>
        <w:widowControl w:val="0"/>
        <w:rPr>
          <w:sz w:val="22"/>
          <w:szCs w:val="22"/>
          <w:lang w:val="sr-Cyrl-CS"/>
        </w:rPr>
      </w:pPr>
      <w:r w:rsidRPr="005E7B8E">
        <w:rPr>
          <w:sz w:val="22"/>
          <w:szCs w:val="22"/>
          <w:lang w:val="sr-Cyrl-CS"/>
        </w:rPr>
        <w:t>Ова конкурсна документација садржи т</w:t>
      </w:r>
      <w:r w:rsidR="004809CE">
        <w:rPr>
          <w:sz w:val="22"/>
          <w:szCs w:val="22"/>
          <w:lang w:val="sr-Cyrl-CS"/>
        </w:rPr>
        <w:t>ехничку документацију и планове</w:t>
      </w:r>
      <w:r w:rsidRPr="005E7B8E">
        <w:rPr>
          <w:sz w:val="22"/>
          <w:szCs w:val="22"/>
          <w:lang w:val="sr-Cyrl-CS"/>
        </w:rPr>
        <w:t xml:space="preserve">. </w:t>
      </w:r>
    </w:p>
    <w:p w:rsidR="00235030" w:rsidRPr="005E7B8E" w:rsidRDefault="00235030" w:rsidP="00D1188C">
      <w:pPr>
        <w:widowControl w:val="0"/>
        <w:rPr>
          <w:sz w:val="22"/>
          <w:szCs w:val="22"/>
          <w:lang w:val="sr-Cyrl-CS"/>
        </w:rPr>
      </w:pPr>
    </w:p>
    <w:p w:rsidR="00235030" w:rsidRDefault="00235030"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C365B1" w:rsidRDefault="00C365B1" w:rsidP="00D1188C">
      <w:pPr>
        <w:widowControl w:val="0"/>
        <w:rPr>
          <w:sz w:val="22"/>
          <w:szCs w:val="22"/>
          <w:lang w:val="sr-Cyrl-CS"/>
        </w:rPr>
      </w:pPr>
    </w:p>
    <w:p w:rsidR="00C365B1" w:rsidRDefault="00C365B1" w:rsidP="00D1188C">
      <w:pPr>
        <w:widowControl w:val="0"/>
        <w:rPr>
          <w:sz w:val="22"/>
          <w:szCs w:val="22"/>
          <w:lang w:val="sr-Cyrl-CS"/>
        </w:rPr>
      </w:pPr>
    </w:p>
    <w:p w:rsidR="00C365B1" w:rsidRDefault="00C365B1" w:rsidP="00D1188C">
      <w:pPr>
        <w:widowControl w:val="0"/>
        <w:rPr>
          <w:sz w:val="22"/>
          <w:szCs w:val="22"/>
          <w:lang w:val="sr-Cyrl-CS"/>
        </w:rPr>
      </w:pPr>
    </w:p>
    <w:p w:rsidR="00C365B1" w:rsidRDefault="00C365B1" w:rsidP="00D1188C">
      <w:pPr>
        <w:widowControl w:val="0"/>
        <w:rPr>
          <w:sz w:val="22"/>
          <w:szCs w:val="22"/>
          <w:lang w:val="sr-Cyrl-CS"/>
        </w:rPr>
      </w:pPr>
    </w:p>
    <w:p w:rsidR="00C365B1" w:rsidRDefault="00C365B1" w:rsidP="00D1188C">
      <w:pPr>
        <w:widowControl w:val="0"/>
        <w:rPr>
          <w:sz w:val="22"/>
          <w:szCs w:val="22"/>
          <w:lang w:val="sr-Cyrl-CS"/>
        </w:rPr>
      </w:pPr>
    </w:p>
    <w:p w:rsidR="00C365B1" w:rsidRDefault="00C365B1"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Default="004809CE" w:rsidP="00D1188C">
      <w:pPr>
        <w:widowControl w:val="0"/>
        <w:rPr>
          <w:sz w:val="22"/>
          <w:szCs w:val="22"/>
          <w:lang w:val="sr-Cyrl-CS"/>
        </w:rPr>
      </w:pPr>
    </w:p>
    <w:p w:rsidR="004809CE" w:rsidRPr="005E7B8E" w:rsidRDefault="004809CE" w:rsidP="00D1188C">
      <w:pPr>
        <w:widowControl w:val="0"/>
        <w:rPr>
          <w:sz w:val="22"/>
          <w:szCs w:val="22"/>
          <w:lang w:val="sr-Cyrl-CS"/>
        </w:rPr>
      </w:pPr>
    </w:p>
    <w:p w:rsidR="00D1188C" w:rsidRPr="005E7B8E" w:rsidRDefault="00D1188C" w:rsidP="00D1188C">
      <w:pPr>
        <w:widowControl w:val="0"/>
        <w:rPr>
          <w:sz w:val="22"/>
          <w:szCs w:val="22"/>
          <w:lang w:val="sr-Cyrl-CS"/>
        </w:rPr>
      </w:pPr>
    </w:p>
    <w:p w:rsidR="008E7307" w:rsidRPr="005E7B8E" w:rsidRDefault="00BC7D8E" w:rsidP="008E7307">
      <w:pPr>
        <w:pStyle w:val="Heading11"/>
        <w:keepNext/>
        <w:keepLines/>
        <w:shd w:val="clear" w:color="auto" w:fill="FBD4B4"/>
        <w:spacing w:after="275"/>
        <w:ind w:left="540" w:right="520"/>
        <w:jc w:val="center"/>
        <w:rPr>
          <w:sz w:val="22"/>
          <w:szCs w:val="22"/>
          <w:lang w:eastAsia="sr-Cyrl-CS"/>
        </w:rPr>
      </w:pPr>
      <w:r w:rsidRPr="005E7B8E">
        <w:rPr>
          <w:sz w:val="22"/>
          <w:szCs w:val="22"/>
          <w:lang w:val="sr-Cyrl-CS" w:eastAsia="sr-Cyrl-CS"/>
        </w:rPr>
        <w:lastRenderedPageBreak/>
        <w:t>5</w:t>
      </w:r>
      <w:r w:rsidR="008E7307" w:rsidRPr="005E7B8E">
        <w:rPr>
          <w:sz w:val="22"/>
          <w:szCs w:val="22"/>
          <w:lang w:val="sr-Cyrl-CS" w:eastAsia="sr-Cyrl-CS"/>
        </w:rPr>
        <w:t xml:space="preserve"> </w:t>
      </w:r>
      <w:r w:rsidR="008E7307" w:rsidRPr="005E7B8E">
        <w:rPr>
          <w:sz w:val="22"/>
          <w:szCs w:val="22"/>
          <w:lang w:eastAsia="sr-Cyrl-CS"/>
        </w:rPr>
        <w:t>.</w:t>
      </w:r>
      <w:r w:rsidR="008E7307" w:rsidRPr="005E7B8E">
        <w:rPr>
          <w:sz w:val="22"/>
          <w:szCs w:val="22"/>
          <w:lang w:val="ru-RU" w:eastAsia="sr-Cyrl-CS"/>
        </w:rPr>
        <w:t xml:space="preserve"> </w:t>
      </w:r>
      <w:r w:rsidR="008E7307" w:rsidRPr="005E7B8E">
        <w:rPr>
          <w:sz w:val="22"/>
          <w:szCs w:val="22"/>
          <w:lang w:eastAsia="sr-Cyrl-CS"/>
        </w:rPr>
        <w:t>УСЛОВИ ЗА УЧЕШЋЕ У ПОСТУПКУ ЈАВНЕ НАБАВКЕ ИЗ ЧЛ. 75. И 76. ЗАКОНА И УПУТСТВО КАКО СЕ ДОКАЗУЈЕ ИСПУЊЕНОСТ ТИХ УСЛОВА</w:t>
      </w:r>
    </w:p>
    <w:p w:rsidR="008E7307" w:rsidRPr="005E7B8E" w:rsidRDefault="00BC7D8E" w:rsidP="00CD71D8">
      <w:pPr>
        <w:pStyle w:val="Bodytext12"/>
        <w:shd w:val="clear" w:color="auto" w:fill="auto"/>
        <w:spacing w:after="0"/>
        <w:ind w:left="40" w:right="80"/>
        <w:rPr>
          <w:rStyle w:val="Bodytext7"/>
          <w:b/>
          <w:sz w:val="22"/>
          <w:szCs w:val="22"/>
          <w:lang w:val="sr-Cyrl-CS" w:eastAsia="sr-Cyrl-CS"/>
        </w:rPr>
      </w:pPr>
      <w:bookmarkStart w:id="1" w:name="bookmark22"/>
      <w:r w:rsidRPr="005E7B8E">
        <w:rPr>
          <w:rStyle w:val="BodytextBold"/>
          <w:sz w:val="22"/>
          <w:szCs w:val="22"/>
          <w:lang w:val="sr-Cyrl-CS" w:eastAsia="sr-Cyrl-CS"/>
        </w:rPr>
        <w:t>5</w:t>
      </w:r>
      <w:r w:rsidR="008E7307" w:rsidRPr="005E7B8E">
        <w:rPr>
          <w:rStyle w:val="BodytextBold"/>
          <w:sz w:val="22"/>
          <w:szCs w:val="22"/>
          <w:lang w:eastAsia="sr-Cyrl-CS"/>
        </w:rPr>
        <w:t xml:space="preserve">.1. </w:t>
      </w:r>
      <w:r w:rsidR="008E7307" w:rsidRPr="005E7B8E">
        <w:rPr>
          <w:rStyle w:val="BodytextBold15"/>
          <w:sz w:val="22"/>
          <w:szCs w:val="22"/>
          <w:lang w:eastAsia="sr-Cyrl-CS"/>
        </w:rPr>
        <w:t>Обавезни услови</w:t>
      </w:r>
      <w:r w:rsidR="008E7307" w:rsidRPr="005E7B8E">
        <w:rPr>
          <w:rStyle w:val="Bodytext7"/>
          <w:b/>
          <w:sz w:val="22"/>
          <w:szCs w:val="22"/>
          <w:lang w:eastAsia="sr-Cyrl-CS"/>
        </w:rPr>
        <w:t xml:space="preserve"> за учешће у поступку јавне набавке одређени су чланом 75. став 1. Закона и у складу са наведеним чланом понуђач мора доказати:</w:t>
      </w:r>
    </w:p>
    <w:p w:rsidR="008E7307" w:rsidRPr="005E7B8E" w:rsidRDefault="008E7307" w:rsidP="008E7307">
      <w:pPr>
        <w:pStyle w:val="Bodytext12"/>
        <w:shd w:val="clear" w:color="auto" w:fill="auto"/>
        <w:spacing w:after="0"/>
        <w:ind w:left="40" w:right="80"/>
        <w:jc w:val="both"/>
        <w:rPr>
          <w:sz w:val="22"/>
          <w:szCs w:val="22"/>
          <w:lang w:val="sr-Cyrl-CS"/>
        </w:rPr>
      </w:pPr>
    </w:p>
    <w:p w:rsidR="008E7307" w:rsidRPr="005E7B8E" w:rsidRDefault="008E7307" w:rsidP="008E7307">
      <w:pPr>
        <w:pStyle w:val="Bodytext12"/>
        <w:shd w:val="clear" w:color="auto" w:fill="auto"/>
        <w:spacing w:after="244" w:line="278" w:lineRule="exact"/>
        <w:ind w:left="40" w:right="80" w:firstLine="520"/>
        <w:jc w:val="both"/>
        <w:rPr>
          <w:sz w:val="22"/>
          <w:szCs w:val="22"/>
          <w:lang w:val="sr-Cyrl-CS" w:eastAsia="sr-Cyrl-CS"/>
        </w:rPr>
      </w:pPr>
      <w:r w:rsidRPr="005E7B8E">
        <w:rPr>
          <w:sz w:val="22"/>
          <w:szCs w:val="22"/>
          <w:lang w:eastAsia="sr-Cyrl-CS"/>
        </w:rPr>
        <w:t xml:space="preserve">Право на учешће у поступку предметне јавне набавке има понуђач који испуњава </w:t>
      </w:r>
      <w:r w:rsidRPr="005E7B8E">
        <w:rPr>
          <w:rStyle w:val="BodytextBold"/>
          <w:sz w:val="22"/>
          <w:szCs w:val="22"/>
          <w:lang w:eastAsia="sr-Cyrl-CS"/>
        </w:rPr>
        <w:t>обавезне услове</w:t>
      </w:r>
      <w:r w:rsidRPr="005E7B8E">
        <w:rPr>
          <w:sz w:val="22"/>
          <w:szCs w:val="22"/>
          <w:lang w:eastAsia="sr-Cyrl-CS"/>
        </w:rPr>
        <w:t xml:space="preserve"> за учешће у поступку јавне набавке дефинисане чл. 75. Закона, и то:</w:t>
      </w:r>
    </w:p>
    <w:p w:rsidR="008E7307" w:rsidRPr="005E7B8E" w:rsidRDefault="008E7307" w:rsidP="008E3CAB">
      <w:pPr>
        <w:jc w:val="both"/>
        <w:rPr>
          <w:sz w:val="22"/>
          <w:szCs w:val="22"/>
          <w:lang w:val="ru-RU"/>
        </w:rPr>
      </w:pPr>
      <w:r w:rsidRPr="005E7B8E">
        <w:rPr>
          <w:sz w:val="22"/>
          <w:szCs w:val="22"/>
          <w:lang w:val="ru-RU"/>
        </w:rPr>
        <w:t>1)</w:t>
      </w:r>
      <w:r w:rsidRPr="005E7B8E">
        <w:rPr>
          <w:sz w:val="22"/>
          <w:szCs w:val="22"/>
          <w:lang w:val="ru-RU"/>
        </w:rPr>
        <w:tab/>
        <w:t>да је регистрован код надлежног органа, односно уписан у одговарајући регистар;</w:t>
      </w:r>
    </w:p>
    <w:p w:rsidR="008E7307" w:rsidRPr="005E7B8E" w:rsidRDefault="008E7307" w:rsidP="008E3CAB">
      <w:pPr>
        <w:jc w:val="both"/>
        <w:rPr>
          <w:sz w:val="22"/>
          <w:szCs w:val="22"/>
          <w:lang w:val="sr-Cyrl-CS"/>
        </w:rPr>
      </w:pPr>
      <w:r w:rsidRPr="005E7B8E">
        <w:rPr>
          <w:sz w:val="22"/>
          <w:szCs w:val="22"/>
          <w:lang w:val="ru-RU"/>
        </w:rPr>
        <w:t>2)</w:t>
      </w:r>
      <w:r w:rsidRPr="005E7B8E">
        <w:rPr>
          <w:sz w:val="22"/>
          <w:szCs w:val="22"/>
          <w:lang w:val="ru-RU"/>
        </w:rPr>
        <w:tab/>
        <w:t>да он и његов законски заступник није осуђиван за неко од кривчних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5E7B8E">
        <w:rPr>
          <w:sz w:val="22"/>
          <w:szCs w:val="22"/>
        </w:rPr>
        <w:t>;</w:t>
      </w:r>
    </w:p>
    <w:p w:rsidR="008E7307" w:rsidRPr="005E7B8E" w:rsidRDefault="00823AF4" w:rsidP="008E3CAB">
      <w:pPr>
        <w:jc w:val="both"/>
        <w:rPr>
          <w:sz w:val="22"/>
          <w:szCs w:val="22"/>
          <w:lang w:val="ru-RU"/>
        </w:rPr>
      </w:pPr>
      <w:r w:rsidRPr="005E7B8E">
        <w:rPr>
          <w:bCs/>
          <w:sz w:val="22"/>
          <w:szCs w:val="22"/>
          <w:lang w:val="sr-Cyrl-CS"/>
        </w:rPr>
        <w:t>3</w:t>
      </w:r>
      <w:r w:rsidR="008E7307" w:rsidRPr="005E7B8E">
        <w:rPr>
          <w:bCs/>
          <w:sz w:val="22"/>
          <w:szCs w:val="22"/>
          <w:lang w:val="ru-RU"/>
        </w:rPr>
        <w:t>)</w:t>
      </w:r>
      <w:r w:rsidR="008E7307" w:rsidRPr="005E7B8E">
        <w:rPr>
          <w:sz w:val="22"/>
          <w:szCs w:val="22"/>
          <w:lang w:val="ru-RU"/>
        </w:rPr>
        <w:tab/>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8E7307" w:rsidRPr="005E7B8E" w:rsidRDefault="00823AF4" w:rsidP="008E3CAB">
      <w:pPr>
        <w:jc w:val="both"/>
        <w:rPr>
          <w:sz w:val="22"/>
          <w:szCs w:val="22"/>
          <w:lang w:val="sr-Cyrl-CS"/>
        </w:rPr>
      </w:pPr>
      <w:r w:rsidRPr="005E7B8E">
        <w:rPr>
          <w:sz w:val="22"/>
          <w:szCs w:val="22"/>
          <w:lang w:val="sr-Cyrl-CS"/>
        </w:rPr>
        <w:t>4</w:t>
      </w:r>
      <w:r w:rsidR="008E7307" w:rsidRPr="005E7B8E">
        <w:rPr>
          <w:sz w:val="22"/>
          <w:szCs w:val="22"/>
          <w:lang w:val="ru-RU"/>
        </w:rPr>
        <w:t>)</w:t>
      </w:r>
      <w:r w:rsidR="008E7307" w:rsidRPr="005E7B8E">
        <w:rPr>
          <w:sz w:val="22"/>
          <w:szCs w:val="22"/>
          <w:lang w:val="ru-RU"/>
        </w:rPr>
        <w:tab/>
        <w:t>да има важећу дозволу надлежног органа за обављање делатности која је предмет јавне набавке, ако је таква дозвола предвиђена посебним прописом</w:t>
      </w:r>
      <w:r w:rsidR="008E7307" w:rsidRPr="005E7B8E">
        <w:rPr>
          <w:sz w:val="22"/>
          <w:szCs w:val="22"/>
        </w:rPr>
        <w:t>.</w:t>
      </w:r>
    </w:p>
    <w:p w:rsidR="008E7307" w:rsidRPr="005E7B8E" w:rsidRDefault="008E7307" w:rsidP="008E3CAB">
      <w:pPr>
        <w:jc w:val="both"/>
        <w:rPr>
          <w:sz w:val="22"/>
          <w:szCs w:val="22"/>
          <w:lang w:val="sr-Cyrl-CS"/>
        </w:rPr>
      </w:pPr>
    </w:p>
    <w:p w:rsidR="008E7307" w:rsidRPr="005E7B8E" w:rsidRDefault="005D3280" w:rsidP="008E3CAB">
      <w:pPr>
        <w:jc w:val="both"/>
        <w:rPr>
          <w:sz w:val="22"/>
          <w:szCs w:val="22"/>
          <w:lang w:val="sr-Cyrl-CS"/>
        </w:rPr>
      </w:pPr>
      <w:r>
        <w:rPr>
          <w:sz w:val="22"/>
          <w:szCs w:val="22"/>
          <w:lang w:val="sr-Cyrl-CS"/>
        </w:rPr>
        <w:t>5)</w:t>
      </w:r>
      <w:r>
        <w:rPr>
          <w:sz w:val="22"/>
          <w:szCs w:val="22"/>
          <w:lang w:val="sr-Cyrl-CS"/>
        </w:rPr>
        <w:tab/>
      </w:r>
      <w:r w:rsidR="008E7307" w:rsidRPr="005E7B8E">
        <w:rPr>
          <w:sz w:val="22"/>
          <w:szCs w:val="22"/>
          <w:lang w:val="sr-Cyrl-CS"/>
        </w:rPr>
        <w:t>Понуђач</w:t>
      </w:r>
      <w:r w:rsidR="008E7307" w:rsidRPr="005E7B8E">
        <w:rPr>
          <w:sz w:val="22"/>
          <w:szCs w:val="22"/>
          <w:lang w:val="ru-RU"/>
        </w:rPr>
        <w:t xml:space="preserve"> је дужан да при састављању свој</w:t>
      </w:r>
      <w:r w:rsidR="008E7307" w:rsidRPr="005E7B8E">
        <w:rPr>
          <w:sz w:val="22"/>
          <w:szCs w:val="22"/>
          <w:lang w:val="sr-Cyrl-CS"/>
        </w:rPr>
        <w:t>е</w:t>
      </w:r>
      <w:r w:rsidR="008E7307" w:rsidRPr="005E7B8E">
        <w:rPr>
          <w:sz w:val="22"/>
          <w:szCs w:val="22"/>
          <w:lang w:val="ru-RU"/>
        </w:rPr>
        <w:t xml:space="preserve"> понуд</w:t>
      </w:r>
      <w:r w:rsidR="008E7307" w:rsidRPr="005E7B8E">
        <w:rPr>
          <w:sz w:val="22"/>
          <w:szCs w:val="22"/>
          <w:lang w:val="sr-Cyrl-CS"/>
        </w:rPr>
        <w:t>е</w:t>
      </w:r>
      <w:r w:rsidR="008E7307" w:rsidRPr="005E7B8E">
        <w:rPr>
          <w:sz w:val="22"/>
          <w:szCs w:val="22"/>
          <w:lang w:val="ru-RU"/>
        </w:rPr>
        <w:t xml:space="preserve"> изричито навед</w:t>
      </w:r>
      <w:r w:rsidR="008E7307" w:rsidRPr="005E7B8E">
        <w:rPr>
          <w:sz w:val="22"/>
          <w:szCs w:val="22"/>
          <w:lang w:val="sr-Cyrl-CS"/>
        </w:rPr>
        <w:t>е</w:t>
      </w:r>
      <w:r w:rsidR="008E7307" w:rsidRPr="005E7B8E">
        <w:rPr>
          <w:sz w:val="22"/>
          <w:szCs w:val="22"/>
          <w:lang w:val="ru-RU"/>
        </w:rPr>
        <w:t xml:space="preserve"> да </w:t>
      </w:r>
      <w:r w:rsidR="008E7307" w:rsidRPr="005E7B8E">
        <w:rPr>
          <w:sz w:val="22"/>
          <w:szCs w:val="22"/>
          <w:lang w:val="sr-Cyrl-CS"/>
        </w:rPr>
        <w:t>је</w:t>
      </w:r>
      <w:r w:rsidR="008E7307" w:rsidRPr="005E7B8E">
        <w:rPr>
          <w:sz w:val="22"/>
          <w:szCs w:val="22"/>
          <w:lang w:val="ru-RU"/>
        </w:rPr>
        <w:t xml:space="preserve"> поштова</w:t>
      </w:r>
      <w:r w:rsidR="008E7307" w:rsidRPr="005E7B8E">
        <w:rPr>
          <w:sz w:val="22"/>
          <w:szCs w:val="22"/>
          <w:lang w:val="sr-Cyrl-CS"/>
        </w:rPr>
        <w:t>о</w:t>
      </w:r>
      <w:r w:rsidR="008E7307" w:rsidRPr="005E7B8E">
        <w:rPr>
          <w:sz w:val="22"/>
          <w:szCs w:val="22"/>
          <w:lang w:val="ru-RU"/>
        </w:rPr>
        <w:t xml:space="preserve"> обавезе које произлазе из важећих прописа о заштити на раду, запошљавању и условима рада</w:t>
      </w:r>
      <w:r w:rsidR="008E7307" w:rsidRPr="005E7B8E">
        <w:rPr>
          <w:sz w:val="22"/>
          <w:szCs w:val="22"/>
        </w:rPr>
        <w:t xml:space="preserve">, заштити животне средине, као и да </w:t>
      </w:r>
      <w:r w:rsidR="008E7307" w:rsidRPr="005E7B8E">
        <w:rPr>
          <w:sz w:val="22"/>
          <w:szCs w:val="22"/>
          <w:lang w:val="sr-Cyrl-CS"/>
        </w:rPr>
        <w:t>нема забрану обављања делатности која је на снази у време подношења понуда.</w:t>
      </w:r>
    </w:p>
    <w:p w:rsidR="008E7307" w:rsidRPr="005E7B8E" w:rsidRDefault="008E7307" w:rsidP="008E7307">
      <w:pPr>
        <w:rPr>
          <w:sz w:val="22"/>
          <w:szCs w:val="22"/>
          <w:lang w:val="sr-Cyrl-CS" w:eastAsia="sr-Cyrl-CS"/>
        </w:rPr>
      </w:pPr>
    </w:p>
    <w:p w:rsidR="008E7307" w:rsidRPr="005E7B8E" w:rsidRDefault="008E7307" w:rsidP="008E7307">
      <w:pPr>
        <w:rPr>
          <w:sz w:val="22"/>
          <w:szCs w:val="22"/>
          <w:u w:val="single"/>
        </w:rPr>
      </w:pPr>
      <w:r w:rsidRPr="005E7B8E">
        <w:rPr>
          <w:sz w:val="22"/>
          <w:szCs w:val="22"/>
          <w:u w:val="single"/>
          <w:lang w:val="ru-RU"/>
        </w:rPr>
        <w:t>Доказ</w:t>
      </w:r>
      <w:r w:rsidRPr="005E7B8E">
        <w:rPr>
          <w:sz w:val="22"/>
          <w:szCs w:val="22"/>
          <w:u w:val="single"/>
          <w:lang w:val="sr-Cyrl-CS"/>
        </w:rPr>
        <w:t>и</w:t>
      </w:r>
      <w:r w:rsidRPr="005E7B8E">
        <w:rPr>
          <w:sz w:val="22"/>
          <w:szCs w:val="22"/>
          <w:u w:val="single"/>
          <w:lang w:val="ru-RU"/>
        </w:rPr>
        <w:t xml:space="preserve"> </w:t>
      </w:r>
      <w:r w:rsidRPr="005E7B8E">
        <w:rPr>
          <w:sz w:val="22"/>
          <w:szCs w:val="22"/>
          <w:u w:val="single"/>
          <w:lang w:val="sr-Cyrl-CS"/>
        </w:rPr>
        <w:t xml:space="preserve">за </w:t>
      </w:r>
      <w:r w:rsidRPr="005E7B8E">
        <w:rPr>
          <w:sz w:val="22"/>
          <w:szCs w:val="22"/>
          <w:u w:val="single"/>
          <w:lang w:val="ru-RU"/>
        </w:rPr>
        <w:t xml:space="preserve"> тач.</w:t>
      </w:r>
      <w:r w:rsidRPr="005E7B8E">
        <w:rPr>
          <w:sz w:val="22"/>
          <w:szCs w:val="22"/>
          <w:u w:val="single"/>
          <w:lang w:val="sr-Cyrl-CS"/>
        </w:rPr>
        <w:t xml:space="preserve"> од </w:t>
      </w:r>
      <w:r w:rsidRPr="005E7B8E">
        <w:rPr>
          <w:sz w:val="22"/>
          <w:szCs w:val="22"/>
          <w:u w:val="single"/>
          <w:lang w:val="ru-RU"/>
        </w:rPr>
        <w:t xml:space="preserve"> 2)</w:t>
      </w:r>
      <w:r w:rsidRPr="005E7B8E">
        <w:rPr>
          <w:sz w:val="22"/>
          <w:szCs w:val="22"/>
          <w:u w:val="single"/>
        </w:rPr>
        <w:t xml:space="preserve"> до </w:t>
      </w:r>
      <w:r w:rsidRPr="005E7B8E">
        <w:rPr>
          <w:sz w:val="22"/>
          <w:szCs w:val="22"/>
          <w:u w:val="single"/>
          <w:lang w:val="ru-RU"/>
        </w:rPr>
        <w:t xml:space="preserve">4) </w:t>
      </w:r>
      <w:r w:rsidRPr="005E7B8E">
        <w:rPr>
          <w:sz w:val="22"/>
          <w:szCs w:val="22"/>
          <w:u w:val="single"/>
        </w:rPr>
        <w:t xml:space="preserve">не </w:t>
      </w:r>
      <w:r w:rsidRPr="005E7B8E">
        <w:rPr>
          <w:sz w:val="22"/>
          <w:szCs w:val="22"/>
          <w:u w:val="single"/>
          <w:lang w:val="sr-Cyrl-CS"/>
        </w:rPr>
        <w:t xml:space="preserve">могу </w:t>
      </w:r>
      <w:r w:rsidRPr="005E7B8E">
        <w:rPr>
          <w:sz w:val="22"/>
          <w:szCs w:val="22"/>
          <w:u w:val="single"/>
          <w:lang w:val="ru-RU"/>
        </w:rPr>
        <w:t xml:space="preserve">бити </w:t>
      </w:r>
      <w:r w:rsidRPr="005E7B8E">
        <w:rPr>
          <w:sz w:val="22"/>
          <w:szCs w:val="22"/>
          <w:u w:val="single"/>
        </w:rPr>
        <w:t xml:space="preserve">старији од два месеца </w:t>
      </w:r>
      <w:r w:rsidRPr="005E7B8E">
        <w:rPr>
          <w:sz w:val="22"/>
          <w:szCs w:val="22"/>
          <w:u w:val="single"/>
          <w:lang w:val="ru-RU"/>
        </w:rPr>
        <w:t xml:space="preserve">пре </w:t>
      </w:r>
      <w:r w:rsidRPr="005E7B8E">
        <w:rPr>
          <w:sz w:val="22"/>
          <w:szCs w:val="22"/>
          <w:u w:val="single"/>
        </w:rPr>
        <w:t>отварања понуда</w:t>
      </w:r>
      <w:r w:rsidRPr="005E7B8E">
        <w:rPr>
          <w:sz w:val="22"/>
          <w:szCs w:val="22"/>
          <w:u w:val="single"/>
          <w:lang w:val="sr-Cyrl-CS"/>
        </w:rPr>
        <w:t>.</w:t>
      </w:r>
    </w:p>
    <w:p w:rsidR="008E7307" w:rsidRPr="005E7B8E" w:rsidRDefault="008E7307" w:rsidP="008E7307">
      <w:pPr>
        <w:spacing w:before="100" w:beforeAutospacing="1" w:after="100" w:afterAutospacing="1"/>
        <w:rPr>
          <w:i/>
          <w:sz w:val="22"/>
          <w:szCs w:val="22"/>
          <w:lang w:val="sr-Cyrl-CS"/>
        </w:rPr>
      </w:pPr>
      <w:r w:rsidRPr="005E7B8E">
        <w:rPr>
          <w:i/>
          <w:sz w:val="22"/>
          <w:szCs w:val="22"/>
          <w:lang w:val="sr-Cyrl-CS"/>
        </w:rPr>
        <w:t>Испуњеност обавезних услова за учешће у поступку јавне набавке, правно лице као понуђач или подносилац пријаве, доказује достављањем следећих доказа:</w:t>
      </w:r>
    </w:p>
    <w:p w:rsidR="008E7307" w:rsidRPr="005E7B8E" w:rsidRDefault="008E7307" w:rsidP="008E7307">
      <w:pPr>
        <w:shd w:val="clear" w:color="auto" w:fill="FFFFFF"/>
        <w:spacing w:before="100" w:beforeAutospacing="1" w:after="100" w:afterAutospacing="1"/>
        <w:rPr>
          <w:noProof/>
          <w:sz w:val="22"/>
          <w:szCs w:val="22"/>
          <w:lang w:val="sr-Cyrl-CS"/>
        </w:rPr>
      </w:pPr>
      <w:r w:rsidRPr="005E7B8E">
        <w:rPr>
          <w:noProof/>
          <w:sz w:val="22"/>
          <w:szCs w:val="22"/>
          <w:lang w:val="sr-Cyrl-CS"/>
        </w:rPr>
        <w:t xml:space="preserve">1) </w:t>
      </w:r>
      <w:r w:rsidR="0098590A">
        <w:rPr>
          <w:noProof/>
          <w:sz w:val="22"/>
          <w:szCs w:val="22"/>
          <w:lang w:val="sr-Cyrl-CS"/>
        </w:rPr>
        <w:tab/>
      </w:r>
      <w:r w:rsidRPr="005E7B8E">
        <w:rPr>
          <w:noProof/>
          <w:sz w:val="22"/>
          <w:szCs w:val="22"/>
          <w:lang w:val="sr-Cyrl-CS"/>
        </w:rPr>
        <w:t xml:space="preserve">извода из регистра Агенције за привредне регистре, односно извода из регистра надлежног привредног суда;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2) </w:t>
      </w:r>
      <w:r w:rsidR="0098590A">
        <w:rPr>
          <w:noProof/>
          <w:sz w:val="22"/>
          <w:szCs w:val="22"/>
          <w:lang w:val="sr-Cyrl-CS"/>
        </w:rPr>
        <w:tab/>
      </w:r>
      <w:r w:rsidRPr="005E7B8E">
        <w:rPr>
          <w:noProof/>
          <w:sz w:val="22"/>
          <w:szCs w:val="22"/>
          <w:lang w:val="sr-Cyrl-CS"/>
        </w:rPr>
        <w:t xml:space="preserve">извода из казнене евиденције, односно уверења надлежног суда и надлежне полицијске управе Министарства унутрашњих послова да оно и његов законски заступник није осуђиван за неко од кривичних дела као члан организоване криминалне групе, да није осуђиван за неко од кривичних дела против привреде, кривична дела против животне средине, кривично дело примања или давања мита, кривично дело преваре;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3) </w:t>
      </w:r>
      <w:r w:rsidR="0098590A">
        <w:rPr>
          <w:noProof/>
          <w:sz w:val="22"/>
          <w:szCs w:val="22"/>
          <w:lang w:val="sr-Cyrl-CS"/>
        </w:rPr>
        <w:tab/>
      </w:r>
      <w:r w:rsidRPr="005E7B8E">
        <w:rPr>
          <w:noProof/>
          <w:sz w:val="22"/>
          <w:szCs w:val="22"/>
          <w:lang w:val="sr-Cyrl-CS"/>
        </w:rPr>
        <w:t xml:space="preserve">уверења Пореске управе Министарства финансија да је измирио доспеле порезе и доприносе и уверења надлежне управе локалне самоуправе да је измирио обавезе по основу изворних локалних јавних прихода;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4) </w:t>
      </w:r>
      <w:r w:rsidR="0098590A">
        <w:rPr>
          <w:noProof/>
          <w:sz w:val="22"/>
          <w:szCs w:val="22"/>
          <w:lang w:val="sr-Cyrl-CS"/>
        </w:rPr>
        <w:tab/>
      </w:r>
      <w:r w:rsidRPr="005E7B8E">
        <w:rPr>
          <w:noProof/>
          <w:sz w:val="22"/>
          <w:szCs w:val="22"/>
          <w:lang w:val="sr-Cyrl-CS"/>
        </w:rPr>
        <w:t xml:space="preserve">важеће дозволе за обављање одговарајуће делатности, издате од стране надлежног органа, ако је таква дозвола предвиђена посебним прописом; </w:t>
      </w:r>
    </w:p>
    <w:p w:rsidR="008E7307" w:rsidRPr="005E7B8E" w:rsidRDefault="008E7307" w:rsidP="00390EB0">
      <w:pPr>
        <w:shd w:val="clear" w:color="auto" w:fill="FFFFFF"/>
        <w:spacing w:before="100" w:beforeAutospacing="1" w:after="100" w:afterAutospacing="1"/>
        <w:jc w:val="both"/>
        <w:rPr>
          <w:noProof/>
          <w:sz w:val="22"/>
          <w:szCs w:val="22"/>
          <w:lang w:val="ru-RU"/>
        </w:rPr>
      </w:pPr>
      <w:r w:rsidRPr="005E7B8E">
        <w:rPr>
          <w:noProof/>
          <w:sz w:val="22"/>
          <w:szCs w:val="22"/>
          <w:lang w:val="sr-Cyrl-CS"/>
        </w:rPr>
        <w:t xml:space="preserve">5) </w:t>
      </w:r>
      <w:r w:rsidR="0098590A">
        <w:rPr>
          <w:noProof/>
          <w:sz w:val="22"/>
          <w:szCs w:val="22"/>
          <w:lang w:val="sr-Cyrl-CS"/>
        </w:rPr>
        <w:tab/>
      </w:r>
      <w:r w:rsidRPr="005E7B8E">
        <w:rPr>
          <w:noProof/>
          <w:sz w:val="22"/>
          <w:szCs w:val="22"/>
          <w:lang w:val="sr-Cyrl-CS"/>
        </w:rPr>
        <w:t xml:space="preserve">изјаве о поштовању обавеза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p>
    <w:p w:rsidR="008E7307" w:rsidRPr="005E7B8E" w:rsidRDefault="008E7307" w:rsidP="00390EB0">
      <w:pPr>
        <w:shd w:val="clear" w:color="auto" w:fill="FFFFFF"/>
        <w:spacing w:before="100" w:beforeAutospacing="1" w:after="100" w:afterAutospacing="1"/>
        <w:jc w:val="both"/>
        <w:rPr>
          <w:i/>
          <w:noProof/>
          <w:sz w:val="22"/>
          <w:szCs w:val="22"/>
          <w:lang w:val="sr-Cyrl-CS"/>
        </w:rPr>
      </w:pPr>
      <w:bookmarkStart w:id="2" w:name="str_20"/>
      <w:bookmarkStart w:id="3" w:name="clan_18"/>
      <w:bookmarkEnd w:id="2"/>
      <w:bookmarkEnd w:id="3"/>
      <w:r w:rsidRPr="005E7B8E">
        <w:rPr>
          <w:i/>
          <w:noProof/>
          <w:sz w:val="22"/>
          <w:szCs w:val="22"/>
          <w:lang w:val="sr-Cyrl-CS"/>
        </w:rPr>
        <w:t xml:space="preserve">Испуњеност обавезних услова за учешће у поступку јавне набавке, предузетник као понуђач, или подносилац пријаве, доказује достављањем следећих доказа: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1) </w:t>
      </w:r>
      <w:r w:rsidR="0098590A">
        <w:rPr>
          <w:noProof/>
          <w:sz w:val="22"/>
          <w:szCs w:val="22"/>
          <w:lang w:val="sr-Cyrl-CS"/>
        </w:rPr>
        <w:tab/>
      </w:r>
      <w:r w:rsidRPr="005E7B8E">
        <w:rPr>
          <w:noProof/>
          <w:sz w:val="22"/>
          <w:szCs w:val="22"/>
          <w:lang w:val="sr-Cyrl-CS"/>
        </w:rPr>
        <w:t xml:space="preserve">извода из регистра Агенције за привредне регистре, односно извода из одговарајућег регистра;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lastRenderedPageBreak/>
        <w:t xml:space="preserve">2) </w:t>
      </w:r>
      <w:r w:rsidR="0098590A">
        <w:rPr>
          <w:noProof/>
          <w:sz w:val="22"/>
          <w:szCs w:val="22"/>
          <w:lang w:val="sr-Cyrl-CS"/>
        </w:rPr>
        <w:tab/>
      </w:r>
      <w:r w:rsidRPr="005E7B8E">
        <w:rPr>
          <w:noProof/>
          <w:sz w:val="22"/>
          <w:szCs w:val="22"/>
          <w:lang w:val="sr-Cyrl-CS"/>
        </w:rPr>
        <w:t xml:space="preserve">извода из казнене евиденције, односно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3)</w:t>
      </w:r>
      <w:r w:rsidR="0098590A">
        <w:rPr>
          <w:noProof/>
          <w:sz w:val="22"/>
          <w:szCs w:val="22"/>
          <w:lang w:val="sr-Cyrl-CS"/>
        </w:rPr>
        <w:tab/>
      </w:r>
      <w:r w:rsidRPr="005E7B8E">
        <w:rPr>
          <w:noProof/>
          <w:sz w:val="22"/>
          <w:szCs w:val="22"/>
          <w:lang w:val="sr-Cyrl-CS"/>
        </w:rPr>
        <w:t xml:space="preserve"> уверења Пореске управе Министарства финансија да је измирио доспеле порезе и доприносе и уверења надлежне управе локалне самоуправе да је измирио обавезе по основу изворних локалних јавних прихода;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4) </w:t>
      </w:r>
      <w:r w:rsidR="0098590A">
        <w:rPr>
          <w:noProof/>
          <w:sz w:val="22"/>
          <w:szCs w:val="22"/>
          <w:lang w:val="sr-Cyrl-CS"/>
        </w:rPr>
        <w:tab/>
      </w:r>
      <w:r w:rsidRPr="005E7B8E">
        <w:rPr>
          <w:noProof/>
          <w:sz w:val="22"/>
          <w:szCs w:val="22"/>
          <w:lang w:val="sr-Cyrl-CS"/>
        </w:rPr>
        <w:t xml:space="preserve">важеће дозволе за обављање одговарајуће делатности, издате од стране надлежног органа, ако је таква дозвола предвиђена посебним прописом;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5) </w:t>
      </w:r>
      <w:r w:rsidR="0098590A">
        <w:rPr>
          <w:noProof/>
          <w:sz w:val="22"/>
          <w:szCs w:val="22"/>
          <w:lang w:val="sr-Cyrl-CS"/>
        </w:rPr>
        <w:tab/>
      </w:r>
      <w:r w:rsidRPr="005E7B8E">
        <w:rPr>
          <w:noProof/>
          <w:sz w:val="22"/>
          <w:szCs w:val="22"/>
          <w:lang w:val="sr-Cyrl-CS"/>
        </w:rPr>
        <w:t xml:space="preserve">изјаве о поштовању обавеза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p>
    <w:p w:rsidR="008E7307" w:rsidRPr="005E7B8E" w:rsidRDefault="008E7307" w:rsidP="00390EB0">
      <w:pPr>
        <w:shd w:val="clear" w:color="auto" w:fill="FFFFFF"/>
        <w:spacing w:before="100" w:beforeAutospacing="1" w:after="100" w:afterAutospacing="1"/>
        <w:jc w:val="both"/>
        <w:rPr>
          <w:i/>
          <w:noProof/>
          <w:sz w:val="22"/>
          <w:szCs w:val="22"/>
          <w:lang w:val="sr-Cyrl-CS"/>
        </w:rPr>
      </w:pPr>
      <w:bookmarkStart w:id="4" w:name="str_21"/>
      <w:bookmarkEnd w:id="4"/>
      <w:r w:rsidRPr="005E7B8E">
        <w:rPr>
          <w:i/>
          <w:noProof/>
          <w:sz w:val="22"/>
          <w:szCs w:val="22"/>
          <w:lang w:val="sr-Cyrl-CS"/>
        </w:rPr>
        <w:t xml:space="preserve">Испуњеност обавезних услова за учешће у поступку јавне набавке, физичко лице као понуђач или подносилац пријаве, доказује достављањем следећих доказа: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1) </w:t>
      </w:r>
      <w:r w:rsidR="0098590A">
        <w:rPr>
          <w:noProof/>
          <w:sz w:val="22"/>
          <w:szCs w:val="22"/>
          <w:lang w:val="sr-Cyrl-CS"/>
        </w:rPr>
        <w:tab/>
      </w:r>
      <w:r w:rsidRPr="005E7B8E">
        <w:rPr>
          <w:noProof/>
          <w:sz w:val="22"/>
          <w:szCs w:val="22"/>
          <w:lang w:val="sr-Cyrl-CS"/>
        </w:rPr>
        <w:t xml:space="preserve">извода из казнене евиденције, односно уверења надлежне полицијске управе Министарства унутрашњих послова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2) </w:t>
      </w:r>
      <w:r w:rsidR="0098590A">
        <w:rPr>
          <w:noProof/>
          <w:sz w:val="22"/>
          <w:szCs w:val="22"/>
          <w:lang w:val="sr-Cyrl-CS"/>
        </w:rPr>
        <w:tab/>
      </w:r>
      <w:r w:rsidRPr="005E7B8E">
        <w:rPr>
          <w:noProof/>
          <w:sz w:val="22"/>
          <w:szCs w:val="22"/>
          <w:lang w:val="sr-Cyrl-CS"/>
        </w:rPr>
        <w:t xml:space="preserve">уверења Пореске управе Министарства финансија да је измирио доспеле порезе и доприносе и уверења надлежне управе локалне самоуправе да је измирио обавезе по основу изворних локалних јавних прихода;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3) </w:t>
      </w:r>
      <w:r w:rsidR="0098590A">
        <w:rPr>
          <w:noProof/>
          <w:sz w:val="22"/>
          <w:szCs w:val="22"/>
          <w:lang w:val="sr-Cyrl-CS"/>
        </w:rPr>
        <w:tab/>
      </w:r>
      <w:r w:rsidRPr="005E7B8E">
        <w:rPr>
          <w:noProof/>
          <w:sz w:val="22"/>
          <w:szCs w:val="22"/>
          <w:lang w:val="sr-Cyrl-CS"/>
        </w:rPr>
        <w:t xml:space="preserve">важеће дозволе за обављање одговарајуће делатности, издате од стране надлежног органа, ако је таква дозвола предвиђена посебним прописом; </w:t>
      </w:r>
    </w:p>
    <w:p w:rsidR="008E7307" w:rsidRPr="005E7B8E" w:rsidRDefault="008E7307" w:rsidP="00390EB0">
      <w:pPr>
        <w:shd w:val="clear" w:color="auto" w:fill="FFFFFF"/>
        <w:spacing w:before="100" w:beforeAutospacing="1" w:after="100" w:afterAutospacing="1"/>
        <w:jc w:val="both"/>
        <w:rPr>
          <w:noProof/>
          <w:sz w:val="22"/>
          <w:szCs w:val="22"/>
          <w:lang w:val="sr-Cyrl-CS"/>
        </w:rPr>
      </w:pPr>
      <w:r w:rsidRPr="005E7B8E">
        <w:rPr>
          <w:noProof/>
          <w:sz w:val="22"/>
          <w:szCs w:val="22"/>
          <w:lang w:val="sr-Cyrl-CS"/>
        </w:rPr>
        <w:t xml:space="preserve">4) </w:t>
      </w:r>
      <w:r w:rsidR="0098590A">
        <w:rPr>
          <w:noProof/>
          <w:sz w:val="22"/>
          <w:szCs w:val="22"/>
          <w:lang w:val="sr-Cyrl-CS"/>
        </w:rPr>
        <w:tab/>
      </w:r>
      <w:r w:rsidRPr="005E7B8E">
        <w:rPr>
          <w:noProof/>
          <w:sz w:val="22"/>
          <w:szCs w:val="22"/>
          <w:lang w:val="sr-Cyrl-CS"/>
        </w:rPr>
        <w:t xml:space="preserve">изјаве о поштовању обавеза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p>
    <w:bookmarkEnd w:id="1"/>
    <w:p w:rsidR="004809CE" w:rsidRPr="00324671" w:rsidRDefault="00D227BF" w:rsidP="004809CE">
      <w:pPr>
        <w:pStyle w:val="Bodytext131"/>
        <w:shd w:val="clear" w:color="auto" w:fill="auto"/>
        <w:tabs>
          <w:tab w:val="left" w:pos="851"/>
        </w:tabs>
        <w:spacing w:before="0" w:after="60" w:line="240" w:lineRule="auto"/>
        <w:ind w:right="60" w:firstLine="0"/>
        <w:jc w:val="both"/>
        <w:rPr>
          <w:b/>
          <w:sz w:val="22"/>
          <w:szCs w:val="22"/>
          <w:lang w:val="sr-Cyrl-CS" w:eastAsia="sr-Cyrl-CS"/>
        </w:rPr>
      </w:pPr>
      <w:r w:rsidRPr="005E7B8E">
        <w:rPr>
          <w:color w:val="FFFFFF"/>
          <w:sz w:val="22"/>
          <w:szCs w:val="22"/>
          <w:lang w:val="sr-Cyrl-CS" w:eastAsia="sr-Cyrl-CS"/>
        </w:rPr>
        <w:t>ДД</w:t>
      </w:r>
      <w:r w:rsidR="00E078B1" w:rsidRPr="005E7B8E">
        <w:rPr>
          <w:color w:val="FFFFFF"/>
          <w:sz w:val="22"/>
          <w:szCs w:val="22"/>
          <w:lang w:val="sr-Cyrl-CS" w:eastAsia="sr-Cyrl-CS"/>
        </w:rPr>
        <w:t>ги</w:t>
      </w:r>
      <w:r w:rsidR="004809CE" w:rsidRPr="004809CE">
        <w:rPr>
          <w:b/>
          <w:sz w:val="22"/>
          <w:szCs w:val="22"/>
          <w:lang w:val="sr-Cyrl-CS" w:eastAsia="sr-Cyrl-CS"/>
        </w:rPr>
        <w:t xml:space="preserve"> </w:t>
      </w:r>
      <w:r w:rsidR="004809CE" w:rsidRPr="00324671">
        <w:rPr>
          <w:b/>
          <w:sz w:val="22"/>
          <w:szCs w:val="22"/>
          <w:lang w:val="sr-Cyrl-CS" w:eastAsia="sr-Cyrl-CS"/>
        </w:rPr>
        <w:t>Испуњеност обавезних  услова за учешће у поступку јавне набавке, доказује се достављањем изјаве којом понуђач под пуном материјалном и кривичном одговорношћу потврђује да испуњава обавезне услове</w:t>
      </w:r>
      <w:r w:rsidR="004809CE">
        <w:rPr>
          <w:b/>
          <w:sz w:val="22"/>
          <w:szCs w:val="22"/>
          <w:lang w:eastAsia="sr-Cyrl-CS"/>
        </w:rPr>
        <w:t xml:space="preserve"> </w:t>
      </w:r>
      <w:r w:rsidR="004809CE">
        <w:rPr>
          <w:b/>
          <w:sz w:val="22"/>
          <w:szCs w:val="22"/>
          <w:lang w:val="sr-Cyrl-CS" w:eastAsia="sr-Cyrl-CS"/>
        </w:rPr>
        <w:t>( образац 4.5)</w:t>
      </w:r>
      <w:r w:rsidR="004809CE" w:rsidRPr="00324671">
        <w:rPr>
          <w:b/>
          <w:sz w:val="22"/>
          <w:szCs w:val="22"/>
          <w:lang w:val="sr-Cyrl-CS" w:eastAsia="sr-Cyrl-CS"/>
        </w:rPr>
        <w:t xml:space="preserve">. </w:t>
      </w:r>
    </w:p>
    <w:p w:rsidR="00E078B1" w:rsidRPr="005E7B8E" w:rsidRDefault="00E078B1" w:rsidP="00E078B1">
      <w:pPr>
        <w:tabs>
          <w:tab w:val="left" w:pos="706"/>
        </w:tabs>
        <w:suppressAutoHyphens/>
        <w:spacing w:before="40" w:after="60"/>
        <w:ind w:right="23"/>
        <w:jc w:val="both"/>
        <w:rPr>
          <w:rFonts w:eastAsia="Tahoma"/>
          <w:color w:val="FFFFFF"/>
          <w:sz w:val="22"/>
          <w:szCs w:val="22"/>
          <w:lang w:val="sr-Cyrl-CS" w:eastAsia="sr-Cyrl-CS"/>
        </w:rPr>
      </w:pPr>
      <w:r w:rsidRPr="005E7B8E">
        <w:rPr>
          <w:rFonts w:eastAsia="Tahoma"/>
          <w:color w:val="FFFFFF"/>
          <w:sz w:val="22"/>
          <w:szCs w:val="22"/>
          <w:lang w:val="sr-Cyrl-CS" w:eastAsia="sr-Cyrl-CS"/>
        </w:rPr>
        <w:t>стре</w:t>
      </w:r>
      <w:r w:rsidRPr="005E7B8E">
        <w:rPr>
          <w:color w:val="FFFFFF"/>
          <w:sz w:val="22"/>
          <w:szCs w:val="22"/>
          <w:lang w:val="sr-Cyrl-CS" w:eastAsia="sr-Cyrl-CS"/>
        </w:rPr>
        <w:t xml:space="preserve"> </w:t>
      </w:r>
      <w:r w:rsidRPr="005E7B8E">
        <w:rPr>
          <w:rFonts w:eastAsia="Tahoma"/>
          <w:color w:val="FFFFFF"/>
          <w:sz w:val="22"/>
          <w:szCs w:val="22"/>
          <w:lang w:val="sr-Cyrl-CS" w:eastAsia="sr-Cyrl-CS"/>
        </w:rPr>
        <w:t>за</w:t>
      </w:r>
      <w:r w:rsidRPr="005E7B8E">
        <w:rPr>
          <w:color w:val="FFFFFF"/>
          <w:sz w:val="22"/>
          <w:szCs w:val="22"/>
          <w:lang w:val="sr-Cyrl-CS" w:eastAsia="sr-Cyrl-CS"/>
        </w:rPr>
        <w:t xml:space="preserve"> </w:t>
      </w:r>
      <w:r w:rsidRPr="005E7B8E">
        <w:rPr>
          <w:rFonts w:eastAsia="Tahoma"/>
          <w:color w:val="FFFFFF"/>
          <w:sz w:val="22"/>
          <w:szCs w:val="22"/>
          <w:lang w:val="sr-Cyrl-CS" w:eastAsia="sr-Cyrl-CS"/>
        </w:rPr>
        <w:t>предходну</w:t>
      </w:r>
      <w:r w:rsidRPr="005E7B8E">
        <w:rPr>
          <w:color w:val="FFFFFF"/>
          <w:sz w:val="22"/>
          <w:szCs w:val="22"/>
          <w:lang w:val="sr-Cyrl-CS" w:eastAsia="sr-Cyrl-CS"/>
        </w:rPr>
        <w:t xml:space="preserve"> </w:t>
      </w:r>
      <w:r w:rsidRPr="005E7B8E">
        <w:rPr>
          <w:rFonts w:eastAsia="Tahoma"/>
          <w:color w:val="FFFFFF"/>
          <w:sz w:val="22"/>
          <w:szCs w:val="22"/>
          <w:lang w:val="sr-Cyrl-CS" w:eastAsia="sr-Cyrl-CS"/>
        </w:rPr>
        <w:t>годину</w:t>
      </w:r>
      <w:r w:rsidRPr="005E7B8E">
        <w:rPr>
          <w:color w:val="FFFFFF"/>
          <w:sz w:val="22"/>
          <w:szCs w:val="22"/>
          <w:lang w:val="sr-Cyrl-CS" w:eastAsia="sr-Cyrl-CS"/>
        </w:rPr>
        <w:t xml:space="preserve"> </w:t>
      </w:r>
      <w:r w:rsidRPr="005E7B8E">
        <w:rPr>
          <w:rFonts w:eastAsia="Tahoma"/>
          <w:color w:val="FFFFFF"/>
          <w:sz w:val="22"/>
          <w:szCs w:val="22"/>
          <w:lang w:val="sr-Cyrl-CS" w:eastAsia="sr-Cyrl-CS"/>
        </w:rPr>
        <w:t>или</w:t>
      </w:r>
    </w:p>
    <w:p w:rsidR="00E078B1" w:rsidRPr="005E7B8E" w:rsidRDefault="00E078B1" w:rsidP="00E078B1">
      <w:pPr>
        <w:tabs>
          <w:tab w:val="left" w:pos="706"/>
        </w:tabs>
        <w:suppressAutoHyphens/>
        <w:spacing w:before="40" w:after="60"/>
        <w:ind w:right="23"/>
        <w:jc w:val="both"/>
        <w:rPr>
          <w:rFonts w:eastAsia="Tahoma"/>
          <w:sz w:val="22"/>
          <w:szCs w:val="22"/>
          <w:lang w:eastAsia="sr-Cyrl-CS"/>
        </w:rPr>
      </w:pPr>
      <w:r w:rsidRPr="005E7B8E">
        <w:rPr>
          <w:sz w:val="22"/>
          <w:szCs w:val="22"/>
          <w:lang w:val="sr-Cyrl-CS" w:eastAsia="sr-Cyrl-CS"/>
        </w:rPr>
        <w:t xml:space="preserve">       </w:t>
      </w:r>
      <w:r w:rsidR="0098590A">
        <w:rPr>
          <w:sz w:val="22"/>
          <w:szCs w:val="22"/>
          <w:lang w:val="sr-Cyrl-CS" w:eastAsia="sr-Cyrl-CS"/>
        </w:rPr>
        <w:tab/>
      </w:r>
      <w:r w:rsidRPr="005E7B8E">
        <w:rPr>
          <w:rFonts w:eastAsia="Tahoma"/>
          <w:sz w:val="22"/>
          <w:szCs w:val="22"/>
          <w:lang w:eastAsia="sr-Cyrl-CS"/>
        </w:rPr>
        <w:t>Наведене</w:t>
      </w:r>
      <w:r w:rsidRPr="005E7B8E">
        <w:rPr>
          <w:sz w:val="22"/>
          <w:szCs w:val="22"/>
          <w:lang w:eastAsia="sr-Cyrl-CS"/>
        </w:rPr>
        <w:t xml:space="preserve"> </w:t>
      </w:r>
      <w:r w:rsidRPr="005E7B8E">
        <w:rPr>
          <w:rFonts w:eastAsia="Tahoma"/>
          <w:sz w:val="22"/>
          <w:szCs w:val="22"/>
          <w:lang w:eastAsia="sr-Cyrl-CS"/>
        </w:rPr>
        <w:t>доказе</w:t>
      </w:r>
      <w:r w:rsidRPr="005E7B8E">
        <w:rPr>
          <w:sz w:val="22"/>
          <w:szCs w:val="22"/>
          <w:lang w:eastAsia="sr-Cyrl-CS"/>
        </w:rPr>
        <w:t xml:space="preserve"> </w:t>
      </w:r>
      <w:r w:rsidRPr="005E7B8E">
        <w:rPr>
          <w:rFonts w:eastAsia="Tahoma"/>
          <w:sz w:val="22"/>
          <w:szCs w:val="22"/>
          <w:lang w:eastAsia="sr-Cyrl-CS"/>
        </w:rPr>
        <w:t>о</w:t>
      </w:r>
      <w:r w:rsidRPr="005E7B8E">
        <w:rPr>
          <w:sz w:val="22"/>
          <w:szCs w:val="22"/>
          <w:lang w:eastAsia="sr-Cyrl-CS"/>
        </w:rPr>
        <w:t xml:space="preserve"> </w:t>
      </w:r>
      <w:r w:rsidRPr="005E7B8E">
        <w:rPr>
          <w:rFonts w:eastAsia="Tahoma"/>
          <w:sz w:val="22"/>
          <w:szCs w:val="22"/>
          <w:lang w:eastAsia="sr-Cyrl-CS"/>
        </w:rPr>
        <w:t>испуњености</w:t>
      </w:r>
      <w:r w:rsidRPr="005E7B8E">
        <w:rPr>
          <w:sz w:val="22"/>
          <w:szCs w:val="22"/>
          <w:lang w:eastAsia="sr-Cyrl-CS"/>
        </w:rPr>
        <w:t xml:space="preserve"> </w:t>
      </w:r>
      <w:r w:rsidRPr="005E7B8E">
        <w:rPr>
          <w:rFonts w:eastAsia="Tahoma"/>
          <w:sz w:val="22"/>
          <w:szCs w:val="22"/>
          <w:lang w:eastAsia="sr-Cyrl-CS"/>
        </w:rPr>
        <w:t>услова</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015898">
        <w:rPr>
          <w:rFonts w:eastAsia="Tahoma"/>
          <w:sz w:val="22"/>
          <w:szCs w:val="22"/>
          <w:lang w:eastAsia="sr-Cyrl-CS"/>
        </w:rPr>
        <w:t>може</w:t>
      </w:r>
      <w:r w:rsidRPr="00015898">
        <w:rPr>
          <w:sz w:val="22"/>
          <w:szCs w:val="22"/>
          <w:lang w:eastAsia="sr-Cyrl-CS"/>
        </w:rPr>
        <w:t xml:space="preserve"> </w:t>
      </w:r>
      <w:r w:rsidRPr="00015898">
        <w:rPr>
          <w:rFonts w:eastAsia="Tahoma"/>
          <w:sz w:val="22"/>
          <w:szCs w:val="22"/>
          <w:lang w:eastAsia="sr-Cyrl-CS"/>
        </w:rPr>
        <w:t>доставити</w:t>
      </w:r>
      <w:r w:rsidRPr="00015898">
        <w:rPr>
          <w:sz w:val="22"/>
          <w:szCs w:val="22"/>
          <w:lang w:eastAsia="sr-Cyrl-CS"/>
        </w:rPr>
        <w:t xml:space="preserve"> </w:t>
      </w:r>
      <w:r w:rsidRPr="00015898">
        <w:rPr>
          <w:rFonts w:eastAsia="Tahoma"/>
          <w:sz w:val="22"/>
          <w:szCs w:val="22"/>
          <w:lang w:eastAsia="sr-Cyrl-CS"/>
        </w:rPr>
        <w:t>у</w:t>
      </w:r>
      <w:r w:rsidRPr="00015898">
        <w:rPr>
          <w:sz w:val="22"/>
          <w:szCs w:val="22"/>
          <w:lang w:eastAsia="sr-Cyrl-CS"/>
        </w:rPr>
        <w:t xml:space="preserve"> </w:t>
      </w:r>
      <w:r w:rsidRPr="00015898">
        <w:rPr>
          <w:rFonts w:eastAsia="Tahoma"/>
          <w:sz w:val="22"/>
          <w:szCs w:val="22"/>
          <w:lang w:eastAsia="sr-Cyrl-CS"/>
        </w:rPr>
        <w:t>виду</w:t>
      </w:r>
      <w:r w:rsidRPr="00015898">
        <w:rPr>
          <w:sz w:val="22"/>
          <w:szCs w:val="22"/>
          <w:lang w:eastAsia="sr-Cyrl-CS"/>
        </w:rPr>
        <w:t xml:space="preserve"> </w:t>
      </w:r>
      <w:r w:rsidRPr="00015898">
        <w:rPr>
          <w:rFonts w:eastAsia="Tahoma"/>
          <w:sz w:val="22"/>
          <w:szCs w:val="22"/>
          <w:lang w:eastAsia="sr-Cyrl-CS"/>
        </w:rPr>
        <w:t>неоверених</w:t>
      </w:r>
      <w:r w:rsidRPr="00015898">
        <w:rPr>
          <w:sz w:val="22"/>
          <w:szCs w:val="22"/>
          <w:lang w:eastAsia="sr-Cyrl-CS"/>
        </w:rPr>
        <w:t xml:space="preserve"> </w:t>
      </w:r>
      <w:r w:rsidRPr="00015898">
        <w:rPr>
          <w:rFonts w:eastAsia="Tahoma"/>
          <w:sz w:val="22"/>
          <w:szCs w:val="22"/>
          <w:lang w:eastAsia="sr-Cyrl-CS"/>
        </w:rPr>
        <w:t>копија,</w:t>
      </w:r>
      <w:r w:rsidRPr="00015898">
        <w:rPr>
          <w:sz w:val="22"/>
          <w:szCs w:val="22"/>
          <w:lang w:eastAsia="sr-Cyrl-CS"/>
        </w:rPr>
        <w:t xml:space="preserve"> </w:t>
      </w:r>
      <w:r w:rsidRPr="00015898">
        <w:rPr>
          <w:rFonts w:eastAsia="Tahoma"/>
          <w:sz w:val="22"/>
          <w:szCs w:val="22"/>
          <w:lang w:eastAsia="sr-Cyrl-CS"/>
        </w:rPr>
        <w:t>а</w:t>
      </w:r>
      <w:r w:rsidRPr="00015898">
        <w:rPr>
          <w:sz w:val="22"/>
          <w:szCs w:val="22"/>
          <w:lang w:eastAsia="sr-Cyrl-CS"/>
        </w:rPr>
        <w:t xml:space="preserve"> </w:t>
      </w:r>
      <w:r w:rsidRPr="00015898">
        <w:rPr>
          <w:rFonts w:eastAsia="Tahoma"/>
          <w:sz w:val="22"/>
          <w:szCs w:val="22"/>
          <w:lang w:eastAsia="sr-Cyrl-CS"/>
        </w:rPr>
        <w:t>наручилац</w:t>
      </w:r>
      <w:r w:rsidRPr="00015898">
        <w:rPr>
          <w:sz w:val="22"/>
          <w:szCs w:val="22"/>
          <w:lang w:eastAsia="sr-Cyrl-CS"/>
        </w:rPr>
        <w:t xml:space="preserve"> </w:t>
      </w:r>
      <w:r w:rsidRPr="00015898">
        <w:rPr>
          <w:rFonts w:eastAsia="Tahoma"/>
          <w:sz w:val="22"/>
          <w:szCs w:val="22"/>
          <w:lang w:eastAsia="sr-Cyrl-CS"/>
        </w:rPr>
        <w:t>може</w:t>
      </w:r>
      <w:r w:rsidRPr="00015898">
        <w:rPr>
          <w:sz w:val="22"/>
          <w:szCs w:val="22"/>
          <w:lang w:eastAsia="sr-Cyrl-CS"/>
        </w:rPr>
        <w:t xml:space="preserve"> </w:t>
      </w:r>
      <w:r w:rsidRPr="00015898">
        <w:rPr>
          <w:rFonts w:eastAsia="Tahoma"/>
          <w:sz w:val="22"/>
          <w:szCs w:val="22"/>
          <w:lang w:eastAsia="sr-Cyrl-CS"/>
        </w:rPr>
        <w:t>пре</w:t>
      </w:r>
      <w:r w:rsidRPr="00015898">
        <w:rPr>
          <w:sz w:val="22"/>
          <w:szCs w:val="22"/>
          <w:lang w:eastAsia="sr-Cyrl-CS"/>
        </w:rPr>
        <w:t xml:space="preserve"> </w:t>
      </w:r>
      <w:r w:rsidRPr="00015898">
        <w:rPr>
          <w:rFonts w:eastAsia="Tahoma"/>
          <w:sz w:val="22"/>
          <w:szCs w:val="22"/>
          <w:lang w:eastAsia="sr-Cyrl-CS"/>
        </w:rPr>
        <w:t>доношења</w:t>
      </w:r>
      <w:r w:rsidRPr="00015898">
        <w:rPr>
          <w:sz w:val="22"/>
          <w:szCs w:val="22"/>
          <w:lang w:eastAsia="sr-Cyrl-CS"/>
        </w:rPr>
        <w:t xml:space="preserve"> </w:t>
      </w:r>
      <w:r w:rsidRPr="00015898">
        <w:rPr>
          <w:rFonts w:eastAsia="Tahoma"/>
          <w:sz w:val="22"/>
          <w:szCs w:val="22"/>
          <w:lang w:eastAsia="sr-Cyrl-CS"/>
        </w:rPr>
        <w:t>одлуке</w:t>
      </w:r>
      <w:r w:rsidRPr="00015898">
        <w:rPr>
          <w:sz w:val="22"/>
          <w:szCs w:val="22"/>
          <w:lang w:eastAsia="sr-Cyrl-CS"/>
        </w:rPr>
        <w:t xml:space="preserve"> </w:t>
      </w:r>
      <w:r w:rsidRPr="00015898">
        <w:rPr>
          <w:rFonts w:eastAsia="Tahoma"/>
          <w:sz w:val="22"/>
          <w:szCs w:val="22"/>
          <w:lang w:eastAsia="sr-Cyrl-CS"/>
        </w:rPr>
        <w:t>о</w:t>
      </w:r>
      <w:r w:rsidRPr="00015898">
        <w:rPr>
          <w:sz w:val="22"/>
          <w:szCs w:val="22"/>
          <w:lang w:eastAsia="sr-Cyrl-CS"/>
        </w:rPr>
        <w:t xml:space="preserve"> </w:t>
      </w:r>
      <w:r w:rsidRPr="00015898">
        <w:rPr>
          <w:rFonts w:eastAsia="Tahoma"/>
          <w:sz w:val="22"/>
          <w:szCs w:val="22"/>
          <w:lang w:eastAsia="sr-Cyrl-CS"/>
        </w:rPr>
        <w:t>додели</w:t>
      </w:r>
      <w:r w:rsidRPr="00015898">
        <w:rPr>
          <w:sz w:val="22"/>
          <w:szCs w:val="22"/>
          <w:lang w:eastAsia="sr-Cyrl-CS"/>
        </w:rPr>
        <w:t xml:space="preserve"> </w:t>
      </w:r>
      <w:r w:rsidRPr="00015898">
        <w:rPr>
          <w:rFonts w:eastAsia="Tahoma"/>
          <w:sz w:val="22"/>
          <w:szCs w:val="22"/>
          <w:lang w:eastAsia="sr-Cyrl-CS"/>
        </w:rPr>
        <w:t>уговора</w:t>
      </w:r>
      <w:r w:rsidRPr="00015898">
        <w:rPr>
          <w:sz w:val="22"/>
          <w:szCs w:val="22"/>
          <w:lang w:eastAsia="sr-Cyrl-CS"/>
        </w:rPr>
        <w:t xml:space="preserve"> </w:t>
      </w:r>
      <w:r w:rsidRPr="00015898">
        <w:rPr>
          <w:rFonts w:eastAsia="Tahoma"/>
          <w:sz w:val="22"/>
          <w:szCs w:val="22"/>
          <w:lang w:eastAsia="sr-Cyrl-CS"/>
        </w:rPr>
        <w:t>да</w:t>
      </w:r>
      <w:r w:rsidRPr="00015898">
        <w:rPr>
          <w:sz w:val="22"/>
          <w:szCs w:val="22"/>
          <w:lang w:eastAsia="sr-Cyrl-CS"/>
        </w:rPr>
        <w:t xml:space="preserve"> </w:t>
      </w:r>
      <w:r w:rsidRPr="00015898">
        <w:rPr>
          <w:rFonts w:eastAsia="Tahoma"/>
          <w:sz w:val="22"/>
          <w:szCs w:val="22"/>
          <w:lang w:eastAsia="sr-Cyrl-CS"/>
        </w:rPr>
        <w:t>тражи</w:t>
      </w:r>
      <w:r w:rsidRPr="00015898">
        <w:rPr>
          <w:sz w:val="22"/>
          <w:szCs w:val="22"/>
          <w:lang w:eastAsia="sr-Cyrl-CS"/>
        </w:rPr>
        <w:t xml:space="preserve"> </w:t>
      </w:r>
      <w:r w:rsidRPr="00015898">
        <w:rPr>
          <w:rFonts w:eastAsia="Tahoma"/>
          <w:sz w:val="22"/>
          <w:szCs w:val="22"/>
          <w:lang w:eastAsia="sr-Cyrl-CS"/>
        </w:rPr>
        <w:t>од</w:t>
      </w:r>
      <w:r w:rsidRPr="00015898">
        <w:rPr>
          <w:sz w:val="22"/>
          <w:szCs w:val="22"/>
          <w:lang w:eastAsia="sr-Cyrl-CS"/>
        </w:rPr>
        <w:t xml:space="preserve"> </w:t>
      </w:r>
      <w:r w:rsidRPr="00015898">
        <w:rPr>
          <w:rFonts w:eastAsia="Tahoma"/>
          <w:sz w:val="22"/>
          <w:szCs w:val="22"/>
          <w:lang w:eastAsia="sr-Cyrl-CS"/>
        </w:rPr>
        <w:t>понуђ</w:t>
      </w:r>
      <w:r w:rsidRPr="005E7B8E">
        <w:rPr>
          <w:rFonts w:eastAsia="Tahoma"/>
          <w:sz w:val="22"/>
          <w:szCs w:val="22"/>
          <w:lang w:eastAsia="sr-Cyrl-CS"/>
        </w:rPr>
        <w:t>ача,</w:t>
      </w:r>
      <w:r w:rsidRPr="005E7B8E">
        <w:rPr>
          <w:sz w:val="22"/>
          <w:szCs w:val="22"/>
          <w:lang w:eastAsia="sr-Cyrl-CS"/>
        </w:rPr>
        <w:t xml:space="preserve"> </w:t>
      </w:r>
      <w:r w:rsidRPr="005E7B8E">
        <w:rPr>
          <w:rFonts w:eastAsia="Tahoma"/>
          <w:sz w:val="22"/>
          <w:szCs w:val="22"/>
          <w:lang w:eastAsia="sr-Cyrl-CS"/>
        </w:rPr>
        <w:t>чија</w:t>
      </w:r>
      <w:r w:rsidRPr="005E7B8E">
        <w:rPr>
          <w:sz w:val="22"/>
          <w:szCs w:val="22"/>
          <w:lang w:eastAsia="sr-Cyrl-CS"/>
        </w:rPr>
        <w:t xml:space="preserve"> </w:t>
      </w:r>
      <w:r w:rsidRPr="005E7B8E">
        <w:rPr>
          <w:rFonts w:eastAsia="Tahoma"/>
          <w:sz w:val="22"/>
          <w:szCs w:val="22"/>
          <w:lang w:eastAsia="sr-Cyrl-CS"/>
        </w:rPr>
        <w:t>је</w:t>
      </w:r>
      <w:r w:rsidRPr="005E7B8E">
        <w:rPr>
          <w:sz w:val="22"/>
          <w:szCs w:val="22"/>
          <w:lang w:eastAsia="sr-Cyrl-CS"/>
        </w:rPr>
        <w:t xml:space="preserve"> </w:t>
      </w:r>
      <w:r w:rsidRPr="005E7B8E">
        <w:rPr>
          <w:rFonts w:eastAsia="Tahoma"/>
          <w:sz w:val="22"/>
          <w:szCs w:val="22"/>
          <w:lang w:eastAsia="sr-Cyrl-CS"/>
        </w:rPr>
        <w:t>понуда</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основу</w:t>
      </w:r>
      <w:r w:rsidRPr="005E7B8E">
        <w:rPr>
          <w:sz w:val="22"/>
          <w:szCs w:val="22"/>
          <w:lang w:eastAsia="sr-Cyrl-CS"/>
        </w:rPr>
        <w:t xml:space="preserve"> </w:t>
      </w:r>
      <w:r w:rsidRPr="005E7B8E">
        <w:rPr>
          <w:rFonts w:eastAsia="Tahoma"/>
          <w:sz w:val="22"/>
          <w:szCs w:val="22"/>
          <w:lang w:eastAsia="sr-Cyrl-CS"/>
        </w:rPr>
        <w:t>извештаја</w:t>
      </w:r>
      <w:r w:rsidRPr="005E7B8E">
        <w:rPr>
          <w:sz w:val="22"/>
          <w:szCs w:val="22"/>
          <w:lang w:eastAsia="sr-Cyrl-CS"/>
        </w:rPr>
        <w:t xml:space="preserve"> </w:t>
      </w:r>
      <w:r w:rsidRPr="005E7B8E">
        <w:rPr>
          <w:rFonts w:eastAsia="Tahoma"/>
          <w:sz w:val="22"/>
          <w:szCs w:val="22"/>
          <w:lang w:eastAsia="sr-Cyrl-CS"/>
        </w:rPr>
        <w:t>за</w:t>
      </w:r>
      <w:r w:rsidRPr="005E7B8E">
        <w:rPr>
          <w:sz w:val="22"/>
          <w:szCs w:val="22"/>
          <w:lang w:eastAsia="sr-Cyrl-CS"/>
        </w:rPr>
        <w:t xml:space="preserve"> </w:t>
      </w:r>
      <w:r w:rsidRPr="005E7B8E">
        <w:rPr>
          <w:rFonts w:eastAsia="Tahoma"/>
          <w:sz w:val="22"/>
          <w:szCs w:val="22"/>
          <w:lang w:eastAsia="sr-Cyrl-CS"/>
        </w:rPr>
        <w:t>јавну</w:t>
      </w:r>
      <w:r w:rsidRPr="005E7B8E">
        <w:rPr>
          <w:sz w:val="22"/>
          <w:szCs w:val="22"/>
          <w:lang w:eastAsia="sr-Cyrl-CS"/>
        </w:rPr>
        <w:t xml:space="preserve"> </w:t>
      </w:r>
      <w:r w:rsidRPr="005E7B8E">
        <w:rPr>
          <w:rFonts w:eastAsia="Tahoma"/>
          <w:sz w:val="22"/>
          <w:szCs w:val="22"/>
          <w:lang w:eastAsia="sr-Cyrl-CS"/>
        </w:rPr>
        <w:t>набавку</w:t>
      </w:r>
      <w:r w:rsidRPr="005E7B8E">
        <w:rPr>
          <w:sz w:val="22"/>
          <w:szCs w:val="22"/>
          <w:lang w:eastAsia="sr-Cyrl-CS"/>
        </w:rPr>
        <w:t xml:space="preserve"> </w:t>
      </w:r>
      <w:r w:rsidRPr="005E7B8E">
        <w:rPr>
          <w:rFonts w:eastAsia="Tahoma"/>
          <w:sz w:val="22"/>
          <w:szCs w:val="22"/>
          <w:lang w:eastAsia="sr-Cyrl-CS"/>
        </w:rPr>
        <w:t>оцењена</w:t>
      </w:r>
      <w:r w:rsidRPr="005E7B8E">
        <w:rPr>
          <w:sz w:val="22"/>
          <w:szCs w:val="22"/>
          <w:lang w:eastAsia="sr-Cyrl-CS"/>
        </w:rPr>
        <w:t xml:space="preserve"> </w:t>
      </w:r>
      <w:r w:rsidRPr="005E7B8E">
        <w:rPr>
          <w:rFonts w:eastAsia="Tahoma"/>
          <w:sz w:val="22"/>
          <w:szCs w:val="22"/>
          <w:lang w:eastAsia="sr-Cyrl-CS"/>
        </w:rPr>
        <w:t>као</w:t>
      </w:r>
      <w:r w:rsidRPr="005E7B8E">
        <w:rPr>
          <w:sz w:val="22"/>
          <w:szCs w:val="22"/>
          <w:lang w:eastAsia="sr-Cyrl-CS"/>
        </w:rPr>
        <w:t xml:space="preserve"> </w:t>
      </w:r>
      <w:r w:rsidRPr="005E7B8E">
        <w:rPr>
          <w:rFonts w:eastAsia="Tahoma"/>
          <w:sz w:val="22"/>
          <w:szCs w:val="22"/>
          <w:lang w:eastAsia="sr-Cyrl-CS"/>
        </w:rPr>
        <w:t>прихватљива,</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достави</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увид</w:t>
      </w:r>
      <w:r w:rsidRPr="005E7B8E">
        <w:rPr>
          <w:sz w:val="22"/>
          <w:szCs w:val="22"/>
          <w:lang w:eastAsia="sr-Cyrl-CS"/>
        </w:rPr>
        <w:t xml:space="preserve"> </w:t>
      </w:r>
      <w:r w:rsidRPr="005E7B8E">
        <w:rPr>
          <w:rFonts w:eastAsia="Tahoma"/>
          <w:sz w:val="22"/>
          <w:szCs w:val="22"/>
          <w:lang w:eastAsia="sr-Cyrl-CS"/>
        </w:rPr>
        <w:t>оригинал</w:t>
      </w:r>
      <w:r w:rsidRPr="005E7B8E">
        <w:rPr>
          <w:sz w:val="22"/>
          <w:szCs w:val="22"/>
          <w:lang w:eastAsia="sr-Cyrl-CS"/>
        </w:rPr>
        <w:t xml:space="preserve"> </w:t>
      </w:r>
      <w:r w:rsidRPr="005E7B8E">
        <w:rPr>
          <w:rFonts w:eastAsia="Tahoma"/>
          <w:sz w:val="22"/>
          <w:szCs w:val="22"/>
          <w:lang w:eastAsia="sr-Cyrl-CS"/>
        </w:rPr>
        <w:t>или</w:t>
      </w:r>
      <w:r w:rsidRPr="005E7B8E">
        <w:rPr>
          <w:sz w:val="22"/>
          <w:szCs w:val="22"/>
          <w:lang w:eastAsia="sr-Cyrl-CS"/>
        </w:rPr>
        <w:t xml:space="preserve"> </w:t>
      </w:r>
      <w:r w:rsidRPr="005E7B8E">
        <w:rPr>
          <w:rFonts w:eastAsia="Tahoma"/>
          <w:sz w:val="22"/>
          <w:szCs w:val="22"/>
          <w:lang w:eastAsia="sr-Cyrl-CS"/>
        </w:rPr>
        <w:t>оверену</w:t>
      </w:r>
      <w:r w:rsidRPr="005E7B8E">
        <w:rPr>
          <w:sz w:val="22"/>
          <w:szCs w:val="22"/>
          <w:lang w:eastAsia="sr-Cyrl-CS"/>
        </w:rPr>
        <w:t xml:space="preserve"> </w:t>
      </w:r>
      <w:r w:rsidRPr="005E7B8E">
        <w:rPr>
          <w:rFonts w:eastAsia="Tahoma"/>
          <w:sz w:val="22"/>
          <w:szCs w:val="22"/>
          <w:lang w:eastAsia="sr-Cyrl-CS"/>
        </w:rPr>
        <w:t>копију</w:t>
      </w:r>
      <w:r w:rsidRPr="005E7B8E">
        <w:rPr>
          <w:sz w:val="22"/>
          <w:szCs w:val="22"/>
          <w:lang w:eastAsia="sr-Cyrl-CS"/>
        </w:rPr>
        <w:t xml:space="preserve"> </w:t>
      </w:r>
      <w:r w:rsidRPr="005E7B8E">
        <w:rPr>
          <w:rFonts w:eastAsia="Tahoma"/>
          <w:sz w:val="22"/>
          <w:szCs w:val="22"/>
          <w:lang w:eastAsia="sr-Cyrl-CS"/>
        </w:rPr>
        <w:t>свих</w:t>
      </w:r>
      <w:r w:rsidRPr="005E7B8E">
        <w:rPr>
          <w:sz w:val="22"/>
          <w:szCs w:val="22"/>
          <w:lang w:eastAsia="sr-Cyrl-CS"/>
        </w:rPr>
        <w:t xml:space="preserve"> </w:t>
      </w:r>
      <w:r w:rsidRPr="005E7B8E">
        <w:rPr>
          <w:rFonts w:eastAsia="Tahoma"/>
          <w:sz w:val="22"/>
          <w:szCs w:val="22"/>
          <w:lang w:eastAsia="sr-Cyrl-CS"/>
        </w:rPr>
        <w:t>или</w:t>
      </w:r>
      <w:r w:rsidRPr="005E7B8E">
        <w:rPr>
          <w:sz w:val="22"/>
          <w:szCs w:val="22"/>
          <w:lang w:eastAsia="sr-Cyrl-CS"/>
        </w:rPr>
        <w:t xml:space="preserve"> </w:t>
      </w:r>
      <w:r w:rsidRPr="005E7B8E">
        <w:rPr>
          <w:rFonts w:eastAsia="Tahoma"/>
          <w:sz w:val="22"/>
          <w:szCs w:val="22"/>
          <w:lang w:eastAsia="sr-Cyrl-CS"/>
        </w:rPr>
        <w:t>појединих</w:t>
      </w:r>
      <w:r w:rsidRPr="005E7B8E">
        <w:rPr>
          <w:sz w:val="22"/>
          <w:szCs w:val="22"/>
          <w:lang w:eastAsia="sr-Cyrl-CS"/>
        </w:rPr>
        <w:t xml:space="preserve"> </w:t>
      </w:r>
      <w:r w:rsidRPr="005E7B8E">
        <w:rPr>
          <w:rFonts w:eastAsia="Tahoma"/>
          <w:sz w:val="22"/>
          <w:szCs w:val="22"/>
          <w:lang w:eastAsia="sr-Cyrl-CS"/>
        </w:rPr>
        <w:t>доказа.</w:t>
      </w:r>
    </w:p>
    <w:p w:rsidR="00E078B1" w:rsidRPr="005E7B8E" w:rsidRDefault="00E078B1" w:rsidP="00E078B1">
      <w:pPr>
        <w:suppressAutoHyphens/>
        <w:spacing w:line="274" w:lineRule="exact"/>
        <w:ind w:left="40" w:right="20" w:firstLine="560"/>
        <w:jc w:val="both"/>
        <w:rPr>
          <w:rFonts w:eastAsia="Tahoma"/>
          <w:sz w:val="22"/>
          <w:szCs w:val="22"/>
          <w:lang w:eastAsia="sr-Cyrl-CS"/>
        </w:rPr>
      </w:pPr>
      <w:r w:rsidRPr="005E7B8E">
        <w:rPr>
          <w:rFonts w:eastAsia="Tahoma"/>
          <w:sz w:val="22"/>
          <w:szCs w:val="22"/>
          <w:lang w:eastAsia="sr-Cyrl-CS"/>
        </w:rPr>
        <w:t>Ако</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остављеном,</w:t>
      </w:r>
      <w:r w:rsidRPr="005E7B8E">
        <w:rPr>
          <w:sz w:val="22"/>
          <w:szCs w:val="22"/>
          <w:lang w:eastAsia="sr-Cyrl-CS"/>
        </w:rPr>
        <w:t xml:space="preserve"> </w:t>
      </w:r>
      <w:r w:rsidRPr="005E7B8E">
        <w:rPr>
          <w:rFonts w:eastAsia="Tahoma"/>
          <w:sz w:val="22"/>
          <w:szCs w:val="22"/>
          <w:lang w:eastAsia="sr-Cyrl-CS"/>
        </w:rPr>
        <w:t>примереном</w:t>
      </w:r>
      <w:r w:rsidRPr="005E7B8E">
        <w:rPr>
          <w:sz w:val="22"/>
          <w:szCs w:val="22"/>
          <w:lang w:eastAsia="sr-Cyrl-CS"/>
        </w:rPr>
        <w:t xml:space="preserve"> </w:t>
      </w:r>
      <w:r w:rsidRPr="005E7B8E">
        <w:rPr>
          <w:rFonts w:eastAsia="Tahoma"/>
          <w:sz w:val="22"/>
          <w:szCs w:val="22"/>
          <w:lang w:eastAsia="sr-Cyrl-CS"/>
        </w:rPr>
        <w:t>року</w:t>
      </w:r>
      <w:r w:rsidRPr="005E7B8E">
        <w:rPr>
          <w:sz w:val="22"/>
          <w:szCs w:val="22"/>
          <w:lang w:eastAsia="sr-Cyrl-CS"/>
        </w:rPr>
        <w:t xml:space="preserve"> </w:t>
      </w:r>
      <w:r w:rsidRPr="005E7B8E">
        <w:rPr>
          <w:rFonts w:eastAsia="Tahoma"/>
          <w:sz w:val="22"/>
          <w:szCs w:val="22"/>
          <w:lang w:eastAsia="sr-Cyrl-CS"/>
        </w:rPr>
        <w:t>који</w:t>
      </w:r>
      <w:r w:rsidRPr="005E7B8E">
        <w:rPr>
          <w:sz w:val="22"/>
          <w:szCs w:val="22"/>
          <w:lang w:eastAsia="sr-Cyrl-CS"/>
        </w:rPr>
        <w:t xml:space="preserve"> </w:t>
      </w:r>
      <w:r w:rsidRPr="005E7B8E">
        <w:rPr>
          <w:rFonts w:eastAsia="Tahoma"/>
          <w:sz w:val="22"/>
          <w:szCs w:val="22"/>
          <w:lang w:eastAsia="sr-Cyrl-CS"/>
        </w:rPr>
        <w:t>не</w:t>
      </w:r>
      <w:r w:rsidRPr="005E7B8E">
        <w:rPr>
          <w:sz w:val="22"/>
          <w:szCs w:val="22"/>
          <w:lang w:eastAsia="sr-Cyrl-CS"/>
        </w:rPr>
        <w:t xml:space="preserve"> </w:t>
      </w:r>
      <w:r w:rsidRPr="005E7B8E">
        <w:rPr>
          <w:rFonts w:eastAsia="Tahoma"/>
          <w:sz w:val="22"/>
          <w:szCs w:val="22"/>
          <w:lang w:eastAsia="sr-Cyrl-CS"/>
        </w:rPr>
        <w:t>може</w:t>
      </w:r>
      <w:r w:rsidRPr="005E7B8E">
        <w:rPr>
          <w:sz w:val="22"/>
          <w:szCs w:val="22"/>
          <w:lang w:eastAsia="sr-Cyrl-CS"/>
        </w:rPr>
        <w:t xml:space="preserve"> </w:t>
      </w:r>
      <w:r w:rsidRPr="005E7B8E">
        <w:rPr>
          <w:rFonts w:eastAsia="Tahoma"/>
          <w:sz w:val="22"/>
          <w:szCs w:val="22"/>
          <w:lang w:eastAsia="sr-Cyrl-CS"/>
        </w:rPr>
        <w:t>бити</w:t>
      </w:r>
      <w:r w:rsidRPr="005E7B8E">
        <w:rPr>
          <w:sz w:val="22"/>
          <w:szCs w:val="22"/>
          <w:lang w:eastAsia="sr-Cyrl-CS"/>
        </w:rPr>
        <w:t xml:space="preserve"> </w:t>
      </w:r>
      <w:r w:rsidRPr="005E7B8E">
        <w:rPr>
          <w:rFonts w:eastAsia="Tahoma"/>
          <w:sz w:val="22"/>
          <w:szCs w:val="22"/>
          <w:lang w:eastAsia="sr-Cyrl-CS"/>
        </w:rPr>
        <w:t>краћи</w:t>
      </w:r>
      <w:r w:rsidRPr="005E7B8E">
        <w:rPr>
          <w:sz w:val="22"/>
          <w:szCs w:val="22"/>
          <w:lang w:eastAsia="sr-Cyrl-CS"/>
        </w:rPr>
        <w:t xml:space="preserve"> </w:t>
      </w:r>
      <w:r w:rsidRPr="005E7B8E">
        <w:rPr>
          <w:rFonts w:eastAsia="Tahoma"/>
          <w:sz w:val="22"/>
          <w:szCs w:val="22"/>
          <w:lang w:eastAsia="sr-Cyrl-CS"/>
        </w:rPr>
        <w:t>од</w:t>
      </w:r>
      <w:r w:rsidRPr="005E7B8E">
        <w:rPr>
          <w:sz w:val="22"/>
          <w:szCs w:val="22"/>
          <w:lang w:eastAsia="sr-Cyrl-CS"/>
        </w:rPr>
        <w:t xml:space="preserve"> </w:t>
      </w:r>
      <w:r w:rsidRPr="005E7B8E">
        <w:rPr>
          <w:rFonts w:eastAsia="Tahoma"/>
          <w:sz w:val="22"/>
          <w:szCs w:val="22"/>
          <w:lang w:eastAsia="sr-Cyrl-CS"/>
        </w:rPr>
        <w:t>пет</w:t>
      </w:r>
      <w:r w:rsidRPr="005E7B8E">
        <w:rPr>
          <w:sz w:val="22"/>
          <w:szCs w:val="22"/>
          <w:lang w:eastAsia="sr-Cyrl-CS"/>
        </w:rPr>
        <w:t xml:space="preserve"> </w:t>
      </w:r>
      <w:r w:rsidRPr="005E7B8E">
        <w:rPr>
          <w:rFonts w:eastAsia="Tahoma"/>
          <w:sz w:val="22"/>
          <w:szCs w:val="22"/>
          <w:lang w:eastAsia="sr-Cyrl-CS"/>
        </w:rPr>
        <w:t>дана,</w:t>
      </w:r>
      <w:r w:rsidRPr="005E7B8E">
        <w:rPr>
          <w:sz w:val="22"/>
          <w:szCs w:val="22"/>
          <w:lang w:eastAsia="sr-Cyrl-CS"/>
        </w:rPr>
        <w:t xml:space="preserve"> </w:t>
      </w:r>
      <w:r w:rsidRPr="005E7B8E">
        <w:rPr>
          <w:rFonts w:eastAsia="Tahoma"/>
          <w:sz w:val="22"/>
          <w:szCs w:val="22"/>
          <w:lang w:eastAsia="sr-Cyrl-CS"/>
        </w:rPr>
        <w:t>не</w:t>
      </w:r>
      <w:r w:rsidRPr="005E7B8E">
        <w:rPr>
          <w:sz w:val="22"/>
          <w:szCs w:val="22"/>
          <w:lang w:eastAsia="sr-Cyrl-CS"/>
        </w:rPr>
        <w:t xml:space="preserve"> </w:t>
      </w:r>
      <w:r w:rsidRPr="005E7B8E">
        <w:rPr>
          <w:rFonts w:eastAsia="Tahoma"/>
          <w:sz w:val="22"/>
          <w:szCs w:val="22"/>
          <w:lang w:eastAsia="sr-Cyrl-CS"/>
        </w:rPr>
        <w:t>достави</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увид</w:t>
      </w:r>
      <w:r w:rsidRPr="005E7B8E">
        <w:rPr>
          <w:sz w:val="22"/>
          <w:szCs w:val="22"/>
          <w:lang w:eastAsia="sr-Cyrl-CS"/>
        </w:rPr>
        <w:t xml:space="preserve"> </w:t>
      </w:r>
      <w:r w:rsidRPr="005E7B8E">
        <w:rPr>
          <w:rFonts w:eastAsia="Tahoma"/>
          <w:sz w:val="22"/>
          <w:szCs w:val="22"/>
          <w:lang w:eastAsia="sr-Cyrl-CS"/>
        </w:rPr>
        <w:t>оригинал</w:t>
      </w:r>
      <w:r w:rsidRPr="005E7B8E">
        <w:rPr>
          <w:sz w:val="22"/>
          <w:szCs w:val="22"/>
          <w:lang w:eastAsia="sr-Cyrl-CS"/>
        </w:rPr>
        <w:t xml:space="preserve"> </w:t>
      </w:r>
      <w:r w:rsidRPr="005E7B8E">
        <w:rPr>
          <w:rFonts w:eastAsia="Tahoma"/>
          <w:sz w:val="22"/>
          <w:szCs w:val="22"/>
          <w:lang w:eastAsia="sr-Cyrl-CS"/>
        </w:rPr>
        <w:t>или</w:t>
      </w:r>
      <w:r w:rsidRPr="005E7B8E">
        <w:rPr>
          <w:sz w:val="22"/>
          <w:szCs w:val="22"/>
          <w:lang w:eastAsia="sr-Cyrl-CS"/>
        </w:rPr>
        <w:t xml:space="preserve"> </w:t>
      </w:r>
      <w:r w:rsidRPr="005E7B8E">
        <w:rPr>
          <w:rFonts w:eastAsia="Tahoma"/>
          <w:sz w:val="22"/>
          <w:szCs w:val="22"/>
          <w:lang w:eastAsia="sr-Cyrl-CS"/>
        </w:rPr>
        <w:t>оверену</w:t>
      </w:r>
      <w:r w:rsidRPr="005E7B8E">
        <w:rPr>
          <w:sz w:val="22"/>
          <w:szCs w:val="22"/>
          <w:lang w:eastAsia="sr-Cyrl-CS"/>
        </w:rPr>
        <w:t xml:space="preserve"> </w:t>
      </w:r>
      <w:r w:rsidRPr="005E7B8E">
        <w:rPr>
          <w:rFonts w:eastAsia="Tahoma"/>
          <w:sz w:val="22"/>
          <w:szCs w:val="22"/>
          <w:lang w:eastAsia="sr-Cyrl-CS"/>
        </w:rPr>
        <w:t>копију</w:t>
      </w:r>
      <w:r w:rsidRPr="005E7B8E">
        <w:rPr>
          <w:sz w:val="22"/>
          <w:szCs w:val="22"/>
          <w:lang w:eastAsia="sr-Cyrl-CS"/>
        </w:rPr>
        <w:t xml:space="preserve"> </w:t>
      </w:r>
      <w:r w:rsidRPr="005E7B8E">
        <w:rPr>
          <w:rFonts w:eastAsia="Tahoma"/>
          <w:sz w:val="22"/>
          <w:szCs w:val="22"/>
          <w:lang w:eastAsia="sr-Cyrl-CS"/>
        </w:rPr>
        <w:t>тражених</w:t>
      </w:r>
      <w:r w:rsidRPr="005E7B8E">
        <w:rPr>
          <w:sz w:val="22"/>
          <w:szCs w:val="22"/>
          <w:lang w:eastAsia="sr-Cyrl-CS"/>
        </w:rPr>
        <w:t xml:space="preserve"> </w:t>
      </w:r>
      <w:r w:rsidRPr="005E7B8E">
        <w:rPr>
          <w:rFonts w:eastAsia="Tahoma"/>
          <w:sz w:val="22"/>
          <w:szCs w:val="22"/>
          <w:lang w:eastAsia="sr-Cyrl-CS"/>
        </w:rPr>
        <w:t>доказа,</w:t>
      </w:r>
      <w:r w:rsidRPr="005E7B8E">
        <w:rPr>
          <w:sz w:val="22"/>
          <w:szCs w:val="22"/>
          <w:lang w:eastAsia="sr-Cyrl-CS"/>
        </w:rPr>
        <w:t xml:space="preserve"> </w:t>
      </w:r>
      <w:r w:rsidRPr="005E7B8E">
        <w:rPr>
          <w:rFonts w:eastAsia="Tahoma"/>
          <w:sz w:val="22"/>
          <w:szCs w:val="22"/>
          <w:lang w:eastAsia="sr-Cyrl-CS"/>
        </w:rPr>
        <w:t>наручилац</w:t>
      </w:r>
      <w:r w:rsidRPr="005E7B8E">
        <w:rPr>
          <w:sz w:val="22"/>
          <w:szCs w:val="22"/>
          <w:lang w:eastAsia="sr-Cyrl-CS"/>
        </w:rPr>
        <w:t xml:space="preserve"> </w:t>
      </w:r>
      <w:r w:rsidRPr="005E7B8E">
        <w:rPr>
          <w:rFonts w:eastAsia="Tahoma"/>
          <w:sz w:val="22"/>
          <w:szCs w:val="22"/>
          <w:lang w:eastAsia="sr-Cyrl-CS"/>
        </w:rPr>
        <w:t>ће</w:t>
      </w:r>
      <w:r w:rsidRPr="005E7B8E">
        <w:rPr>
          <w:sz w:val="22"/>
          <w:szCs w:val="22"/>
          <w:lang w:eastAsia="sr-Cyrl-CS"/>
        </w:rPr>
        <w:t xml:space="preserve"> </w:t>
      </w:r>
      <w:r w:rsidRPr="005E7B8E">
        <w:rPr>
          <w:rFonts w:eastAsia="Tahoma"/>
          <w:sz w:val="22"/>
          <w:szCs w:val="22"/>
          <w:lang w:eastAsia="sr-Cyrl-CS"/>
        </w:rPr>
        <w:t>његову</w:t>
      </w:r>
      <w:r w:rsidRPr="005E7B8E">
        <w:rPr>
          <w:sz w:val="22"/>
          <w:szCs w:val="22"/>
          <w:lang w:eastAsia="sr-Cyrl-CS"/>
        </w:rPr>
        <w:t xml:space="preserve"> </w:t>
      </w:r>
      <w:r w:rsidRPr="005E7B8E">
        <w:rPr>
          <w:rFonts w:eastAsia="Tahoma"/>
          <w:sz w:val="22"/>
          <w:szCs w:val="22"/>
          <w:lang w:eastAsia="sr-Cyrl-CS"/>
        </w:rPr>
        <w:t>понуду</w:t>
      </w:r>
      <w:r w:rsidRPr="005E7B8E">
        <w:rPr>
          <w:sz w:val="22"/>
          <w:szCs w:val="22"/>
          <w:lang w:eastAsia="sr-Cyrl-CS"/>
        </w:rPr>
        <w:t xml:space="preserve"> </w:t>
      </w:r>
      <w:r w:rsidRPr="005E7B8E">
        <w:rPr>
          <w:rFonts w:eastAsia="Tahoma"/>
          <w:sz w:val="22"/>
          <w:szCs w:val="22"/>
          <w:lang w:eastAsia="sr-Cyrl-CS"/>
        </w:rPr>
        <w:t>одбити</w:t>
      </w:r>
      <w:r w:rsidRPr="005E7B8E">
        <w:rPr>
          <w:sz w:val="22"/>
          <w:szCs w:val="22"/>
          <w:lang w:eastAsia="sr-Cyrl-CS"/>
        </w:rPr>
        <w:t xml:space="preserve"> </w:t>
      </w:r>
      <w:r w:rsidRPr="005E7B8E">
        <w:rPr>
          <w:rFonts w:eastAsia="Tahoma"/>
          <w:sz w:val="22"/>
          <w:szCs w:val="22"/>
          <w:lang w:eastAsia="sr-Cyrl-CS"/>
        </w:rPr>
        <w:t>као</w:t>
      </w:r>
      <w:r w:rsidRPr="005E7B8E">
        <w:rPr>
          <w:sz w:val="22"/>
          <w:szCs w:val="22"/>
          <w:lang w:eastAsia="sr-Cyrl-CS"/>
        </w:rPr>
        <w:t xml:space="preserve"> </w:t>
      </w:r>
      <w:r w:rsidRPr="005E7B8E">
        <w:rPr>
          <w:rFonts w:eastAsia="Tahoma"/>
          <w:sz w:val="22"/>
          <w:szCs w:val="22"/>
          <w:lang w:eastAsia="sr-Cyrl-CS"/>
        </w:rPr>
        <w:t>неприхватљиву.</w:t>
      </w:r>
    </w:p>
    <w:p w:rsidR="00E078B1" w:rsidRPr="005E7B8E" w:rsidRDefault="00E078B1" w:rsidP="00E078B1">
      <w:pPr>
        <w:suppressAutoHyphens/>
        <w:spacing w:line="274" w:lineRule="exact"/>
        <w:ind w:left="40" w:right="20" w:firstLine="560"/>
        <w:jc w:val="both"/>
        <w:rPr>
          <w:rFonts w:eastAsia="Tahoma"/>
          <w:sz w:val="22"/>
          <w:szCs w:val="22"/>
          <w:lang w:eastAsia="sr-Cyrl-CS"/>
        </w:rPr>
      </w:pPr>
      <w:r w:rsidRPr="005E7B8E">
        <w:rPr>
          <w:rFonts w:eastAsia="Tahoma"/>
          <w:sz w:val="22"/>
          <w:szCs w:val="22"/>
          <w:lang w:val="sr-Cyrl-CS" w:eastAsia="sr-Cyrl-CS"/>
        </w:rPr>
        <w:t>Л</w:t>
      </w:r>
      <w:r w:rsidRPr="005E7B8E">
        <w:rPr>
          <w:rFonts w:eastAsia="Tahoma"/>
          <w:sz w:val="22"/>
          <w:szCs w:val="22"/>
          <w:lang w:eastAsia="sr-Cyrl-CS"/>
        </w:rPr>
        <w:t>ица</w:t>
      </w:r>
      <w:r w:rsidRPr="005E7B8E">
        <w:rPr>
          <w:sz w:val="22"/>
          <w:szCs w:val="22"/>
          <w:lang w:eastAsia="sr-Cyrl-CS"/>
        </w:rPr>
        <w:t xml:space="preserve"> </w:t>
      </w:r>
      <w:r w:rsidRPr="005E7B8E">
        <w:rPr>
          <w:rFonts w:eastAsia="Tahoma"/>
          <w:sz w:val="22"/>
          <w:szCs w:val="22"/>
          <w:lang w:eastAsia="sr-Cyrl-CS"/>
        </w:rPr>
        <w:t>која</w:t>
      </w:r>
      <w:r w:rsidRPr="005E7B8E">
        <w:rPr>
          <w:sz w:val="22"/>
          <w:szCs w:val="22"/>
          <w:lang w:eastAsia="sr-Cyrl-CS"/>
        </w:rPr>
        <w:t xml:space="preserve"> </w:t>
      </w:r>
      <w:r w:rsidRPr="005E7B8E">
        <w:rPr>
          <w:rFonts w:eastAsia="Tahoma"/>
          <w:sz w:val="22"/>
          <w:szCs w:val="22"/>
          <w:lang w:eastAsia="sr-Cyrl-CS"/>
        </w:rPr>
        <w:t>су</w:t>
      </w:r>
      <w:r w:rsidRPr="005E7B8E">
        <w:rPr>
          <w:sz w:val="22"/>
          <w:szCs w:val="22"/>
          <w:lang w:eastAsia="sr-Cyrl-CS"/>
        </w:rPr>
        <w:t xml:space="preserve"> </w:t>
      </w:r>
      <w:r w:rsidRPr="005E7B8E">
        <w:rPr>
          <w:rFonts w:eastAsia="Tahoma"/>
          <w:sz w:val="22"/>
          <w:szCs w:val="22"/>
          <w:lang w:eastAsia="sr-Cyrl-CS"/>
        </w:rPr>
        <w:t>уписана</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Регистар</w:t>
      </w:r>
      <w:r w:rsidRPr="005E7B8E">
        <w:rPr>
          <w:sz w:val="22"/>
          <w:szCs w:val="22"/>
          <w:lang w:eastAsia="sr-Cyrl-CS"/>
        </w:rPr>
        <w:t xml:space="preserve"> </w:t>
      </w:r>
      <w:r w:rsidRPr="005E7B8E">
        <w:rPr>
          <w:rFonts w:eastAsia="Tahoma"/>
          <w:sz w:val="22"/>
          <w:szCs w:val="22"/>
          <w:lang w:eastAsia="sr-Cyrl-CS"/>
        </w:rPr>
        <w:t>понуђача</w:t>
      </w:r>
      <w:r w:rsidRPr="005E7B8E">
        <w:rPr>
          <w:sz w:val="22"/>
          <w:szCs w:val="22"/>
          <w:lang w:eastAsia="sr-Cyrl-CS"/>
        </w:rPr>
        <w:t xml:space="preserve"> </w:t>
      </w:r>
      <w:r w:rsidRPr="005E7B8E">
        <w:rPr>
          <w:rFonts w:eastAsia="Tahoma"/>
          <w:sz w:val="22"/>
          <w:szCs w:val="22"/>
          <w:lang w:eastAsia="sr-Cyrl-CS"/>
        </w:rPr>
        <w:t>нису</w:t>
      </w:r>
      <w:r w:rsidRPr="005E7B8E">
        <w:rPr>
          <w:sz w:val="22"/>
          <w:szCs w:val="22"/>
          <w:lang w:eastAsia="sr-Cyrl-CS"/>
        </w:rPr>
        <w:t xml:space="preserve"> </w:t>
      </w:r>
      <w:r w:rsidRPr="005E7B8E">
        <w:rPr>
          <w:rFonts w:eastAsia="Tahoma"/>
          <w:sz w:val="22"/>
          <w:szCs w:val="22"/>
          <w:lang w:eastAsia="sr-Cyrl-CS"/>
        </w:rPr>
        <w:t>дужна</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приликом</w:t>
      </w:r>
      <w:r w:rsidRPr="005E7B8E">
        <w:rPr>
          <w:sz w:val="22"/>
          <w:szCs w:val="22"/>
          <w:lang w:eastAsia="sr-Cyrl-CS"/>
        </w:rPr>
        <w:t xml:space="preserve"> </w:t>
      </w:r>
      <w:r w:rsidRPr="005E7B8E">
        <w:rPr>
          <w:rFonts w:eastAsia="Tahoma"/>
          <w:sz w:val="22"/>
          <w:szCs w:val="22"/>
          <w:lang w:eastAsia="sr-Cyrl-CS"/>
        </w:rPr>
        <w:t>подношења</w:t>
      </w:r>
      <w:r w:rsidRPr="005E7B8E">
        <w:rPr>
          <w:sz w:val="22"/>
          <w:szCs w:val="22"/>
          <w:lang w:eastAsia="sr-Cyrl-CS"/>
        </w:rPr>
        <w:t xml:space="preserve"> </w:t>
      </w:r>
      <w:r w:rsidRPr="005E7B8E">
        <w:rPr>
          <w:rFonts w:eastAsia="Tahoma"/>
          <w:sz w:val="22"/>
          <w:szCs w:val="22"/>
          <w:lang w:eastAsia="sr-Cyrl-CS"/>
        </w:rPr>
        <w:t>понуде</w:t>
      </w:r>
      <w:r w:rsidRPr="005E7B8E">
        <w:rPr>
          <w:sz w:val="22"/>
          <w:szCs w:val="22"/>
          <w:lang w:eastAsia="sr-Cyrl-CS"/>
        </w:rPr>
        <w:t xml:space="preserve"> </w:t>
      </w:r>
      <w:r w:rsidRPr="005E7B8E">
        <w:rPr>
          <w:rFonts w:eastAsia="Tahoma"/>
          <w:sz w:val="22"/>
          <w:szCs w:val="22"/>
          <w:lang w:eastAsia="sr-Cyrl-CS"/>
        </w:rPr>
        <w:t>доказују</w:t>
      </w:r>
      <w:r w:rsidRPr="005E7B8E">
        <w:rPr>
          <w:sz w:val="22"/>
          <w:szCs w:val="22"/>
          <w:lang w:eastAsia="sr-Cyrl-CS"/>
        </w:rPr>
        <w:t xml:space="preserve"> </w:t>
      </w:r>
      <w:r w:rsidRPr="005E7B8E">
        <w:rPr>
          <w:rFonts w:eastAsia="Tahoma"/>
          <w:sz w:val="22"/>
          <w:szCs w:val="22"/>
          <w:lang w:eastAsia="sr-Cyrl-CS"/>
        </w:rPr>
        <w:t>испуњеност</w:t>
      </w:r>
      <w:r w:rsidRPr="005E7B8E">
        <w:rPr>
          <w:sz w:val="22"/>
          <w:szCs w:val="22"/>
          <w:lang w:eastAsia="sr-Cyrl-CS"/>
        </w:rPr>
        <w:t xml:space="preserve"> </w:t>
      </w:r>
      <w:r w:rsidRPr="005E7B8E">
        <w:rPr>
          <w:rFonts w:eastAsia="Tahoma"/>
          <w:sz w:val="22"/>
          <w:szCs w:val="22"/>
          <w:lang w:eastAsia="sr-Cyrl-CS"/>
        </w:rPr>
        <w:t>обавезних</w:t>
      </w:r>
      <w:r w:rsidRPr="005E7B8E">
        <w:rPr>
          <w:sz w:val="22"/>
          <w:szCs w:val="22"/>
          <w:lang w:eastAsia="sr-Cyrl-CS"/>
        </w:rPr>
        <w:t xml:space="preserve"> </w:t>
      </w:r>
      <w:r w:rsidRPr="005E7B8E">
        <w:rPr>
          <w:rFonts w:eastAsia="Tahoma"/>
          <w:sz w:val="22"/>
          <w:szCs w:val="22"/>
          <w:lang w:eastAsia="sr-Cyrl-CS"/>
        </w:rPr>
        <w:t>услова</w:t>
      </w:r>
      <w:r w:rsidRPr="005E7B8E">
        <w:rPr>
          <w:sz w:val="22"/>
          <w:szCs w:val="22"/>
          <w:lang w:eastAsia="sr-Cyrl-CS"/>
        </w:rPr>
        <w:t xml:space="preserve"> </w:t>
      </w:r>
      <w:r w:rsidRPr="005E7B8E">
        <w:rPr>
          <w:rFonts w:eastAsia="Tahoma"/>
          <w:sz w:val="22"/>
          <w:szCs w:val="22"/>
          <w:lang w:eastAsia="sr-Cyrl-CS"/>
        </w:rPr>
        <w:t>за</w:t>
      </w:r>
      <w:r w:rsidRPr="005E7B8E">
        <w:rPr>
          <w:sz w:val="22"/>
          <w:szCs w:val="22"/>
          <w:lang w:eastAsia="sr-Cyrl-CS"/>
        </w:rPr>
        <w:t xml:space="preserve"> </w:t>
      </w:r>
      <w:r w:rsidRPr="005E7B8E">
        <w:rPr>
          <w:rFonts w:eastAsia="Tahoma"/>
          <w:sz w:val="22"/>
          <w:szCs w:val="22"/>
          <w:lang w:eastAsia="sr-Cyrl-CS"/>
        </w:rPr>
        <w:t>учешће</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поступку</w:t>
      </w:r>
      <w:r w:rsidRPr="005E7B8E">
        <w:rPr>
          <w:sz w:val="22"/>
          <w:szCs w:val="22"/>
          <w:lang w:eastAsia="sr-Cyrl-CS"/>
        </w:rPr>
        <w:t xml:space="preserve"> </w:t>
      </w:r>
      <w:r w:rsidRPr="005E7B8E">
        <w:rPr>
          <w:rFonts w:eastAsia="Tahoma"/>
          <w:sz w:val="22"/>
          <w:szCs w:val="22"/>
          <w:lang w:eastAsia="sr-Cyrl-CS"/>
        </w:rPr>
        <w:t>јавне</w:t>
      </w:r>
      <w:r w:rsidRPr="005E7B8E">
        <w:rPr>
          <w:sz w:val="22"/>
          <w:szCs w:val="22"/>
          <w:lang w:eastAsia="sr-Cyrl-CS"/>
        </w:rPr>
        <w:t xml:space="preserve"> </w:t>
      </w:r>
      <w:r w:rsidRPr="005E7B8E">
        <w:rPr>
          <w:rFonts w:eastAsia="Tahoma"/>
          <w:sz w:val="22"/>
          <w:szCs w:val="22"/>
          <w:lang w:eastAsia="sr-Cyrl-CS"/>
        </w:rPr>
        <w:t>набавке,</w:t>
      </w:r>
      <w:r w:rsidRPr="005E7B8E">
        <w:rPr>
          <w:sz w:val="22"/>
          <w:szCs w:val="22"/>
          <w:lang w:eastAsia="sr-Cyrl-CS"/>
        </w:rPr>
        <w:t xml:space="preserve"> </w:t>
      </w:r>
      <w:r w:rsidRPr="005E7B8E">
        <w:rPr>
          <w:rFonts w:eastAsia="Tahoma"/>
          <w:sz w:val="22"/>
          <w:szCs w:val="22"/>
          <w:lang w:eastAsia="sr-Cyrl-CS"/>
        </w:rPr>
        <w:t>прописане</w:t>
      </w:r>
      <w:r w:rsidRPr="005E7B8E">
        <w:rPr>
          <w:sz w:val="22"/>
          <w:szCs w:val="22"/>
          <w:lang w:eastAsia="sr-Cyrl-CS"/>
        </w:rPr>
        <w:t xml:space="preserve"> </w:t>
      </w:r>
      <w:r w:rsidRPr="005E7B8E">
        <w:rPr>
          <w:rFonts w:eastAsia="Tahoma"/>
          <w:sz w:val="22"/>
          <w:szCs w:val="22"/>
          <w:lang w:eastAsia="sr-Cyrl-CS"/>
        </w:rPr>
        <w:t>чланом</w:t>
      </w:r>
      <w:r w:rsidRPr="005E7B8E">
        <w:rPr>
          <w:sz w:val="22"/>
          <w:szCs w:val="22"/>
          <w:lang w:eastAsia="sr-Cyrl-CS"/>
        </w:rPr>
        <w:t xml:space="preserve"> </w:t>
      </w:r>
      <w:r w:rsidRPr="005E7B8E">
        <w:rPr>
          <w:rFonts w:eastAsia="Tahoma"/>
          <w:sz w:val="22"/>
          <w:szCs w:val="22"/>
          <w:lang w:eastAsia="sr-Cyrl-CS"/>
        </w:rPr>
        <w:t>75.</w:t>
      </w:r>
      <w:r w:rsidRPr="005E7B8E">
        <w:rPr>
          <w:sz w:val="22"/>
          <w:szCs w:val="22"/>
          <w:lang w:eastAsia="sr-Cyrl-CS"/>
        </w:rPr>
        <w:t xml:space="preserve"> </w:t>
      </w:r>
      <w:r w:rsidRPr="005E7B8E">
        <w:rPr>
          <w:rFonts w:eastAsia="Tahoma"/>
          <w:sz w:val="22"/>
          <w:szCs w:val="22"/>
          <w:lang w:eastAsia="sr-Cyrl-CS"/>
        </w:rPr>
        <w:t>став</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тач.</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до</w:t>
      </w:r>
      <w:r w:rsidRPr="005E7B8E">
        <w:rPr>
          <w:sz w:val="22"/>
          <w:szCs w:val="22"/>
          <w:lang w:eastAsia="sr-Cyrl-CS"/>
        </w:rPr>
        <w:t xml:space="preserve"> </w:t>
      </w:r>
      <w:r w:rsidRPr="005E7B8E">
        <w:rPr>
          <w:rFonts w:eastAsia="Tahoma"/>
          <w:sz w:val="22"/>
          <w:szCs w:val="22"/>
          <w:lang w:eastAsia="sr-Cyrl-CS"/>
        </w:rPr>
        <w:t>4)</w:t>
      </w:r>
      <w:r w:rsidRPr="005E7B8E">
        <w:rPr>
          <w:sz w:val="22"/>
          <w:szCs w:val="22"/>
          <w:lang w:eastAsia="sr-Cyrl-CS"/>
        </w:rPr>
        <w:t xml:space="preserve"> </w:t>
      </w:r>
      <w:r w:rsidRPr="005E7B8E">
        <w:rPr>
          <w:rFonts w:eastAsia="Tahoma"/>
          <w:sz w:val="22"/>
          <w:szCs w:val="22"/>
          <w:lang w:eastAsia="sr-Cyrl-CS"/>
        </w:rPr>
        <w:t>Закона</w:t>
      </w:r>
      <w:r w:rsidRPr="005E7B8E">
        <w:rPr>
          <w:sz w:val="22"/>
          <w:szCs w:val="22"/>
          <w:lang w:eastAsia="sr-Cyrl-CS"/>
        </w:rPr>
        <w:t xml:space="preserve"> </w:t>
      </w:r>
      <w:r w:rsidRPr="005E7B8E">
        <w:rPr>
          <w:rFonts w:eastAsia="Tahoma"/>
          <w:sz w:val="22"/>
          <w:szCs w:val="22"/>
          <w:lang w:eastAsia="sr-Cyrl-CS"/>
        </w:rPr>
        <w:t>о</w:t>
      </w:r>
      <w:r w:rsidRPr="005E7B8E">
        <w:rPr>
          <w:sz w:val="22"/>
          <w:szCs w:val="22"/>
          <w:lang w:eastAsia="sr-Cyrl-CS"/>
        </w:rPr>
        <w:t xml:space="preserve"> </w:t>
      </w:r>
      <w:r w:rsidRPr="005E7B8E">
        <w:rPr>
          <w:rFonts w:eastAsia="Tahoma"/>
          <w:sz w:val="22"/>
          <w:szCs w:val="22"/>
          <w:lang w:eastAsia="sr-Cyrl-CS"/>
        </w:rPr>
        <w:t>јавним</w:t>
      </w:r>
      <w:r w:rsidRPr="005E7B8E">
        <w:rPr>
          <w:sz w:val="22"/>
          <w:szCs w:val="22"/>
          <w:lang w:eastAsia="sr-Cyrl-CS"/>
        </w:rPr>
        <w:t xml:space="preserve"> </w:t>
      </w:r>
      <w:r w:rsidRPr="005E7B8E">
        <w:rPr>
          <w:rFonts w:eastAsia="Tahoma"/>
          <w:sz w:val="22"/>
          <w:szCs w:val="22"/>
          <w:lang w:eastAsia="sr-Cyrl-CS"/>
        </w:rPr>
        <w:t>набавкама.</w:t>
      </w:r>
      <w:r w:rsidRPr="005E7B8E">
        <w:rPr>
          <w:sz w:val="22"/>
          <w:szCs w:val="22"/>
          <w:lang w:eastAsia="sr-Cyrl-CS"/>
        </w:rPr>
        <w:t xml:space="preserve"> </w:t>
      </w:r>
      <w:r w:rsidRPr="005E7B8E">
        <w:rPr>
          <w:rFonts w:eastAsia="Tahoma"/>
          <w:sz w:val="22"/>
          <w:szCs w:val="22"/>
          <w:lang w:eastAsia="sr-Cyrl-CS"/>
        </w:rPr>
        <w:t>Наручилац</w:t>
      </w:r>
      <w:r w:rsidRPr="005E7B8E">
        <w:rPr>
          <w:sz w:val="22"/>
          <w:szCs w:val="22"/>
          <w:lang w:eastAsia="sr-Cyrl-CS"/>
        </w:rPr>
        <w:t xml:space="preserve"> </w:t>
      </w:r>
      <w:r w:rsidRPr="005E7B8E">
        <w:rPr>
          <w:rFonts w:eastAsia="Tahoma"/>
          <w:sz w:val="22"/>
          <w:szCs w:val="22"/>
          <w:lang w:eastAsia="sr-Cyrl-CS"/>
        </w:rPr>
        <w:t>ће</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интернет</w:t>
      </w:r>
      <w:r w:rsidRPr="005E7B8E">
        <w:rPr>
          <w:sz w:val="22"/>
          <w:szCs w:val="22"/>
          <w:lang w:eastAsia="sr-Cyrl-CS"/>
        </w:rPr>
        <w:t xml:space="preserve"> </w:t>
      </w:r>
      <w:r w:rsidRPr="005E7B8E">
        <w:rPr>
          <w:rFonts w:eastAsia="Tahoma"/>
          <w:sz w:val="22"/>
          <w:szCs w:val="22"/>
          <w:lang w:eastAsia="sr-Cyrl-CS"/>
        </w:rPr>
        <w:t>страници</w:t>
      </w:r>
      <w:r w:rsidRPr="005E7B8E">
        <w:rPr>
          <w:sz w:val="22"/>
          <w:szCs w:val="22"/>
          <w:lang w:eastAsia="sr-Cyrl-CS"/>
        </w:rPr>
        <w:t xml:space="preserve"> </w:t>
      </w:r>
      <w:r w:rsidRPr="005E7B8E">
        <w:rPr>
          <w:rFonts w:eastAsia="Tahoma"/>
          <w:sz w:val="22"/>
          <w:szCs w:val="22"/>
          <w:lang w:eastAsia="sr-Cyrl-CS"/>
        </w:rPr>
        <w:t>Агенције</w:t>
      </w:r>
      <w:r w:rsidRPr="005E7B8E">
        <w:rPr>
          <w:sz w:val="22"/>
          <w:szCs w:val="22"/>
          <w:lang w:eastAsia="sr-Cyrl-CS"/>
        </w:rPr>
        <w:t xml:space="preserve"> </w:t>
      </w:r>
      <w:r w:rsidRPr="005E7B8E">
        <w:rPr>
          <w:rFonts w:eastAsia="Tahoma"/>
          <w:sz w:val="22"/>
          <w:szCs w:val="22"/>
          <w:lang w:eastAsia="sr-Cyrl-CS"/>
        </w:rPr>
        <w:t>за</w:t>
      </w:r>
      <w:r w:rsidRPr="005E7B8E">
        <w:rPr>
          <w:sz w:val="22"/>
          <w:szCs w:val="22"/>
          <w:lang w:eastAsia="sr-Cyrl-CS"/>
        </w:rPr>
        <w:t xml:space="preserve"> </w:t>
      </w:r>
      <w:r w:rsidRPr="005E7B8E">
        <w:rPr>
          <w:rFonts w:eastAsia="Tahoma"/>
          <w:sz w:val="22"/>
          <w:szCs w:val="22"/>
          <w:lang w:eastAsia="sr-Cyrl-CS"/>
        </w:rPr>
        <w:t>привредне</w:t>
      </w:r>
      <w:r w:rsidRPr="005E7B8E">
        <w:rPr>
          <w:sz w:val="22"/>
          <w:szCs w:val="22"/>
          <w:lang w:eastAsia="sr-Cyrl-CS"/>
        </w:rPr>
        <w:t xml:space="preserve"> </w:t>
      </w:r>
      <w:r w:rsidRPr="005E7B8E">
        <w:rPr>
          <w:rFonts w:eastAsia="Tahoma"/>
          <w:sz w:val="22"/>
          <w:szCs w:val="22"/>
          <w:lang w:eastAsia="sr-Cyrl-CS"/>
        </w:rPr>
        <w:t>регистре</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провери</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ли</w:t>
      </w:r>
      <w:r w:rsidRPr="005E7B8E">
        <w:rPr>
          <w:sz w:val="22"/>
          <w:szCs w:val="22"/>
          <w:lang w:eastAsia="sr-Cyrl-CS"/>
        </w:rPr>
        <w:t xml:space="preserve"> </w:t>
      </w:r>
      <w:r w:rsidRPr="005E7B8E">
        <w:rPr>
          <w:rFonts w:eastAsia="Tahoma"/>
          <w:sz w:val="22"/>
          <w:szCs w:val="22"/>
          <w:lang w:eastAsia="sr-Cyrl-CS"/>
        </w:rPr>
        <w:t>је</w:t>
      </w:r>
      <w:r w:rsidRPr="005E7B8E">
        <w:rPr>
          <w:sz w:val="22"/>
          <w:szCs w:val="22"/>
          <w:lang w:eastAsia="sr-Cyrl-CS"/>
        </w:rPr>
        <w:t xml:space="preserve"> </w:t>
      </w:r>
      <w:r w:rsidRPr="005E7B8E">
        <w:rPr>
          <w:rFonts w:eastAsia="Tahoma"/>
          <w:sz w:val="22"/>
          <w:szCs w:val="22"/>
          <w:lang w:eastAsia="sr-Cyrl-CS"/>
        </w:rPr>
        <w:t>лице</w:t>
      </w:r>
      <w:r w:rsidRPr="005E7B8E">
        <w:rPr>
          <w:sz w:val="22"/>
          <w:szCs w:val="22"/>
          <w:lang w:eastAsia="sr-Cyrl-CS"/>
        </w:rPr>
        <w:t xml:space="preserve"> </w:t>
      </w:r>
      <w:r w:rsidRPr="005E7B8E">
        <w:rPr>
          <w:rFonts w:eastAsia="Tahoma"/>
          <w:sz w:val="22"/>
          <w:szCs w:val="22"/>
          <w:lang w:eastAsia="sr-Cyrl-CS"/>
        </w:rPr>
        <w:t>које</w:t>
      </w:r>
      <w:r w:rsidRPr="005E7B8E">
        <w:rPr>
          <w:sz w:val="22"/>
          <w:szCs w:val="22"/>
          <w:lang w:eastAsia="sr-Cyrl-CS"/>
        </w:rPr>
        <w:t xml:space="preserve"> </w:t>
      </w:r>
      <w:r w:rsidRPr="005E7B8E">
        <w:rPr>
          <w:rFonts w:eastAsia="Tahoma"/>
          <w:sz w:val="22"/>
          <w:szCs w:val="22"/>
          <w:lang w:eastAsia="sr-Cyrl-CS"/>
        </w:rPr>
        <w:t>поднесе</w:t>
      </w:r>
      <w:r w:rsidRPr="005E7B8E">
        <w:rPr>
          <w:sz w:val="22"/>
          <w:szCs w:val="22"/>
          <w:lang w:eastAsia="sr-Cyrl-CS"/>
        </w:rPr>
        <w:t xml:space="preserve"> </w:t>
      </w:r>
      <w:r w:rsidRPr="005E7B8E">
        <w:rPr>
          <w:rFonts w:eastAsia="Tahoma"/>
          <w:sz w:val="22"/>
          <w:szCs w:val="22"/>
          <w:lang w:eastAsia="sr-Cyrl-CS"/>
        </w:rPr>
        <w:t>понуду</w:t>
      </w:r>
      <w:r w:rsidRPr="005E7B8E">
        <w:rPr>
          <w:sz w:val="22"/>
          <w:szCs w:val="22"/>
          <w:lang w:eastAsia="sr-Cyrl-CS"/>
        </w:rPr>
        <w:t xml:space="preserve"> </w:t>
      </w:r>
      <w:r w:rsidRPr="005E7B8E">
        <w:rPr>
          <w:rFonts w:eastAsia="Tahoma"/>
          <w:sz w:val="22"/>
          <w:szCs w:val="22"/>
          <w:lang w:eastAsia="sr-Cyrl-CS"/>
        </w:rPr>
        <w:t>уписано</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регистар</w:t>
      </w:r>
      <w:r w:rsidRPr="005E7B8E">
        <w:rPr>
          <w:sz w:val="22"/>
          <w:szCs w:val="22"/>
          <w:lang w:eastAsia="sr-Cyrl-CS"/>
        </w:rPr>
        <w:t xml:space="preserve"> </w:t>
      </w:r>
      <w:r w:rsidRPr="005E7B8E">
        <w:rPr>
          <w:rFonts w:eastAsia="Tahoma"/>
          <w:sz w:val="22"/>
          <w:szCs w:val="22"/>
          <w:lang w:eastAsia="sr-Cyrl-CS"/>
        </w:rPr>
        <w:t>понуђача.</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ће</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својој</w:t>
      </w:r>
      <w:r w:rsidRPr="005E7B8E">
        <w:rPr>
          <w:sz w:val="22"/>
          <w:szCs w:val="22"/>
          <w:lang w:eastAsia="sr-Cyrl-CS"/>
        </w:rPr>
        <w:t xml:space="preserve"> </w:t>
      </w:r>
      <w:r w:rsidRPr="005E7B8E">
        <w:rPr>
          <w:rFonts w:eastAsia="Tahoma"/>
          <w:sz w:val="22"/>
          <w:szCs w:val="22"/>
          <w:lang w:eastAsia="sr-Cyrl-CS"/>
        </w:rPr>
        <w:t>понуди</w:t>
      </w:r>
      <w:r w:rsidRPr="005E7B8E">
        <w:rPr>
          <w:sz w:val="22"/>
          <w:szCs w:val="22"/>
          <w:lang w:eastAsia="sr-Cyrl-CS"/>
        </w:rPr>
        <w:t xml:space="preserve"> </w:t>
      </w:r>
      <w:r w:rsidRPr="005E7B8E">
        <w:rPr>
          <w:rFonts w:eastAsia="Tahoma"/>
          <w:sz w:val="22"/>
          <w:szCs w:val="22"/>
          <w:lang w:eastAsia="sr-Cyrl-CS"/>
        </w:rPr>
        <w:t>јасно</w:t>
      </w:r>
      <w:r w:rsidRPr="005E7B8E">
        <w:rPr>
          <w:sz w:val="22"/>
          <w:szCs w:val="22"/>
          <w:lang w:eastAsia="sr-Cyrl-CS"/>
        </w:rPr>
        <w:t xml:space="preserve"> </w:t>
      </w:r>
      <w:r w:rsidRPr="005E7B8E">
        <w:rPr>
          <w:rFonts w:eastAsia="Tahoma"/>
          <w:sz w:val="22"/>
          <w:szCs w:val="22"/>
          <w:lang w:eastAsia="sr-Cyrl-CS"/>
        </w:rPr>
        <w:t>навести</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се</w:t>
      </w:r>
      <w:r w:rsidRPr="005E7B8E">
        <w:rPr>
          <w:sz w:val="22"/>
          <w:szCs w:val="22"/>
          <w:lang w:eastAsia="sr-Cyrl-CS"/>
        </w:rPr>
        <w:t xml:space="preserve"> </w:t>
      </w:r>
      <w:r w:rsidRPr="005E7B8E">
        <w:rPr>
          <w:rFonts w:eastAsia="Tahoma"/>
          <w:sz w:val="22"/>
          <w:szCs w:val="22"/>
          <w:lang w:eastAsia="sr-Cyrl-CS"/>
        </w:rPr>
        <w:t>налазе</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регистру</w:t>
      </w:r>
      <w:r w:rsidRPr="005E7B8E">
        <w:rPr>
          <w:sz w:val="22"/>
          <w:szCs w:val="22"/>
          <w:lang w:eastAsia="sr-Cyrl-CS"/>
        </w:rPr>
        <w:t xml:space="preserve"> </w:t>
      </w:r>
      <w:r w:rsidRPr="005E7B8E">
        <w:rPr>
          <w:rFonts w:eastAsia="Tahoma"/>
          <w:sz w:val="22"/>
          <w:szCs w:val="22"/>
          <w:lang w:eastAsia="sr-Cyrl-CS"/>
        </w:rPr>
        <w:t>понуђача.</w:t>
      </w:r>
    </w:p>
    <w:p w:rsidR="00CD71D8" w:rsidRPr="005E7B8E" w:rsidRDefault="00E078B1" w:rsidP="00CD71D8">
      <w:pPr>
        <w:pStyle w:val="Bodytext12"/>
        <w:shd w:val="clear" w:color="auto" w:fill="auto"/>
        <w:spacing w:after="0"/>
        <w:ind w:left="40" w:right="40" w:firstLine="560"/>
        <w:jc w:val="both"/>
        <w:rPr>
          <w:sz w:val="22"/>
          <w:szCs w:val="22"/>
          <w:lang w:eastAsia="sr-Cyrl-CS"/>
        </w:rPr>
      </w:pPr>
      <w:r w:rsidRPr="005E7B8E">
        <w:rPr>
          <w:sz w:val="22"/>
          <w:szCs w:val="22"/>
          <w:lang w:eastAsia="sr-Cyrl-CS"/>
        </w:rPr>
        <w:lastRenderedPageBreak/>
        <w:t xml:space="preserve">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w:t>
      </w:r>
      <w:r w:rsidR="00CD71D8" w:rsidRPr="005E7B8E">
        <w:rPr>
          <w:sz w:val="22"/>
          <w:szCs w:val="22"/>
          <w:lang w:eastAsia="sr-Cyrl-CS"/>
        </w:rPr>
        <w:t>који</w:t>
      </w:r>
      <w:r w:rsidR="00CD71D8" w:rsidRPr="005E7B8E">
        <w:rPr>
          <w:rFonts w:eastAsia="Times New Roman"/>
          <w:sz w:val="22"/>
          <w:szCs w:val="22"/>
          <w:lang w:eastAsia="sr-Cyrl-CS"/>
        </w:rPr>
        <w:t xml:space="preserve"> </w:t>
      </w:r>
      <w:r w:rsidR="00CD71D8" w:rsidRPr="005E7B8E">
        <w:rPr>
          <w:sz w:val="22"/>
          <w:szCs w:val="22"/>
          <w:lang w:eastAsia="sr-Cyrl-CS"/>
        </w:rPr>
        <w:t>су</w:t>
      </w:r>
      <w:r w:rsidR="00CD71D8" w:rsidRPr="005E7B8E">
        <w:rPr>
          <w:rFonts w:eastAsia="Times New Roman"/>
          <w:sz w:val="22"/>
          <w:szCs w:val="22"/>
          <w:lang w:eastAsia="sr-Cyrl-CS"/>
        </w:rPr>
        <w:t xml:space="preserve"> </w:t>
      </w:r>
      <w:r w:rsidR="00CD71D8" w:rsidRPr="005E7B8E">
        <w:rPr>
          <w:sz w:val="22"/>
          <w:szCs w:val="22"/>
          <w:lang w:eastAsia="sr-Cyrl-CS"/>
        </w:rPr>
        <w:t>тражени</w:t>
      </w:r>
      <w:r w:rsidR="00CD71D8" w:rsidRPr="005E7B8E">
        <w:rPr>
          <w:rFonts w:eastAsia="Times New Roman"/>
          <w:sz w:val="22"/>
          <w:szCs w:val="22"/>
          <w:lang w:eastAsia="sr-Cyrl-CS"/>
        </w:rPr>
        <w:t xml:space="preserve"> </w:t>
      </w:r>
      <w:r w:rsidR="00CD71D8" w:rsidRPr="005E7B8E">
        <w:rPr>
          <w:sz w:val="22"/>
          <w:szCs w:val="22"/>
          <w:lang w:eastAsia="sr-Cyrl-CS"/>
        </w:rPr>
        <w:t>у</w:t>
      </w:r>
      <w:r w:rsidR="00CD71D8" w:rsidRPr="005E7B8E">
        <w:rPr>
          <w:rFonts w:eastAsia="Times New Roman"/>
          <w:sz w:val="22"/>
          <w:szCs w:val="22"/>
          <w:lang w:eastAsia="sr-Cyrl-CS"/>
        </w:rPr>
        <w:t xml:space="preserve"> </w:t>
      </w:r>
      <w:r w:rsidR="00CD71D8" w:rsidRPr="005E7B8E">
        <w:rPr>
          <w:sz w:val="22"/>
          <w:szCs w:val="22"/>
          <w:lang w:eastAsia="sr-Cyrl-CS"/>
        </w:rPr>
        <w:t>оквиру</w:t>
      </w:r>
      <w:r w:rsidR="00CD71D8" w:rsidRPr="005E7B8E">
        <w:rPr>
          <w:rFonts w:eastAsia="Times New Roman"/>
          <w:sz w:val="22"/>
          <w:szCs w:val="22"/>
          <w:lang w:eastAsia="sr-Cyrl-CS"/>
        </w:rPr>
        <w:t xml:space="preserve"> </w:t>
      </w:r>
      <w:r w:rsidR="00CD71D8" w:rsidRPr="005E7B8E">
        <w:rPr>
          <w:sz w:val="22"/>
          <w:szCs w:val="22"/>
          <w:lang w:eastAsia="sr-Cyrl-CS"/>
        </w:rPr>
        <w:t>услова</w:t>
      </w:r>
      <w:r w:rsidR="00CD71D8" w:rsidRPr="005E7B8E">
        <w:rPr>
          <w:rFonts w:eastAsia="Times New Roman"/>
          <w:sz w:val="22"/>
          <w:szCs w:val="22"/>
          <w:lang w:eastAsia="sr-Cyrl-CS"/>
        </w:rPr>
        <w:t xml:space="preserve"> </w:t>
      </w:r>
      <w:r w:rsidR="00CD71D8" w:rsidRPr="005E7B8E">
        <w:rPr>
          <w:sz w:val="22"/>
          <w:szCs w:val="22"/>
          <w:lang w:eastAsia="sr-Cyrl-CS"/>
        </w:rPr>
        <w:t>јавно</w:t>
      </w:r>
      <w:r w:rsidR="00CD71D8" w:rsidRPr="005E7B8E">
        <w:rPr>
          <w:rFonts w:eastAsia="Times New Roman"/>
          <w:sz w:val="22"/>
          <w:szCs w:val="22"/>
          <w:lang w:eastAsia="sr-Cyrl-CS"/>
        </w:rPr>
        <w:t xml:space="preserve"> </w:t>
      </w:r>
      <w:r w:rsidR="00CD71D8" w:rsidRPr="005E7B8E">
        <w:rPr>
          <w:sz w:val="22"/>
          <w:szCs w:val="22"/>
          <w:lang w:eastAsia="sr-Cyrl-CS"/>
        </w:rPr>
        <w:t>доступни.</w:t>
      </w:r>
    </w:p>
    <w:p w:rsidR="00E078B1" w:rsidRPr="005E7B8E" w:rsidRDefault="00E078B1" w:rsidP="00E078B1">
      <w:pPr>
        <w:suppressAutoHyphens/>
        <w:spacing w:line="274" w:lineRule="exact"/>
        <w:ind w:left="40" w:right="40" w:firstLine="560"/>
        <w:jc w:val="both"/>
        <w:rPr>
          <w:rFonts w:eastAsia="Tahoma"/>
          <w:sz w:val="22"/>
          <w:szCs w:val="22"/>
          <w:lang w:eastAsia="sr-Cyrl-CS"/>
        </w:rPr>
      </w:pPr>
      <w:r w:rsidRPr="005E7B8E">
        <w:rPr>
          <w:rFonts w:eastAsia="Tahoma"/>
          <w:sz w:val="22"/>
          <w:szCs w:val="22"/>
          <w:lang w:eastAsia="sr-Cyrl-CS"/>
        </w:rPr>
        <w:t>Ако</w:t>
      </w:r>
      <w:r w:rsidRPr="005E7B8E">
        <w:rPr>
          <w:sz w:val="22"/>
          <w:szCs w:val="22"/>
          <w:lang w:eastAsia="sr-Cyrl-CS"/>
        </w:rPr>
        <w:t xml:space="preserve"> </w:t>
      </w:r>
      <w:r w:rsidRPr="005E7B8E">
        <w:rPr>
          <w:rFonts w:eastAsia="Tahoma"/>
          <w:sz w:val="22"/>
          <w:szCs w:val="22"/>
          <w:lang w:eastAsia="sr-Cyrl-CS"/>
        </w:rPr>
        <w:t>се</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држави</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којој</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има</w:t>
      </w:r>
      <w:r w:rsidRPr="005E7B8E">
        <w:rPr>
          <w:sz w:val="22"/>
          <w:szCs w:val="22"/>
          <w:lang w:eastAsia="sr-Cyrl-CS"/>
        </w:rPr>
        <w:t xml:space="preserve"> </w:t>
      </w:r>
      <w:r w:rsidRPr="005E7B8E">
        <w:rPr>
          <w:rFonts w:eastAsia="Tahoma"/>
          <w:sz w:val="22"/>
          <w:szCs w:val="22"/>
          <w:lang w:eastAsia="sr-Cyrl-CS"/>
        </w:rPr>
        <w:t>седиште</w:t>
      </w:r>
      <w:r w:rsidRPr="005E7B8E">
        <w:rPr>
          <w:sz w:val="22"/>
          <w:szCs w:val="22"/>
          <w:lang w:eastAsia="sr-Cyrl-CS"/>
        </w:rPr>
        <w:t xml:space="preserve"> </w:t>
      </w:r>
      <w:r w:rsidRPr="005E7B8E">
        <w:rPr>
          <w:rFonts w:eastAsia="Tahoma"/>
          <w:sz w:val="22"/>
          <w:szCs w:val="22"/>
          <w:lang w:eastAsia="sr-Cyrl-CS"/>
        </w:rPr>
        <w:t>не</w:t>
      </w:r>
      <w:r w:rsidRPr="005E7B8E">
        <w:rPr>
          <w:sz w:val="22"/>
          <w:szCs w:val="22"/>
          <w:lang w:eastAsia="sr-Cyrl-CS"/>
        </w:rPr>
        <w:t xml:space="preserve"> </w:t>
      </w:r>
      <w:r w:rsidRPr="005E7B8E">
        <w:rPr>
          <w:rFonts w:eastAsia="Tahoma"/>
          <w:sz w:val="22"/>
          <w:szCs w:val="22"/>
          <w:lang w:eastAsia="sr-Cyrl-CS"/>
        </w:rPr>
        <w:t>издају</w:t>
      </w:r>
      <w:r w:rsidRPr="005E7B8E">
        <w:rPr>
          <w:sz w:val="22"/>
          <w:szCs w:val="22"/>
          <w:lang w:eastAsia="sr-Cyrl-CS"/>
        </w:rPr>
        <w:t xml:space="preserve"> </w:t>
      </w:r>
      <w:r w:rsidRPr="005E7B8E">
        <w:rPr>
          <w:rFonts w:eastAsia="Tahoma"/>
          <w:sz w:val="22"/>
          <w:szCs w:val="22"/>
          <w:lang w:eastAsia="sr-Cyrl-CS"/>
        </w:rPr>
        <w:t>тражени</w:t>
      </w:r>
      <w:r w:rsidRPr="005E7B8E">
        <w:rPr>
          <w:sz w:val="22"/>
          <w:szCs w:val="22"/>
          <w:lang w:eastAsia="sr-Cyrl-CS"/>
        </w:rPr>
        <w:t xml:space="preserve"> </w:t>
      </w:r>
      <w:r w:rsidRPr="005E7B8E">
        <w:rPr>
          <w:rFonts w:eastAsia="Tahoma"/>
          <w:sz w:val="22"/>
          <w:szCs w:val="22"/>
          <w:lang w:eastAsia="sr-Cyrl-CS"/>
        </w:rPr>
        <w:t>докази,</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може,</w:t>
      </w:r>
      <w:r w:rsidRPr="005E7B8E">
        <w:rPr>
          <w:sz w:val="22"/>
          <w:szCs w:val="22"/>
          <w:lang w:eastAsia="sr-Cyrl-CS"/>
        </w:rPr>
        <w:t xml:space="preserve"> </w:t>
      </w:r>
      <w:r w:rsidRPr="005E7B8E">
        <w:rPr>
          <w:rFonts w:eastAsia="Tahoma"/>
          <w:sz w:val="22"/>
          <w:szCs w:val="22"/>
          <w:lang w:eastAsia="sr-Cyrl-CS"/>
        </w:rPr>
        <w:t>уместо</w:t>
      </w:r>
      <w:r w:rsidRPr="005E7B8E">
        <w:rPr>
          <w:sz w:val="22"/>
          <w:szCs w:val="22"/>
          <w:lang w:eastAsia="sr-Cyrl-CS"/>
        </w:rPr>
        <w:t xml:space="preserve"> </w:t>
      </w:r>
      <w:r w:rsidRPr="005E7B8E">
        <w:rPr>
          <w:rFonts w:eastAsia="Tahoma"/>
          <w:sz w:val="22"/>
          <w:szCs w:val="22"/>
          <w:lang w:eastAsia="sr-Cyrl-CS"/>
        </w:rPr>
        <w:t>доказа,</w:t>
      </w:r>
      <w:r w:rsidRPr="005E7B8E">
        <w:rPr>
          <w:sz w:val="22"/>
          <w:szCs w:val="22"/>
          <w:lang w:eastAsia="sr-Cyrl-CS"/>
        </w:rPr>
        <w:t xml:space="preserve"> </w:t>
      </w:r>
      <w:r w:rsidRPr="005E7B8E">
        <w:rPr>
          <w:rFonts w:eastAsia="Tahoma"/>
          <w:sz w:val="22"/>
          <w:szCs w:val="22"/>
          <w:lang w:eastAsia="sr-Cyrl-CS"/>
        </w:rPr>
        <w:t>приложити</w:t>
      </w:r>
      <w:r w:rsidRPr="005E7B8E">
        <w:rPr>
          <w:sz w:val="22"/>
          <w:szCs w:val="22"/>
          <w:lang w:eastAsia="sr-Cyrl-CS"/>
        </w:rPr>
        <w:t xml:space="preserve"> </w:t>
      </w:r>
      <w:r w:rsidRPr="005E7B8E">
        <w:rPr>
          <w:rFonts w:eastAsia="Tahoma"/>
          <w:sz w:val="22"/>
          <w:szCs w:val="22"/>
          <w:lang w:eastAsia="sr-Cyrl-CS"/>
        </w:rPr>
        <w:t>своју</w:t>
      </w:r>
      <w:r w:rsidRPr="005E7B8E">
        <w:rPr>
          <w:sz w:val="22"/>
          <w:szCs w:val="22"/>
          <w:lang w:eastAsia="sr-Cyrl-CS"/>
        </w:rPr>
        <w:t xml:space="preserve"> </w:t>
      </w:r>
      <w:r w:rsidRPr="005E7B8E">
        <w:rPr>
          <w:rFonts w:eastAsia="Tahoma"/>
          <w:sz w:val="22"/>
          <w:szCs w:val="22"/>
          <w:lang w:eastAsia="sr-Cyrl-CS"/>
        </w:rPr>
        <w:t>писану</w:t>
      </w:r>
      <w:r w:rsidRPr="005E7B8E">
        <w:rPr>
          <w:sz w:val="22"/>
          <w:szCs w:val="22"/>
          <w:lang w:eastAsia="sr-Cyrl-CS"/>
        </w:rPr>
        <w:t xml:space="preserve"> </w:t>
      </w:r>
      <w:r w:rsidRPr="005E7B8E">
        <w:rPr>
          <w:rFonts w:eastAsia="Tahoma"/>
          <w:sz w:val="22"/>
          <w:szCs w:val="22"/>
          <w:lang w:eastAsia="sr-Cyrl-CS"/>
        </w:rPr>
        <w:t>изјаву,</w:t>
      </w:r>
      <w:r w:rsidRPr="005E7B8E">
        <w:rPr>
          <w:sz w:val="22"/>
          <w:szCs w:val="22"/>
          <w:lang w:eastAsia="sr-Cyrl-CS"/>
        </w:rPr>
        <w:t xml:space="preserve"> </w:t>
      </w:r>
      <w:r w:rsidRPr="005E7B8E">
        <w:rPr>
          <w:rFonts w:eastAsia="Tahoma"/>
          <w:sz w:val="22"/>
          <w:szCs w:val="22"/>
          <w:lang w:eastAsia="sr-Cyrl-CS"/>
        </w:rPr>
        <w:t>дату</w:t>
      </w:r>
      <w:r w:rsidRPr="005E7B8E">
        <w:rPr>
          <w:sz w:val="22"/>
          <w:szCs w:val="22"/>
          <w:lang w:eastAsia="sr-Cyrl-CS"/>
        </w:rPr>
        <w:t xml:space="preserve"> </w:t>
      </w:r>
      <w:r w:rsidRPr="005E7B8E">
        <w:rPr>
          <w:rFonts w:eastAsia="Tahoma"/>
          <w:sz w:val="22"/>
          <w:szCs w:val="22"/>
          <w:lang w:eastAsia="sr-Cyrl-CS"/>
        </w:rPr>
        <w:t>под</w:t>
      </w:r>
      <w:r w:rsidRPr="005E7B8E">
        <w:rPr>
          <w:sz w:val="22"/>
          <w:szCs w:val="22"/>
          <w:lang w:eastAsia="sr-Cyrl-CS"/>
        </w:rPr>
        <w:t xml:space="preserve"> </w:t>
      </w:r>
      <w:r w:rsidRPr="005E7B8E">
        <w:rPr>
          <w:rFonts w:eastAsia="Tahoma"/>
          <w:sz w:val="22"/>
          <w:szCs w:val="22"/>
          <w:lang w:eastAsia="sr-Cyrl-CS"/>
        </w:rPr>
        <w:t>кривичном</w:t>
      </w:r>
      <w:r w:rsidRPr="005E7B8E">
        <w:rPr>
          <w:sz w:val="22"/>
          <w:szCs w:val="22"/>
          <w:lang w:eastAsia="sr-Cyrl-CS"/>
        </w:rPr>
        <w:t xml:space="preserve"> </w:t>
      </w:r>
      <w:r w:rsidRPr="005E7B8E">
        <w:rPr>
          <w:rFonts w:eastAsia="Tahoma"/>
          <w:sz w:val="22"/>
          <w:szCs w:val="22"/>
          <w:lang w:eastAsia="sr-Cyrl-CS"/>
        </w:rPr>
        <w:t>и</w:t>
      </w:r>
      <w:r w:rsidRPr="005E7B8E">
        <w:rPr>
          <w:sz w:val="22"/>
          <w:szCs w:val="22"/>
          <w:lang w:eastAsia="sr-Cyrl-CS"/>
        </w:rPr>
        <w:t xml:space="preserve"> </w:t>
      </w:r>
      <w:r w:rsidRPr="005E7B8E">
        <w:rPr>
          <w:rFonts w:eastAsia="Tahoma"/>
          <w:sz w:val="22"/>
          <w:szCs w:val="22"/>
          <w:lang w:eastAsia="sr-Cyrl-CS"/>
        </w:rPr>
        <w:t>материјалном</w:t>
      </w:r>
      <w:r w:rsidRPr="005E7B8E">
        <w:rPr>
          <w:sz w:val="22"/>
          <w:szCs w:val="22"/>
          <w:lang w:eastAsia="sr-Cyrl-CS"/>
        </w:rPr>
        <w:t xml:space="preserve"> </w:t>
      </w:r>
      <w:r w:rsidRPr="005E7B8E">
        <w:rPr>
          <w:rFonts w:eastAsia="Tahoma"/>
          <w:sz w:val="22"/>
          <w:szCs w:val="22"/>
          <w:lang w:eastAsia="sr-Cyrl-CS"/>
        </w:rPr>
        <w:t>одговорношћу</w:t>
      </w:r>
      <w:r w:rsidRPr="005E7B8E">
        <w:rPr>
          <w:sz w:val="22"/>
          <w:szCs w:val="22"/>
          <w:lang w:eastAsia="sr-Cyrl-CS"/>
        </w:rPr>
        <w:t xml:space="preserve"> </w:t>
      </w:r>
      <w:r w:rsidRPr="005E7B8E">
        <w:rPr>
          <w:rFonts w:eastAsia="Tahoma"/>
          <w:sz w:val="22"/>
          <w:szCs w:val="22"/>
          <w:lang w:eastAsia="sr-Cyrl-CS"/>
        </w:rPr>
        <w:t>оверену</w:t>
      </w:r>
      <w:r w:rsidRPr="005E7B8E">
        <w:rPr>
          <w:sz w:val="22"/>
          <w:szCs w:val="22"/>
          <w:lang w:eastAsia="sr-Cyrl-CS"/>
        </w:rPr>
        <w:t xml:space="preserve"> </w:t>
      </w:r>
      <w:r w:rsidRPr="005E7B8E">
        <w:rPr>
          <w:rFonts w:eastAsia="Tahoma"/>
          <w:sz w:val="22"/>
          <w:szCs w:val="22"/>
          <w:lang w:eastAsia="sr-Cyrl-CS"/>
        </w:rPr>
        <w:t>пред</w:t>
      </w:r>
      <w:r w:rsidRPr="005E7B8E">
        <w:rPr>
          <w:sz w:val="22"/>
          <w:szCs w:val="22"/>
          <w:lang w:eastAsia="sr-Cyrl-CS"/>
        </w:rPr>
        <w:t xml:space="preserve"> </w:t>
      </w:r>
      <w:r w:rsidRPr="005E7B8E">
        <w:rPr>
          <w:rFonts w:eastAsia="Tahoma"/>
          <w:sz w:val="22"/>
          <w:szCs w:val="22"/>
          <w:lang w:eastAsia="sr-Cyrl-CS"/>
        </w:rPr>
        <w:t>судским</w:t>
      </w:r>
      <w:r w:rsidRPr="005E7B8E">
        <w:rPr>
          <w:sz w:val="22"/>
          <w:szCs w:val="22"/>
          <w:lang w:eastAsia="sr-Cyrl-CS"/>
        </w:rPr>
        <w:t xml:space="preserve"> </w:t>
      </w:r>
      <w:r w:rsidRPr="005E7B8E">
        <w:rPr>
          <w:rFonts w:eastAsia="Tahoma"/>
          <w:sz w:val="22"/>
          <w:szCs w:val="22"/>
          <w:lang w:eastAsia="sr-Cyrl-CS"/>
        </w:rPr>
        <w:t>или</w:t>
      </w:r>
      <w:r w:rsidRPr="005E7B8E">
        <w:rPr>
          <w:sz w:val="22"/>
          <w:szCs w:val="22"/>
          <w:lang w:eastAsia="sr-Cyrl-CS"/>
        </w:rPr>
        <w:t xml:space="preserve"> </w:t>
      </w:r>
      <w:r w:rsidRPr="005E7B8E">
        <w:rPr>
          <w:rFonts w:eastAsia="Tahoma"/>
          <w:sz w:val="22"/>
          <w:szCs w:val="22"/>
          <w:lang w:eastAsia="sr-Cyrl-CS"/>
        </w:rPr>
        <w:t>управним</w:t>
      </w:r>
      <w:r w:rsidRPr="005E7B8E">
        <w:rPr>
          <w:sz w:val="22"/>
          <w:szCs w:val="22"/>
          <w:lang w:eastAsia="sr-Cyrl-CS"/>
        </w:rPr>
        <w:t xml:space="preserve"> </w:t>
      </w:r>
      <w:r w:rsidRPr="005E7B8E">
        <w:rPr>
          <w:rFonts w:eastAsia="Tahoma"/>
          <w:sz w:val="22"/>
          <w:szCs w:val="22"/>
          <w:lang w:eastAsia="sr-Cyrl-CS"/>
        </w:rPr>
        <w:t>органом,</w:t>
      </w:r>
      <w:r w:rsidRPr="005E7B8E">
        <w:rPr>
          <w:sz w:val="22"/>
          <w:szCs w:val="22"/>
          <w:lang w:eastAsia="sr-Cyrl-CS"/>
        </w:rPr>
        <w:t xml:space="preserve"> </w:t>
      </w:r>
      <w:r w:rsidRPr="005E7B8E">
        <w:rPr>
          <w:rFonts w:eastAsia="Tahoma"/>
          <w:sz w:val="22"/>
          <w:szCs w:val="22"/>
          <w:lang w:eastAsia="sr-Cyrl-CS"/>
        </w:rPr>
        <w:t>јавним</w:t>
      </w:r>
      <w:r w:rsidRPr="005E7B8E">
        <w:rPr>
          <w:sz w:val="22"/>
          <w:szCs w:val="22"/>
          <w:lang w:eastAsia="sr-Cyrl-CS"/>
        </w:rPr>
        <w:t xml:space="preserve"> </w:t>
      </w:r>
      <w:r w:rsidRPr="005E7B8E">
        <w:rPr>
          <w:rFonts w:eastAsia="Tahoma"/>
          <w:sz w:val="22"/>
          <w:szCs w:val="22"/>
          <w:lang w:eastAsia="sr-Cyrl-CS"/>
        </w:rPr>
        <w:t>бележником</w:t>
      </w:r>
      <w:r w:rsidRPr="005E7B8E">
        <w:rPr>
          <w:sz w:val="22"/>
          <w:szCs w:val="22"/>
          <w:lang w:eastAsia="sr-Cyrl-CS"/>
        </w:rPr>
        <w:t xml:space="preserve"> </w:t>
      </w:r>
      <w:r w:rsidRPr="005E7B8E">
        <w:rPr>
          <w:rFonts w:eastAsia="Tahoma"/>
          <w:sz w:val="22"/>
          <w:szCs w:val="22"/>
          <w:lang w:eastAsia="sr-Cyrl-CS"/>
        </w:rPr>
        <w:t>или</w:t>
      </w:r>
      <w:r w:rsidRPr="005E7B8E">
        <w:rPr>
          <w:sz w:val="22"/>
          <w:szCs w:val="22"/>
          <w:lang w:eastAsia="sr-Cyrl-CS"/>
        </w:rPr>
        <w:t xml:space="preserve"> </w:t>
      </w:r>
      <w:r w:rsidRPr="005E7B8E">
        <w:rPr>
          <w:rFonts w:eastAsia="Tahoma"/>
          <w:sz w:val="22"/>
          <w:szCs w:val="22"/>
          <w:lang w:eastAsia="sr-Cyrl-CS"/>
        </w:rPr>
        <w:t>другим</w:t>
      </w:r>
      <w:r w:rsidRPr="005E7B8E">
        <w:rPr>
          <w:sz w:val="22"/>
          <w:szCs w:val="22"/>
          <w:lang w:eastAsia="sr-Cyrl-CS"/>
        </w:rPr>
        <w:t xml:space="preserve"> </w:t>
      </w:r>
      <w:r w:rsidRPr="005E7B8E">
        <w:rPr>
          <w:rFonts w:eastAsia="Tahoma"/>
          <w:sz w:val="22"/>
          <w:szCs w:val="22"/>
          <w:lang w:eastAsia="sr-Cyrl-CS"/>
        </w:rPr>
        <w:t>надлежним</w:t>
      </w:r>
      <w:r w:rsidRPr="005E7B8E">
        <w:rPr>
          <w:sz w:val="22"/>
          <w:szCs w:val="22"/>
          <w:lang w:eastAsia="sr-Cyrl-CS"/>
        </w:rPr>
        <w:t xml:space="preserve"> </w:t>
      </w:r>
      <w:r w:rsidRPr="005E7B8E">
        <w:rPr>
          <w:rFonts w:eastAsia="Tahoma"/>
          <w:sz w:val="22"/>
          <w:szCs w:val="22"/>
          <w:lang w:eastAsia="sr-Cyrl-CS"/>
        </w:rPr>
        <w:t>органом</w:t>
      </w:r>
      <w:r w:rsidRPr="005E7B8E">
        <w:rPr>
          <w:sz w:val="22"/>
          <w:szCs w:val="22"/>
          <w:lang w:eastAsia="sr-Cyrl-CS"/>
        </w:rPr>
        <w:t xml:space="preserve"> </w:t>
      </w:r>
      <w:r w:rsidRPr="005E7B8E">
        <w:rPr>
          <w:rFonts w:eastAsia="Tahoma"/>
          <w:sz w:val="22"/>
          <w:szCs w:val="22"/>
          <w:lang w:eastAsia="sr-Cyrl-CS"/>
        </w:rPr>
        <w:t>те</w:t>
      </w:r>
      <w:r w:rsidRPr="005E7B8E">
        <w:rPr>
          <w:sz w:val="22"/>
          <w:szCs w:val="22"/>
          <w:lang w:eastAsia="sr-Cyrl-CS"/>
        </w:rPr>
        <w:t xml:space="preserve"> </w:t>
      </w:r>
      <w:r w:rsidRPr="005E7B8E">
        <w:rPr>
          <w:rFonts w:eastAsia="Tahoma"/>
          <w:sz w:val="22"/>
          <w:szCs w:val="22"/>
          <w:lang w:eastAsia="sr-Cyrl-CS"/>
        </w:rPr>
        <w:t>државе.</w:t>
      </w:r>
      <w:r w:rsidRPr="005E7B8E">
        <w:rPr>
          <w:sz w:val="22"/>
          <w:szCs w:val="22"/>
          <w:lang w:eastAsia="sr-Cyrl-CS"/>
        </w:rPr>
        <w:t xml:space="preserve"> </w:t>
      </w:r>
      <w:r w:rsidRPr="005E7B8E">
        <w:rPr>
          <w:rFonts w:eastAsia="Tahoma"/>
          <w:sz w:val="22"/>
          <w:szCs w:val="22"/>
          <w:lang w:eastAsia="sr-Cyrl-CS"/>
        </w:rPr>
        <w:t>Наведена</w:t>
      </w:r>
      <w:r w:rsidRPr="005E7B8E">
        <w:rPr>
          <w:sz w:val="22"/>
          <w:szCs w:val="22"/>
          <w:lang w:eastAsia="sr-Cyrl-CS"/>
        </w:rPr>
        <w:t xml:space="preserve"> </w:t>
      </w:r>
      <w:r w:rsidRPr="005E7B8E">
        <w:rPr>
          <w:rFonts w:eastAsia="Tahoma"/>
          <w:sz w:val="22"/>
          <w:szCs w:val="22"/>
          <w:lang w:eastAsia="sr-Cyrl-CS"/>
        </w:rPr>
        <w:t>изјава,</w:t>
      </w:r>
      <w:r w:rsidRPr="005E7B8E">
        <w:rPr>
          <w:sz w:val="22"/>
          <w:szCs w:val="22"/>
          <w:lang w:eastAsia="sr-Cyrl-CS"/>
        </w:rPr>
        <w:t xml:space="preserve"> </w:t>
      </w:r>
      <w:r w:rsidRPr="005E7B8E">
        <w:rPr>
          <w:rFonts w:eastAsia="Tahoma"/>
          <w:sz w:val="22"/>
          <w:szCs w:val="22"/>
          <w:lang w:eastAsia="sr-Cyrl-CS"/>
        </w:rPr>
        <w:t>уколико</w:t>
      </w:r>
      <w:r w:rsidRPr="005E7B8E">
        <w:rPr>
          <w:sz w:val="22"/>
          <w:szCs w:val="22"/>
          <w:lang w:eastAsia="sr-Cyrl-CS"/>
        </w:rPr>
        <w:t xml:space="preserve"> </w:t>
      </w:r>
      <w:r w:rsidRPr="005E7B8E">
        <w:rPr>
          <w:rFonts w:eastAsia="Tahoma"/>
          <w:sz w:val="22"/>
          <w:szCs w:val="22"/>
          <w:lang w:eastAsia="sr-Cyrl-CS"/>
        </w:rPr>
        <w:t>није</w:t>
      </w:r>
      <w:r w:rsidRPr="005E7B8E">
        <w:rPr>
          <w:sz w:val="22"/>
          <w:szCs w:val="22"/>
          <w:lang w:eastAsia="sr-Cyrl-CS"/>
        </w:rPr>
        <w:t xml:space="preserve"> </w:t>
      </w:r>
      <w:r w:rsidRPr="005E7B8E">
        <w:rPr>
          <w:rFonts w:eastAsia="Tahoma"/>
          <w:sz w:val="22"/>
          <w:szCs w:val="22"/>
          <w:lang w:eastAsia="sr-Cyrl-CS"/>
        </w:rPr>
        <w:t>издата</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српском</w:t>
      </w:r>
      <w:r w:rsidRPr="005E7B8E">
        <w:rPr>
          <w:sz w:val="22"/>
          <w:szCs w:val="22"/>
          <w:lang w:eastAsia="sr-Cyrl-CS"/>
        </w:rPr>
        <w:t xml:space="preserve"> </w:t>
      </w:r>
      <w:r w:rsidRPr="005E7B8E">
        <w:rPr>
          <w:rFonts w:eastAsia="Tahoma"/>
          <w:sz w:val="22"/>
          <w:szCs w:val="22"/>
          <w:lang w:eastAsia="sr-Cyrl-CS"/>
        </w:rPr>
        <w:t>језику,</w:t>
      </w:r>
      <w:r w:rsidRPr="005E7B8E">
        <w:rPr>
          <w:sz w:val="22"/>
          <w:szCs w:val="22"/>
          <w:lang w:eastAsia="sr-Cyrl-CS"/>
        </w:rPr>
        <w:t xml:space="preserve"> </w:t>
      </w:r>
      <w:r w:rsidRPr="005E7B8E">
        <w:rPr>
          <w:rFonts w:eastAsia="Tahoma"/>
          <w:sz w:val="22"/>
          <w:szCs w:val="22"/>
          <w:lang w:eastAsia="sr-Cyrl-CS"/>
        </w:rPr>
        <w:t>мора</w:t>
      </w:r>
      <w:r w:rsidRPr="005E7B8E">
        <w:rPr>
          <w:sz w:val="22"/>
          <w:szCs w:val="22"/>
          <w:lang w:eastAsia="sr-Cyrl-CS"/>
        </w:rPr>
        <w:t xml:space="preserve"> </w:t>
      </w:r>
      <w:r w:rsidRPr="005E7B8E">
        <w:rPr>
          <w:rFonts w:eastAsia="Tahoma"/>
          <w:sz w:val="22"/>
          <w:szCs w:val="22"/>
          <w:lang w:eastAsia="sr-Cyrl-CS"/>
        </w:rPr>
        <w:t>бити</w:t>
      </w:r>
      <w:r w:rsidRPr="005E7B8E">
        <w:rPr>
          <w:sz w:val="22"/>
          <w:szCs w:val="22"/>
          <w:lang w:eastAsia="sr-Cyrl-CS"/>
        </w:rPr>
        <w:t xml:space="preserve"> </w:t>
      </w:r>
      <w:r w:rsidRPr="005E7B8E">
        <w:rPr>
          <w:rFonts w:eastAsia="Tahoma"/>
          <w:sz w:val="22"/>
          <w:szCs w:val="22"/>
          <w:lang w:eastAsia="sr-Cyrl-CS"/>
        </w:rPr>
        <w:t>преведена</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српски</w:t>
      </w:r>
      <w:r w:rsidRPr="005E7B8E">
        <w:rPr>
          <w:sz w:val="22"/>
          <w:szCs w:val="22"/>
          <w:lang w:eastAsia="sr-Cyrl-CS"/>
        </w:rPr>
        <w:t xml:space="preserve"> </w:t>
      </w:r>
      <w:r w:rsidRPr="005E7B8E">
        <w:rPr>
          <w:rFonts w:eastAsia="Tahoma"/>
          <w:sz w:val="22"/>
          <w:szCs w:val="22"/>
          <w:lang w:eastAsia="sr-Cyrl-CS"/>
        </w:rPr>
        <w:t>језик</w:t>
      </w:r>
      <w:r w:rsidRPr="005E7B8E">
        <w:rPr>
          <w:sz w:val="22"/>
          <w:szCs w:val="22"/>
          <w:lang w:eastAsia="sr-Cyrl-CS"/>
        </w:rPr>
        <w:t xml:space="preserve"> </w:t>
      </w:r>
      <w:r w:rsidRPr="005E7B8E">
        <w:rPr>
          <w:rFonts w:eastAsia="Tahoma"/>
          <w:sz w:val="22"/>
          <w:szCs w:val="22"/>
          <w:lang w:eastAsia="sr-Cyrl-CS"/>
        </w:rPr>
        <w:t>и</w:t>
      </w:r>
      <w:r w:rsidRPr="005E7B8E">
        <w:rPr>
          <w:sz w:val="22"/>
          <w:szCs w:val="22"/>
          <w:lang w:eastAsia="sr-Cyrl-CS"/>
        </w:rPr>
        <w:t xml:space="preserve"> </w:t>
      </w:r>
      <w:r w:rsidRPr="005E7B8E">
        <w:rPr>
          <w:rFonts w:eastAsia="Tahoma"/>
          <w:sz w:val="22"/>
          <w:szCs w:val="22"/>
          <w:lang w:eastAsia="sr-Cyrl-CS"/>
        </w:rPr>
        <w:t>оверена</w:t>
      </w:r>
      <w:r w:rsidRPr="005E7B8E">
        <w:rPr>
          <w:sz w:val="22"/>
          <w:szCs w:val="22"/>
          <w:lang w:eastAsia="sr-Cyrl-CS"/>
        </w:rPr>
        <w:t xml:space="preserve"> </w:t>
      </w:r>
      <w:r w:rsidRPr="005E7B8E">
        <w:rPr>
          <w:rFonts w:eastAsia="Tahoma"/>
          <w:sz w:val="22"/>
          <w:szCs w:val="22"/>
          <w:lang w:eastAsia="sr-Cyrl-CS"/>
        </w:rPr>
        <w:t>од</w:t>
      </w:r>
      <w:r w:rsidRPr="005E7B8E">
        <w:rPr>
          <w:sz w:val="22"/>
          <w:szCs w:val="22"/>
          <w:lang w:eastAsia="sr-Cyrl-CS"/>
        </w:rPr>
        <w:t xml:space="preserve"> </w:t>
      </w:r>
      <w:r w:rsidRPr="005E7B8E">
        <w:rPr>
          <w:rFonts w:eastAsia="Tahoma"/>
          <w:sz w:val="22"/>
          <w:szCs w:val="22"/>
          <w:lang w:eastAsia="sr-Cyrl-CS"/>
        </w:rPr>
        <w:t>стране</w:t>
      </w:r>
      <w:r w:rsidRPr="005E7B8E">
        <w:rPr>
          <w:sz w:val="22"/>
          <w:szCs w:val="22"/>
          <w:lang w:eastAsia="sr-Cyrl-CS"/>
        </w:rPr>
        <w:t xml:space="preserve"> </w:t>
      </w:r>
      <w:r w:rsidRPr="005E7B8E">
        <w:rPr>
          <w:rFonts w:eastAsia="Tahoma"/>
          <w:sz w:val="22"/>
          <w:szCs w:val="22"/>
          <w:lang w:eastAsia="sr-Cyrl-CS"/>
        </w:rPr>
        <w:t>судског</w:t>
      </w:r>
      <w:r w:rsidRPr="005E7B8E">
        <w:rPr>
          <w:sz w:val="22"/>
          <w:szCs w:val="22"/>
          <w:lang w:eastAsia="sr-Cyrl-CS"/>
        </w:rPr>
        <w:t xml:space="preserve"> </w:t>
      </w:r>
      <w:r w:rsidRPr="005E7B8E">
        <w:rPr>
          <w:rFonts w:eastAsia="Tahoma"/>
          <w:sz w:val="22"/>
          <w:szCs w:val="22"/>
          <w:lang w:eastAsia="sr-Cyrl-CS"/>
        </w:rPr>
        <w:t>тумача.</w:t>
      </w:r>
    </w:p>
    <w:p w:rsidR="00E078B1" w:rsidRPr="005E7B8E" w:rsidRDefault="00E078B1" w:rsidP="00E078B1">
      <w:pPr>
        <w:suppressAutoHyphens/>
        <w:spacing w:line="274" w:lineRule="exact"/>
        <w:ind w:left="40" w:right="40" w:firstLine="560"/>
        <w:jc w:val="both"/>
        <w:rPr>
          <w:rFonts w:eastAsia="Tahoma"/>
          <w:sz w:val="22"/>
          <w:szCs w:val="22"/>
          <w:lang w:eastAsia="sr-Cyrl-CS"/>
        </w:rPr>
      </w:pPr>
      <w:r w:rsidRPr="005E7B8E">
        <w:rPr>
          <w:rFonts w:eastAsia="Tahoma"/>
          <w:sz w:val="22"/>
          <w:szCs w:val="22"/>
          <w:lang w:eastAsia="sr-Cyrl-CS"/>
        </w:rPr>
        <w:t>Ако</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има</w:t>
      </w:r>
      <w:r w:rsidRPr="005E7B8E">
        <w:rPr>
          <w:sz w:val="22"/>
          <w:szCs w:val="22"/>
          <w:lang w:eastAsia="sr-Cyrl-CS"/>
        </w:rPr>
        <w:t xml:space="preserve"> </w:t>
      </w:r>
      <w:r w:rsidRPr="005E7B8E">
        <w:rPr>
          <w:rFonts w:eastAsia="Tahoma"/>
          <w:sz w:val="22"/>
          <w:szCs w:val="22"/>
          <w:lang w:eastAsia="sr-Cyrl-CS"/>
        </w:rPr>
        <w:t>седиште</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другој</w:t>
      </w:r>
      <w:r w:rsidRPr="005E7B8E">
        <w:rPr>
          <w:sz w:val="22"/>
          <w:szCs w:val="22"/>
          <w:lang w:eastAsia="sr-Cyrl-CS"/>
        </w:rPr>
        <w:t xml:space="preserve"> </w:t>
      </w:r>
      <w:r w:rsidRPr="005E7B8E">
        <w:rPr>
          <w:rFonts w:eastAsia="Tahoma"/>
          <w:sz w:val="22"/>
          <w:szCs w:val="22"/>
          <w:lang w:eastAsia="sr-Cyrl-CS"/>
        </w:rPr>
        <w:t>држави,</w:t>
      </w:r>
      <w:r w:rsidRPr="005E7B8E">
        <w:rPr>
          <w:sz w:val="22"/>
          <w:szCs w:val="22"/>
          <w:lang w:eastAsia="sr-Cyrl-CS"/>
        </w:rPr>
        <w:t xml:space="preserve"> </w:t>
      </w:r>
      <w:r w:rsidRPr="005E7B8E">
        <w:rPr>
          <w:rFonts w:eastAsia="Tahoma"/>
          <w:sz w:val="22"/>
          <w:szCs w:val="22"/>
          <w:lang w:eastAsia="sr-Cyrl-CS"/>
        </w:rPr>
        <w:t>наручилац</w:t>
      </w:r>
      <w:r w:rsidRPr="005E7B8E">
        <w:rPr>
          <w:sz w:val="22"/>
          <w:szCs w:val="22"/>
          <w:lang w:eastAsia="sr-Cyrl-CS"/>
        </w:rPr>
        <w:t xml:space="preserve"> </w:t>
      </w:r>
      <w:r w:rsidRPr="005E7B8E">
        <w:rPr>
          <w:rFonts w:eastAsia="Tahoma"/>
          <w:sz w:val="22"/>
          <w:szCs w:val="22"/>
          <w:lang w:eastAsia="sr-Cyrl-CS"/>
        </w:rPr>
        <w:t>може</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провери</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ли</w:t>
      </w:r>
      <w:r w:rsidRPr="005E7B8E">
        <w:rPr>
          <w:sz w:val="22"/>
          <w:szCs w:val="22"/>
          <w:lang w:eastAsia="sr-Cyrl-CS"/>
        </w:rPr>
        <w:t xml:space="preserve"> </w:t>
      </w:r>
      <w:r w:rsidRPr="005E7B8E">
        <w:rPr>
          <w:rFonts w:eastAsia="Tahoma"/>
          <w:sz w:val="22"/>
          <w:szCs w:val="22"/>
          <w:lang w:eastAsia="sr-Cyrl-CS"/>
        </w:rPr>
        <w:t>су</w:t>
      </w:r>
      <w:r w:rsidRPr="005E7B8E">
        <w:rPr>
          <w:sz w:val="22"/>
          <w:szCs w:val="22"/>
          <w:lang w:eastAsia="sr-Cyrl-CS"/>
        </w:rPr>
        <w:t xml:space="preserve"> </w:t>
      </w:r>
      <w:r w:rsidRPr="005E7B8E">
        <w:rPr>
          <w:rFonts w:eastAsia="Tahoma"/>
          <w:sz w:val="22"/>
          <w:szCs w:val="22"/>
          <w:lang w:eastAsia="sr-Cyrl-CS"/>
        </w:rPr>
        <w:t>документи</w:t>
      </w:r>
      <w:r w:rsidRPr="005E7B8E">
        <w:rPr>
          <w:sz w:val="22"/>
          <w:szCs w:val="22"/>
          <w:lang w:eastAsia="sr-Cyrl-CS"/>
        </w:rPr>
        <w:t xml:space="preserve"> </w:t>
      </w:r>
      <w:r w:rsidRPr="005E7B8E">
        <w:rPr>
          <w:rFonts w:eastAsia="Tahoma"/>
          <w:sz w:val="22"/>
          <w:szCs w:val="22"/>
          <w:lang w:eastAsia="sr-Cyrl-CS"/>
        </w:rPr>
        <w:t>којима</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доказује</w:t>
      </w:r>
      <w:r w:rsidRPr="005E7B8E">
        <w:rPr>
          <w:sz w:val="22"/>
          <w:szCs w:val="22"/>
          <w:lang w:eastAsia="sr-Cyrl-CS"/>
        </w:rPr>
        <w:t xml:space="preserve"> </w:t>
      </w:r>
      <w:r w:rsidRPr="005E7B8E">
        <w:rPr>
          <w:rFonts w:eastAsia="Tahoma"/>
          <w:sz w:val="22"/>
          <w:szCs w:val="22"/>
          <w:lang w:eastAsia="sr-Cyrl-CS"/>
        </w:rPr>
        <w:t>испуњеност</w:t>
      </w:r>
      <w:r w:rsidRPr="005E7B8E">
        <w:rPr>
          <w:sz w:val="22"/>
          <w:szCs w:val="22"/>
          <w:lang w:eastAsia="sr-Cyrl-CS"/>
        </w:rPr>
        <w:t xml:space="preserve"> </w:t>
      </w:r>
      <w:r w:rsidRPr="005E7B8E">
        <w:rPr>
          <w:rFonts w:eastAsia="Tahoma"/>
          <w:sz w:val="22"/>
          <w:szCs w:val="22"/>
          <w:lang w:eastAsia="sr-Cyrl-CS"/>
        </w:rPr>
        <w:t>тражених</w:t>
      </w:r>
      <w:r w:rsidRPr="005E7B8E">
        <w:rPr>
          <w:sz w:val="22"/>
          <w:szCs w:val="22"/>
          <w:lang w:eastAsia="sr-Cyrl-CS"/>
        </w:rPr>
        <w:t xml:space="preserve"> </w:t>
      </w:r>
      <w:r w:rsidRPr="005E7B8E">
        <w:rPr>
          <w:rFonts w:eastAsia="Tahoma"/>
          <w:sz w:val="22"/>
          <w:szCs w:val="22"/>
          <w:lang w:eastAsia="sr-Cyrl-CS"/>
        </w:rPr>
        <w:t>услова</w:t>
      </w:r>
      <w:r w:rsidRPr="005E7B8E">
        <w:rPr>
          <w:sz w:val="22"/>
          <w:szCs w:val="22"/>
          <w:lang w:eastAsia="sr-Cyrl-CS"/>
        </w:rPr>
        <w:t xml:space="preserve"> </w:t>
      </w:r>
      <w:r w:rsidRPr="005E7B8E">
        <w:rPr>
          <w:rFonts w:eastAsia="Tahoma"/>
          <w:sz w:val="22"/>
          <w:szCs w:val="22"/>
          <w:lang w:eastAsia="sr-Cyrl-CS"/>
        </w:rPr>
        <w:t>издати</w:t>
      </w:r>
      <w:r w:rsidRPr="005E7B8E">
        <w:rPr>
          <w:sz w:val="22"/>
          <w:szCs w:val="22"/>
          <w:lang w:eastAsia="sr-Cyrl-CS"/>
        </w:rPr>
        <w:t xml:space="preserve"> </w:t>
      </w:r>
      <w:r w:rsidRPr="005E7B8E">
        <w:rPr>
          <w:rFonts w:eastAsia="Tahoma"/>
          <w:sz w:val="22"/>
          <w:szCs w:val="22"/>
          <w:lang w:eastAsia="sr-Cyrl-CS"/>
        </w:rPr>
        <w:t>од</w:t>
      </w:r>
      <w:r w:rsidRPr="005E7B8E">
        <w:rPr>
          <w:sz w:val="22"/>
          <w:szCs w:val="22"/>
          <w:lang w:eastAsia="sr-Cyrl-CS"/>
        </w:rPr>
        <w:t xml:space="preserve"> </w:t>
      </w:r>
      <w:r w:rsidRPr="005E7B8E">
        <w:rPr>
          <w:rFonts w:eastAsia="Tahoma"/>
          <w:sz w:val="22"/>
          <w:szCs w:val="22"/>
          <w:lang w:eastAsia="sr-Cyrl-CS"/>
        </w:rPr>
        <w:t>стране</w:t>
      </w:r>
      <w:r w:rsidRPr="005E7B8E">
        <w:rPr>
          <w:sz w:val="22"/>
          <w:szCs w:val="22"/>
          <w:lang w:eastAsia="sr-Cyrl-CS"/>
        </w:rPr>
        <w:t xml:space="preserve"> </w:t>
      </w:r>
      <w:r w:rsidRPr="005E7B8E">
        <w:rPr>
          <w:rFonts w:eastAsia="Tahoma"/>
          <w:sz w:val="22"/>
          <w:szCs w:val="22"/>
          <w:lang w:eastAsia="sr-Cyrl-CS"/>
        </w:rPr>
        <w:t>надлежних</w:t>
      </w:r>
      <w:r w:rsidRPr="005E7B8E">
        <w:rPr>
          <w:sz w:val="22"/>
          <w:szCs w:val="22"/>
          <w:lang w:eastAsia="sr-Cyrl-CS"/>
        </w:rPr>
        <w:t xml:space="preserve"> </w:t>
      </w:r>
      <w:r w:rsidRPr="005E7B8E">
        <w:rPr>
          <w:rFonts w:eastAsia="Tahoma"/>
          <w:sz w:val="22"/>
          <w:szCs w:val="22"/>
          <w:lang w:eastAsia="sr-Cyrl-CS"/>
        </w:rPr>
        <w:t>органа</w:t>
      </w:r>
      <w:r w:rsidRPr="005E7B8E">
        <w:rPr>
          <w:sz w:val="22"/>
          <w:szCs w:val="22"/>
          <w:lang w:eastAsia="sr-Cyrl-CS"/>
        </w:rPr>
        <w:t xml:space="preserve"> </w:t>
      </w:r>
      <w:r w:rsidRPr="005E7B8E">
        <w:rPr>
          <w:rFonts w:eastAsia="Tahoma"/>
          <w:sz w:val="22"/>
          <w:szCs w:val="22"/>
          <w:lang w:eastAsia="sr-Cyrl-CS"/>
        </w:rPr>
        <w:t>те</w:t>
      </w:r>
      <w:r w:rsidRPr="005E7B8E">
        <w:rPr>
          <w:sz w:val="22"/>
          <w:szCs w:val="22"/>
          <w:lang w:eastAsia="sr-Cyrl-CS"/>
        </w:rPr>
        <w:t xml:space="preserve"> </w:t>
      </w:r>
      <w:r w:rsidRPr="005E7B8E">
        <w:rPr>
          <w:rFonts w:eastAsia="Tahoma"/>
          <w:sz w:val="22"/>
          <w:szCs w:val="22"/>
          <w:lang w:eastAsia="sr-Cyrl-CS"/>
        </w:rPr>
        <w:t>државе.</w:t>
      </w:r>
    </w:p>
    <w:p w:rsidR="00E078B1" w:rsidRPr="005E7B8E" w:rsidRDefault="00E078B1" w:rsidP="00E078B1">
      <w:pPr>
        <w:suppressAutoHyphens/>
        <w:spacing w:after="275" w:line="274" w:lineRule="exact"/>
        <w:ind w:left="40" w:right="40" w:firstLine="560"/>
        <w:jc w:val="both"/>
        <w:rPr>
          <w:rFonts w:eastAsia="Tahoma"/>
          <w:sz w:val="22"/>
          <w:szCs w:val="22"/>
          <w:lang w:eastAsia="sr-Cyrl-CS"/>
        </w:rPr>
      </w:pP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је</w:t>
      </w:r>
      <w:r w:rsidRPr="005E7B8E">
        <w:rPr>
          <w:sz w:val="22"/>
          <w:szCs w:val="22"/>
          <w:lang w:eastAsia="sr-Cyrl-CS"/>
        </w:rPr>
        <w:t xml:space="preserve"> </w:t>
      </w:r>
      <w:r w:rsidRPr="005E7B8E">
        <w:rPr>
          <w:rFonts w:eastAsia="Tahoma"/>
          <w:sz w:val="22"/>
          <w:szCs w:val="22"/>
          <w:lang w:eastAsia="sr-Cyrl-CS"/>
        </w:rPr>
        <w:t>дужан</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без</w:t>
      </w:r>
      <w:r w:rsidRPr="005E7B8E">
        <w:rPr>
          <w:sz w:val="22"/>
          <w:szCs w:val="22"/>
          <w:lang w:eastAsia="sr-Cyrl-CS"/>
        </w:rPr>
        <w:t xml:space="preserve"> </w:t>
      </w:r>
      <w:r w:rsidRPr="005E7B8E">
        <w:rPr>
          <w:rFonts w:eastAsia="Tahoma"/>
          <w:sz w:val="22"/>
          <w:szCs w:val="22"/>
          <w:lang w:eastAsia="sr-Cyrl-CS"/>
        </w:rPr>
        <w:t>одлагања</w:t>
      </w:r>
      <w:r w:rsidRPr="005E7B8E">
        <w:rPr>
          <w:sz w:val="22"/>
          <w:szCs w:val="22"/>
          <w:lang w:eastAsia="sr-Cyrl-CS"/>
        </w:rPr>
        <w:t xml:space="preserve"> </w:t>
      </w:r>
      <w:r w:rsidRPr="005E7B8E">
        <w:rPr>
          <w:rFonts w:eastAsia="Tahoma"/>
          <w:sz w:val="22"/>
          <w:szCs w:val="22"/>
          <w:lang w:eastAsia="sr-Cyrl-CS"/>
        </w:rPr>
        <w:t>писмено</w:t>
      </w:r>
      <w:r w:rsidRPr="005E7B8E">
        <w:rPr>
          <w:sz w:val="22"/>
          <w:szCs w:val="22"/>
          <w:lang w:eastAsia="sr-Cyrl-CS"/>
        </w:rPr>
        <w:t xml:space="preserve"> </w:t>
      </w:r>
      <w:r w:rsidRPr="005E7B8E">
        <w:rPr>
          <w:rFonts w:eastAsia="Tahoma"/>
          <w:sz w:val="22"/>
          <w:szCs w:val="22"/>
          <w:lang w:eastAsia="sr-Cyrl-CS"/>
        </w:rPr>
        <w:t>обавести</w:t>
      </w:r>
      <w:r w:rsidRPr="005E7B8E">
        <w:rPr>
          <w:sz w:val="22"/>
          <w:szCs w:val="22"/>
          <w:lang w:eastAsia="sr-Cyrl-CS"/>
        </w:rPr>
        <w:t xml:space="preserve"> </w:t>
      </w:r>
      <w:r w:rsidRPr="005E7B8E">
        <w:rPr>
          <w:rFonts w:eastAsia="Tahoma"/>
          <w:sz w:val="22"/>
          <w:szCs w:val="22"/>
          <w:lang w:eastAsia="sr-Cyrl-CS"/>
        </w:rPr>
        <w:t>наручиоца</w:t>
      </w:r>
      <w:r w:rsidRPr="005E7B8E">
        <w:rPr>
          <w:sz w:val="22"/>
          <w:szCs w:val="22"/>
          <w:lang w:eastAsia="sr-Cyrl-CS"/>
        </w:rPr>
        <w:t xml:space="preserve"> </w:t>
      </w:r>
      <w:r w:rsidRPr="005E7B8E">
        <w:rPr>
          <w:rFonts w:eastAsia="Tahoma"/>
          <w:sz w:val="22"/>
          <w:szCs w:val="22"/>
          <w:lang w:eastAsia="sr-Cyrl-CS"/>
        </w:rPr>
        <w:t>о</w:t>
      </w:r>
      <w:r w:rsidRPr="005E7B8E">
        <w:rPr>
          <w:sz w:val="22"/>
          <w:szCs w:val="22"/>
          <w:lang w:eastAsia="sr-Cyrl-CS"/>
        </w:rPr>
        <w:t xml:space="preserve"> </w:t>
      </w:r>
      <w:r w:rsidRPr="005E7B8E">
        <w:rPr>
          <w:rFonts w:eastAsia="Tahoma"/>
          <w:sz w:val="22"/>
          <w:szCs w:val="22"/>
          <w:lang w:eastAsia="sr-Cyrl-CS"/>
        </w:rPr>
        <w:t>било</w:t>
      </w:r>
      <w:r w:rsidRPr="005E7B8E">
        <w:rPr>
          <w:sz w:val="22"/>
          <w:szCs w:val="22"/>
          <w:lang w:eastAsia="sr-Cyrl-CS"/>
        </w:rPr>
        <w:t xml:space="preserve"> </w:t>
      </w:r>
      <w:r w:rsidRPr="005E7B8E">
        <w:rPr>
          <w:rFonts w:eastAsia="Tahoma"/>
          <w:sz w:val="22"/>
          <w:szCs w:val="22"/>
          <w:lang w:eastAsia="sr-Cyrl-CS"/>
        </w:rPr>
        <w:t>којој</w:t>
      </w:r>
      <w:r w:rsidRPr="005E7B8E">
        <w:rPr>
          <w:sz w:val="22"/>
          <w:szCs w:val="22"/>
          <w:lang w:eastAsia="sr-Cyrl-CS"/>
        </w:rPr>
        <w:t xml:space="preserve"> </w:t>
      </w:r>
      <w:r w:rsidRPr="005E7B8E">
        <w:rPr>
          <w:rFonts w:eastAsia="Tahoma"/>
          <w:sz w:val="22"/>
          <w:szCs w:val="22"/>
          <w:lang w:eastAsia="sr-Cyrl-CS"/>
        </w:rPr>
        <w:t>промени</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вези</w:t>
      </w:r>
      <w:r w:rsidRPr="005E7B8E">
        <w:rPr>
          <w:sz w:val="22"/>
          <w:szCs w:val="22"/>
          <w:lang w:eastAsia="sr-Cyrl-CS"/>
        </w:rPr>
        <w:t xml:space="preserve"> </w:t>
      </w:r>
      <w:r w:rsidRPr="005E7B8E">
        <w:rPr>
          <w:rFonts w:eastAsia="Tahoma"/>
          <w:sz w:val="22"/>
          <w:szCs w:val="22"/>
          <w:lang w:eastAsia="sr-Cyrl-CS"/>
        </w:rPr>
        <w:t>са</w:t>
      </w:r>
      <w:r w:rsidRPr="005E7B8E">
        <w:rPr>
          <w:sz w:val="22"/>
          <w:szCs w:val="22"/>
          <w:lang w:eastAsia="sr-Cyrl-CS"/>
        </w:rPr>
        <w:t xml:space="preserve"> </w:t>
      </w:r>
      <w:r w:rsidRPr="005E7B8E">
        <w:rPr>
          <w:rFonts w:eastAsia="Tahoma"/>
          <w:sz w:val="22"/>
          <w:szCs w:val="22"/>
          <w:lang w:eastAsia="sr-Cyrl-CS"/>
        </w:rPr>
        <w:t>испуњеношћу</w:t>
      </w:r>
      <w:r w:rsidRPr="005E7B8E">
        <w:rPr>
          <w:sz w:val="22"/>
          <w:szCs w:val="22"/>
          <w:lang w:eastAsia="sr-Cyrl-CS"/>
        </w:rPr>
        <w:t xml:space="preserve"> </w:t>
      </w:r>
      <w:r w:rsidRPr="005E7B8E">
        <w:rPr>
          <w:rFonts w:eastAsia="Tahoma"/>
          <w:sz w:val="22"/>
          <w:szCs w:val="22"/>
          <w:lang w:eastAsia="sr-Cyrl-CS"/>
        </w:rPr>
        <w:t>услова</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поступка</w:t>
      </w:r>
      <w:r w:rsidRPr="005E7B8E">
        <w:rPr>
          <w:sz w:val="22"/>
          <w:szCs w:val="22"/>
          <w:lang w:eastAsia="sr-Cyrl-CS"/>
        </w:rPr>
        <w:t xml:space="preserve"> </w:t>
      </w:r>
      <w:r w:rsidRPr="005E7B8E">
        <w:rPr>
          <w:rFonts w:eastAsia="Tahoma"/>
          <w:sz w:val="22"/>
          <w:szCs w:val="22"/>
          <w:lang w:eastAsia="sr-Cyrl-CS"/>
        </w:rPr>
        <w:t>јавне</w:t>
      </w:r>
      <w:r w:rsidRPr="005E7B8E">
        <w:rPr>
          <w:sz w:val="22"/>
          <w:szCs w:val="22"/>
          <w:lang w:eastAsia="sr-Cyrl-CS"/>
        </w:rPr>
        <w:t xml:space="preserve"> </w:t>
      </w:r>
      <w:r w:rsidRPr="005E7B8E">
        <w:rPr>
          <w:rFonts w:eastAsia="Tahoma"/>
          <w:sz w:val="22"/>
          <w:szCs w:val="22"/>
          <w:lang w:eastAsia="sr-Cyrl-CS"/>
        </w:rPr>
        <w:t>набавке,</w:t>
      </w:r>
      <w:r w:rsidRPr="005E7B8E">
        <w:rPr>
          <w:sz w:val="22"/>
          <w:szCs w:val="22"/>
          <w:lang w:eastAsia="sr-Cyrl-CS"/>
        </w:rPr>
        <w:t xml:space="preserve"> </w:t>
      </w:r>
      <w:r w:rsidRPr="005E7B8E">
        <w:rPr>
          <w:rFonts w:eastAsia="Tahoma"/>
          <w:sz w:val="22"/>
          <w:szCs w:val="22"/>
          <w:lang w:eastAsia="sr-Cyrl-CS"/>
        </w:rPr>
        <w:t>која</w:t>
      </w:r>
      <w:r w:rsidRPr="005E7B8E">
        <w:rPr>
          <w:sz w:val="22"/>
          <w:szCs w:val="22"/>
          <w:lang w:eastAsia="sr-Cyrl-CS"/>
        </w:rPr>
        <w:t xml:space="preserve"> </w:t>
      </w:r>
      <w:r w:rsidRPr="005E7B8E">
        <w:rPr>
          <w:rFonts w:eastAsia="Tahoma"/>
          <w:sz w:val="22"/>
          <w:szCs w:val="22"/>
          <w:lang w:eastAsia="sr-Cyrl-CS"/>
        </w:rPr>
        <w:t>наступи</w:t>
      </w:r>
      <w:r w:rsidRPr="005E7B8E">
        <w:rPr>
          <w:sz w:val="22"/>
          <w:szCs w:val="22"/>
          <w:lang w:eastAsia="sr-Cyrl-CS"/>
        </w:rPr>
        <w:t xml:space="preserve"> </w:t>
      </w:r>
      <w:r w:rsidRPr="005E7B8E">
        <w:rPr>
          <w:rFonts w:eastAsia="Tahoma"/>
          <w:sz w:val="22"/>
          <w:szCs w:val="22"/>
          <w:lang w:eastAsia="sr-Cyrl-CS"/>
        </w:rPr>
        <w:t>до</w:t>
      </w:r>
      <w:r w:rsidRPr="005E7B8E">
        <w:rPr>
          <w:sz w:val="22"/>
          <w:szCs w:val="22"/>
          <w:lang w:eastAsia="sr-Cyrl-CS"/>
        </w:rPr>
        <w:t xml:space="preserve"> </w:t>
      </w:r>
      <w:r w:rsidRPr="005E7B8E">
        <w:rPr>
          <w:rFonts w:eastAsia="Tahoma"/>
          <w:sz w:val="22"/>
          <w:szCs w:val="22"/>
          <w:lang w:eastAsia="sr-Cyrl-CS"/>
        </w:rPr>
        <w:t>доношења</w:t>
      </w:r>
      <w:r w:rsidRPr="005E7B8E">
        <w:rPr>
          <w:sz w:val="22"/>
          <w:szCs w:val="22"/>
          <w:lang w:eastAsia="sr-Cyrl-CS"/>
        </w:rPr>
        <w:t xml:space="preserve"> </w:t>
      </w:r>
      <w:r w:rsidRPr="005E7B8E">
        <w:rPr>
          <w:rFonts w:eastAsia="Tahoma"/>
          <w:sz w:val="22"/>
          <w:szCs w:val="22"/>
          <w:lang w:eastAsia="sr-Cyrl-CS"/>
        </w:rPr>
        <w:t>одлуке,</w:t>
      </w:r>
      <w:r w:rsidRPr="005E7B8E">
        <w:rPr>
          <w:sz w:val="22"/>
          <w:szCs w:val="22"/>
          <w:lang w:eastAsia="sr-Cyrl-CS"/>
        </w:rPr>
        <w:t xml:space="preserve"> </w:t>
      </w:r>
      <w:r w:rsidRPr="005E7B8E">
        <w:rPr>
          <w:rFonts w:eastAsia="Tahoma"/>
          <w:sz w:val="22"/>
          <w:szCs w:val="22"/>
          <w:lang w:eastAsia="sr-Cyrl-CS"/>
        </w:rPr>
        <w:t>односно</w:t>
      </w:r>
      <w:r w:rsidRPr="005E7B8E">
        <w:rPr>
          <w:sz w:val="22"/>
          <w:szCs w:val="22"/>
          <w:lang w:eastAsia="sr-Cyrl-CS"/>
        </w:rPr>
        <w:t xml:space="preserve"> </w:t>
      </w:r>
      <w:r w:rsidRPr="005E7B8E">
        <w:rPr>
          <w:rFonts w:eastAsia="Tahoma"/>
          <w:sz w:val="22"/>
          <w:szCs w:val="22"/>
          <w:lang w:eastAsia="sr-Cyrl-CS"/>
        </w:rPr>
        <w:t>закључења</w:t>
      </w:r>
      <w:r w:rsidRPr="005E7B8E">
        <w:rPr>
          <w:sz w:val="22"/>
          <w:szCs w:val="22"/>
          <w:lang w:eastAsia="sr-Cyrl-CS"/>
        </w:rPr>
        <w:t xml:space="preserve"> </w:t>
      </w:r>
      <w:r w:rsidRPr="005E7B8E">
        <w:rPr>
          <w:rFonts w:eastAsia="Tahoma"/>
          <w:sz w:val="22"/>
          <w:szCs w:val="22"/>
          <w:lang w:eastAsia="sr-Cyrl-CS"/>
        </w:rPr>
        <w:t>уговора,</w:t>
      </w:r>
      <w:r w:rsidRPr="005E7B8E">
        <w:rPr>
          <w:sz w:val="22"/>
          <w:szCs w:val="22"/>
          <w:lang w:eastAsia="sr-Cyrl-CS"/>
        </w:rPr>
        <w:t xml:space="preserve"> </w:t>
      </w:r>
      <w:r w:rsidRPr="005E7B8E">
        <w:rPr>
          <w:rFonts w:eastAsia="Tahoma"/>
          <w:sz w:val="22"/>
          <w:szCs w:val="22"/>
          <w:lang w:eastAsia="sr-Cyrl-CS"/>
        </w:rPr>
        <w:t>односно</w:t>
      </w:r>
      <w:r w:rsidRPr="005E7B8E">
        <w:rPr>
          <w:sz w:val="22"/>
          <w:szCs w:val="22"/>
          <w:lang w:eastAsia="sr-Cyrl-CS"/>
        </w:rPr>
        <w:t xml:space="preserve"> </w:t>
      </w:r>
      <w:r w:rsidRPr="005E7B8E">
        <w:rPr>
          <w:rFonts w:eastAsia="Tahoma"/>
          <w:sz w:val="22"/>
          <w:szCs w:val="22"/>
          <w:lang w:eastAsia="sr-Cyrl-CS"/>
        </w:rPr>
        <w:t>током</w:t>
      </w:r>
      <w:r w:rsidRPr="005E7B8E">
        <w:rPr>
          <w:sz w:val="22"/>
          <w:szCs w:val="22"/>
          <w:lang w:eastAsia="sr-Cyrl-CS"/>
        </w:rPr>
        <w:t xml:space="preserve"> </w:t>
      </w:r>
      <w:r w:rsidRPr="005E7B8E">
        <w:rPr>
          <w:rFonts w:eastAsia="Tahoma"/>
          <w:sz w:val="22"/>
          <w:szCs w:val="22"/>
          <w:lang w:eastAsia="sr-Cyrl-CS"/>
        </w:rPr>
        <w:t>важења</w:t>
      </w:r>
      <w:r w:rsidRPr="005E7B8E">
        <w:rPr>
          <w:sz w:val="22"/>
          <w:szCs w:val="22"/>
          <w:lang w:eastAsia="sr-Cyrl-CS"/>
        </w:rPr>
        <w:t xml:space="preserve"> </w:t>
      </w:r>
      <w:r w:rsidRPr="005E7B8E">
        <w:rPr>
          <w:rFonts w:eastAsia="Tahoma"/>
          <w:sz w:val="22"/>
          <w:szCs w:val="22"/>
          <w:lang w:eastAsia="sr-Cyrl-CS"/>
        </w:rPr>
        <w:t>уговора</w:t>
      </w:r>
      <w:r w:rsidRPr="005E7B8E">
        <w:rPr>
          <w:sz w:val="22"/>
          <w:szCs w:val="22"/>
          <w:lang w:eastAsia="sr-Cyrl-CS"/>
        </w:rPr>
        <w:t xml:space="preserve"> </w:t>
      </w:r>
      <w:r w:rsidRPr="005E7B8E">
        <w:rPr>
          <w:rFonts w:eastAsia="Tahoma"/>
          <w:sz w:val="22"/>
          <w:szCs w:val="22"/>
          <w:lang w:eastAsia="sr-Cyrl-CS"/>
        </w:rPr>
        <w:t>о</w:t>
      </w:r>
      <w:r w:rsidRPr="005E7B8E">
        <w:rPr>
          <w:sz w:val="22"/>
          <w:szCs w:val="22"/>
          <w:lang w:eastAsia="sr-Cyrl-CS"/>
        </w:rPr>
        <w:t xml:space="preserve"> </w:t>
      </w:r>
      <w:r w:rsidRPr="005E7B8E">
        <w:rPr>
          <w:rFonts w:eastAsia="Tahoma"/>
          <w:sz w:val="22"/>
          <w:szCs w:val="22"/>
          <w:lang w:eastAsia="sr-Cyrl-CS"/>
        </w:rPr>
        <w:t>јавној</w:t>
      </w:r>
      <w:r w:rsidRPr="005E7B8E">
        <w:rPr>
          <w:sz w:val="22"/>
          <w:szCs w:val="22"/>
          <w:lang w:eastAsia="sr-Cyrl-CS"/>
        </w:rPr>
        <w:t xml:space="preserve"> </w:t>
      </w:r>
      <w:r w:rsidRPr="005E7B8E">
        <w:rPr>
          <w:rFonts w:eastAsia="Tahoma"/>
          <w:sz w:val="22"/>
          <w:szCs w:val="22"/>
          <w:lang w:eastAsia="sr-Cyrl-CS"/>
        </w:rPr>
        <w:t>набавци</w:t>
      </w:r>
      <w:r w:rsidRPr="005E7B8E">
        <w:rPr>
          <w:sz w:val="22"/>
          <w:szCs w:val="22"/>
          <w:lang w:eastAsia="sr-Cyrl-CS"/>
        </w:rPr>
        <w:t xml:space="preserve"> </w:t>
      </w:r>
      <w:r w:rsidRPr="005E7B8E">
        <w:rPr>
          <w:rFonts w:eastAsia="Tahoma"/>
          <w:sz w:val="22"/>
          <w:szCs w:val="22"/>
          <w:lang w:eastAsia="sr-Cyrl-CS"/>
        </w:rPr>
        <w:t>и</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је</w:t>
      </w:r>
      <w:r w:rsidRPr="005E7B8E">
        <w:rPr>
          <w:sz w:val="22"/>
          <w:szCs w:val="22"/>
          <w:lang w:eastAsia="sr-Cyrl-CS"/>
        </w:rPr>
        <w:t xml:space="preserve"> </w:t>
      </w:r>
      <w:r w:rsidRPr="005E7B8E">
        <w:rPr>
          <w:rFonts w:eastAsia="Tahoma"/>
          <w:sz w:val="22"/>
          <w:szCs w:val="22"/>
          <w:lang w:eastAsia="sr-Cyrl-CS"/>
        </w:rPr>
        <w:t>документује</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прописани</w:t>
      </w:r>
      <w:r w:rsidRPr="005E7B8E">
        <w:rPr>
          <w:sz w:val="22"/>
          <w:szCs w:val="22"/>
          <w:lang w:eastAsia="sr-Cyrl-CS"/>
        </w:rPr>
        <w:t xml:space="preserve"> </w:t>
      </w:r>
      <w:r w:rsidRPr="005E7B8E">
        <w:rPr>
          <w:rFonts w:eastAsia="Tahoma"/>
          <w:sz w:val="22"/>
          <w:szCs w:val="22"/>
          <w:lang w:eastAsia="sr-Cyrl-CS"/>
        </w:rPr>
        <w:t>начин.</w:t>
      </w:r>
    </w:p>
    <w:p w:rsidR="00E078B1" w:rsidRPr="005E7B8E" w:rsidRDefault="00BC7D8E" w:rsidP="00E078B1">
      <w:pPr>
        <w:tabs>
          <w:tab w:val="left" w:pos="851"/>
        </w:tabs>
        <w:suppressAutoHyphens/>
        <w:spacing w:after="60"/>
        <w:ind w:left="567" w:right="60"/>
        <w:rPr>
          <w:rFonts w:eastAsia="Tahoma"/>
          <w:b/>
          <w:sz w:val="22"/>
          <w:szCs w:val="22"/>
          <w:lang w:eastAsia="sr-Cyrl-CS"/>
        </w:rPr>
      </w:pPr>
      <w:r w:rsidRPr="005E7B8E">
        <w:rPr>
          <w:rFonts w:eastAsia="Tahoma"/>
          <w:b/>
          <w:sz w:val="22"/>
          <w:szCs w:val="22"/>
          <w:lang w:val="sr-Cyrl-CS" w:eastAsia="sr-Cyrl-CS"/>
        </w:rPr>
        <w:t>5</w:t>
      </w:r>
      <w:r w:rsidR="00E078B1" w:rsidRPr="005E7B8E">
        <w:rPr>
          <w:rFonts w:eastAsia="Tahoma"/>
          <w:b/>
          <w:sz w:val="22"/>
          <w:szCs w:val="22"/>
          <w:lang w:eastAsia="sr-Cyrl-CS"/>
        </w:rPr>
        <w:t>.3</w:t>
      </w:r>
      <w:r w:rsidR="00E078B1" w:rsidRPr="005E7B8E">
        <w:rPr>
          <w:b/>
          <w:sz w:val="22"/>
          <w:szCs w:val="22"/>
          <w:lang w:eastAsia="sr-Cyrl-CS"/>
        </w:rPr>
        <w:t xml:space="preserve"> </w:t>
      </w:r>
      <w:r w:rsidR="00E078B1" w:rsidRPr="005E7B8E">
        <w:rPr>
          <w:rFonts w:eastAsia="Tahoma"/>
          <w:b/>
          <w:sz w:val="22"/>
          <w:szCs w:val="22"/>
          <w:lang w:eastAsia="sr-Cyrl-CS"/>
        </w:rPr>
        <w:t>ИСПУЊЕНОСТ</w:t>
      </w:r>
      <w:r w:rsidR="00E078B1" w:rsidRPr="005E7B8E">
        <w:rPr>
          <w:b/>
          <w:sz w:val="22"/>
          <w:szCs w:val="22"/>
          <w:lang w:eastAsia="sr-Cyrl-CS"/>
        </w:rPr>
        <w:t xml:space="preserve"> </w:t>
      </w:r>
      <w:r w:rsidR="00E078B1" w:rsidRPr="005E7B8E">
        <w:rPr>
          <w:rFonts w:eastAsia="Tahoma"/>
          <w:b/>
          <w:sz w:val="22"/>
          <w:szCs w:val="22"/>
          <w:lang w:eastAsia="sr-Cyrl-CS"/>
        </w:rPr>
        <w:t>УСЛОВА</w:t>
      </w:r>
      <w:r w:rsidR="00E078B1" w:rsidRPr="005E7B8E">
        <w:rPr>
          <w:b/>
          <w:sz w:val="22"/>
          <w:szCs w:val="22"/>
          <w:lang w:eastAsia="sr-Cyrl-CS"/>
        </w:rPr>
        <w:t xml:space="preserve"> </w:t>
      </w:r>
      <w:r w:rsidR="00E078B1" w:rsidRPr="005E7B8E">
        <w:rPr>
          <w:rFonts w:eastAsia="Tahoma"/>
          <w:b/>
          <w:sz w:val="22"/>
          <w:szCs w:val="22"/>
          <w:lang w:eastAsia="sr-Cyrl-CS"/>
        </w:rPr>
        <w:t>ОД</w:t>
      </w:r>
      <w:r w:rsidR="00E078B1" w:rsidRPr="005E7B8E">
        <w:rPr>
          <w:b/>
          <w:sz w:val="22"/>
          <w:szCs w:val="22"/>
          <w:lang w:eastAsia="sr-Cyrl-CS"/>
        </w:rPr>
        <w:t xml:space="preserve"> </w:t>
      </w:r>
      <w:r w:rsidR="00E078B1" w:rsidRPr="005E7B8E">
        <w:rPr>
          <w:rFonts w:eastAsia="Tahoma"/>
          <w:b/>
          <w:sz w:val="22"/>
          <w:szCs w:val="22"/>
          <w:lang w:eastAsia="sr-Cyrl-CS"/>
        </w:rPr>
        <w:t>СТРАНЕ</w:t>
      </w:r>
      <w:r w:rsidR="00E078B1" w:rsidRPr="005E7B8E">
        <w:rPr>
          <w:b/>
          <w:sz w:val="22"/>
          <w:szCs w:val="22"/>
          <w:lang w:eastAsia="sr-Cyrl-CS"/>
        </w:rPr>
        <w:t xml:space="preserve"> </w:t>
      </w:r>
      <w:r w:rsidR="00E078B1" w:rsidRPr="005E7B8E">
        <w:rPr>
          <w:rFonts w:eastAsia="Tahoma"/>
          <w:b/>
          <w:sz w:val="22"/>
          <w:szCs w:val="22"/>
          <w:lang w:eastAsia="sr-Cyrl-CS"/>
        </w:rPr>
        <w:t>ПОДИЗВОЂАЧА</w:t>
      </w:r>
    </w:p>
    <w:p w:rsidR="00E078B1" w:rsidRPr="005E7B8E" w:rsidRDefault="00E078B1" w:rsidP="00E078B1">
      <w:pPr>
        <w:tabs>
          <w:tab w:val="left" w:pos="567"/>
        </w:tabs>
        <w:suppressAutoHyphens/>
        <w:jc w:val="both"/>
        <w:rPr>
          <w:rFonts w:eastAsia="Tahoma"/>
          <w:b/>
          <w:sz w:val="22"/>
          <w:szCs w:val="22"/>
          <w:lang w:val="ru-RU" w:eastAsia="zh-CN"/>
        </w:rPr>
      </w:pPr>
    </w:p>
    <w:p w:rsidR="00E078B1" w:rsidRPr="005E7B8E" w:rsidRDefault="00E078B1" w:rsidP="00E078B1">
      <w:pPr>
        <w:suppressAutoHyphens/>
        <w:ind w:right="140" w:firstLine="720"/>
        <w:jc w:val="both"/>
        <w:rPr>
          <w:sz w:val="22"/>
          <w:szCs w:val="22"/>
          <w:lang w:val="sr-Cyrl-CS" w:eastAsia="sr-Cyrl-CS"/>
        </w:rPr>
      </w:pP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је</w:t>
      </w:r>
      <w:r w:rsidRPr="005E7B8E">
        <w:rPr>
          <w:sz w:val="22"/>
          <w:szCs w:val="22"/>
          <w:lang w:eastAsia="sr-Cyrl-CS"/>
        </w:rPr>
        <w:t xml:space="preserve"> </w:t>
      </w:r>
      <w:r w:rsidRPr="005E7B8E">
        <w:rPr>
          <w:rFonts w:eastAsia="Tahoma"/>
          <w:sz w:val="22"/>
          <w:szCs w:val="22"/>
          <w:lang w:eastAsia="sr-Cyrl-CS"/>
        </w:rPr>
        <w:t>дужан</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уколико</w:t>
      </w:r>
      <w:r w:rsidRPr="005E7B8E">
        <w:rPr>
          <w:sz w:val="22"/>
          <w:szCs w:val="22"/>
          <w:lang w:eastAsia="sr-Cyrl-CS"/>
        </w:rPr>
        <w:t xml:space="preserve"> </w:t>
      </w:r>
      <w:r w:rsidRPr="005E7B8E">
        <w:rPr>
          <w:rFonts w:eastAsia="Tahoma"/>
          <w:sz w:val="22"/>
          <w:szCs w:val="22"/>
          <w:lang w:eastAsia="sr-Cyrl-CS"/>
        </w:rPr>
        <w:t>намерава</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извођење</w:t>
      </w:r>
      <w:r w:rsidRPr="005E7B8E">
        <w:rPr>
          <w:sz w:val="22"/>
          <w:szCs w:val="22"/>
          <w:lang w:eastAsia="sr-Cyrl-CS"/>
        </w:rPr>
        <w:t xml:space="preserve"> </w:t>
      </w:r>
      <w:r w:rsidRPr="005E7B8E">
        <w:rPr>
          <w:rFonts w:eastAsia="Tahoma"/>
          <w:sz w:val="22"/>
          <w:szCs w:val="22"/>
          <w:lang w:eastAsia="sr-Cyrl-CS"/>
        </w:rPr>
        <w:t>набавке</w:t>
      </w:r>
      <w:r w:rsidRPr="005E7B8E">
        <w:rPr>
          <w:sz w:val="22"/>
          <w:szCs w:val="22"/>
          <w:lang w:eastAsia="sr-Cyrl-CS"/>
        </w:rPr>
        <w:t xml:space="preserve"> </w:t>
      </w:r>
      <w:r w:rsidRPr="005E7B8E">
        <w:rPr>
          <w:rFonts w:eastAsia="Tahoma"/>
          <w:sz w:val="22"/>
          <w:szCs w:val="22"/>
          <w:lang w:eastAsia="sr-Cyrl-CS"/>
        </w:rPr>
        <w:t>повери</w:t>
      </w:r>
      <w:r w:rsidRPr="005E7B8E">
        <w:rPr>
          <w:sz w:val="22"/>
          <w:szCs w:val="22"/>
          <w:lang w:eastAsia="sr-Cyrl-CS"/>
        </w:rPr>
        <w:t xml:space="preserve"> </w:t>
      </w:r>
      <w:r w:rsidRPr="005E7B8E">
        <w:rPr>
          <w:rFonts w:eastAsia="Tahoma"/>
          <w:sz w:val="22"/>
          <w:szCs w:val="22"/>
          <w:lang w:eastAsia="sr-Cyrl-CS"/>
        </w:rPr>
        <w:t>подизвођачу,</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понуди</w:t>
      </w:r>
      <w:r w:rsidRPr="005E7B8E">
        <w:rPr>
          <w:sz w:val="22"/>
          <w:szCs w:val="22"/>
          <w:lang w:eastAsia="sr-Cyrl-CS"/>
        </w:rPr>
        <w:t xml:space="preserve"> </w:t>
      </w:r>
      <w:r w:rsidRPr="005E7B8E">
        <w:rPr>
          <w:rFonts w:eastAsia="Tahoma"/>
          <w:sz w:val="22"/>
          <w:szCs w:val="22"/>
          <w:lang w:eastAsia="sr-Cyrl-CS"/>
        </w:rPr>
        <w:t>наведе</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ли</w:t>
      </w:r>
      <w:r w:rsidRPr="005E7B8E">
        <w:rPr>
          <w:sz w:val="22"/>
          <w:szCs w:val="22"/>
          <w:lang w:eastAsia="sr-Cyrl-CS"/>
        </w:rPr>
        <w:t xml:space="preserve"> </w:t>
      </w:r>
      <w:r w:rsidRPr="005E7B8E">
        <w:rPr>
          <w:rFonts w:eastAsia="Tahoma"/>
          <w:sz w:val="22"/>
          <w:szCs w:val="22"/>
          <w:lang w:eastAsia="sr-Cyrl-CS"/>
        </w:rPr>
        <w:t>ће</w:t>
      </w:r>
      <w:r w:rsidRPr="005E7B8E">
        <w:rPr>
          <w:sz w:val="22"/>
          <w:szCs w:val="22"/>
          <w:lang w:eastAsia="sr-Cyrl-CS"/>
        </w:rPr>
        <w:t xml:space="preserve"> </w:t>
      </w:r>
      <w:r w:rsidRPr="005E7B8E">
        <w:rPr>
          <w:rFonts w:eastAsia="Tahoma"/>
          <w:sz w:val="22"/>
          <w:szCs w:val="22"/>
          <w:lang w:eastAsia="sr-Cyrl-CS"/>
        </w:rPr>
        <w:t>извршење</w:t>
      </w:r>
      <w:r w:rsidRPr="005E7B8E">
        <w:rPr>
          <w:sz w:val="22"/>
          <w:szCs w:val="22"/>
          <w:lang w:eastAsia="sr-Cyrl-CS"/>
        </w:rPr>
        <w:t xml:space="preserve"> </w:t>
      </w:r>
      <w:r w:rsidRPr="005E7B8E">
        <w:rPr>
          <w:rFonts w:eastAsia="Tahoma"/>
          <w:sz w:val="22"/>
          <w:szCs w:val="22"/>
          <w:lang w:eastAsia="sr-Cyrl-CS"/>
        </w:rPr>
        <w:t>набавке</w:t>
      </w:r>
      <w:r w:rsidRPr="005E7B8E">
        <w:rPr>
          <w:sz w:val="22"/>
          <w:szCs w:val="22"/>
          <w:lang w:eastAsia="sr-Cyrl-CS"/>
        </w:rPr>
        <w:t xml:space="preserve"> </w:t>
      </w:r>
      <w:r w:rsidRPr="005E7B8E">
        <w:rPr>
          <w:rFonts w:eastAsia="Tahoma"/>
          <w:sz w:val="22"/>
          <w:szCs w:val="22"/>
          <w:lang w:eastAsia="sr-Cyrl-CS"/>
        </w:rPr>
        <w:t>делимично</w:t>
      </w:r>
      <w:r w:rsidRPr="005E7B8E">
        <w:rPr>
          <w:sz w:val="22"/>
          <w:szCs w:val="22"/>
          <w:lang w:eastAsia="sr-Cyrl-CS"/>
        </w:rPr>
        <w:t xml:space="preserve"> </w:t>
      </w:r>
      <w:r w:rsidRPr="005E7B8E">
        <w:rPr>
          <w:rFonts w:eastAsia="Tahoma"/>
          <w:sz w:val="22"/>
          <w:szCs w:val="22"/>
          <w:lang w:eastAsia="sr-Cyrl-CS"/>
        </w:rPr>
        <w:t>поверити</w:t>
      </w:r>
      <w:r w:rsidRPr="005E7B8E">
        <w:rPr>
          <w:sz w:val="22"/>
          <w:szCs w:val="22"/>
          <w:lang w:eastAsia="sr-Cyrl-CS"/>
        </w:rPr>
        <w:t xml:space="preserve"> </w:t>
      </w:r>
      <w:r w:rsidRPr="005E7B8E">
        <w:rPr>
          <w:rFonts w:eastAsia="Tahoma"/>
          <w:sz w:val="22"/>
          <w:szCs w:val="22"/>
          <w:lang w:eastAsia="sr-Cyrl-CS"/>
        </w:rPr>
        <w:t>подизвођачу,</w:t>
      </w:r>
      <w:r w:rsidRPr="005E7B8E">
        <w:rPr>
          <w:sz w:val="22"/>
          <w:szCs w:val="22"/>
          <w:lang w:eastAsia="sr-Cyrl-CS"/>
        </w:rPr>
        <w:t xml:space="preserve"> </w:t>
      </w:r>
      <w:r w:rsidRPr="005E7B8E">
        <w:rPr>
          <w:rFonts w:eastAsia="Tahoma"/>
          <w:sz w:val="22"/>
          <w:szCs w:val="22"/>
          <w:lang w:eastAsia="sr-Cyrl-CS"/>
        </w:rPr>
        <w:t>назив</w:t>
      </w:r>
      <w:r w:rsidRPr="005E7B8E">
        <w:rPr>
          <w:sz w:val="22"/>
          <w:szCs w:val="22"/>
          <w:lang w:eastAsia="sr-Cyrl-CS"/>
        </w:rPr>
        <w:t xml:space="preserve"> </w:t>
      </w:r>
      <w:r w:rsidRPr="005E7B8E">
        <w:rPr>
          <w:rFonts w:eastAsia="Tahoma"/>
          <w:sz w:val="22"/>
          <w:szCs w:val="22"/>
          <w:lang w:eastAsia="sr-Cyrl-CS"/>
        </w:rPr>
        <w:t>подизвођача,</w:t>
      </w:r>
      <w:r w:rsidRPr="005E7B8E">
        <w:rPr>
          <w:sz w:val="22"/>
          <w:szCs w:val="22"/>
          <w:lang w:eastAsia="sr-Cyrl-CS"/>
        </w:rPr>
        <w:t xml:space="preserve"> </w:t>
      </w:r>
      <w:r w:rsidRPr="005E7B8E">
        <w:rPr>
          <w:rFonts w:eastAsia="Tahoma"/>
          <w:sz w:val="22"/>
          <w:szCs w:val="22"/>
          <w:lang w:eastAsia="sr-Cyrl-CS"/>
        </w:rPr>
        <w:t>проценат</w:t>
      </w:r>
      <w:r w:rsidRPr="005E7B8E">
        <w:rPr>
          <w:sz w:val="22"/>
          <w:szCs w:val="22"/>
          <w:lang w:eastAsia="sr-Cyrl-CS"/>
        </w:rPr>
        <w:t xml:space="preserve"> </w:t>
      </w:r>
      <w:r w:rsidRPr="005E7B8E">
        <w:rPr>
          <w:rFonts w:eastAsia="Tahoma"/>
          <w:sz w:val="22"/>
          <w:szCs w:val="22"/>
          <w:lang w:eastAsia="sr-Cyrl-CS"/>
        </w:rPr>
        <w:t>укупне</w:t>
      </w:r>
      <w:r w:rsidRPr="005E7B8E">
        <w:rPr>
          <w:sz w:val="22"/>
          <w:szCs w:val="22"/>
          <w:lang w:eastAsia="sr-Cyrl-CS"/>
        </w:rPr>
        <w:t xml:space="preserve"> </w:t>
      </w:r>
      <w:r w:rsidRPr="005E7B8E">
        <w:rPr>
          <w:rFonts w:eastAsia="Tahoma"/>
          <w:sz w:val="22"/>
          <w:szCs w:val="22"/>
          <w:lang w:eastAsia="sr-Cyrl-CS"/>
        </w:rPr>
        <w:t>вредности</w:t>
      </w:r>
      <w:r w:rsidRPr="005E7B8E">
        <w:rPr>
          <w:sz w:val="22"/>
          <w:szCs w:val="22"/>
          <w:lang w:eastAsia="sr-Cyrl-CS"/>
        </w:rPr>
        <w:t xml:space="preserve"> </w:t>
      </w:r>
      <w:r w:rsidRPr="005E7B8E">
        <w:rPr>
          <w:rFonts w:eastAsia="Tahoma"/>
          <w:sz w:val="22"/>
          <w:szCs w:val="22"/>
          <w:lang w:eastAsia="sr-Cyrl-CS"/>
        </w:rPr>
        <w:t>набавке</w:t>
      </w:r>
      <w:r w:rsidRPr="005E7B8E">
        <w:rPr>
          <w:sz w:val="22"/>
          <w:szCs w:val="22"/>
          <w:lang w:eastAsia="sr-Cyrl-CS"/>
        </w:rPr>
        <w:t xml:space="preserve"> </w:t>
      </w:r>
      <w:r w:rsidRPr="005E7B8E">
        <w:rPr>
          <w:rFonts w:eastAsia="Tahoma"/>
          <w:sz w:val="22"/>
          <w:szCs w:val="22"/>
          <w:lang w:eastAsia="sr-Cyrl-CS"/>
        </w:rPr>
        <w:t>који</w:t>
      </w:r>
      <w:r w:rsidRPr="005E7B8E">
        <w:rPr>
          <w:sz w:val="22"/>
          <w:szCs w:val="22"/>
          <w:lang w:eastAsia="sr-Cyrl-CS"/>
        </w:rPr>
        <w:t xml:space="preserve"> </w:t>
      </w:r>
      <w:r w:rsidRPr="005E7B8E">
        <w:rPr>
          <w:rFonts w:eastAsia="Tahoma"/>
          <w:sz w:val="22"/>
          <w:szCs w:val="22"/>
          <w:lang w:eastAsia="sr-Cyrl-CS"/>
        </w:rPr>
        <w:t>ће</w:t>
      </w:r>
      <w:r w:rsidRPr="005E7B8E">
        <w:rPr>
          <w:sz w:val="22"/>
          <w:szCs w:val="22"/>
          <w:lang w:eastAsia="sr-Cyrl-CS"/>
        </w:rPr>
        <w:t xml:space="preserve"> </w:t>
      </w:r>
      <w:r w:rsidRPr="005E7B8E">
        <w:rPr>
          <w:rFonts w:eastAsia="Tahoma"/>
          <w:sz w:val="22"/>
          <w:szCs w:val="22"/>
          <w:lang w:eastAsia="sr-Cyrl-CS"/>
        </w:rPr>
        <w:t>поверити</w:t>
      </w:r>
      <w:r w:rsidRPr="005E7B8E">
        <w:rPr>
          <w:sz w:val="22"/>
          <w:szCs w:val="22"/>
          <w:lang w:eastAsia="sr-Cyrl-CS"/>
        </w:rPr>
        <w:t xml:space="preserve"> </w:t>
      </w:r>
      <w:r w:rsidRPr="005E7B8E">
        <w:rPr>
          <w:rFonts w:eastAsia="Tahoma"/>
          <w:sz w:val="22"/>
          <w:szCs w:val="22"/>
          <w:lang w:eastAsia="sr-Cyrl-CS"/>
        </w:rPr>
        <w:t>подизвођачу,</w:t>
      </w:r>
      <w:r w:rsidRPr="005E7B8E">
        <w:rPr>
          <w:sz w:val="22"/>
          <w:szCs w:val="22"/>
          <w:lang w:eastAsia="sr-Cyrl-CS"/>
        </w:rPr>
        <w:t xml:space="preserve"> </w:t>
      </w:r>
      <w:r w:rsidRPr="005E7B8E">
        <w:rPr>
          <w:rFonts w:eastAsia="Tahoma"/>
          <w:sz w:val="22"/>
          <w:szCs w:val="22"/>
          <w:lang w:eastAsia="sr-Cyrl-CS"/>
        </w:rPr>
        <w:t>а</w:t>
      </w:r>
      <w:r w:rsidRPr="005E7B8E">
        <w:rPr>
          <w:sz w:val="22"/>
          <w:szCs w:val="22"/>
          <w:lang w:eastAsia="sr-Cyrl-CS"/>
        </w:rPr>
        <w:t xml:space="preserve"> </w:t>
      </w:r>
      <w:r w:rsidRPr="005E7B8E">
        <w:rPr>
          <w:rFonts w:eastAsia="Tahoma"/>
          <w:sz w:val="22"/>
          <w:szCs w:val="22"/>
          <w:lang w:eastAsia="sr-Cyrl-CS"/>
        </w:rPr>
        <w:t>који</w:t>
      </w:r>
      <w:r w:rsidRPr="005E7B8E">
        <w:rPr>
          <w:sz w:val="22"/>
          <w:szCs w:val="22"/>
          <w:lang w:eastAsia="sr-Cyrl-CS"/>
        </w:rPr>
        <w:t xml:space="preserve"> </w:t>
      </w:r>
      <w:r w:rsidRPr="005E7B8E">
        <w:rPr>
          <w:rFonts w:eastAsia="Tahoma"/>
          <w:sz w:val="22"/>
          <w:szCs w:val="22"/>
          <w:lang w:eastAsia="sr-Cyrl-CS"/>
        </w:rPr>
        <w:t>не</w:t>
      </w:r>
      <w:r w:rsidRPr="005E7B8E">
        <w:rPr>
          <w:sz w:val="22"/>
          <w:szCs w:val="22"/>
          <w:lang w:eastAsia="sr-Cyrl-CS"/>
        </w:rPr>
        <w:t xml:space="preserve"> </w:t>
      </w:r>
      <w:r w:rsidRPr="005E7B8E">
        <w:rPr>
          <w:rFonts w:eastAsia="Tahoma"/>
          <w:sz w:val="22"/>
          <w:szCs w:val="22"/>
          <w:lang w:eastAsia="sr-Cyrl-CS"/>
        </w:rPr>
        <w:t>може</w:t>
      </w:r>
      <w:r w:rsidRPr="005E7B8E">
        <w:rPr>
          <w:sz w:val="22"/>
          <w:szCs w:val="22"/>
          <w:lang w:eastAsia="sr-Cyrl-CS"/>
        </w:rPr>
        <w:t xml:space="preserve"> </w:t>
      </w:r>
      <w:r w:rsidRPr="005E7B8E">
        <w:rPr>
          <w:rFonts w:eastAsia="Tahoma"/>
          <w:sz w:val="22"/>
          <w:szCs w:val="22"/>
          <w:lang w:eastAsia="sr-Cyrl-CS"/>
        </w:rPr>
        <w:t>бити</w:t>
      </w:r>
      <w:r w:rsidRPr="005E7B8E">
        <w:rPr>
          <w:sz w:val="22"/>
          <w:szCs w:val="22"/>
          <w:lang w:eastAsia="sr-Cyrl-CS"/>
        </w:rPr>
        <w:t xml:space="preserve"> </w:t>
      </w:r>
      <w:r w:rsidRPr="005E7B8E">
        <w:rPr>
          <w:rFonts w:eastAsia="Tahoma"/>
          <w:sz w:val="22"/>
          <w:szCs w:val="22"/>
          <w:lang w:eastAsia="sr-Cyrl-CS"/>
        </w:rPr>
        <w:t>већи</w:t>
      </w:r>
      <w:r w:rsidRPr="005E7B8E">
        <w:rPr>
          <w:sz w:val="22"/>
          <w:szCs w:val="22"/>
          <w:lang w:eastAsia="sr-Cyrl-CS"/>
        </w:rPr>
        <w:t xml:space="preserve"> </w:t>
      </w:r>
      <w:r w:rsidRPr="005E7B8E">
        <w:rPr>
          <w:rFonts w:eastAsia="Tahoma"/>
          <w:sz w:val="22"/>
          <w:szCs w:val="22"/>
          <w:lang w:eastAsia="sr-Cyrl-CS"/>
        </w:rPr>
        <w:t>од</w:t>
      </w:r>
      <w:r w:rsidRPr="005E7B8E">
        <w:rPr>
          <w:sz w:val="22"/>
          <w:szCs w:val="22"/>
          <w:lang w:eastAsia="sr-Cyrl-CS"/>
        </w:rPr>
        <w:t xml:space="preserve"> </w:t>
      </w:r>
      <w:r w:rsidRPr="005E7B8E">
        <w:rPr>
          <w:rFonts w:eastAsia="Tahoma"/>
          <w:sz w:val="22"/>
          <w:szCs w:val="22"/>
          <w:lang w:eastAsia="sr-Cyrl-CS"/>
        </w:rPr>
        <w:t>50%</w:t>
      </w:r>
      <w:r w:rsidRPr="005E7B8E">
        <w:rPr>
          <w:sz w:val="22"/>
          <w:szCs w:val="22"/>
          <w:lang w:eastAsia="sr-Cyrl-CS"/>
        </w:rPr>
        <w:t xml:space="preserve"> </w:t>
      </w:r>
      <w:r w:rsidRPr="005E7B8E">
        <w:rPr>
          <w:rFonts w:eastAsia="Tahoma"/>
          <w:sz w:val="22"/>
          <w:szCs w:val="22"/>
          <w:lang w:eastAsia="sr-Cyrl-CS"/>
        </w:rPr>
        <w:t>као</w:t>
      </w:r>
      <w:r w:rsidRPr="005E7B8E">
        <w:rPr>
          <w:sz w:val="22"/>
          <w:szCs w:val="22"/>
          <w:lang w:eastAsia="sr-Cyrl-CS"/>
        </w:rPr>
        <w:t xml:space="preserve"> </w:t>
      </w:r>
      <w:r w:rsidRPr="005E7B8E">
        <w:rPr>
          <w:rFonts w:eastAsia="Tahoma"/>
          <w:sz w:val="22"/>
          <w:szCs w:val="22"/>
          <w:lang w:eastAsia="sr-Cyrl-CS"/>
        </w:rPr>
        <w:t>и</w:t>
      </w:r>
      <w:r w:rsidRPr="005E7B8E">
        <w:rPr>
          <w:sz w:val="22"/>
          <w:szCs w:val="22"/>
          <w:lang w:eastAsia="sr-Cyrl-CS"/>
        </w:rPr>
        <w:t xml:space="preserve"> </w:t>
      </w:r>
      <w:r w:rsidRPr="005E7B8E">
        <w:rPr>
          <w:rFonts w:eastAsia="Tahoma"/>
          <w:sz w:val="22"/>
          <w:szCs w:val="22"/>
          <w:lang w:eastAsia="sr-Cyrl-CS"/>
        </w:rPr>
        <w:t>део</w:t>
      </w:r>
      <w:r w:rsidRPr="005E7B8E">
        <w:rPr>
          <w:sz w:val="22"/>
          <w:szCs w:val="22"/>
          <w:lang w:eastAsia="sr-Cyrl-CS"/>
        </w:rPr>
        <w:t xml:space="preserve"> </w:t>
      </w:r>
      <w:r w:rsidRPr="005E7B8E">
        <w:rPr>
          <w:rFonts w:eastAsia="Tahoma"/>
          <w:sz w:val="22"/>
          <w:szCs w:val="22"/>
          <w:lang w:eastAsia="sr-Cyrl-CS"/>
        </w:rPr>
        <w:t>предмета</w:t>
      </w:r>
      <w:r w:rsidRPr="005E7B8E">
        <w:rPr>
          <w:sz w:val="22"/>
          <w:szCs w:val="22"/>
          <w:lang w:eastAsia="sr-Cyrl-CS"/>
        </w:rPr>
        <w:t xml:space="preserve"> </w:t>
      </w:r>
      <w:r w:rsidRPr="005E7B8E">
        <w:rPr>
          <w:rFonts w:eastAsia="Tahoma"/>
          <w:sz w:val="22"/>
          <w:szCs w:val="22"/>
          <w:lang w:eastAsia="sr-Cyrl-CS"/>
        </w:rPr>
        <w:t>набавке</w:t>
      </w:r>
      <w:r w:rsidRPr="005E7B8E">
        <w:rPr>
          <w:sz w:val="22"/>
          <w:szCs w:val="22"/>
          <w:lang w:eastAsia="sr-Cyrl-CS"/>
        </w:rPr>
        <w:t xml:space="preserve"> </w:t>
      </w:r>
      <w:r w:rsidRPr="005E7B8E">
        <w:rPr>
          <w:rFonts w:eastAsia="Tahoma"/>
          <w:sz w:val="22"/>
          <w:szCs w:val="22"/>
          <w:lang w:eastAsia="sr-Cyrl-CS"/>
        </w:rPr>
        <w:t>који</w:t>
      </w:r>
      <w:r w:rsidRPr="005E7B8E">
        <w:rPr>
          <w:sz w:val="22"/>
          <w:szCs w:val="22"/>
          <w:lang w:eastAsia="sr-Cyrl-CS"/>
        </w:rPr>
        <w:t xml:space="preserve"> </w:t>
      </w:r>
      <w:r w:rsidRPr="005E7B8E">
        <w:rPr>
          <w:rFonts w:eastAsia="Tahoma"/>
          <w:sz w:val="22"/>
          <w:szCs w:val="22"/>
          <w:lang w:eastAsia="sr-Cyrl-CS"/>
        </w:rPr>
        <w:t>ће</w:t>
      </w:r>
      <w:r w:rsidRPr="005E7B8E">
        <w:rPr>
          <w:sz w:val="22"/>
          <w:szCs w:val="22"/>
          <w:lang w:eastAsia="sr-Cyrl-CS"/>
        </w:rPr>
        <w:t xml:space="preserve"> </w:t>
      </w:r>
      <w:r w:rsidRPr="005E7B8E">
        <w:rPr>
          <w:rFonts w:eastAsia="Tahoma"/>
          <w:sz w:val="22"/>
          <w:szCs w:val="22"/>
          <w:lang w:eastAsia="sr-Cyrl-CS"/>
        </w:rPr>
        <w:t>извршити</w:t>
      </w:r>
      <w:r w:rsidRPr="005E7B8E">
        <w:rPr>
          <w:sz w:val="22"/>
          <w:szCs w:val="22"/>
          <w:lang w:eastAsia="sr-Cyrl-CS"/>
        </w:rPr>
        <w:t xml:space="preserve"> </w:t>
      </w:r>
      <w:r w:rsidRPr="005E7B8E">
        <w:rPr>
          <w:rFonts w:eastAsia="Tahoma"/>
          <w:sz w:val="22"/>
          <w:szCs w:val="22"/>
          <w:lang w:eastAsia="sr-Cyrl-CS"/>
        </w:rPr>
        <w:t>преко</w:t>
      </w:r>
      <w:r w:rsidRPr="005E7B8E">
        <w:rPr>
          <w:sz w:val="22"/>
          <w:szCs w:val="22"/>
          <w:lang w:eastAsia="sr-Cyrl-CS"/>
        </w:rPr>
        <w:t xml:space="preserve"> </w:t>
      </w:r>
      <w:r w:rsidRPr="005E7B8E">
        <w:rPr>
          <w:rFonts w:eastAsia="Tahoma"/>
          <w:sz w:val="22"/>
          <w:szCs w:val="22"/>
          <w:lang w:eastAsia="sr-Cyrl-CS"/>
        </w:rPr>
        <w:t>подизвођача</w:t>
      </w:r>
      <w:r w:rsidRPr="005E7B8E">
        <w:rPr>
          <w:rFonts w:eastAsia="Tahoma"/>
          <w:sz w:val="22"/>
          <w:szCs w:val="22"/>
          <w:lang w:val="sr-Cyrl-CS" w:eastAsia="sr-Cyrl-CS"/>
        </w:rPr>
        <w:t>.</w:t>
      </w:r>
      <w:r w:rsidRPr="005E7B8E">
        <w:rPr>
          <w:sz w:val="22"/>
          <w:szCs w:val="22"/>
          <w:lang w:val="sr-Cyrl-CS" w:eastAsia="sr-Cyrl-CS"/>
        </w:rPr>
        <w:t xml:space="preserve"> </w:t>
      </w:r>
    </w:p>
    <w:p w:rsidR="00E078B1" w:rsidRPr="005E7B8E" w:rsidRDefault="00E078B1" w:rsidP="00E078B1">
      <w:pPr>
        <w:suppressAutoHyphens/>
        <w:spacing w:before="40"/>
        <w:ind w:right="140"/>
        <w:jc w:val="both"/>
        <w:rPr>
          <w:rFonts w:eastAsia="Tahoma"/>
          <w:sz w:val="22"/>
          <w:szCs w:val="22"/>
          <w:lang w:eastAsia="sr-Cyrl-CS"/>
        </w:rPr>
      </w:pPr>
      <w:r w:rsidRPr="005E7B8E">
        <w:rPr>
          <w:rFonts w:eastAsia="Tahoma"/>
          <w:sz w:val="22"/>
          <w:szCs w:val="22"/>
          <w:lang w:eastAsia="sr-Cyrl-CS"/>
        </w:rPr>
        <w:t>Уколико</w:t>
      </w:r>
      <w:r w:rsidRPr="005E7B8E">
        <w:rPr>
          <w:sz w:val="22"/>
          <w:szCs w:val="22"/>
          <w:lang w:eastAsia="sr-Cyrl-CS"/>
        </w:rPr>
        <w:t xml:space="preserve"> </w:t>
      </w:r>
      <w:r w:rsidRPr="005E7B8E">
        <w:rPr>
          <w:rFonts w:eastAsia="Tahoma"/>
          <w:sz w:val="22"/>
          <w:szCs w:val="22"/>
          <w:lang w:eastAsia="sr-Cyrl-CS"/>
        </w:rPr>
        <w:t>уговор</w:t>
      </w:r>
      <w:r w:rsidRPr="005E7B8E">
        <w:rPr>
          <w:sz w:val="22"/>
          <w:szCs w:val="22"/>
          <w:lang w:eastAsia="sr-Cyrl-CS"/>
        </w:rPr>
        <w:t xml:space="preserve"> </w:t>
      </w:r>
      <w:r w:rsidRPr="005E7B8E">
        <w:rPr>
          <w:rFonts w:eastAsia="Tahoma"/>
          <w:sz w:val="22"/>
          <w:szCs w:val="22"/>
          <w:lang w:eastAsia="sr-Cyrl-CS"/>
        </w:rPr>
        <w:t>између</w:t>
      </w:r>
      <w:r w:rsidRPr="005E7B8E">
        <w:rPr>
          <w:sz w:val="22"/>
          <w:szCs w:val="22"/>
          <w:lang w:eastAsia="sr-Cyrl-CS"/>
        </w:rPr>
        <w:t xml:space="preserve"> </w:t>
      </w:r>
      <w:r w:rsidRPr="005E7B8E">
        <w:rPr>
          <w:rFonts w:eastAsia="Tahoma"/>
          <w:sz w:val="22"/>
          <w:szCs w:val="22"/>
          <w:lang w:eastAsia="sr-Cyrl-CS"/>
        </w:rPr>
        <w:t>наручиоца</w:t>
      </w:r>
      <w:r w:rsidRPr="005E7B8E">
        <w:rPr>
          <w:sz w:val="22"/>
          <w:szCs w:val="22"/>
          <w:lang w:eastAsia="sr-Cyrl-CS"/>
        </w:rPr>
        <w:t xml:space="preserve"> </w:t>
      </w:r>
      <w:r w:rsidRPr="005E7B8E">
        <w:rPr>
          <w:rFonts w:eastAsia="Tahoma"/>
          <w:sz w:val="22"/>
          <w:szCs w:val="22"/>
          <w:lang w:eastAsia="sr-Cyrl-CS"/>
        </w:rPr>
        <w:t>и</w:t>
      </w:r>
      <w:r w:rsidRPr="005E7B8E">
        <w:rPr>
          <w:sz w:val="22"/>
          <w:szCs w:val="22"/>
          <w:lang w:eastAsia="sr-Cyrl-CS"/>
        </w:rPr>
        <w:t xml:space="preserve"> </w:t>
      </w:r>
      <w:r w:rsidRPr="005E7B8E">
        <w:rPr>
          <w:rFonts w:eastAsia="Tahoma"/>
          <w:sz w:val="22"/>
          <w:szCs w:val="22"/>
          <w:lang w:eastAsia="sr-Cyrl-CS"/>
        </w:rPr>
        <w:t>понуђача</w:t>
      </w:r>
      <w:r w:rsidRPr="005E7B8E">
        <w:rPr>
          <w:sz w:val="22"/>
          <w:szCs w:val="22"/>
          <w:lang w:eastAsia="sr-Cyrl-CS"/>
        </w:rPr>
        <w:t xml:space="preserve"> </w:t>
      </w:r>
      <w:r w:rsidRPr="005E7B8E">
        <w:rPr>
          <w:rFonts w:eastAsia="Tahoma"/>
          <w:sz w:val="22"/>
          <w:szCs w:val="22"/>
          <w:lang w:eastAsia="sr-Cyrl-CS"/>
        </w:rPr>
        <w:t>буде</w:t>
      </w:r>
      <w:r w:rsidRPr="005E7B8E">
        <w:rPr>
          <w:sz w:val="22"/>
          <w:szCs w:val="22"/>
          <w:lang w:eastAsia="sr-Cyrl-CS"/>
        </w:rPr>
        <w:t xml:space="preserve"> </w:t>
      </w:r>
      <w:r w:rsidRPr="005E7B8E">
        <w:rPr>
          <w:rFonts w:eastAsia="Tahoma"/>
          <w:sz w:val="22"/>
          <w:szCs w:val="22"/>
          <w:lang w:eastAsia="sr-Cyrl-CS"/>
        </w:rPr>
        <w:t>закључен,</w:t>
      </w:r>
      <w:r w:rsidRPr="005E7B8E">
        <w:rPr>
          <w:sz w:val="22"/>
          <w:szCs w:val="22"/>
          <w:lang w:eastAsia="sr-Cyrl-CS"/>
        </w:rPr>
        <w:t xml:space="preserve"> </w:t>
      </w:r>
      <w:r w:rsidRPr="005E7B8E">
        <w:rPr>
          <w:rFonts w:eastAsia="Tahoma"/>
          <w:sz w:val="22"/>
          <w:szCs w:val="22"/>
          <w:lang w:eastAsia="sr-Cyrl-CS"/>
        </w:rPr>
        <w:t>тај</w:t>
      </w:r>
      <w:r w:rsidRPr="005E7B8E">
        <w:rPr>
          <w:sz w:val="22"/>
          <w:szCs w:val="22"/>
          <w:lang w:eastAsia="sr-Cyrl-CS"/>
        </w:rPr>
        <w:t xml:space="preserve"> </w:t>
      </w:r>
      <w:r w:rsidRPr="005E7B8E">
        <w:rPr>
          <w:rFonts w:eastAsia="Tahoma"/>
          <w:sz w:val="22"/>
          <w:szCs w:val="22"/>
          <w:lang w:eastAsia="sr-Cyrl-CS"/>
        </w:rPr>
        <w:t>подизвођач</w:t>
      </w:r>
      <w:r w:rsidRPr="005E7B8E">
        <w:rPr>
          <w:sz w:val="22"/>
          <w:szCs w:val="22"/>
          <w:lang w:eastAsia="sr-Cyrl-CS"/>
        </w:rPr>
        <w:t xml:space="preserve"> </w:t>
      </w:r>
      <w:r w:rsidRPr="005E7B8E">
        <w:rPr>
          <w:rFonts w:eastAsia="Tahoma"/>
          <w:sz w:val="22"/>
          <w:szCs w:val="22"/>
          <w:lang w:eastAsia="sr-Cyrl-CS"/>
        </w:rPr>
        <w:t>ће</w:t>
      </w:r>
      <w:r w:rsidRPr="005E7B8E">
        <w:rPr>
          <w:sz w:val="22"/>
          <w:szCs w:val="22"/>
          <w:lang w:eastAsia="sr-Cyrl-CS"/>
        </w:rPr>
        <w:t xml:space="preserve"> </w:t>
      </w:r>
      <w:r w:rsidRPr="005E7B8E">
        <w:rPr>
          <w:rFonts w:eastAsia="Tahoma"/>
          <w:sz w:val="22"/>
          <w:szCs w:val="22"/>
          <w:lang w:eastAsia="sr-Cyrl-CS"/>
        </w:rPr>
        <w:t>бити</w:t>
      </w:r>
      <w:r w:rsidRPr="005E7B8E">
        <w:rPr>
          <w:sz w:val="22"/>
          <w:szCs w:val="22"/>
          <w:lang w:eastAsia="sr-Cyrl-CS"/>
        </w:rPr>
        <w:t xml:space="preserve"> </w:t>
      </w:r>
      <w:r w:rsidRPr="005E7B8E">
        <w:rPr>
          <w:rFonts w:eastAsia="Tahoma"/>
          <w:sz w:val="22"/>
          <w:szCs w:val="22"/>
          <w:lang w:eastAsia="sr-Cyrl-CS"/>
        </w:rPr>
        <w:t>наведен</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уговору.</w:t>
      </w:r>
    </w:p>
    <w:p w:rsidR="00E078B1" w:rsidRPr="005E7B8E" w:rsidRDefault="00E078B1" w:rsidP="00E078B1">
      <w:pPr>
        <w:suppressAutoHyphens/>
        <w:spacing w:before="40"/>
        <w:ind w:right="140" w:firstLine="720"/>
        <w:jc w:val="both"/>
        <w:rPr>
          <w:rFonts w:eastAsia="Tahoma"/>
          <w:sz w:val="22"/>
          <w:szCs w:val="22"/>
          <w:lang w:eastAsia="sr-Cyrl-CS"/>
        </w:rPr>
      </w:pP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потпуности</w:t>
      </w:r>
      <w:r w:rsidRPr="005E7B8E">
        <w:rPr>
          <w:sz w:val="22"/>
          <w:szCs w:val="22"/>
          <w:lang w:eastAsia="sr-Cyrl-CS"/>
        </w:rPr>
        <w:t xml:space="preserve"> </w:t>
      </w:r>
      <w:r w:rsidRPr="005E7B8E">
        <w:rPr>
          <w:rFonts w:eastAsia="Tahoma"/>
          <w:sz w:val="22"/>
          <w:szCs w:val="22"/>
          <w:lang w:eastAsia="sr-Cyrl-CS"/>
        </w:rPr>
        <w:t>одговара</w:t>
      </w:r>
      <w:r w:rsidRPr="005E7B8E">
        <w:rPr>
          <w:sz w:val="22"/>
          <w:szCs w:val="22"/>
          <w:lang w:eastAsia="sr-Cyrl-CS"/>
        </w:rPr>
        <w:t xml:space="preserve"> </w:t>
      </w:r>
      <w:r w:rsidRPr="005E7B8E">
        <w:rPr>
          <w:rFonts w:eastAsia="Tahoma"/>
          <w:sz w:val="22"/>
          <w:szCs w:val="22"/>
          <w:lang w:eastAsia="sr-Cyrl-CS"/>
        </w:rPr>
        <w:t>наручиоцу</w:t>
      </w:r>
      <w:r w:rsidRPr="005E7B8E">
        <w:rPr>
          <w:sz w:val="22"/>
          <w:szCs w:val="22"/>
          <w:lang w:eastAsia="sr-Cyrl-CS"/>
        </w:rPr>
        <w:t xml:space="preserve"> </w:t>
      </w:r>
      <w:r w:rsidRPr="005E7B8E">
        <w:rPr>
          <w:rFonts w:eastAsia="Tahoma"/>
          <w:sz w:val="22"/>
          <w:szCs w:val="22"/>
          <w:lang w:eastAsia="sr-Cyrl-CS"/>
        </w:rPr>
        <w:t>за</w:t>
      </w:r>
      <w:r w:rsidRPr="005E7B8E">
        <w:rPr>
          <w:sz w:val="22"/>
          <w:szCs w:val="22"/>
          <w:lang w:eastAsia="sr-Cyrl-CS"/>
        </w:rPr>
        <w:t xml:space="preserve"> </w:t>
      </w:r>
      <w:r w:rsidRPr="005E7B8E">
        <w:rPr>
          <w:rFonts w:eastAsia="Tahoma"/>
          <w:sz w:val="22"/>
          <w:szCs w:val="22"/>
          <w:lang w:eastAsia="sr-Cyrl-CS"/>
        </w:rPr>
        <w:t>извршење</w:t>
      </w:r>
      <w:r w:rsidRPr="005E7B8E">
        <w:rPr>
          <w:sz w:val="22"/>
          <w:szCs w:val="22"/>
          <w:lang w:eastAsia="sr-Cyrl-CS"/>
        </w:rPr>
        <w:t xml:space="preserve"> </w:t>
      </w:r>
      <w:r w:rsidRPr="005E7B8E">
        <w:rPr>
          <w:rFonts w:eastAsia="Tahoma"/>
          <w:sz w:val="22"/>
          <w:szCs w:val="22"/>
          <w:lang w:eastAsia="sr-Cyrl-CS"/>
        </w:rPr>
        <w:t>уговорене</w:t>
      </w:r>
      <w:r w:rsidRPr="005E7B8E">
        <w:rPr>
          <w:sz w:val="22"/>
          <w:szCs w:val="22"/>
          <w:lang w:eastAsia="sr-Cyrl-CS"/>
        </w:rPr>
        <w:t xml:space="preserve"> </w:t>
      </w:r>
      <w:r w:rsidRPr="005E7B8E">
        <w:rPr>
          <w:rFonts w:eastAsia="Tahoma"/>
          <w:sz w:val="22"/>
          <w:szCs w:val="22"/>
          <w:lang w:eastAsia="sr-Cyrl-CS"/>
        </w:rPr>
        <w:t>набавке,</w:t>
      </w:r>
      <w:r w:rsidRPr="005E7B8E">
        <w:rPr>
          <w:sz w:val="22"/>
          <w:szCs w:val="22"/>
          <w:lang w:eastAsia="sr-Cyrl-CS"/>
        </w:rPr>
        <w:t xml:space="preserve"> </w:t>
      </w:r>
      <w:r w:rsidRPr="005E7B8E">
        <w:rPr>
          <w:rFonts w:eastAsia="Tahoma"/>
          <w:sz w:val="22"/>
          <w:szCs w:val="22"/>
          <w:lang w:eastAsia="sr-Cyrl-CS"/>
        </w:rPr>
        <w:t>без</w:t>
      </w:r>
      <w:r w:rsidRPr="005E7B8E">
        <w:rPr>
          <w:sz w:val="22"/>
          <w:szCs w:val="22"/>
          <w:lang w:eastAsia="sr-Cyrl-CS"/>
        </w:rPr>
        <w:t xml:space="preserve"> </w:t>
      </w:r>
      <w:r w:rsidRPr="005E7B8E">
        <w:rPr>
          <w:rFonts w:eastAsia="Tahoma"/>
          <w:sz w:val="22"/>
          <w:szCs w:val="22"/>
          <w:lang w:eastAsia="sr-Cyrl-CS"/>
        </w:rPr>
        <w:t>обзира</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број</w:t>
      </w:r>
      <w:r w:rsidRPr="005E7B8E">
        <w:rPr>
          <w:sz w:val="22"/>
          <w:szCs w:val="22"/>
          <w:lang w:eastAsia="sr-Cyrl-CS"/>
        </w:rPr>
        <w:t xml:space="preserve"> </w:t>
      </w:r>
      <w:r w:rsidRPr="005E7B8E">
        <w:rPr>
          <w:rFonts w:eastAsia="Tahoma"/>
          <w:sz w:val="22"/>
          <w:szCs w:val="22"/>
          <w:lang w:eastAsia="sr-Cyrl-CS"/>
        </w:rPr>
        <w:t>подизвођача.</w:t>
      </w:r>
    </w:p>
    <w:p w:rsidR="00E078B1" w:rsidRPr="005E7B8E" w:rsidRDefault="00E078B1" w:rsidP="00E078B1">
      <w:pPr>
        <w:suppressAutoHyphens/>
        <w:spacing w:before="40"/>
        <w:ind w:right="140"/>
        <w:jc w:val="both"/>
        <w:rPr>
          <w:rFonts w:eastAsia="Tahoma"/>
          <w:sz w:val="22"/>
          <w:szCs w:val="22"/>
          <w:lang w:eastAsia="sr-Cyrl-CS"/>
        </w:rPr>
      </w:pP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може</w:t>
      </w:r>
      <w:r w:rsidRPr="005E7B8E">
        <w:rPr>
          <w:sz w:val="22"/>
          <w:szCs w:val="22"/>
          <w:lang w:eastAsia="sr-Cyrl-CS"/>
        </w:rPr>
        <w:t xml:space="preserve"> </w:t>
      </w:r>
      <w:r w:rsidRPr="005E7B8E">
        <w:rPr>
          <w:rFonts w:eastAsia="Tahoma"/>
          <w:sz w:val="22"/>
          <w:szCs w:val="22"/>
          <w:lang w:eastAsia="sr-Cyrl-CS"/>
        </w:rPr>
        <w:t>ангажовати</w:t>
      </w:r>
      <w:r w:rsidRPr="005E7B8E">
        <w:rPr>
          <w:sz w:val="22"/>
          <w:szCs w:val="22"/>
          <w:lang w:eastAsia="sr-Cyrl-CS"/>
        </w:rPr>
        <w:t xml:space="preserve"> </w:t>
      </w:r>
      <w:r w:rsidRPr="005E7B8E">
        <w:rPr>
          <w:rFonts w:eastAsia="Tahoma"/>
          <w:sz w:val="22"/>
          <w:szCs w:val="22"/>
          <w:lang w:eastAsia="sr-Cyrl-CS"/>
        </w:rPr>
        <w:t>као</w:t>
      </w:r>
      <w:r w:rsidRPr="005E7B8E">
        <w:rPr>
          <w:sz w:val="22"/>
          <w:szCs w:val="22"/>
          <w:lang w:eastAsia="sr-Cyrl-CS"/>
        </w:rPr>
        <w:t xml:space="preserve"> </w:t>
      </w:r>
      <w:r w:rsidRPr="005E7B8E">
        <w:rPr>
          <w:rFonts w:eastAsia="Tahoma"/>
          <w:sz w:val="22"/>
          <w:szCs w:val="22"/>
          <w:lang w:eastAsia="sr-Cyrl-CS"/>
        </w:rPr>
        <w:t>подизвођача</w:t>
      </w:r>
      <w:r w:rsidRPr="005E7B8E">
        <w:rPr>
          <w:sz w:val="22"/>
          <w:szCs w:val="22"/>
          <w:lang w:eastAsia="sr-Cyrl-CS"/>
        </w:rPr>
        <w:t xml:space="preserve"> </w:t>
      </w:r>
      <w:r w:rsidRPr="005E7B8E">
        <w:rPr>
          <w:rFonts w:eastAsia="Tahoma"/>
          <w:sz w:val="22"/>
          <w:szCs w:val="22"/>
          <w:lang w:eastAsia="sr-Cyrl-CS"/>
        </w:rPr>
        <w:t>лице</w:t>
      </w:r>
      <w:r w:rsidRPr="005E7B8E">
        <w:rPr>
          <w:sz w:val="22"/>
          <w:szCs w:val="22"/>
          <w:lang w:eastAsia="sr-Cyrl-CS"/>
        </w:rPr>
        <w:t xml:space="preserve"> </w:t>
      </w:r>
      <w:r w:rsidRPr="005E7B8E">
        <w:rPr>
          <w:rFonts w:eastAsia="Tahoma"/>
          <w:sz w:val="22"/>
          <w:szCs w:val="22"/>
          <w:lang w:eastAsia="sr-Cyrl-CS"/>
        </w:rPr>
        <w:t>које</w:t>
      </w:r>
      <w:r w:rsidRPr="005E7B8E">
        <w:rPr>
          <w:sz w:val="22"/>
          <w:szCs w:val="22"/>
          <w:lang w:eastAsia="sr-Cyrl-CS"/>
        </w:rPr>
        <w:t xml:space="preserve"> </w:t>
      </w:r>
      <w:r w:rsidRPr="005E7B8E">
        <w:rPr>
          <w:rFonts w:eastAsia="Tahoma"/>
          <w:sz w:val="22"/>
          <w:szCs w:val="22"/>
          <w:lang w:eastAsia="sr-Cyrl-CS"/>
        </w:rPr>
        <w:t>није</w:t>
      </w:r>
      <w:r w:rsidRPr="005E7B8E">
        <w:rPr>
          <w:sz w:val="22"/>
          <w:szCs w:val="22"/>
          <w:lang w:eastAsia="sr-Cyrl-CS"/>
        </w:rPr>
        <w:t xml:space="preserve"> </w:t>
      </w:r>
      <w:r w:rsidRPr="005E7B8E">
        <w:rPr>
          <w:rFonts w:eastAsia="Tahoma"/>
          <w:sz w:val="22"/>
          <w:szCs w:val="22"/>
          <w:lang w:eastAsia="sr-Cyrl-CS"/>
        </w:rPr>
        <w:t>навео</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понуди,</w:t>
      </w:r>
      <w:r w:rsidRPr="005E7B8E">
        <w:rPr>
          <w:sz w:val="22"/>
          <w:szCs w:val="22"/>
          <w:lang w:eastAsia="sr-Cyrl-CS"/>
        </w:rPr>
        <w:t xml:space="preserve"> </w:t>
      </w:r>
      <w:proofErr w:type="gramStart"/>
      <w:r w:rsidRPr="005E7B8E">
        <w:rPr>
          <w:rFonts w:eastAsia="Tahoma"/>
          <w:sz w:val="22"/>
          <w:szCs w:val="22"/>
          <w:lang w:eastAsia="sr-Cyrl-CS"/>
        </w:rPr>
        <w:t>а</w:t>
      </w:r>
      <w:r w:rsidRPr="005E7B8E">
        <w:rPr>
          <w:rFonts w:eastAsia="Tahoma"/>
          <w:sz w:val="22"/>
          <w:szCs w:val="22"/>
          <w:lang w:val="sr-Cyrl-CS" w:eastAsia="sr-Cyrl-CS"/>
        </w:rPr>
        <w:t>ко</w:t>
      </w:r>
      <w:r w:rsidRPr="005E7B8E">
        <w:rPr>
          <w:sz w:val="22"/>
          <w:szCs w:val="22"/>
          <w:lang w:val="sr-Cyrl-CS" w:eastAsia="sr-Cyrl-CS"/>
        </w:rPr>
        <w:t xml:space="preserve"> </w:t>
      </w:r>
      <w:r w:rsidRPr="005E7B8E">
        <w:rPr>
          <w:sz w:val="22"/>
          <w:szCs w:val="22"/>
          <w:lang w:eastAsia="sr-Cyrl-CS"/>
        </w:rPr>
        <w:t xml:space="preserve"> </w:t>
      </w:r>
      <w:r w:rsidRPr="005E7B8E">
        <w:rPr>
          <w:rFonts w:eastAsia="Tahoma"/>
          <w:sz w:val="22"/>
          <w:szCs w:val="22"/>
          <w:lang w:eastAsia="sr-Cyrl-CS"/>
        </w:rPr>
        <w:t>је</w:t>
      </w:r>
      <w:proofErr w:type="gramEnd"/>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страни</w:t>
      </w:r>
      <w:r w:rsidRPr="005E7B8E">
        <w:rPr>
          <w:sz w:val="22"/>
          <w:szCs w:val="22"/>
          <w:lang w:eastAsia="sr-Cyrl-CS"/>
        </w:rPr>
        <w:t xml:space="preserve"> </w:t>
      </w:r>
      <w:r w:rsidRPr="005E7B8E">
        <w:rPr>
          <w:rFonts w:eastAsia="Tahoma"/>
          <w:sz w:val="22"/>
          <w:szCs w:val="22"/>
          <w:lang w:eastAsia="sr-Cyrl-CS"/>
        </w:rPr>
        <w:t>подизвођача</w:t>
      </w:r>
      <w:r w:rsidRPr="005E7B8E">
        <w:rPr>
          <w:sz w:val="22"/>
          <w:szCs w:val="22"/>
          <w:lang w:eastAsia="sr-Cyrl-CS"/>
        </w:rPr>
        <w:t xml:space="preserve"> </w:t>
      </w:r>
      <w:r w:rsidRPr="005E7B8E">
        <w:rPr>
          <w:rFonts w:eastAsia="Tahoma"/>
          <w:sz w:val="22"/>
          <w:szCs w:val="22"/>
          <w:lang w:eastAsia="sr-Cyrl-CS"/>
        </w:rPr>
        <w:t>након</w:t>
      </w:r>
      <w:r w:rsidRPr="005E7B8E">
        <w:rPr>
          <w:sz w:val="22"/>
          <w:szCs w:val="22"/>
          <w:lang w:eastAsia="sr-Cyrl-CS"/>
        </w:rPr>
        <w:t xml:space="preserve"> </w:t>
      </w:r>
      <w:r w:rsidRPr="005E7B8E">
        <w:rPr>
          <w:rFonts w:eastAsia="Tahoma"/>
          <w:sz w:val="22"/>
          <w:szCs w:val="22"/>
          <w:lang w:eastAsia="sr-Cyrl-CS"/>
        </w:rPr>
        <w:t>подношења</w:t>
      </w:r>
      <w:r w:rsidRPr="005E7B8E">
        <w:rPr>
          <w:sz w:val="22"/>
          <w:szCs w:val="22"/>
          <w:lang w:eastAsia="sr-Cyrl-CS"/>
        </w:rPr>
        <w:t xml:space="preserve"> </w:t>
      </w:r>
      <w:r w:rsidRPr="005E7B8E">
        <w:rPr>
          <w:rFonts w:eastAsia="Tahoma"/>
          <w:sz w:val="22"/>
          <w:szCs w:val="22"/>
          <w:lang w:eastAsia="sr-Cyrl-CS"/>
        </w:rPr>
        <w:t>понуде</w:t>
      </w:r>
      <w:r w:rsidRPr="005E7B8E">
        <w:rPr>
          <w:sz w:val="22"/>
          <w:szCs w:val="22"/>
          <w:lang w:eastAsia="sr-Cyrl-CS"/>
        </w:rPr>
        <w:t xml:space="preserve"> </w:t>
      </w:r>
      <w:r w:rsidRPr="005E7B8E">
        <w:rPr>
          <w:rFonts w:eastAsia="Tahoma"/>
          <w:sz w:val="22"/>
          <w:szCs w:val="22"/>
          <w:lang w:eastAsia="sr-Cyrl-CS"/>
        </w:rPr>
        <w:t>настала</w:t>
      </w:r>
      <w:r w:rsidRPr="005E7B8E">
        <w:rPr>
          <w:sz w:val="22"/>
          <w:szCs w:val="22"/>
          <w:lang w:eastAsia="sr-Cyrl-CS"/>
        </w:rPr>
        <w:t xml:space="preserve"> </w:t>
      </w:r>
      <w:r w:rsidRPr="005E7B8E">
        <w:rPr>
          <w:rFonts w:eastAsia="Tahoma"/>
          <w:sz w:val="22"/>
          <w:szCs w:val="22"/>
          <w:lang w:eastAsia="sr-Cyrl-CS"/>
        </w:rPr>
        <w:t>трајнија</w:t>
      </w:r>
      <w:r w:rsidRPr="005E7B8E">
        <w:rPr>
          <w:sz w:val="22"/>
          <w:szCs w:val="22"/>
          <w:lang w:eastAsia="sr-Cyrl-CS"/>
        </w:rPr>
        <w:t xml:space="preserve"> </w:t>
      </w:r>
      <w:r w:rsidRPr="005E7B8E">
        <w:rPr>
          <w:rFonts w:eastAsia="Tahoma"/>
          <w:sz w:val="22"/>
          <w:szCs w:val="22"/>
          <w:lang w:eastAsia="sr-Cyrl-CS"/>
        </w:rPr>
        <w:t>неспособност</w:t>
      </w:r>
      <w:r w:rsidRPr="005E7B8E">
        <w:rPr>
          <w:sz w:val="22"/>
          <w:szCs w:val="22"/>
          <w:lang w:eastAsia="sr-Cyrl-CS"/>
        </w:rPr>
        <w:t xml:space="preserve"> </w:t>
      </w:r>
      <w:r w:rsidRPr="005E7B8E">
        <w:rPr>
          <w:rFonts w:eastAsia="Tahoma"/>
          <w:sz w:val="22"/>
          <w:szCs w:val="22"/>
          <w:lang w:eastAsia="sr-Cyrl-CS"/>
        </w:rPr>
        <w:t>плаћања</w:t>
      </w:r>
      <w:r w:rsidRPr="005E7B8E">
        <w:rPr>
          <w:sz w:val="22"/>
          <w:szCs w:val="22"/>
          <w:lang w:eastAsia="sr-Cyrl-CS"/>
        </w:rPr>
        <w:t xml:space="preserve"> </w:t>
      </w:r>
      <w:r w:rsidRPr="005E7B8E">
        <w:rPr>
          <w:rFonts w:eastAsia="Tahoma"/>
          <w:sz w:val="22"/>
          <w:szCs w:val="22"/>
          <w:lang w:eastAsia="sr-Cyrl-CS"/>
        </w:rPr>
        <w:t>ако</w:t>
      </w:r>
      <w:r w:rsidRPr="005E7B8E">
        <w:rPr>
          <w:sz w:val="22"/>
          <w:szCs w:val="22"/>
          <w:lang w:eastAsia="sr-Cyrl-CS"/>
        </w:rPr>
        <w:t xml:space="preserve"> </w:t>
      </w:r>
      <w:r w:rsidRPr="005E7B8E">
        <w:rPr>
          <w:rFonts w:eastAsia="Tahoma"/>
          <w:sz w:val="22"/>
          <w:szCs w:val="22"/>
          <w:lang w:eastAsia="sr-Cyrl-CS"/>
        </w:rPr>
        <w:t>то</w:t>
      </w:r>
      <w:r w:rsidRPr="005E7B8E">
        <w:rPr>
          <w:sz w:val="22"/>
          <w:szCs w:val="22"/>
          <w:lang w:eastAsia="sr-Cyrl-CS"/>
        </w:rPr>
        <w:t xml:space="preserve"> </w:t>
      </w:r>
      <w:r w:rsidRPr="005E7B8E">
        <w:rPr>
          <w:rFonts w:eastAsia="Tahoma"/>
          <w:sz w:val="22"/>
          <w:szCs w:val="22"/>
          <w:lang w:eastAsia="sr-Cyrl-CS"/>
        </w:rPr>
        <w:t>лице</w:t>
      </w:r>
      <w:r w:rsidRPr="005E7B8E">
        <w:rPr>
          <w:sz w:val="22"/>
          <w:szCs w:val="22"/>
          <w:lang w:eastAsia="sr-Cyrl-CS"/>
        </w:rPr>
        <w:t xml:space="preserve"> </w:t>
      </w:r>
      <w:r w:rsidRPr="005E7B8E">
        <w:rPr>
          <w:rFonts w:eastAsia="Tahoma"/>
          <w:sz w:val="22"/>
          <w:szCs w:val="22"/>
          <w:lang w:eastAsia="sr-Cyrl-CS"/>
        </w:rPr>
        <w:t>испуњава</w:t>
      </w:r>
      <w:r w:rsidRPr="005E7B8E">
        <w:rPr>
          <w:sz w:val="22"/>
          <w:szCs w:val="22"/>
          <w:lang w:eastAsia="sr-Cyrl-CS"/>
        </w:rPr>
        <w:t xml:space="preserve"> </w:t>
      </w:r>
      <w:r w:rsidRPr="005E7B8E">
        <w:rPr>
          <w:rFonts w:eastAsia="Tahoma"/>
          <w:sz w:val="22"/>
          <w:szCs w:val="22"/>
          <w:lang w:eastAsia="sr-Cyrl-CS"/>
        </w:rPr>
        <w:t>све</w:t>
      </w:r>
      <w:r w:rsidRPr="005E7B8E">
        <w:rPr>
          <w:sz w:val="22"/>
          <w:szCs w:val="22"/>
          <w:lang w:eastAsia="sr-Cyrl-CS"/>
        </w:rPr>
        <w:t xml:space="preserve"> </w:t>
      </w:r>
      <w:r w:rsidRPr="005E7B8E">
        <w:rPr>
          <w:rFonts w:eastAsia="Tahoma"/>
          <w:sz w:val="22"/>
          <w:szCs w:val="22"/>
          <w:lang w:eastAsia="sr-Cyrl-CS"/>
        </w:rPr>
        <w:t>услове</w:t>
      </w:r>
      <w:r w:rsidRPr="005E7B8E">
        <w:rPr>
          <w:sz w:val="22"/>
          <w:szCs w:val="22"/>
          <w:lang w:eastAsia="sr-Cyrl-CS"/>
        </w:rPr>
        <w:t xml:space="preserve"> </w:t>
      </w:r>
      <w:r w:rsidRPr="005E7B8E">
        <w:rPr>
          <w:rFonts w:eastAsia="Tahoma"/>
          <w:sz w:val="22"/>
          <w:szCs w:val="22"/>
          <w:lang w:eastAsia="sr-Cyrl-CS"/>
        </w:rPr>
        <w:t>одређене</w:t>
      </w:r>
      <w:r w:rsidRPr="005E7B8E">
        <w:rPr>
          <w:sz w:val="22"/>
          <w:szCs w:val="22"/>
          <w:lang w:eastAsia="sr-Cyrl-CS"/>
        </w:rPr>
        <w:t xml:space="preserve"> </w:t>
      </w:r>
      <w:r w:rsidRPr="005E7B8E">
        <w:rPr>
          <w:rFonts w:eastAsia="Tahoma"/>
          <w:sz w:val="22"/>
          <w:szCs w:val="22"/>
          <w:lang w:eastAsia="sr-Cyrl-CS"/>
        </w:rPr>
        <w:t>за</w:t>
      </w:r>
      <w:r w:rsidRPr="005E7B8E">
        <w:rPr>
          <w:sz w:val="22"/>
          <w:szCs w:val="22"/>
          <w:lang w:eastAsia="sr-Cyrl-CS"/>
        </w:rPr>
        <w:t xml:space="preserve"> </w:t>
      </w:r>
      <w:r w:rsidRPr="005E7B8E">
        <w:rPr>
          <w:rFonts w:eastAsia="Tahoma"/>
          <w:sz w:val="22"/>
          <w:szCs w:val="22"/>
          <w:lang w:eastAsia="sr-Cyrl-CS"/>
        </w:rPr>
        <w:t>подизвођача</w:t>
      </w:r>
      <w:r w:rsidRPr="005E7B8E">
        <w:rPr>
          <w:sz w:val="22"/>
          <w:szCs w:val="22"/>
          <w:lang w:eastAsia="sr-Cyrl-CS"/>
        </w:rPr>
        <w:t xml:space="preserve"> </w:t>
      </w:r>
      <w:r w:rsidRPr="005E7B8E">
        <w:rPr>
          <w:rFonts w:eastAsia="Tahoma"/>
          <w:sz w:val="22"/>
          <w:szCs w:val="22"/>
          <w:lang w:eastAsia="sr-Cyrl-CS"/>
        </w:rPr>
        <w:t>и</w:t>
      </w:r>
      <w:r w:rsidRPr="005E7B8E">
        <w:rPr>
          <w:sz w:val="22"/>
          <w:szCs w:val="22"/>
          <w:lang w:eastAsia="sr-Cyrl-CS"/>
        </w:rPr>
        <w:t xml:space="preserve"> </w:t>
      </w:r>
      <w:r w:rsidRPr="005E7B8E">
        <w:rPr>
          <w:rFonts w:eastAsia="Tahoma"/>
          <w:sz w:val="22"/>
          <w:szCs w:val="22"/>
          <w:lang w:eastAsia="sr-Cyrl-CS"/>
        </w:rPr>
        <w:t>уколико</w:t>
      </w:r>
      <w:r w:rsidRPr="005E7B8E">
        <w:rPr>
          <w:sz w:val="22"/>
          <w:szCs w:val="22"/>
          <w:lang w:eastAsia="sr-Cyrl-CS"/>
        </w:rPr>
        <w:t xml:space="preserve"> </w:t>
      </w:r>
      <w:r w:rsidRPr="005E7B8E">
        <w:rPr>
          <w:rFonts w:eastAsia="Tahoma"/>
          <w:sz w:val="22"/>
          <w:szCs w:val="22"/>
          <w:lang w:eastAsia="sr-Cyrl-CS"/>
        </w:rPr>
        <w:t>добије</w:t>
      </w:r>
      <w:r w:rsidRPr="005E7B8E">
        <w:rPr>
          <w:sz w:val="22"/>
          <w:szCs w:val="22"/>
          <w:lang w:eastAsia="sr-Cyrl-CS"/>
        </w:rPr>
        <w:t xml:space="preserve"> </w:t>
      </w:r>
      <w:r w:rsidRPr="005E7B8E">
        <w:rPr>
          <w:rFonts w:eastAsia="Tahoma"/>
          <w:sz w:val="22"/>
          <w:szCs w:val="22"/>
          <w:lang w:eastAsia="sr-Cyrl-CS"/>
        </w:rPr>
        <w:t>претходну</w:t>
      </w:r>
      <w:r w:rsidRPr="005E7B8E">
        <w:rPr>
          <w:sz w:val="22"/>
          <w:szCs w:val="22"/>
          <w:lang w:eastAsia="sr-Cyrl-CS"/>
        </w:rPr>
        <w:t xml:space="preserve"> </w:t>
      </w:r>
      <w:r w:rsidRPr="005E7B8E">
        <w:rPr>
          <w:rFonts w:eastAsia="Tahoma"/>
          <w:sz w:val="22"/>
          <w:szCs w:val="22"/>
          <w:lang w:eastAsia="sr-Cyrl-CS"/>
        </w:rPr>
        <w:t>сагласност</w:t>
      </w:r>
      <w:r w:rsidRPr="005E7B8E">
        <w:rPr>
          <w:sz w:val="22"/>
          <w:szCs w:val="22"/>
          <w:lang w:eastAsia="sr-Cyrl-CS"/>
        </w:rPr>
        <w:t xml:space="preserve"> </w:t>
      </w:r>
      <w:r w:rsidRPr="005E7B8E">
        <w:rPr>
          <w:rFonts w:eastAsia="Tahoma"/>
          <w:sz w:val="22"/>
          <w:szCs w:val="22"/>
          <w:lang w:eastAsia="sr-Cyrl-CS"/>
        </w:rPr>
        <w:t>наручиоца.</w:t>
      </w:r>
    </w:p>
    <w:p w:rsidR="00E078B1" w:rsidRPr="005E7B8E" w:rsidRDefault="00E078B1" w:rsidP="00E078B1">
      <w:pPr>
        <w:suppressAutoHyphens/>
        <w:spacing w:before="40"/>
        <w:ind w:right="20" w:firstLine="720"/>
        <w:jc w:val="both"/>
        <w:rPr>
          <w:sz w:val="22"/>
          <w:szCs w:val="22"/>
          <w:lang w:eastAsia="sr-Cyrl-CS"/>
        </w:rPr>
      </w:pP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који</w:t>
      </w:r>
      <w:r w:rsidRPr="005E7B8E">
        <w:rPr>
          <w:sz w:val="22"/>
          <w:szCs w:val="22"/>
          <w:lang w:eastAsia="sr-Cyrl-CS"/>
        </w:rPr>
        <w:t xml:space="preserve"> </w:t>
      </w:r>
      <w:r w:rsidRPr="005E7B8E">
        <w:rPr>
          <w:rFonts w:eastAsia="Tahoma"/>
          <w:sz w:val="22"/>
          <w:szCs w:val="22"/>
          <w:lang w:eastAsia="sr-Cyrl-CS"/>
        </w:rPr>
        <w:t>наступа</w:t>
      </w:r>
      <w:r w:rsidRPr="005E7B8E">
        <w:rPr>
          <w:sz w:val="22"/>
          <w:szCs w:val="22"/>
          <w:lang w:eastAsia="sr-Cyrl-CS"/>
        </w:rPr>
        <w:t xml:space="preserve"> </w:t>
      </w:r>
      <w:r w:rsidRPr="005E7B8E">
        <w:rPr>
          <w:rFonts w:eastAsia="Tahoma"/>
          <w:sz w:val="22"/>
          <w:szCs w:val="22"/>
          <w:lang w:eastAsia="sr-Cyrl-CS"/>
        </w:rPr>
        <w:t>са</w:t>
      </w:r>
      <w:r w:rsidRPr="005E7B8E">
        <w:rPr>
          <w:sz w:val="22"/>
          <w:szCs w:val="22"/>
          <w:lang w:eastAsia="sr-Cyrl-CS"/>
        </w:rPr>
        <w:t xml:space="preserve"> </w:t>
      </w:r>
      <w:r w:rsidRPr="005E7B8E">
        <w:rPr>
          <w:rFonts w:eastAsia="Tahoma"/>
          <w:sz w:val="22"/>
          <w:szCs w:val="22"/>
          <w:lang w:eastAsia="sr-Cyrl-CS"/>
        </w:rPr>
        <w:t>подизвођачем</w:t>
      </w:r>
      <w:r w:rsidRPr="005E7B8E">
        <w:rPr>
          <w:sz w:val="22"/>
          <w:szCs w:val="22"/>
          <w:lang w:eastAsia="sr-Cyrl-CS"/>
        </w:rPr>
        <w:t xml:space="preserve"> </w:t>
      </w:r>
      <w:r w:rsidRPr="005E7B8E">
        <w:rPr>
          <w:rFonts w:eastAsia="Tahoma"/>
          <w:sz w:val="22"/>
          <w:szCs w:val="22"/>
          <w:lang w:eastAsia="sr-Cyrl-CS"/>
        </w:rPr>
        <w:t>мора</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самостално</w:t>
      </w:r>
      <w:r w:rsidRPr="005E7B8E">
        <w:rPr>
          <w:sz w:val="22"/>
          <w:szCs w:val="22"/>
          <w:lang w:eastAsia="sr-Cyrl-CS"/>
        </w:rPr>
        <w:t xml:space="preserve"> </w:t>
      </w:r>
      <w:r w:rsidRPr="005E7B8E">
        <w:rPr>
          <w:rFonts w:eastAsia="Tahoma"/>
          <w:sz w:val="22"/>
          <w:szCs w:val="22"/>
          <w:lang w:eastAsia="sr-Cyrl-CS"/>
        </w:rPr>
        <w:t>испуни</w:t>
      </w:r>
      <w:r w:rsidRPr="005E7B8E">
        <w:rPr>
          <w:sz w:val="22"/>
          <w:szCs w:val="22"/>
          <w:lang w:eastAsia="sr-Cyrl-CS"/>
        </w:rPr>
        <w:t xml:space="preserve"> </w:t>
      </w:r>
      <w:r w:rsidRPr="005E7B8E">
        <w:rPr>
          <w:rFonts w:eastAsia="Tahoma"/>
          <w:sz w:val="22"/>
          <w:szCs w:val="22"/>
          <w:lang w:eastAsia="sr-Cyrl-CS"/>
        </w:rPr>
        <w:t>обавезне</w:t>
      </w:r>
      <w:r w:rsidRPr="005E7B8E">
        <w:rPr>
          <w:sz w:val="22"/>
          <w:szCs w:val="22"/>
          <w:lang w:eastAsia="sr-Cyrl-CS"/>
        </w:rPr>
        <w:t xml:space="preserve"> </w:t>
      </w:r>
      <w:r w:rsidRPr="005E7B8E">
        <w:rPr>
          <w:rFonts w:eastAsia="Tahoma"/>
          <w:sz w:val="22"/>
          <w:szCs w:val="22"/>
          <w:lang w:eastAsia="sr-Cyrl-CS"/>
        </w:rPr>
        <w:t>услове</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члана</w:t>
      </w:r>
      <w:r w:rsidRPr="005E7B8E">
        <w:rPr>
          <w:sz w:val="22"/>
          <w:szCs w:val="22"/>
          <w:lang w:eastAsia="sr-Cyrl-CS"/>
        </w:rPr>
        <w:t xml:space="preserve"> </w:t>
      </w:r>
      <w:r w:rsidRPr="005E7B8E">
        <w:rPr>
          <w:rFonts w:eastAsia="Tahoma"/>
          <w:sz w:val="22"/>
          <w:szCs w:val="22"/>
          <w:lang w:eastAsia="sr-Cyrl-CS"/>
        </w:rPr>
        <w:t>75.</w:t>
      </w:r>
      <w:r w:rsidRPr="005E7B8E">
        <w:rPr>
          <w:sz w:val="22"/>
          <w:szCs w:val="22"/>
          <w:lang w:eastAsia="sr-Cyrl-CS"/>
        </w:rPr>
        <w:t xml:space="preserve"> </w:t>
      </w:r>
      <w:r w:rsidRPr="005E7B8E">
        <w:rPr>
          <w:rFonts w:eastAsia="Tahoma"/>
          <w:sz w:val="22"/>
          <w:szCs w:val="22"/>
          <w:lang w:eastAsia="sr-Cyrl-CS"/>
        </w:rPr>
        <w:t>став</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тачка</w:t>
      </w:r>
      <w:r w:rsidRPr="005E7B8E">
        <w:rPr>
          <w:sz w:val="22"/>
          <w:szCs w:val="22"/>
          <w:lang w:eastAsia="sr-Cyrl-CS"/>
        </w:rPr>
        <w:t xml:space="preserve"> </w:t>
      </w:r>
      <w:r w:rsidRPr="005E7B8E">
        <w:rPr>
          <w:rFonts w:eastAsia="Tahoma"/>
          <w:sz w:val="22"/>
          <w:szCs w:val="22"/>
          <w:lang w:eastAsia="sr-Cyrl-CS"/>
        </w:rPr>
        <w:t>од</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до</w:t>
      </w:r>
      <w:r w:rsidRPr="005E7B8E">
        <w:rPr>
          <w:sz w:val="22"/>
          <w:szCs w:val="22"/>
          <w:lang w:eastAsia="sr-Cyrl-CS"/>
        </w:rPr>
        <w:t xml:space="preserve"> </w:t>
      </w:r>
      <w:r w:rsidRPr="005E7B8E">
        <w:rPr>
          <w:rFonts w:eastAsia="Tahoma"/>
          <w:sz w:val="22"/>
          <w:szCs w:val="22"/>
          <w:lang w:eastAsia="sr-Cyrl-CS"/>
        </w:rPr>
        <w:t>4)</w:t>
      </w:r>
      <w:r w:rsidRPr="005E7B8E">
        <w:rPr>
          <w:sz w:val="22"/>
          <w:szCs w:val="22"/>
          <w:lang w:eastAsia="sr-Cyrl-CS"/>
        </w:rPr>
        <w:t xml:space="preserve"> </w:t>
      </w:r>
      <w:r w:rsidRPr="005E7B8E">
        <w:rPr>
          <w:rFonts w:eastAsia="Tahoma"/>
          <w:sz w:val="22"/>
          <w:szCs w:val="22"/>
          <w:lang w:eastAsia="sr-Cyrl-CS"/>
        </w:rPr>
        <w:t>ЗЈН.</w:t>
      </w:r>
      <w:r w:rsidRPr="005E7B8E">
        <w:rPr>
          <w:sz w:val="22"/>
          <w:szCs w:val="22"/>
          <w:lang w:eastAsia="sr-Cyrl-CS"/>
        </w:rPr>
        <w:t xml:space="preserve"> </w:t>
      </w:r>
      <w:r w:rsidRPr="005E7B8E">
        <w:rPr>
          <w:rFonts w:eastAsia="Tahoma"/>
          <w:sz w:val="22"/>
          <w:szCs w:val="22"/>
          <w:lang w:eastAsia="sr-Cyrl-CS"/>
        </w:rPr>
        <w:t>Подизвођач</w:t>
      </w:r>
      <w:r w:rsidRPr="005E7B8E">
        <w:rPr>
          <w:sz w:val="22"/>
          <w:szCs w:val="22"/>
          <w:lang w:eastAsia="sr-Cyrl-CS"/>
        </w:rPr>
        <w:t xml:space="preserve"> </w:t>
      </w:r>
      <w:r w:rsidRPr="005E7B8E">
        <w:rPr>
          <w:rFonts w:eastAsia="Tahoma"/>
          <w:sz w:val="22"/>
          <w:szCs w:val="22"/>
          <w:lang w:eastAsia="sr-Cyrl-CS"/>
        </w:rPr>
        <w:t>мора</w:t>
      </w:r>
      <w:r w:rsidRPr="005E7B8E">
        <w:rPr>
          <w:sz w:val="22"/>
          <w:szCs w:val="22"/>
          <w:lang w:eastAsia="sr-Cyrl-CS"/>
        </w:rPr>
        <w:t xml:space="preserve"> </w:t>
      </w:r>
      <w:r w:rsidRPr="005E7B8E">
        <w:rPr>
          <w:rFonts w:eastAsia="Tahoma"/>
          <w:sz w:val="22"/>
          <w:szCs w:val="22"/>
          <w:lang w:eastAsia="sr-Cyrl-CS"/>
        </w:rPr>
        <w:t>самостално</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испуни</w:t>
      </w:r>
      <w:r w:rsidRPr="005E7B8E">
        <w:rPr>
          <w:sz w:val="22"/>
          <w:szCs w:val="22"/>
          <w:lang w:eastAsia="sr-Cyrl-CS"/>
        </w:rPr>
        <w:t xml:space="preserve"> </w:t>
      </w:r>
      <w:r w:rsidRPr="005E7B8E">
        <w:rPr>
          <w:rFonts w:eastAsia="Tahoma"/>
          <w:sz w:val="22"/>
          <w:szCs w:val="22"/>
          <w:lang w:eastAsia="sr-Cyrl-CS"/>
        </w:rPr>
        <w:t>обавезне</w:t>
      </w:r>
      <w:r w:rsidRPr="005E7B8E">
        <w:rPr>
          <w:sz w:val="22"/>
          <w:szCs w:val="22"/>
          <w:lang w:eastAsia="sr-Cyrl-CS"/>
        </w:rPr>
        <w:t xml:space="preserve"> </w:t>
      </w:r>
      <w:r w:rsidRPr="005E7B8E">
        <w:rPr>
          <w:rFonts w:eastAsia="Tahoma"/>
          <w:sz w:val="22"/>
          <w:szCs w:val="22"/>
          <w:lang w:eastAsia="sr-Cyrl-CS"/>
        </w:rPr>
        <w:t>услове</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члана</w:t>
      </w:r>
      <w:r w:rsidRPr="005E7B8E">
        <w:rPr>
          <w:sz w:val="22"/>
          <w:szCs w:val="22"/>
          <w:lang w:eastAsia="sr-Cyrl-CS"/>
        </w:rPr>
        <w:t xml:space="preserve"> </w:t>
      </w:r>
      <w:r w:rsidRPr="005E7B8E">
        <w:rPr>
          <w:rFonts w:eastAsia="Tahoma"/>
          <w:sz w:val="22"/>
          <w:szCs w:val="22"/>
          <w:lang w:eastAsia="sr-Cyrl-CS"/>
        </w:rPr>
        <w:t>75.</w:t>
      </w:r>
      <w:r w:rsidRPr="005E7B8E">
        <w:rPr>
          <w:sz w:val="22"/>
          <w:szCs w:val="22"/>
          <w:lang w:eastAsia="sr-Cyrl-CS"/>
        </w:rPr>
        <w:t xml:space="preserve"> </w:t>
      </w:r>
      <w:r w:rsidRPr="005E7B8E">
        <w:rPr>
          <w:rFonts w:eastAsia="Tahoma"/>
          <w:sz w:val="22"/>
          <w:szCs w:val="22"/>
          <w:lang w:eastAsia="sr-Cyrl-CS"/>
        </w:rPr>
        <w:t>став</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тачка</w:t>
      </w:r>
      <w:r w:rsidRPr="005E7B8E">
        <w:rPr>
          <w:sz w:val="22"/>
          <w:szCs w:val="22"/>
          <w:lang w:eastAsia="sr-Cyrl-CS"/>
        </w:rPr>
        <w:t xml:space="preserve"> </w:t>
      </w:r>
      <w:r w:rsidRPr="005E7B8E">
        <w:rPr>
          <w:rFonts w:eastAsia="Tahoma"/>
          <w:sz w:val="22"/>
          <w:szCs w:val="22"/>
          <w:lang w:eastAsia="sr-Cyrl-CS"/>
        </w:rPr>
        <w:t>од</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до</w:t>
      </w:r>
      <w:r w:rsidRPr="005E7B8E">
        <w:rPr>
          <w:sz w:val="22"/>
          <w:szCs w:val="22"/>
          <w:lang w:eastAsia="sr-Cyrl-CS"/>
        </w:rPr>
        <w:t xml:space="preserve"> </w:t>
      </w:r>
      <w:proofErr w:type="gramStart"/>
      <w:r w:rsidRPr="005E7B8E">
        <w:rPr>
          <w:rFonts w:eastAsia="Tahoma"/>
          <w:sz w:val="22"/>
          <w:szCs w:val="22"/>
          <w:lang w:eastAsia="sr-Cyrl-CS"/>
        </w:rPr>
        <w:t>4)ЗЈН</w:t>
      </w:r>
      <w:proofErr w:type="gramEnd"/>
      <w:r w:rsidRPr="005E7B8E">
        <w:rPr>
          <w:rFonts w:eastAsia="Tahoma"/>
          <w:sz w:val="22"/>
          <w:szCs w:val="22"/>
          <w:lang w:eastAsia="sr-Cyrl-CS"/>
        </w:rPr>
        <w:t>.</w:t>
      </w:r>
      <w:r w:rsidRPr="005E7B8E">
        <w:rPr>
          <w:sz w:val="22"/>
          <w:szCs w:val="22"/>
          <w:lang w:eastAsia="sr-Cyrl-CS"/>
        </w:rPr>
        <w:t xml:space="preserve"> </w:t>
      </w:r>
    </w:p>
    <w:p w:rsidR="00E078B1" w:rsidRPr="005E7B8E" w:rsidRDefault="00E078B1" w:rsidP="00E078B1">
      <w:pPr>
        <w:suppressAutoHyphens/>
        <w:spacing w:before="40"/>
        <w:ind w:right="20"/>
        <w:jc w:val="both"/>
        <w:rPr>
          <w:rFonts w:eastAsia="Tahoma"/>
          <w:sz w:val="22"/>
          <w:szCs w:val="22"/>
          <w:lang w:val="sr-Cyrl-CS" w:eastAsia="sr-Cyrl-CS"/>
        </w:rPr>
      </w:pPr>
      <w:r w:rsidRPr="005E7B8E">
        <w:rPr>
          <w:rFonts w:eastAsia="Tahoma"/>
          <w:sz w:val="22"/>
          <w:szCs w:val="22"/>
          <w:lang w:eastAsia="sr-Cyrl-CS"/>
        </w:rPr>
        <w:t>Додатне</w:t>
      </w:r>
      <w:r w:rsidRPr="005E7B8E">
        <w:rPr>
          <w:sz w:val="22"/>
          <w:szCs w:val="22"/>
          <w:lang w:eastAsia="sr-Cyrl-CS"/>
        </w:rPr>
        <w:t xml:space="preserve"> </w:t>
      </w:r>
      <w:r w:rsidRPr="005E7B8E">
        <w:rPr>
          <w:rFonts w:eastAsia="Tahoma"/>
          <w:sz w:val="22"/>
          <w:szCs w:val="22"/>
          <w:lang w:eastAsia="sr-Cyrl-CS"/>
        </w:rPr>
        <w:t>услове</w:t>
      </w:r>
      <w:r w:rsidRPr="005E7B8E">
        <w:rPr>
          <w:sz w:val="22"/>
          <w:szCs w:val="22"/>
          <w:lang w:eastAsia="sr-Cyrl-CS"/>
        </w:rPr>
        <w:t xml:space="preserve"> </w:t>
      </w:r>
      <w:r w:rsidRPr="005E7B8E">
        <w:rPr>
          <w:rFonts w:eastAsia="Tahoma"/>
          <w:sz w:val="22"/>
          <w:szCs w:val="22"/>
          <w:lang w:eastAsia="sr-Cyrl-CS"/>
        </w:rPr>
        <w:t>испуњавају</w:t>
      </w:r>
      <w:r w:rsidRPr="005E7B8E">
        <w:rPr>
          <w:sz w:val="22"/>
          <w:szCs w:val="22"/>
          <w:lang w:eastAsia="sr-Cyrl-CS"/>
        </w:rPr>
        <w:t xml:space="preserve"> </w:t>
      </w:r>
      <w:r w:rsidRPr="005E7B8E">
        <w:rPr>
          <w:rFonts w:eastAsia="Tahoma"/>
          <w:sz w:val="22"/>
          <w:szCs w:val="22"/>
          <w:lang w:eastAsia="sr-Cyrl-CS"/>
        </w:rPr>
        <w:t>заједно.</w:t>
      </w:r>
    </w:p>
    <w:p w:rsidR="00E078B1" w:rsidRPr="005E7B8E" w:rsidRDefault="00E078B1" w:rsidP="00E078B1">
      <w:pPr>
        <w:suppressAutoHyphens/>
        <w:spacing w:before="40"/>
        <w:ind w:right="20"/>
        <w:jc w:val="both"/>
        <w:rPr>
          <w:rFonts w:eastAsia="Tahoma"/>
          <w:sz w:val="22"/>
          <w:szCs w:val="22"/>
          <w:lang w:val="sr-Cyrl-CS" w:eastAsia="sr-Cyrl-CS"/>
        </w:rPr>
      </w:pPr>
    </w:p>
    <w:p w:rsidR="00E078B1" w:rsidRPr="005E7B8E" w:rsidRDefault="00BC7D8E" w:rsidP="00E078B1">
      <w:pPr>
        <w:tabs>
          <w:tab w:val="left" w:pos="571"/>
        </w:tabs>
        <w:suppressAutoHyphens/>
        <w:spacing w:before="200"/>
        <w:jc w:val="both"/>
        <w:rPr>
          <w:rFonts w:eastAsia="Tahoma"/>
          <w:b/>
          <w:sz w:val="22"/>
          <w:szCs w:val="22"/>
          <w:lang w:eastAsia="sr-Cyrl-CS"/>
        </w:rPr>
      </w:pPr>
      <w:r w:rsidRPr="005E7B8E">
        <w:rPr>
          <w:rFonts w:eastAsia="Tahoma"/>
          <w:b/>
          <w:sz w:val="22"/>
          <w:szCs w:val="22"/>
          <w:lang w:val="sr-Cyrl-CS" w:eastAsia="sr-Cyrl-CS"/>
        </w:rPr>
        <w:t>5.</w:t>
      </w:r>
      <w:r w:rsidR="00E078B1" w:rsidRPr="005E7B8E">
        <w:rPr>
          <w:rFonts w:eastAsia="Tahoma"/>
          <w:b/>
          <w:sz w:val="22"/>
          <w:szCs w:val="22"/>
          <w:lang w:eastAsia="sr-Cyrl-CS"/>
        </w:rPr>
        <w:t>4</w:t>
      </w:r>
      <w:r w:rsidR="00E078B1" w:rsidRPr="005E7B8E">
        <w:rPr>
          <w:b/>
          <w:sz w:val="22"/>
          <w:szCs w:val="22"/>
          <w:lang w:eastAsia="sr-Cyrl-CS"/>
        </w:rPr>
        <w:t xml:space="preserve"> </w:t>
      </w:r>
      <w:r w:rsidR="00E078B1" w:rsidRPr="005E7B8E">
        <w:rPr>
          <w:rFonts w:eastAsia="Tahoma"/>
          <w:b/>
          <w:sz w:val="22"/>
          <w:szCs w:val="22"/>
          <w:lang w:eastAsia="sr-Cyrl-CS"/>
        </w:rPr>
        <w:t>ИСПУЊЕНОСТ</w:t>
      </w:r>
      <w:r w:rsidR="00E078B1" w:rsidRPr="005E7B8E">
        <w:rPr>
          <w:b/>
          <w:sz w:val="22"/>
          <w:szCs w:val="22"/>
          <w:lang w:eastAsia="sr-Cyrl-CS"/>
        </w:rPr>
        <w:t xml:space="preserve"> </w:t>
      </w:r>
      <w:r w:rsidR="00E078B1" w:rsidRPr="005E7B8E">
        <w:rPr>
          <w:rFonts w:eastAsia="Tahoma"/>
          <w:b/>
          <w:sz w:val="22"/>
          <w:szCs w:val="22"/>
          <w:lang w:eastAsia="sr-Cyrl-CS"/>
        </w:rPr>
        <w:t>УСЛОВА</w:t>
      </w:r>
      <w:r w:rsidR="00E078B1" w:rsidRPr="005E7B8E">
        <w:rPr>
          <w:b/>
          <w:sz w:val="22"/>
          <w:szCs w:val="22"/>
          <w:lang w:eastAsia="sr-Cyrl-CS"/>
        </w:rPr>
        <w:t xml:space="preserve"> </w:t>
      </w:r>
      <w:r w:rsidR="00E078B1" w:rsidRPr="005E7B8E">
        <w:rPr>
          <w:rFonts w:eastAsia="Tahoma"/>
          <w:b/>
          <w:sz w:val="22"/>
          <w:szCs w:val="22"/>
          <w:lang w:eastAsia="sr-Cyrl-CS"/>
        </w:rPr>
        <w:t>У</w:t>
      </w:r>
      <w:r w:rsidR="00E078B1" w:rsidRPr="005E7B8E">
        <w:rPr>
          <w:b/>
          <w:sz w:val="22"/>
          <w:szCs w:val="22"/>
          <w:lang w:eastAsia="sr-Cyrl-CS"/>
        </w:rPr>
        <w:t xml:space="preserve"> </w:t>
      </w:r>
      <w:r w:rsidR="00E078B1" w:rsidRPr="005E7B8E">
        <w:rPr>
          <w:rFonts w:eastAsia="Tahoma"/>
          <w:b/>
          <w:sz w:val="22"/>
          <w:szCs w:val="22"/>
          <w:lang w:eastAsia="sr-Cyrl-CS"/>
        </w:rPr>
        <w:t>ЗАЈЕДНИЧКОЈ</w:t>
      </w:r>
      <w:r w:rsidR="00E078B1" w:rsidRPr="005E7B8E">
        <w:rPr>
          <w:b/>
          <w:sz w:val="22"/>
          <w:szCs w:val="22"/>
          <w:lang w:eastAsia="sr-Cyrl-CS"/>
        </w:rPr>
        <w:t xml:space="preserve"> </w:t>
      </w:r>
      <w:r w:rsidR="00E078B1" w:rsidRPr="005E7B8E">
        <w:rPr>
          <w:rFonts w:eastAsia="Tahoma"/>
          <w:b/>
          <w:sz w:val="22"/>
          <w:szCs w:val="22"/>
          <w:lang w:eastAsia="sr-Cyrl-CS"/>
        </w:rPr>
        <w:t>ПОНУДИ</w:t>
      </w:r>
    </w:p>
    <w:p w:rsidR="00E078B1" w:rsidRPr="005E7B8E" w:rsidRDefault="00E078B1" w:rsidP="00E078B1">
      <w:pPr>
        <w:suppressAutoHyphens/>
        <w:jc w:val="both"/>
        <w:rPr>
          <w:sz w:val="22"/>
          <w:szCs w:val="22"/>
          <w:lang w:eastAsia="sr-Cyrl-CS"/>
        </w:rPr>
      </w:pPr>
      <w:r w:rsidRPr="005E7B8E">
        <w:rPr>
          <w:sz w:val="22"/>
          <w:szCs w:val="22"/>
          <w:lang w:eastAsia="sr-Cyrl-CS"/>
        </w:rPr>
        <w:t xml:space="preserve">       </w:t>
      </w:r>
    </w:p>
    <w:p w:rsidR="00E078B1" w:rsidRPr="005E7B8E" w:rsidRDefault="00E078B1" w:rsidP="00E078B1">
      <w:pPr>
        <w:suppressAutoHyphens/>
        <w:ind w:firstLine="567"/>
        <w:jc w:val="both"/>
        <w:rPr>
          <w:rFonts w:eastAsia="Tahoma"/>
          <w:sz w:val="22"/>
          <w:szCs w:val="22"/>
          <w:lang w:eastAsia="sr-Cyrl-CS"/>
        </w:rPr>
      </w:pPr>
      <w:r w:rsidRPr="005E7B8E">
        <w:rPr>
          <w:rFonts w:eastAsia="Tahoma"/>
          <w:sz w:val="22"/>
          <w:szCs w:val="22"/>
          <w:lang w:eastAsia="sr-Cyrl-CS"/>
        </w:rPr>
        <w:t>Понуду</w:t>
      </w:r>
      <w:r w:rsidRPr="005E7B8E">
        <w:rPr>
          <w:sz w:val="22"/>
          <w:szCs w:val="22"/>
          <w:lang w:eastAsia="sr-Cyrl-CS"/>
        </w:rPr>
        <w:t xml:space="preserve"> </w:t>
      </w:r>
      <w:r w:rsidRPr="005E7B8E">
        <w:rPr>
          <w:rFonts w:eastAsia="Tahoma"/>
          <w:sz w:val="22"/>
          <w:szCs w:val="22"/>
          <w:lang w:eastAsia="sr-Cyrl-CS"/>
        </w:rPr>
        <w:t>може</w:t>
      </w:r>
      <w:r w:rsidRPr="005E7B8E">
        <w:rPr>
          <w:sz w:val="22"/>
          <w:szCs w:val="22"/>
          <w:lang w:eastAsia="sr-Cyrl-CS"/>
        </w:rPr>
        <w:t xml:space="preserve"> </w:t>
      </w:r>
      <w:r w:rsidRPr="005E7B8E">
        <w:rPr>
          <w:rFonts w:eastAsia="Tahoma"/>
          <w:sz w:val="22"/>
          <w:szCs w:val="22"/>
          <w:lang w:eastAsia="sr-Cyrl-CS"/>
        </w:rPr>
        <w:t>поднети</w:t>
      </w:r>
      <w:r w:rsidRPr="005E7B8E">
        <w:rPr>
          <w:sz w:val="22"/>
          <w:szCs w:val="22"/>
          <w:lang w:eastAsia="sr-Cyrl-CS"/>
        </w:rPr>
        <w:t xml:space="preserve"> </w:t>
      </w:r>
      <w:r w:rsidRPr="005E7B8E">
        <w:rPr>
          <w:rFonts w:eastAsia="Tahoma"/>
          <w:sz w:val="22"/>
          <w:szCs w:val="22"/>
          <w:lang w:eastAsia="sr-Cyrl-CS"/>
        </w:rPr>
        <w:t>ГРУПА</w:t>
      </w:r>
      <w:r w:rsidRPr="005E7B8E">
        <w:rPr>
          <w:sz w:val="22"/>
          <w:szCs w:val="22"/>
          <w:lang w:eastAsia="sr-Cyrl-CS"/>
        </w:rPr>
        <w:t xml:space="preserve"> </w:t>
      </w:r>
      <w:r w:rsidRPr="005E7B8E">
        <w:rPr>
          <w:rFonts w:eastAsia="Tahoma"/>
          <w:sz w:val="22"/>
          <w:szCs w:val="22"/>
          <w:lang w:eastAsia="sr-Cyrl-CS"/>
        </w:rPr>
        <w:t>ПОНУЂАЧА.</w:t>
      </w:r>
    </w:p>
    <w:p w:rsidR="00E078B1" w:rsidRPr="005E7B8E" w:rsidRDefault="00E078B1" w:rsidP="00E078B1">
      <w:pPr>
        <w:suppressAutoHyphens/>
        <w:spacing w:before="40"/>
        <w:ind w:right="20" w:firstLine="567"/>
        <w:jc w:val="both"/>
        <w:rPr>
          <w:rFonts w:eastAsia="Tahoma"/>
          <w:sz w:val="22"/>
          <w:szCs w:val="22"/>
          <w:lang w:eastAsia="sr-Cyrl-CS"/>
        </w:rPr>
      </w:pPr>
      <w:r w:rsidRPr="005E7B8E">
        <w:rPr>
          <w:rFonts w:eastAsia="Tahoma"/>
          <w:sz w:val="22"/>
          <w:szCs w:val="22"/>
          <w:lang w:eastAsia="sr-Cyrl-CS"/>
        </w:rPr>
        <w:t>Саставни</w:t>
      </w:r>
      <w:r w:rsidRPr="005E7B8E">
        <w:rPr>
          <w:sz w:val="22"/>
          <w:szCs w:val="22"/>
          <w:lang w:eastAsia="sr-Cyrl-CS"/>
        </w:rPr>
        <w:t xml:space="preserve"> </w:t>
      </w:r>
      <w:r w:rsidRPr="005E7B8E">
        <w:rPr>
          <w:rFonts w:eastAsia="Tahoma"/>
          <w:sz w:val="22"/>
          <w:szCs w:val="22"/>
          <w:lang w:eastAsia="sr-Cyrl-CS"/>
        </w:rPr>
        <w:t>део</w:t>
      </w:r>
      <w:r w:rsidRPr="005E7B8E">
        <w:rPr>
          <w:sz w:val="22"/>
          <w:szCs w:val="22"/>
          <w:lang w:eastAsia="sr-Cyrl-CS"/>
        </w:rPr>
        <w:t xml:space="preserve"> </w:t>
      </w:r>
      <w:r w:rsidRPr="005E7B8E">
        <w:rPr>
          <w:rFonts w:eastAsia="Tahoma"/>
          <w:sz w:val="22"/>
          <w:szCs w:val="22"/>
          <w:lang w:eastAsia="sr-Cyrl-CS"/>
        </w:rPr>
        <w:t>заједничке</w:t>
      </w:r>
      <w:r w:rsidRPr="005E7B8E">
        <w:rPr>
          <w:sz w:val="22"/>
          <w:szCs w:val="22"/>
          <w:lang w:eastAsia="sr-Cyrl-CS"/>
        </w:rPr>
        <w:t xml:space="preserve"> </w:t>
      </w:r>
      <w:r w:rsidRPr="005E7B8E">
        <w:rPr>
          <w:rFonts w:eastAsia="Tahoma"/>
          <w:sz w:val="22"/>
          <w:szCs w:val="22"/>
          <w:lang w:eastAsia="sr-Cyrl-CS"/>
        </w:rPr>
        <w:t>понуде</w:t>
      </w:r>
      <w:r w:rsidRPr="005E7B8E">
        <w:rPr>
          <w:sz w:val="22"/>
          <w:szCs w:val="22"/>
          <w:lang w:eastAsia="sr-Cyrl-CS"/>
        </w:rPr>
        <w:t xml:space="preserve"> </w:t>
      </w:r>
      <w:r w:rsidRPr="005E7B8E">
        <w:rPr>
          <w:rFonts w:eastAsia="Tahoma"/>
          <w:sz w:val="22"/>
          <w:szCs w:val="22"/>
          <w:lang w:eastAsia="sr-Cyrl-CS"/>
        </w:rPr>
        <w:t>је</w:t>
      </w:r>
      <w:r w:rsidRPr="005E7B8E">
        <w:rPr>
          <w:sz w:val="22"/>
          <w:szCs w:val="22"/>
          <w:lang w:eastAsia="sr-Cyrl-CS"/>
        </w:rPr>
        <w:t xml:space="preserve"> </w:t>
      </w:r>
      <w:r w:rsidRPr="005E7B8E">
        <w:rPr>
          <w:rFonts w:eastAsia="Tahoma"/>
          <w:sz w:val="22"/>
          <w:szCs w:val="22"/>
          <w:lang w:eastAsia="sr-Cyrl-CS"/>
        </w:rPr>
        <w:t>споразум</w:t>
      </w:r>
      <w:r w:rsidRPr="005E7B8E">
        <w:rPr>
          <w:sz w:val="22"/>
          <w:szCs w:val="22"/>
          <w:lang w:eastAsia="sr-Cyrl-CS"/>
        </w:rPr>
        <w:t xml:space="preserve"> </w:t>
      </w:r>
      <w:r w:rsidRPr="005E7B8E">
        <w:rPr>
          <w:rFonts w:eastAsia="Tahoma"/>
          <w:sz w:val="22"/>
          <w:szCs w:val="22"/>
          <w:lang w:eastAsia="sr-Cyrl-CS"/>
        </w:rPr>
        <w:t>којим</w:t>
      </w:r>
      <w:r w:rsidRPr="005E7B8E">
        <w:rPr>
          <w:sz w:val="22"/>
          <w:szCs w:val="22"/>
          <w:lang w:eastAsia="sr-Cyrl-CS"/>
        </w:rPr>
        <w:t xml:space="preserve"> </w:t>
      </w:r>
      <w:r w:rsidRPr="005E7B8E">
        <w:rPr>
          <w:rFonts w:eastAsia="Tahoma"/>
          <w:sz w:val="22"/>
          <w:szCs w:val="22"/>
          <w:lang w:eastAsia="sr-Cyrl-CS"/>
        </w:rPr>
        <w:t>се</w:t>
      </w:r>
      <w:r w:rsidRPr="005E7B8E">
        <w:rPr>
          <w:sz w:val="22"/>
          <w:szCs w:val="22"/>
          <w:lang w:eastAsia="sr-Cyrl-CS"/>
        </w:rPr>
        <w:t xml:space="preserve"> </w:t>
      </w:r>
      <w:r w:rsidRPr="005E7B8E">
        <w:rPr>
          <w:rFonts w:eastAsia="Tahoma"/>
          <w:sz w:val="22"/>
          <w:szCs w:val="22"/>
          <w:lang w:eastAsia="sr-Cyrl-CS"/>
        </w:rPr>
        <w:t>понуђачи</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групе</w:t>
      </w:r>
      <w:r w:rsidRPr="005E7B8E">
        <w:rPr>
          <w:sz w:val="22"/>
          <w:szCs w:val="22"/>
          <w:lang w:eastAsia="sr-Cyrl-CS"/>
        </w:rPr>
        <w:t xml:space="preserve"> </w:t>
      </w:r>
      <w:r w:rsidRPr="005E7B8E">
        <w:rPr>
          <w:rFonts w:eastAsia="Tahoma"/>
          <w:sz w:val="22"/>
          <w:szCs w:val="22"/>
          <w:lang w:eastAsia="sr-Cyrl-CS"/>
        </w:rPr>
        <w:t>међусобно</w:t>
      </w:r>
      <w:r w:rsidRPr="005E7B8E">
        <w:rPr>
          <w:sz w:val="22"/>
          <w:szCs w:val="22"/>
          <w:lang w:eastAsia="sr-Cyrl-CS"/>
        </w:rPr>
        <w:t xml:space="preserve"> </w:t>
      </w:r>
      <w:r w:rsidRPr="005E7B8E">
        <w:rPr>
          <w:rFonts w:eastAsia="Tahoma"/>
          <w:sz w:val="22"/>
          <w:szCs w:val="22"/>
          <w:lang w:eastAsia="sr-Cyrl-CS"/>
        </w:rPr>
        <w:t>и</w:t>
      </w:r>
      <w:r w:rsidRPr="005E7B8E">
        <w:rPr>
          <w:sz w:val="22"/>
          <w:szCs w:val="22"/>
          <w:lang w:eastAsia="sr-Cyrl-CS"/>
        </w:rPr>
        <w:t xml:space="preserve"> </w:t>
      </w:r>
      <w:r w:rsidRPr="005E7B8E">
        <w:rPr>
          <w:rFonts w:eastAsia="Tahoma"/>
          <w:sz w:val="22"/>
          <w:szCs w:val="22"/>
          <w:lang w:eastAsia="sr-Cyrl-CS"/>
        </w:rPr>
        <w:t>према</w:t>
      </w:r>
      <w:r w:rsidRPr="005E7B8E">
        <w:rPr>
          <w:sz w:val="22"/>
          <w:szCs w:val="22"/>
          <w:lang w:eastAsia="sr-Cyrl-CS"/>
        </w:rPr>
        <w:t xml:space="preserve"> </w:t>
      </w:r>
      <w:r w:rsidRPr="005E7B8E">
        <w:rPr>
          <w:rFonts w:eastAsia="Tahoma"/>
          <w:sz w:val="22"/>
          <w:szCs w:val="22"/>
          <w:lang w:eastAsia="sr-Cyrl-CS"/>
        </w:rPr>
        <w:t>наручиоцу</w:t>
      </w:r>
      <w:r w:rsidRPr="005E7B8E">
        <w:rPr>
          <w:sz w:val="22"/>
          <w:szCs w:val="22"/>
          <w:lang w:eastAsia="sr-Cyrl-CS"/>
        </w:rPr>
        <w:t xml:space="preserve"> </w:t>
      </w:r>
      <w:r w:rsidRPr="005E7B8E">
        <w:rPr>
          <w:rFonts w:eastAsia="Tahoma"/>
          <w:sz w:val="22"/>
          <w:szCs w:val="22"/>
          <w:lang w:eastAsia="sr-Cyrl-CS"/>
        </w:rPr>
        <w:t>обавезују</w:t>
      </w:r>
      <w:r w:rsidRPr="005E7B8E">
        <w:rPr>
          <w:sz w:val="22"/>
          <w:szCs w:val="22"/>
          <w:lang w:eastAsia="sr-Cyrl-CS"/>
        </w:rPr>
        <w:t xml:space="preserve"> </w:t>
      </w:r>
      <w:r w:rsidRPr="005E7B8E">
        <w:rPr>
          <w:rFonts w:eastAsia="Tahoma"/>
          <w:sz w:val="22"/>
          <w:szCs w:val="22"/>
          <w:lang w:eastAsia="sr-Cyrl-CS"/>
        </w:rPr>
        <w:t>на</w:t>
      </w:r>
      <w:r w:rsidRPr="005E7B8E">
        <w:rPr>
          <w:sz w:val="22"/>
          <w:szCs w:val="22"/>
          <w:lang w:eastAsia="sr-Cyrl-CS"/>
        </w:rPr>
        <w:t xml:space="preserve"> </w:t>
      </w:r>
      <w:r w:rsidRPr="005E7B8E">
        <w:rPr>
          <w:rFonts w:eastAsia="Tahoma"/>
          <w:sz w:val="22"/>
          <w:szCs w:val="22"/>
          <w:lang w:eastAsia="sr-Cyrl-CS"/>
        </w:rPr>
        <w:t>извршење</w:t>
      </w:r>
      <w:r w:rsidRPr="005E7B8E">
        <w:rPr>
          <w:sz w:val="22"/>
          <w:szCs w:val="22"/>
          <w:lang w:eastAsia="sr-Cyrl-CS"/>
        </w:rPr>
        <w:t xml:space="preserve"> </w:t>
      </w:r>
      <w:r w:rsidRPr="005E7B8E">
        <w:rPr>
          <w:rFonts w:eastAsia="Tahoma"/>
          <w:sz w:val="22"/>
          <w:szCs w:val="22"/>
          <w:lang w:eastAsia="sr-Cyrl-CS"/>
        </w:rPr>
        <w:t>јавне</w:t>
      </w:r>
      <w:r w:rsidRPr="005E7B8E">
        <w:rPr>
          <w:sz w:val="22"/>
          <w:szCs w:val="22"/>
          <w:lang w:eastAsia="sr-Cyrl-CS"/>
        </w:rPr>
        <w:t xml:space="preserve"> </w:t>
      </w:r>
      <w:r w:rsidRPr="005E7B8E">
        <w:rPr>
          <w:rFonts w:eastAsia="Tahoma"/>
          <w:sz w:val="22"/>
          <w:szCs w:val="22"/>
          <w:lang w:eastAsia="sr-Cyrl-CS"/>
        </w:rPr>
        <w:t>набавке.</w:t>
      </w:r>
    </w:p>
    <w:p w:rsidR="00E078B1" w:rsidRPr="005E7B8E" w:rsidRDefault="00E078B1" w:rsidP="00E078B1">
      <w:pPr>
        <w:suppressAutoHyphens/>
        <w:spacing w:before="40"/>
        <w:ind w:firstLine="567"/>
        <w:jc w:val="both"/>
        <w:rPr>
          <w:rFonts w:eastAsia="Tahoma"/>
          <w:sz w:val="22"/>
          <w:szCs w:val="22"/>
          <w:lang w:eastAsia="sr-Cyrl-CS"/>
        </w:rPr>
      </w:pPr>
      <w:r w:rsidRPr="005E7B8E">
        <w:rPr>
          <w:rFonts w:eastAsia="Tahoma"/>
          <w:sz w:val="22"/>
          <w:szCs w:val="22"/>
          <w:lang w:eastAsia="sr-Cyrl-CS"/>
        </w:rPr>
        <w:t>Овај</w:t>
      </w:r>
      <w:r w:rsidRPr="005E7B8E">
        <w:rPr>
          <w:sz w:val="22"/>
          <w:szCs w:val="22"/>
          <w:lang w:eastAsia="sr-Cyrl-CS"/>
        </w:rPr>
        <w:t xml:space="preserve"> </w:t>
      </w:r>
      <w:r w:rsidRPr="005E7B8E">
        <w:rPr>
          <w:rFonts w:eastAsia="Tahoma"/>
          <w:sz w:val="22"/>
          <w:szCs w:val="22"/>
          <w:lang w:eastAsia="sr-Cyrl-CS"/>
        </w:rPr>
        <w:t>споразум</w:t>
      </w:r>
      <w:r w:rsidRPr="005E7B8E">
        <w:rPr>
          <w:sz w:val="22"/>
          <w:szCs w:val="22"/>
          <w:lang w:eastAsia="sr-Cyrl-CS"/>
        </w:rPr>
        <w:t xml:space="preserve"> </w:t>
      </w:r>
      <w:r w:rsidRPr="005E7B8E">
        <w:rPr>
          <w:rFonts w:eastAsia="Tahoma"/>
          <w:sz w:val="22"/>
          <w:szCs w:val="22"/>
          <w:lang w:eastAsia="sr-Cyrl-CS"/>
        </w:rPr>
        <w:t>обавезно</w:t>
      </w:r>
      <w:r w:rsidRPr="005E7B8E">
        <w:rPr>
          <w:sz w:val="22"/>
          <w:szCs w:val="22"/>
          <w:lang w:eastAsia="sr-Cyrl-CS"/>
        </w:rPr>
        <w:t xml:space="preserve"> </w:t>
      </w:r>
      <w:r w:rsidRPr="005E7B8E">
        <w:rPr>
          <w:rFonts w:eastAsia="Tahoma"/>
          <w:sz w:val="22"/>
          <w:szCs w:val="22"/>
          <w:lang w:eastAsia="sr-Cyrl-CS"/>
        </w:rPr>
        <w:t>садржи</w:t>
      </w:r>
      <w:r w:rsidRPr="005E7B8E">
        <w:rPr>
          <w:sz w:val="22"/>
          <w:szCs w:val="22"/>
          <w:lang w:eastAsia="sr-Cyrl-CS"/>
        </w:rPr>
        <w:t xml:space="preserve"> </w:t>
      </w:r>
      <w:r w:rsidRPr="005E7B8E">
        <w:rPr>
          <w:rFonts w:eastAsia="Tahoma"/>
          <w:sz w:val="22"/>
          <w:szCs w:val="22"/>
          <w:lang w:eastAsia="sr-Cyrl-CS"/>
        </w:rPr>
        <w:t>податке</w:t>
      </w:r>
      <w:r w:rsidRPr="005E7B8E">
        <w:rPr>
          <w:sz w:val="22"/>
          <w:szCs w:val="22"/>
          <w:lang w:eastAsia="sr-Cyrl-CS"/>
        </w:rPr>
        <w:t xml:space="preserve"> </w:t>
      </w:r>
      <w:r w:rsidRPr="005E7B8E">
        <w:rPr>
          <w:rFonts w:eastAsia="Tahoma"/>
          <w:sz w:val="22"/>
          <w:szCs w:val="22"/>
          <w:lang w:eastAsia="sr-Cyrl-CS"/>
        </w:rPr>
        <w:t>наведене</w:t>
      </w:r>
      <w:r w:rsidRPr="005E7B8E">
        <w:rPr>
          <w:sz w:val="22"/>
          <w:szCs w:val="22"/>
          <w:lang w:eastAsia="sr-Cyrl-CS"/>
        </w:rPr>
        <w:t xml:space="preserve"> </w:t>
      </w:r>
      <w:r w:rsidRPr="005E7B8E">
        <w:rPr>
          <w:rFonts w:eastAsia="Tahoma"/>
          <w:sz w:val="22"/>
          <w:szCs w:val="22"/>
          <w:lang w:eastAsia="sr-Cyrl-CS"/>
        </w:rPr>
        <w:t>у</w:t>
      </w:r>
      <w:r w:rsidRPr="005E7B8E">
        <w:rPr>
          <w:sz w:val="22"/>
          <w:szCs w:val="22"/>
          <w:lang w:eastAsia="sr-Cyrl-CS"/>
        </w:rPr>
        <w:t xml:space="preserve"> </w:t>
      </w:r>
      <w:r w:rsidRPr="005E7B8E">
        <w:rPr>
          <w:rFonts w:eastAsia="Tahoma"/>
          <w:sz w:val="22"/>
          <w:szCs w:val="22"/>
          <w:lang w:eastAsia="sr-Cyrl-CS"/>
        </w:rPr>
        <w:t>члану</w:t>
      </w:r>
      <w:r w:rsidRPr="005E7B8E">
        <w:rPr>
          <w:sz w:val="22"/>
          <w:szCs w:val="22"/>
          <w:lang w:eastAsia="sr-Cyrl-CS"/>
        </w:rPr>
        <w:t xml:space="preserve"> </w:t>
      </w:r>
      <w:r w:rsidRPr="005E7B8E">
        <w:rPr>
          <w:rFonts w:eastAsia="Tahoma"/>
          <w:sz w:val="22"/>
          <w:szCs w:val="22"/>
          <w:lang w:eastAsia="sr-Cyrl-CS"/>
        </w:rPr>
        <w:t>81.</w:t>
      </w:r>
      <w:r w:rsidRPr="005E7B8E">
        <w:rPr>
          <w:sz w:val="22"/>
          <w:szCs w:val="22"/>
          <w:lang w:eastAsia="sr-Cyrl-CS"/>
        </w:rPr>
        <w:t xml:space="preserve"> </w:t>
      </w:r>
      <w:r w:rsidRPr="005E7B8E">
        <w:rPr>
          <w:rFonts w:eastAsia="Tahoma"/>
          <w:sz w:val="22"/>
          <w:szCs w:val="22"/>
          <w:lang w:eastAsia="sr-Cyrl-CS"/>
        </w:rPr>
        <w:t>став</w:t>
      </w:r>
      <w:r w:rsidRPr="005E7B8E">
        <w:rPr>
          <w:sz w:val="22"/>
          <w:szCs w:val="22"/>
          <w:lang w:eastAsia="sr-Cyrl-CS"/>
        </w:rPr>
        <w:t xml:space="preserve"> </w:t>
      </w:r>
      <w:proofErr w:type="gramStart"/>
      <w:r w:rsidRPr="005E7B8E">
        <w:rPr>
          <w:rFonts w:eastAsia="Tahoma"/>
          <w:sz w:val="22"/>
          <w:szCs w:val="22"/>
          <w:lang w:eastAsia="sr-Cyrl-CS"/>
        </w:rPr>
        <w:t>4.ЗЈН</w:t>
      </w:r>
      <w:proofErr w:type="gramEnd"/>
      <w:r w:rsidRPr="005E7B8E">
        <w:rPr>
          <w:rFonts w:eastAsia="Tahoma"/>
          <w:sz w:val="22"/>
          <w:szCs w:val="22"/>
          <w:lang w:eastAsia="sr-Cyrl-CS"/>
        </w:rPr>
        <w:t>.</w:t>
      </w:r>
    </w:p>
    <w:p w:rsidR="00E078B1" w:rsidRPr="005E7B8E" w:rsidRDefault="00E078B1" w:rsidP="00E078B1">
      <w:pPr>
        <w:suppressAutoHyphens/>
        <w:spacing w:before="40"/>
        <w:ind w:firstLine="567"/>
        <w:jc w:val="both"/>
        <w:rPr>
          <w:rFonts w:eastAsia="Tahoma"/>
          <w:sz w:val="22"/>
          <w:szCs w:val="22"/>
          <w:lang w:eastAsia="sr-Cyrl-CS"/>
        </w:rPr>
      </w:pPr>
      <w:r w:rsidRPr="005E7B8E">
        <w:rPr>
          <w:rFonts w:eastAsia="Tahoma"/>
          <w:sz w:val="22"/>
          <w:szCs w:val="22"/>
          <w:lang w:eastAsia="sr-Cyrl-CS"/>
        </w:rPr>
        <w:t>Понуђачи</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групе</w:t>
      </w:r>
      <w:r w:rsidRPr="005E7B8E">
        <w:rPr>
          <w:sz w:val="22"/>
          <w:szCs w:val="22"/>
          <w:lang w:eastAsia="sr-Cyrl-CS"/>
        </w:rPr>
        <w:t xml:space="preserve"> </w:t>
      </w:r>
      <w:r w:rsidRPr="005E7B8E">
        <w:rPr>
          <w:rFonts w:eastAsia="Tahoma"/>
          <w:sz w:val="22"/>
          <w:szCs w:val="22"/>
          <w:lang w:eastAsia="sr-Cyrl-CS"/>
        </w:rPr>
        <w:t>понуђача</w:t>
      </w:r>
      <w:r w:rsidRPr="005E7B8E">
        <w:rPr>
          <w:sz w:val="22"/>
          <w:szCs w:val="22"/>
          <w:lang w:eastAsia="sr-Cyrl-CS"/>
        </w:rPr>
        <w:t xml:space="preserve"> </w:t>
      </w:r>
      <w:r w:rsidRPr="005E7B8E">
        <w:rPr>
          <w:rFonts w:eastAsia="Tahoma"/>
          <w:sz w:val="22"/>
          <w:szCs w:val="22"/>
          <w:lang w:eastAsia="sr-Cyrl-CS"/>
        </w:rPr>
        <w:t>одговарају</w:t>
      </w:r>
      <w:r w:rsidRPr="005E7B8E">
        <w:rPr>
          <w:sz w:val="22"/>
          <w:szCs w:val="22"/>
          <w:lang w:eastAsia="sr-Cyrl-CS"/>
        </w:rPr>
        <w:t xml:space="preserve"> </w:t>
      </w:r>
      <w:r w:rsidRPr="005E7B8E">
        <w:rPr>
          <w:rFonts w:eastAsia="Tahoma"/>
          <w:sz w:val="22"/>
          <w:szCs w:val="22"/>
          <w:lang w:eastAsia="sr-Cyrl-CS"/>
        </w:rPr>
        <w:t>неограничено</w:t>
      </w:r>
      <w:r w:rsidRPr="005E7B8E">
        <w:rPr>
          <w:sz w:val="22"/>
          <w:szCs w:val="22"/>
          <w:lang w:eastAsia="sr-Cyrl-CS"/>
        </w:rPr>
        <w:t xml:space="preserve"> </w:t>
      </w:r>
      <w:r w:rsidRPr="005E7B8E">
        <w:rPr>
          <w:rFonts w:eastAsia="Tahoma"/>
          <w:sz w:val="22"/>
          <w:szCs w:val="22"/>
          <w:lang w:eastAsia="sr-Cyrl-CS"/>
        </w:rPr>
        <w:t>солидарно</w:t>
      </w:r>
      <w:r w:rsidRPr="005E7B8E">
        <w:rPr>
          <w:sz w:val="22"/>
          <w:szCs w:val="22"/>
          <w:lang w:eastAsia="sr-Cyrl-CS"/>
        </w:rPr>
        <w:t xml:space="preserve"> </w:t>
      </w:r>
      <w:r w:rsidRPr="005E7B8E">
        <w:rPr>
          <w:rFonts w:eastAsia="Tahoma"/>
          <w:sz w:val="22"/>
          <w:szCs w:val="22"/>
          <w:lang w:eastAsia="sr-Cyrl-CS"/>
        </w:rPr>
        <w:t>према</w:t>
      </w:r>
      <w:r w:rsidRPr="005E7B8E">
        <w:rPr>
          <w:sz w:val="22"/>
          <w:szCs w:val="22"/>
          <w:lang w:eastAsia="sr-Cyrl-CS"/>
        </w:rPr>
        <w:t xml:space="preserve"> </w:t>
      </w:r>
      <w:r w:rsidRPr="005E7B8E">
        <w:rPr>
          <w:rFonts w:eastAsia="Tahoma"/>
          <w:sz w:val="22"/>
          <w:szCs w:val="22"/>
          <w:lang w:eastAsia="sr-Cyrl-CS"/>
        </w:rPr>
        <w:t>наручиоцу.</w:t>
      </w:r>
    </w:p>
    <w:p w:rsidR="00E078B1" w:rsidRPr="005E7B8E" w:rsidRDefault="00E078B1" w:rsidP="00E078B1">
      <w:pPr>
        <w:suppressAutoHyphens/>
        <w:spacing w:before="40"/>
        <w:ind w:right="20"/>
        <w:jc w:val="both"/>
        <w:rPr>
          <w:rFonts w:eastAsia="Tahoma"/>
          <w:sz w:val="22"/>
          <w:szCs w:val="22"/>
          <w:lang w:eastAsia="sr-Cyrl-CS"/>
        </w:rPr>
      </w:pPr>
      <w:r w:rsidRPr="005E7B8E">
        <w:rPr>
          <w:rFonts w:eastAsia="Tahoma"/>
          <w:sz w:val="22"/>
          <w:szCs w:val="22"/>
          <w:lang w:eastAsia="sr-Cyrl-CS"/>
        </w:rPr>
        <w:t>Сваки</w:t>
      </w:r>
      <w:r w:rsidRPr="005E7B8E">
        <w:rPr>
          <w:sz w:val="22"/>
          <w:szCs w:val="22"/>
          <w:lang w:eastAsia="sr-Cyrl-CS"/>
        </w:rPr>
        <w:t xml:space="preserve"> </w:t>
      </w:r>
      <w:r w:rsidRPr="005E7B8E">
        <w:rPr>
          <w:rFonts w:eastAsia="Tahoma"/>
          <w:sz w:val="22"/>
          <w:szCs w:val="22"/>
          <w:lang w:eastAsia="sr-Cyrl-CS"/>
        </w:rPr>
        <w:t>понуђач</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групе</w:t>
      </w:r>
      <w:r w:rsidRPr="005E7B8E">
        <w:rPr>
          <w:sz w:val="22"/>
          <w:szCs w:val="22"/>
          <w:lang w:eastAsia="sr-Cyrl-CS"/>
        </w:rPr>
        <w:t xml:space="preserve"> </w:t>
      </w:r>
      <w:r w:rsidRPr="005E7B8E">
        <w:rPr>
          <w:rFonts w:eastAsia="Tahoma"/>
          <w:sz w:val="22"/>
          <w:szCs w:val="22"/>
          <w:lang w:eastAsia="sr-Cyrl-CS"/>
        </w:rPr>
        <w:t>понуђача</w:t>
      </w:r>
      <w:r w:rsidRPr="005E7B8E">
        <w:rPr>
          <w:sz w:val="22"/>
          <w:szCs w:val="22"/>
          <w:lang w:eastAsia="sr-Cyrl-CS"/>
        </w:rPr>
        <w:t xml:space="preserve"> </w:t>
      </w:r>
      <w:r w:rsidRPr="005E7B8E">
        <w:rPr>
          <w:rFonts w:eastAsia="Tahoma"/>
          <w:sz w:val="22"/>
          <w:szCs w:val="22"/>
          <w:lang w:eastAsia="sr-Cyrl-CS"/>
        </w:rPr>
        <w:t>мора</w:t>
      </w:r>
      <w:r w:rsidRPr="005E7B8E">
        <w:rPr>
          <w:sz w:val="22"/>
          <w:szCs w:val="22"/>
          <w:lang w:eastAsia="sr-Cyrl-CS"/>
        </w:rPr>
        <w:t xml:space="preserve"> </w:t>
      </w:r>
      <w:r w:rsidRPr="005E7B8E">
        <w:rPr>
          <w:rFonts w:eastAsia="Tahoma"/>
          <w:sz w:val="22"/>
          <w:szCs w:val="22"/>
          <w:lang w:eastAsia="sr-Cyrl-CS"/>
        </w:rPr>
        <w:t>да</w:t>
      </w:r>
      <w:r w:rsidRPr="005E7B8E">
        <w:rPr>
          <w:sz w:val="22"/>
          <w:szCs w:val="22"/>
          <w:lang w:eastAsia="sr-Cyrl-CS"/>
        </w:rPr>
        <w:t xml:space="preserve"> </w:t>
      </w:r>
      <w:r w:rsidRPr="005E7B8E">
        <w:rPr>
          <w:rFonts w:eastAsia="Tahoma"/>
          <w:sz w:val="22"/>
          <w:szCs w:val="22"/>
          <w:lang w:eastAsia="sr-Cyrl-CS"/>
        </w:rPr>
        <w:t>испуни</w:t>
      </w:r>
      <w:r w:rsidRPr="005E7B8E">
        <w:rPr>
          <w:sz w:val="22"/>
          <w:szCs w:val="22"/>
          <w:lang w:eastAsia="sr-Cyrl-CS"/>
        </w:rPr>
        <w:t xml:space="preserve"> </w:t>
      </w:r>
      <w:r w:rsidRPr="005E7B8E">
        <w:rPr>
          <w:rFonts w:eastAsia="Tahoma"/>
          <w:sz w:val="22"/>
          <w:szCs w:val="22"/>
          <w:lang w:eastAsia="sr-Cyrl-CS"/>
        </w:rPr>
        <w:t>обавезне</w:t>
      </w:r>
      <w:r w:rsidRPr="005E7B8E">
        <w:rPr>
          <w:sz w:val="22"/>
          <w:szCs w:val="22"/>
          <w:lang w:eastAsia="sr-Cyrl-CS"/>
        </w:rPr>
        <w:t xml:space="preserve"> </w:t>
      </w:r>
      <w:r w:rsidRPr="005E7B8E">
        <w:rPr>
          <w:rFonts w:eastAsia="Tahoma"/>
          <w:sz w:val="22"/>
          <w:szCs w:val="22"/>
          <w:lang w:eastAsia="sr-Cyrl-CS"/>
        </w:rPr>
        <w:t>услове</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члана</w:t>
      </w:r>
      <w:r w:rsidRPr="005E7B8E">
        <w:rPr>
          <w:sz w:val="22"/>
          <w:szCs w:val="22"/>
          <w:lang w:eastAsia="sr-Cyrl-CS"/>
        </w:rPr>
        <w:t xml:space="preserve"> </w:t>
      </w:r>
      <w:r w:rsidRPr="005E7B8E">
        <w:rPr>
          <w:rFonts w:eastAsia="Tahoma"/>
          <w:sz w:val="22"/>
          <w:szCs w:val="22"/>
          <w:lang w:eastAsia="sr-Cyrl-CS"/>
        </w:rPr>
        <w:t>75.</w:t>
      </w:r>
      <w:r w:rsidRPr="005E7B8E">
        <w:rPr>
          <w:sz w:val="22"/>
          <w:szCs w:val="22"/>
          <w:lang w:eastAsia="sr-Cyrl-CS"/>
        </w:rPr>
        <w:t xml:space="preserve"> </w:t>
      </w:r>
      <w:r w:rsidRPr="005E7B8E">
        <w:rPr>
          <w:rFonts w:eastAsia="Tahoma"/>
          <w:sz w:val="22"/>
          <w:szCs w:val="22"/>
          <w:lang w:eastAsia="sr-Cyrl-CS"/>
        </w:rPr>
        <w:t>став</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тачка</w:t>
      </w:r>
      <w:r w:rsidRPr="005E7B8E">
        <w:rPr>
          <w:sz w:val="22"/>
          <w:szCs w:val="22"/>
          <w:lang w:eastAsia="sr-Cyrl-CS"/>
        </w:rPr>
        <w:t xml:space="preserve"> </w:t>
      </w:r>
      <w:r w:rsidRPr="005E7B8E">
        <w:rPr>
          <w:rFonts w:eastAsia="Tahoma"/>
          <w:sz w:val="22"/>
          <w:szCs w:val="22"/>
          <w:lang w:eastAsia="sr-Cyrl-CS"/>
        </w:rPr>
        <w:t>од</w:t>
      </w:r>
      <w:r w:rsidRPr="005E7B8E">
        <w:rPr>
          <w:sz w:val="22"/>
          <w:szCs w:val="22"/>
          <w:lang w:eastAsia="sr-Cyrl-CS"/>
        </w:rPr>
        <w:t xml:space="preserve"> </w:t>
      </w:r>
      <w:r w:rsidRPr="005E7B8E">
        <w:rPr>
          <w:rFonts w:eastAsia="Tahoma"/>
          <w:sz w:val="22"/>
          <w:szCs w:val="22"/>
          <w:lang w:eastAsia="sr-Cyrl-CS"/>
        </w:rPr>
        <w:t>1)</w:t>
      </w:r>
      <w:r w:rsidRPr="005E7B8E">
        <w:rPr>
          <w:sz w:val="22"/>
          <w:szCs w:val="22"/>
          <w:lang w:eastAsia="sr-Cyrl-CS"/>
        </w:rPr>
        <w:t xml:space="preserve"> </w:t>
      </w:r>
      <w:r w:rsidRPr="005E7B8E">
        <w:rPr>
          <w:rFonts w:eastAsia="Tahoma"/>
          <w:sz w:val="22"/>
          <w:szCs w:val="22"/>
          <w:lang w:eastAsia="sr-Cyrl-CS"/>
        </w:rPr>
        <w:t>до</w:t>
      </w:r>
      <w:r w:rsidRPr="005E7B8E">
        <w:rPr>
          <w:sz w:val="22"/>
          <w:szCs w:val="22"/>
          <w:lang w:eastAsia="sr-Cyrl-CS"/>
        </w:rPr>
        <w:t xml:space="preserve"> </w:t>
      </w:r>
      <w:r w:rsidRPr="005E7B8E">
        <w:rPr>
          <w:rFonts w:eastAsia="Tahoma"/>
          <w:sz w:val="22"/>
          <w:szCs w:val="22"/>
          <w:lang w:eastAsia="sr-Cyrl-CS"/>
        </w:rPr>
        <w:t>4)</w:t>
      </w:r>
      <w:r w:rsidRPr="005E7B8E">
        <w:rPr>
          <w:sz w:val="22"/>
          <w:szCs w:val="22"/>
          <w:lang w:eastAsia="sr-Cyrl-CS"/>
        </w:rPr>
        <w:t xml:space="preserve"> </w:t>
      </w:r>
      <w:r w:rsidRPr="005E7B8E">
        <w:rPr>
          <w:rFonts w:eastAsia="Tahoma"/>
          <w:sz w:val="22"/>
          <w:szCs w:val="22"/>
          <w:lang w:eastAsia="sr-Cyrl-CS"/>
        </w:rPr>
        <w:t>ЗЈН,</w:t>
      </w:r>
      <w:r w:rsidRPr="005E7B8E">
        <w:rPr>
          <w:sz w:val="22"/>
          <w:szCs w:val="22"/>
          <w:lang w:eastAsia="sr-Cyrl-CS"/>
        </w:rPr>
        <w:t xml:space="preserve"> </w:t>
      </w:r>
      <w:r w:rsidRPr="005E7B8E">
        <w:rPr>
          <w:rFonts w:eastAsia="Tahoma"/>
          <w:sz w:val="22"/>
          <w:szCs w:val="22"/>
          <w:lang w:eastAsia="sr-Cyrl-CS"/>
        </w:rPr>
        <w:t>а</w:t>
      </w:r>
      <w:r w:rsidRPr="005E7B8E">
        <w:rPr>
          <w:sz w:val="22"/>
          <w:szCs w:val="22"/>
          <w:lang w:eastAsia="sr-Cyrl-CS"/>
        </w:rPr>
        <w:t xml:space="preserve"> </w:t>
      </w:r>
      <w:r w:rsidRPr="005E7B8E">
        <w:rPr>
          <w:rFonts w:eastAsia="Tahoma"/>
          <w:sz w:val="22"/>
          <w:szCs w:val="22"/>
          <w:lang w:eastAsia="sr-Cyrl-CS"/>
        </w:rPr>
        <w:t>додатне</w:t>
      </w:r>
      <w:r w:rsidRPr="005E7B8E">
        <w:rPr>
          <w:sz w:val="22"/>
          <w:szCs w:val="22"/>
          <w:lang w:eastAsia="sr-Cyrl-CS"/>
        </w:rPr>
        <w:t xml:space="preserve"> </w:t>
      </w:r>
      <w:r w:rsidRPr="005E7B8E">
        <w:rPr>
          <w:rFonts w:eastAsia="Tahoma"/>
          <w:sz w:val="22"/>
          <w:szCs w:val="22"/>
          <w:lang w:eastAsia="sr-Cyrl-CS"/>
        </w:rPr>
        <w:t>услове</w:t>
      </w:r>
      <w:r w:rsidRPr="005E7B8E">
        <w:rPr>
          <w:sz w:val="22"/>
          <w:szCs w:val="22"/>
          <w:lang w:eastAsia="sr-Cyrl-CS"/>
        </w:rPr>
        <w:t xml:space="preserve"> </w:t>
      </w:r>
      <w:r w:rsidRPr="005E7B8E">
        <w:rPr>
          <w:rFonts w:eastAsia="Tahoma"/>
          <w:sz w:val="22"/>
          <w:szCs w:val="22"/>
          <w:lang w:eastAsia="sr-Cyrl-CS"/>
        </w:rPr>
        <w:t>из</w:t>
      </w:r>
      <w:r w:rsidRPr="005E7B8E">
        <w:rPr>
          <w:sz w:val="22"/>
          <w:szCs w:val="22"/>
          <w:lang w:eastAsia="sr-Cyrl-CS"/>
        </w:rPr>
        <w:t xml:space="preserve"> </w:t>
      </w:r>
      <w:r w:rsidRPr="005E7B8E">
        <w:rPr>
          <w:rFonts w:eastAsia="Tahoma"/>
          <w:sz w:val="22"/>
          <w:szCs w:val="22"/>
          <w:lang w:eastAsia="sr-Cyrl-CS"/>
        </w:rPr>
        <w:t>члана</w:t>
      </w:r>
      <w:r w:rsidRPr="005E7B8E">
        <w:rPr>
          <w:sz w:val="22"/>
          <w:szCs w:val="22"/>
          <w:lang w:eastAsia="sr-Cyrl-CS"/>
        </w:rPr>
        <w:t xml:space="preserve"> </w:t>
      </w:r>
      <w:r w:rsidRPr="005E7B8E">
        <w:rPr>
          <w:rFonts w:eastAsia="Tahoma"/>
          <w:sz w:val="22"/>
          <w:szCs w:val="22"/>
          <w:lang w:eastAsia="sr-Cyrl-CS"/>
        </w:rPr>
        <w:t>испуњавају</w:t>
      </w:r>
      <w:r w:rsidRPr="005E7B8E">
        <w:rPr>
          <w:sz w:val="22"/>
          <w:szCs w:val="22"/>
          <w:lang w:eastAsia="sr-Cyrl-CS"/>
        </w:rPr>
        <w:t xml:space="preserve"> </w:t>
      </w:r>
      <w:r w:rsidRPr="005E7B8E">
        <w:rPr>
          <w:rFonts w:eastAsia="Tahoma"/>
          <w:sz w:val="22"/>
          <w:szCs w:val="22"/>
          <w:lang w:eastAsia="sr-Cyrl-CS"/>
        </w:rPr>
        <w:t>заједно.</w:t>
      </w:r>
    </w:p>
    <w:p w:rsidR="00E078B1" w:rsidRPr="005E7B8E" w:rsidRDefault="00E078B1" w:rsidP="00E078B1">
      <w:pPr>
        <w:suppressAutoHyphens/>
        <w:spacing w:before="40"/>
        <w:ind w:right="20"/>
        <w:jc w:val="both"/>
        <w:rPr>
          <w:rFonts w:eastAsia="Tahoma"/>
          <w:sz w:val="22"/>
          <w:szCs w:val="22"/>
          <w:lang w:val="sr-Cyrl-CS" w:eastAsia="sr-Cyrl-CS"/>
        </w:rPr>
      </w:pPr>
    </w:p>
    <w:p w:rsidR="00E078B1" w:rsidRPr="005E7B8E" w:rsidRDefault="00E078B1" w:rsidP="00E078B1">
      <w:pPr>
        <w:suppressAutoHyphens/>
        <w:spacing w:before="40"/>
        <w:ind w:right="20"/>
        <w:jc w:val="both"/>
        <w:rPr>
          <w:rFonts w:eastAsia="Tahoma"/>
          <w:sz w:val="22"/>
          <w:szCs w:val="22"/>
          <w:lang w:val="sr-Cyrl-CS" w:eastAsia="sr-Cyrl-CS"/>
        </w:rPr>
      </w:pPr>
    </w:p>
    <w:p w:rsidR="00E078B1" w:rsidRPr="005E7B8E" w:rsidRDefault="00E078B1" w:rsidP="00E078B1">
      <w:pPr>
        <w:suppressAutoHyphens/>
        <w:spacing w:before="40"/>
        <w:ind w:right="20"/>
        <w:jc w:val="both"/>
        <w:rPr>
          <w:rFonts w:eastAsia="Tahoma"/>
          <w:sz w:val="22"/>
          <w:szCs w:val="22"/>
          <w:lang w:val="sr-Cyrl-CS" w:eastAsia="sr-Cyrl-CS"/>
        </w:rPr>
      </w:pPr>
    </w:p>
    <w:p w:rsidR="00E078B1" w:rsidRPr="005E7B8E" w:rsidRDefault="00E078B1" w:rsidP="00E078B1">
      <w:pPr>
        <w:suppressAutoHyphens/>
        <w:spacing w:before="40"/>
        <w:ind w:right="20"/>
        <w:jc w:val="both"/>
        <w:rPr>
          <w:rFonts w:eastAsia="Tahoma"/>
          <w:sz w:val="22"/>
          <w:szCs w:val="22"/>
          <w:lang w:val="sr-Cyrl-CS" w:eastAsia="sr-Cyrl-CS"/>
        </w:rPr>
      </w:pPr>
    </w:p>
    <w:p w:rsidR="00C67394" w:rsidRDefault="00C67394" w:rsidP="00D1188C">
      <w:pPr>
        <w:pStyle w:val="Bodytext12"/>
        <w:shd w:val="clear" w:color="auto" w:fill="auto"/>
        <w:spacing w:after="275"/>
        <w:ind w:left="40" w:right="40" w:firstLine="560"/>
        <w:jc w:val="both"/>
        <w:rPr>
          <w:sz w:val="22"/>
          <w:szCs w:val="22"/>
          <w:lang w:val="sr-Cyrl-CS" w:eastAsia="sr-Cyrl-CS"/>
        </w:rPr>
      </w:pPr>
    </w:p>
    <w:p w:rsidR="009575D6" w:rsidRDefault="009575D6" w:rsidP="00D1188C">
      <w:pPr>
        <w:pStyle w:val="Bodytext12"/>
        <w:shd w:val="clear" w:color="auto" w:fill="auto"/>
        <w:spacing w:after="275"/>
        <w:ind w:left="40" w:right="40" w:firstLine="560"/>
        <w:jc w:val="both"/>
        <w:rPr>
          <w:sz w:val="22"/>
          <w:szCs w:val="22"/>
          <w:lang w:val="sr-Cyrl-CS" w:eastAsia="sr-Cyrl-CS"/>
        </w:rPr>
      </w:pPr>
    </w:p>
    <w:p w:rsidR="009575D6" w:rsidRPr="00552210" w:rsidRDefault="009575D6" w:rsidP="009575D6">
      <w:pPr>
        <w:pStyle w:val="Bodytext160"/>
        <w:shd w:val="clear" w:color="auto" w:fill="auto"/>
        <w:spacing w:line="240" w:lineRule="auto"/>
        <w:ind w:right="140"/>
      </w:pPr>
      <w:r>
        <w:rPr>
          <w:lang w:val="sr-Cyrl-CS" w:eastAsia="sr-Cyrl-CS"/>
        </w:rPr>
        <w:lastRenderedPageBreak/>
        <w:t>5</w:t>
      </w:r>
      <w:r w:rsidRPr="00552210">
        <w:rPr>
          <w:lang w:val="sr-Cyrl-CS" w:eastAsia="sr-Cyrl-CS"/>
        </w:rPr>
        <w:t xml:space="preserve">.5 </w:t>
      </w:r>
      <w:r w:rsidRPr="00552210">
        <w:rPr>
          <w:lang w:eastAsia="sr-Cyrl-CS"/>
        </w:rPr>
        <w:t>ОБРАЗАЦ ИЗЈАВЕ О ИСПУЊЕНОСТИ УСЛОВА ЗА УЧЕШЋЕ У ПОСТУПКУ</w:t>
      </w:r>
    </w:p>
    <w:p w:rsidR="009575D6" w:rsidRPr="00552210" w:rsidRDefault="009575D6" w:rsidP="009575D6">
      <w:pPr>
        <w:pStyle w:val="Bodytext160"/>
        <w:shd w:val="clear" w:color="auto" w:fill="auto"/>
        <w:spacing w:line="240" w:lineRule="auto"/>
        <w:ind w:right="140"/>
        <w:rPr>
          <w:lang w:eastAsia="sr-Cyrl-CS"/>
        </w:rPr>
      </w:pPr>
      <w:bookmarkStart w:id="5" w:name="bookmark35"/>
      <w:r w:rsidRPr="00552210">
        <w:rPr>
          <w:lang w:eastAsia="sr-Cyrl-CS"/>
        </w:rPr>
        <w:t>ЈАВНЕ НАБАВКЕ</w:t>
      </w:r>
      <w:bookmarkEnd w:id="5"/>
    </w:p>
    <w:p w:rsidR="009575D6" w:rsidRPr="00552210" w:rsidRDefault="009575D6" w:rsidP="009575D6">
      <w:pPr>
        <w:pStyle w:val="Bodytext160"/>
        <w:shd w:val="clear" w:color="auto" w:fill="auto"/>
        <w:spacing w:line="240" w:lineRule="auto"/>
        <w:ind w:right="140"/>
      </w:pPr>
    </w:p>
    <w:p w:rsidR="009575D6" w:rsidRPr="00552210" w:rsidRDefault="009575D6" w:rsidP="009575D6">
      <w:pPr>
        <w:pStyle w:val="Bodytext131"/>
        <w:shd w:val="clear" w:color="auto" w:fill="auto"/>
        <w:tabs>
          <w:tab w:val="left" w:pos="567"/>
        </w:tabs>
        <w:spacing w:before="0" w:after="0" w:line="240" w:lineRule="auto"/>
        <w:ind w:left="567" w:right="140" w:hanging="567"/>
        <w:rPr>
          <w:b/>
          <w:sz w:val="22"/>
          <w:szCs w:val="22"/>
        </w:rPr>
      </w:pPr>
      <w:bookmarkStart w:id="6" w:name="bookmark36"/>
      <w:r w:rsidRPr="00552210">
        <w:rPr>
          <w:b/>
          <w:sz w:val="22"/>
          <w:szCs w:val="22"/>
          <w:lang w:eastAsia="sr-Cyrl-CS"/>
        </w:rPr>
        <w:t>Образац изјаве о испуњености услова за учешће у поступку јавне набавке када понуђач наступа самостално или у заједничкој</w:t>
      </w:r>
      <w:bookmarkEnd w:id="6"/>
      <w:r w:rsidRPr="00552210">
        <w:rPr>
          <w:b/>
          <w:sz w:val="22"/>
          <w:szCs w:val="22"/>
          <w:lang w:eastAsia="sr-Cyrl-CS"/>
        </w:rPr>
        <w:t xml:space="preserve"> понуди</w:t>
      </w:r>
    </w:p>
    <w:p w:rsidR="009575D6" w:rsidRPr="00552210" w:rsidRDefault="009575D6" w:rsidP="009575D6">
      <w:pPr>
        <w:pStyle w:val="Bodytext131"/>
        <w:shd w:val="clear" w:color="auto" w:fill="auto"/>
        <w:tabs>
          <w:tab w:val="left" w:pos="7860"/>
        </w:tabs>
        <w:spacing w:before="0" w:after="0" w:line="240" w:lineRule="auto"/>
        <w:ind w:left="102" w:right="142" w:firstLine="697"/>
        <w:jc w:val="both"/>
        <w:rPr>
          <w:sz w:val="22"/>
          <w:szCs w:val="22"/>
          <w:lang w:eastAsia="sr-Cyrl-CS"/>
        </w:rPr>
      </w:pPr>
      <w:r w:rsidRPr="00552210">
        <w:rPr>
          <w:sz w:val="22"/>
          <w:szCs w:val="22"/>
          <w:lang w:eastAsia="sr-Cyrl-CS"/>
        </w:rPr>
        <w:tab/>
      </w:r>
    </w:p>
    <w:p w:rsidR="009575D6" w:rsidRPr="00552210" w:rsidRDefault="009575D6" w:rsidP="009575D6">
      <w:pPr>
        <w:pStyle w:val="Bodytext131"/>
        <w:shd w:val="clear" w:color="auto" w:fill="auto"/>
        <w:spacing w:before="0" w:after="156" w:line="240" w:lineRule="auto"/>
        <w:ind w:left="100" w:right="140" w:firstLine="609"/>
        <w:jc w:val="both"/>
        <w:rPr>
          <w:sz w:val="22"/>
          <w:szCs w:val="22"/>
        </w:rPr>
      </w:pPr>
      <w:r w:rsidRPr="00552210">
        <w:rPr>
          <w:sz w:val="22"/>
          <w:szCs w:val="22"/>
          <w:lang w:eastAsia="sr-Cyrl-CS"/>
        </w:rPr>
        <w:t>Под пуном материјалном и кривичном одговорношћу, као заступник понуђача, дајем-следећу</w:t>
      </w:r>
    </w:p>
    <w:p w:rsidR="009575D6" w:rsidRPr="00552210" w:rsidRDefault="009575D6" w:rsidP="009575D6">
      <w:pPr>
        <w:pStyle w:val="Bodytext131"/>
        <w:shd w:val="clear" w:color="auto" w:fill="auto"/>
        <w:spacing w:before="0" w:after="78" w:line="240" w:lineRule="auto"/>
        <w:ind w:right="140" w:firstLine="0"/>
        <w:rPr>
          <w:b/>
          <w:sz w:val="22"/>
          <w:szCs w:val="22"/>
          <w:lang w:val="sr-Cyrl-CS" w:eastAsia="sr-Cyrl-CS"/>
        </w:rPr>
      </w:pPr>
      <w:r w:rsidRPr="00552210">
        <w:rPr>
          <w:b/>
          <w:sz w:val="22"/>
          <w:szCs w:val="22"/>
          <w:lang w:eastAsia="sr-Cyrl-CS"/>
        </w:rPr>
        <w:t>И З Ј А В У</w:t>
      </w:r>
    </w:p>
    <w:p w:rsidR="009575D6" w:rsidRPr="009575D6" w:rsidRDefault="009575D6" w:rsidP="009575D6">
      <w:pPr>
        <w:spacing w:line="288" w:lineRule="auto"/>
        <w:rPr>
          <w:b/>
          <w:noProof/>
          <w:sz w:val="22"/>
          <w:szCs w:val="22"/>
          <w:lang w:val="sr-Cyrl-CS"/>
        </w:rPr>
      </w:pPr>
      <w:r w:rsidRPr="009575D6">
        <w:rPr>
          <w:b/>
          <w:noProof/>
          <w:sz w:val="22"/>
          <w:szCs w:val="22"/>
        </w:rPr>
        <w:t xml:space="preserve">Понуђач:_________________________________________________________из__________________________ ул.________________, са матичним бројем ______________ испуњава услове утврђене ЗЈН и конкурсном документацијом и то: </w:t>
      </w:r>
    </w:p>
    <w:p w:rsidR="009575D6" w:rsidRPr="009575D6" w:rsidRDefault="009575D6" w:rsidP="009575D6">
      <w:pPr>
        <w:spacing w:line="288" w:lineRule="auto"/>
        <w:rPr>
          <w:b/>
          <w:noProof/>
          <w:sz w:val="22"/>
          <w:szCs w:val="22"/>
          <w:lang w:val="sr-Cyrl-CS"/>
        </w:rPr>
      </w:pPr>
    </w:p>
    <w:p w:rsidR="009575D6" w:rsidRPr="00552210" w:rsidRDefault="009575D6" w:rsidP="009575D6">
      <w:pPr>
        <w:pStyle w:val="Bodytext12"/>
        <w:numPr>
          <w:ilvl w:val="0"/>
          <w:numId w:val="39"/>
        </w:numPr>
        <w:shd w:val="clear" w:color="auto" w:fill="auto"/>
        <w:tabs>
          <w:tab w:val="left" w:pos="918"/>
        </w:tabs>
        <w:suppressAutoHyphens w:val="0"/>
        <w:spacing w:after="0"/>
        <w:ind w:left="40" w:right="80" w:firstLine="520"/>
        <w:jc w:val="both"/>
        <w:rPr>
          <w:rStyle w:val="BodytextItalic"/>
          <w:i w:val="0"/>
          <w:iCs w:val="0"/>
          <w:sz w:val="22"/>
          <w:szCs w:val="22"/>
        </w:rPr>
      </w:pPr>
      <w:r w:rsidRPr="00552210">
        <w:rPr>
          <w:sz w:val="22"/>
          <w:szCs w:val="22"/>
          <w:lang w:eastAsia="sr-Cyrl-CS"/>
        </w:rPr>
        <w:t>Да је регистрован код надлежног органа, односно уписан у одговарајући регистар</w:t>
      </w:r>
      <w:r w:rsidRPr="00552210">
        <w:rPr>
          <w:rStyle w:val="BodytextItalic"/>
          <w:sz w:val="22"/>
          <w:szCs w:val="22"/>
          <w:lang w:eastAsia="sr-Cyrl-CS"/>
        </w:rPr>
        <w:t xml:space="preserve"> (чл. 75. ст. 1. тач. 1) Закона);</w:t>
      </w:r>
    </w:p>
    <w:p w:rsidR="009575D6" w:rsidRPr="00552210" w:rsidRDefault="009575D6" w:rsidP="009575D6">
      <w:pPr>
        <w:pStyle w:val="Bodytext12"/>
        <w:numPr>
          <w:ilvl w:val="0"/>
          <w:numId w:val="39"/>
        </w:numPr>
        <w:shd w:val="clear" w:color="auto" w:fill="auto"/>
        <w:tabs>
          <w:tab w:val="left" w:pos="856"/>
        </w:tabs>
        <w:suppressAutoHyphens w:val="0"/>
        <w:spacing w:after="0" w:line="283" w:lineRule="exact"/>
        <w:ind w:left="20" w:right="20" w:firstLine="520"/>
        <w:jc w:val="both"/>
        <w:rPr>
          <w:rStyle w:val="BodytextItalic3"/>
          <w:i w:val="0"/>
          <w:iCs w:val="0"/>
          <w:sz w:val="22"/>
          <w:szCs w:val="22"/>
        </w:rPr>
      </w:pPr>
      <w:r w:rsidRPr="00552210">
        <w:rPr>
          <w:sz w:val="22"/>
          <w:szCs w:val="22"/>
          <w:lang w:eastAsia="sr-Cyrl-CS"/>
        </w:rPr>
        <w:t xml:space="preserve">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552210">
        <w:rPr>
          <w:rStyle w:val="BodytextItalic3"/>
          <w:sz w:val="22"/>
          <w:szCs w:val="22"/>
          <w:lang w:eastAsia="sr-Cyrl-CS"/>
        </w:rPr>
        <w:t xml:space="preserve"> (чл. 75. ст. 1. тач. 2) Закона);</w:t>
      </w:r>
    </w:p>
    <w:p w:rsidR="009575D6" w:rsidRPr="00552210" w:rsidRDefault="009575D6" w:rsidP="009575D6">
      <w:pPr>
        <w:pStyle w:val="Bodytext12"/>
        <w:numPr>
          <w:ilvl w:val="0"/>
          <w:numId w:val="39"/>
        </w:numPr>
        <w:shd w:val="clear" w:color="auto" w:fill="auto"/>
        <w:tabs>
          <w:tab w:val="left" w:pos="836"/>
        </w:tabs>
        <w:suppressAutoHyphens w:val="0"/>
        <w:spacing w:after="0" w:line="283" w:lineRule="exact"/>
        <w:ind w:left="20" w:right="260" w:firstLine="540"/>
        <w:jc w:val="both"/>
        <w:rPr>
          <w:rStyle w:val="BodytextItalic3"/>
          <w:i w:val="0"/>
          <w:iCs w:val="0"/>
          <w:sz w:val="22"/>
          <w:szCs w:val="22"/>
          <w:lang w:eastAsia="sr-Cyrl-CS"/>
        </w:rPr>
      </w:pPr>
      <w:r w:rsidRPr="00552210">
        <w:rPr>
          <w:sz w:val="22"/>
          <w:szCs w:val="22"/>
          <w:lang w:eastAsia="sr-Cyrl-CS"/>
        </w:rPr>
        <w:t xml:space="preserve">Да </w:t>
      </w:r>
      <w:r w:rsidRPr="00552210">
        <w:rPr>
          <w:sz w:val="22"/>
          <w:szCs w:val="22"/>
          <w:lang w:val="sr-Cyrl-CS" w:eastAsia="sr-Cyrl-CS"/>
        </w:rPr>
        <w:t xml:space="preserve"> </w:t>
      </w:r>
      <w:r w:rsidRPr="00552210">
        <w:rPr>
          <w:sz w:val="22"/>
          <w:szCs w:val="22"/>
          <w:lang w:eastAsia="sr-Cyrl-CS"/>
        </w:rPr>
        <w:t>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r w:rsidRPr="00552210">
        <w:rPr>
          <w:rStyle w:val="BodytextItalic3"/>
          <w:sz w:val="22"/>
          <w:szCs w:val="22"/>
          <w:lang w:eastAsia="sr-Cyrl-CS"/>
        </w:rPr>
        <w:t xml:space="preserve"> (чл. 75. ст. 1. тач. 4) Закона);</w:t>
      </w:r>
    </w:p>
    <w:p w:rsidR="009575D6" w:rsidRPr="00856B3D" w:rsidRDefault="009575D6" w:rsidP="009575D6">
      <w:pPr>
        <w:pStyle w:val="Bodytext12"/>
        <w:numPr>
          <w:ilvl w:val="0"/>
          <w:numId w:val="39"/>
        </w:numPr>
        <w:shd w:val="clear" w:color="auto" w:fill="auto"/>
        <w:tabs>
          <w:tab w:val="left" w:pos="836"/>
        </w:tabs>
        <w:suppressAutoHyphens w:val="0"/>
        <w:spacing w:after="0" w:line="283" w:lineRule="exact"/>
        <w:ind w:left="560" w:right="260"/>
        <w:jc w:val="both"/>
        <w:rPr>
          <w:rStyle w:val="BodytextItalic3"/>
          <w:iCs w:val="0"/>
          <w:sz w:val="22"/>
          <w:szCs w:val="22"/>
          <w:shd w:val="clear" w:color="auto" w:fill="auto"/>
          <w:lang w:eastAsia="sr-Cyrl-CS"/>
        </w:rPr>
      </w:pPr>
      <w:r w:rsidRPr="00552210">
        <w:rPr>
          <w:rStyle w:val="BodytextBold14"/>
          <w:i/>
          <w:sz w:val="22"/>
          <w:szCs w:val="22"/>
          <w:lang w:val="sr-Cyrl-CS" w:eastAsia="sr-Cyrl-CS"/>
        </w:rPr>
        <w:t xml:space="preserve"> </w:t>
      </w:r>
      <w:r w:rsidRPr="00552210">
        <w:rPr>
          <w:rStyle w:val="BodytextBold14"/>
          <w:b w:val="0"/>
          <w:sz w:val="22"/>
          <w:szCs w:val="22"/>
          <w:lang w:val="sr-Cyrl-CS" w:eastAsia="sr-Cyrl-CS"/>
        </w:rPr>
        <w:t>Да је поштовао обавезе које произилазе из важћих прописа о заштити на раду</w:t>
      </w:r>
      <w:r>
        <w:rPr>
          <w:rStyle w:val="BodytextBold14"/>
          <w:b w:val="0"/>
          <w:sz w:val="22"/>
          <w:szCs w:val="22"/>
          <w:lang w:val="sr-Cyrl-CS" w:eastAsia="sr-Cyrl-CS"/>
        </w:rPr>
        <w:t xml:space="preserve">,  </w:t>
      </w:r>
      <w:r w:rsidRPr="00552210">
        <w:rPr>
          <w:rStyle w:val="BodytextBold14"/>
          <w:b w:val="0"/>
          <w:sz w:val="22"/>
          <w:szCs w:val="22"/>
          <w:lang w:val="sr-Cyrl-CS" w:eastAsia="sr-Cyrl-CS"/>
        </w:rPr>
        <w:t>запошљавању и условима рада, заштити животне средине, као и да нема забрану обављања делатности која је на снази у време подношења понуде (</w:t>
      </w:r>
      <w:r w:rsidRPr="00552210">
        <w:rPr>
          <w:rStyle w:val="BodytextItalic3"/>
          <w:sz w:val="22"/>
          <w:szCs w:val="22"/>
          <w:lang w:eastAsia="sr-Cyrl-CS"/>
        </w:rPr>
        <w:t xml:space="preserve">чл. 75. ст. </w:t>
      </w:r>
      <w:r w:rsidRPr="00552210">
        <w:rPr>
          <w:rStyle w:val="BodytextItalic3"/>
          <w:sz w:val="22"/>
          <w:szCs w:val="22"/>
          <w:lang w:val="sr-Cyrl-CS" w:eastAsia="sr-Cyrl-CS"/>
        </w:rPr>
        <w:t>2</w:t>
      </w:r>
      <w:r w:rsidRPr="00552210">
        <w:rPr>
          <w:rStyle w:val="BodytextItalic3"/>
          <w:sz w:val="22"/>
          <w:szCs w:val="22"/>
          <w:lang w:eastAsia="sr-Cyrl-CS"/>
        </w:rPr>
        <w:t>) Закона);</w:t>
      </w:r>
    </w:p>
    <w:p w:rsidR="00856B3D" w:rsidRPr="00552210" w:rsidRDefault="00856B3D" w:rsidP="00856B3D">
      <w:pPr>
        <w:pStyle w:val="Bodytext12"/>
        <w:shd w:val="clear" w:color="auto" w:fill="auto"/>
        <w:tabs>
          <w:tab w:val="left" w:pos="836"/>
        </w:tabs>
        <w:suppressAutoHyphens w:val="0"/>
        <w:spacing w:after="0" w:line="283" w:lineRule="exact"/>
        <w:ind w:left="560" w:right="260"/>
        <w:jc w:val="both"/>
        <w:rPr>
          <w:i/>
          <w:sz w:val="22"/>
          <w:szCs w:val="22"/>
          <w:lang w:eastAsia="sr-Cyrl-CS"/>
        </w:rPr>
      </w:pPr>
    </w:p>
    <w:p w:rsidR="009575D6" w:rsidRPr="00856B3D" w:rsidRDefault="009575D6" w:rsidP="009575D6">
      <w:pPr>
        <w:pStyle w:val="Bodytext111"/>
        <w:shd w:val="clear" w:color="auto" w:fill="auto"/>
        <w:spacing w:before="0" w:after="96" w:line="240" w:lineRule="auto"/>
        <w:ind w:left="284"/>
        <w:jc w:val="both"/>
        <w:rPr>
          <w:b w:val="0"/>
          <w:sz w:val="22"/>
          <w:szCs w:val="22"/>
        </w:rPr>
      </w:pPr>
      <w:r w:rsidRPr="00856B3D">
        <w:rPr>
          <w:rStyle w:val="Bodytext113"/>
          <w:sz w:val="22"/>
          <w:szCs w:val="22"/>
          <w:lang w:eastAsia="sr-Cyrl-CS"/>
        </w:rPr>
        <w:t>Напомена:</w:t>
      </w:r>
    </w:p>
    <w:p w:rsidR="009575D6" w:rsidRPr="00552210" w:rsidRDefault="009575D6" w:rsidP="009575D6">
      <w:pPr>
        <w:pStyle w:val="Bodytext131"/>
        <w:shd w:val="clear" w:color="auto" w:fill="auto"/>
        <w:spacing w:before="0" w:after="120" w:line="240" w:lineRule="auto"/>
        <w:ind w:left="100" w:right="140" w:firstLine="700"/>
        <w:jc w:val="both"/>
        <w:rPr>
          <w:sz w:val="22"/>
          <w:szCs w:val="22"/>
        </w:rPr>
      </w:pPr>
      <w:r w:rsidRPr="00552210">
        <w:rPr>
          <w:sz w:val="22"/>
          <w:szCs w:val="22"/>
          <w:lang w:eastAsia="sr-Cyrl-CS"/>
        </w:rPr>
        <w:t>У случају недоумице о томе да ли понуђач који наступа самостално или у заједничкој понуди испуњава неки од услова одређених документацијом, наручилац може да тражи од понуђача да поднесе одговарајуће документе којима потврђује испуњеност услова.</w:t>
      </w:r>
    </w:p>
    <w:p w:rsidR="009575D6" w:rsidRPr="00552210" w:rsidRDefault="009575D6" w:rsidP="009575D6">
      <w:pPr>
        <w:pStyle w:val="Bodytext131"/>
        <w:shd w:val="clear" w:color="auto" w:fill="auto"/>
        <w:spacing w:before="0" w:after="152" w:line="240" w:lineRule="auto"/>
        <w:ind w:left="100" w:right="140" w:firstLine="700"/>
        <w:jc w:val="both"/>
        <w:rPr>
          <w:sz w:val="22"/>
          <w:szCs w:val="22"/>
          <w:lang w:val="sr-Cyrl-CS" w:eastAsia="sr-Cyrl-CS"/>
        </w:rPr>
      </w:pPr>
      <w:r w:rsidRPr="00552210">
        <w:rPr>
          <w:sz w:val="22"/>
          <w:szCs w:val="22"/>
          <w:lang w:val="sr-Cyrl-CS" w:eastAsia="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9575D6" w:rsidRPr="00552210" w:rsidRDefault="009575D6" w:rsidP="009575D6">
      <w:pPr>
        <w:pStyle w:val="Bodytext131"/>
        <w:shd w:val="clear" w:color="auto" w:fill="auto"/>
        <w:spacing w:before="0" w:after="152" w:line="240" w:lineRule="auto"/>
        <w:ind w:left="100" w:right="140" w:firstLine="700"/>
        <w:jc w:val="both"/>
        <w:rPr>
          <w:sz w:val="22"/>
          <w:szCs w:val="22"/>
          <w:lang w:val="sr-Cyrl-CS" w:eastAsia="sr-Cyrl-CS"/>
        </w:rPr>
      </w:pPr>
      <w:r w:rsidRPr="00552210">
        <w:rPr>
          <w:sz w:val="22"/>
          <w:szCs w:val="22"/>
          <w:lang w:val="sr-Cyrl-CS" w:eastAsia="sr-Cyrl-CS"/>
        </w:rPr>
        <w:t>Ова изјава се копира и доставља за сваког члана групе понуђача посебно.</w:t>
      </w:r>
    </w:p>
    <w:p w:rsidR="009575D6" w:rsidRPr="00552210" w:rsidRDefault="009575D6" w:rsidP="009575D6">
      <w:pPr>
        <w:pStyle w:val="Bodytext131"/>
        <w:shd w:val="clear" w:color="auto" w:fill="auto"/>
        <w:spacing w:before="0" w:after="152" w:line="240" w:lineRule="auto"/>
        <w:ind w:left="100" w:right="140" w:firstLine="700"/>
        <w:jc w:val="both"/>
        <w:rPr>
          <w:sz w:val="22"/>
          <w:szCs w:val="22"/>
          <w:lang w:eastAsia="sr-Cyrl-CS"/>
        </w:rPr>
      </w:pPr>
    </w:p>
    <w:p w:rsidR="009575D6" w:rsidRPr="00552210" w:rsidRDefault="009575D6" w:rsidP="009575D6">
      <w:pPr>
        <w:pStyle w:val="Bodytext131"/>
        <w:shd w:val="clear" w:color="auto" w:fill="auto"/>
        <w:spacing w:before="0" w:after="152" w:line="240" w:lineRule="auto"/>
        <w:ind w:left="100" w:right="140" w:firstLine="700"/>
        <w:jc w:val="both"/>
        <w:rPr>
          <w:sz w:val="22"/>
          <w:szCs w:val="22"/>
          <w:lang w:eastAsia="sr-Cyrl-CS"/>
        </w:rPr>
      </w:pPr>
    </w:p>
    <w:p w:rsidR="009575D6" w:rsidRPr="00552210" w:rsidRDefault="009575D6" w:rsidP="009575D6">
      <w:pPr>
        <w:pStyle w:val="Bodytext131"/>
        <w:shd w:val="clear" w:color="auto" w:fill="auto"/>
        <w:tabs>
          <w:tab w:val="left" w:pos="4538"/>
          <w:tab w:val="left" w:pos="7150"/>
        </w:tabs>
        <w:spacing w:before="0" w:after="0" w:line="240" w:lineRule="auto"/>
        <w:ind w:left="820" w:firstLine="440"/>
        <w:jc w:val="left"/>
        <w:rPr>
          <w:sz w:val="22"/>
          <w:szCs w:val="22"/>
          <w:lang w:val="sr-Cyrl-CS" w:eastAsia="sr-Cyrl-CS"/>
        </w:rPr>
      </w:pPr>
      <w:r w:rsidRPr="00552210">
        <w:rPr>
          <w:sz w:val="22"/>
          <w:szCs w:val="22"/>
          <w:lang w:eastAsia="sr-Cyrl-CS"/>
        </w:rPr>
        <w:t>Датум:</w:t>
      </w:r>
      <w:r w:rsidRPr="00552210">
        <w:rPr>
          <w:sz w:val="22"/>
          <w:szCs w:val="22"/>
          <w:lang w:eastAsia="sr-Cyrl-CS"/>
        </w:rPr>
        <w:tab/>
        <w:t>М.П.</w:t>
      </w:r>
      <w:r w:rsidRPr="00552210">
        <w:rPr>
          <w:sz w:val="22"/>
          <w:szCs w:val="22"/>
          <w:lang w:eastAsia="sr-Cyrl-CS"/>
        </w:rPr>
        <w:tab/>
        <w:t>Потпис понуђача</w:t>
      </w:r>
    </w:p>
    <w:p w:rsidR="009575D6" w:rsidRPr="00552210" w:rsidRDefault="009575D6" w:rsidP="009575D6">
      <w:pPr>
        <w:pStyle w:val="Bodytext131"/>
        <w:shd w:val="clear" w:color="auto" w:fill="auto"/>
        <w:tabs>
          <w:tab w:val="left" w:pos="4538"/>
          <w:tab w:val="left" w:pos="7150"/>
        </w:tabs>
        <w:spacing w:before="0" w:after="0" w:line="240" w:lineRule="auto"/>
        <w:ind w:left="820" w:firstLine="440"/>
        <w:jc w:val="left"/>
        <w:rPr>
          <w:sz w:val="22"/>
          <w:szCs w:val="22"/>
          <w:lang w:val="sr-Cyrl-CS" w:eastAsia="sr-Cyrl-CS"/>
        </w:rPr>
      </w:pPr>
    </w:p>
    <w:p w:rsidR="009575D6" w:rsidRPr="00552210" w:rsidRDefault="009575D6" w:rsidP="009575D6">
      <w:pPr>
        <w:pStyle w:val="Bodytext131"/>
        <w:shd w:val="clear" w:color="auto" w:fill="auto"/>
        <w:tabs>
          <w:tab w:val="left" w:pos="4538"/>
          <w:tab w:val="left" w:pos="7150"/>
        </w:tabs>
        <w:spacing w:before="0" w:after="0" w:line="240" w:lineRule="auto"/>
        <w:ind w:left="820" w:firstLine="440"/>
        <w:jc w:val="left"/>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856B3D" w:rsidRDefault="00856B3D" w:rsidP="009575D6">
      <w:pPr>
        <w:pStyle w:val="Bodytext131"/>
        <w:shd w:val="clear" w:color="auto" w:fill="auto"/>
        <w:spacing w:before="40" w:after="0" w:line="240" w:lineRule="auto"/>
        <w:ind w:right="20" w:firstLine="0"/>
        <w:jc w:val="both"/>
        <w:rPr>
          <w:sz w:val="22"/>
          <w:szCs w:val="22"/>
          <w:lang w:val="sr-Cyrl-CS" w:eastAsia="sr-Cyrl-CS"/>
        </w:rPr>
      </w:pPr>
    </w:p>
    <w:p w:rsidR="00856B3D" w:rsidRDefault="00856B3D" w:rsidP="009575D6">
      <w:pPr>
        <w:pStyle w:val="Bodytext131"/>
        <w:shd w:val="clear" w:color="auto" w:fill="auto"/>
        <w:spacing w:before="40" w:after="0" w:line="240" w:lineRule="auto"/>
        <w:ind w:right="20" w:firstLine="0"/>
        <w:jc w:val="both"/>
        <w:rPr>
          <w:sz w:val="22"/>
          <w:szCs w:val="22"/>
          <w:lang w:val="sr-Cyrl-CS" w:eastAsia="sr-Cyrl-CS"/>
        </w:rPr>
      </w:pPr>
    </w:p>
    <w:p w:rsidR="00856B3D" w:rsidRPr="00552210" w:rsidRDefault="00856B3D"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8590A">
      <w:pPr>
        <w:pStyle w:val="Bodytext131"/>
        <w:shd w:val="clear" w:color="auto" w:fill="auto"/>
        <w:spacing w:before="0" w:after="0" w:line="240" w:lineRule="auto"/>
        <w:ind w:left="567" w:right="561" w:hanging="567"/>
        <w:rPr>
          <w:sz w:val="22"/>
          <w:szCs w:val="22"/>
          <w:lang w:eastAsia="sr-Cyrl-CS"/>
        </w:rPr>
      </w:pPr>
      <w:r w:rsidRPr="00552210">
        <w:rPr>
          <w:b/>
          <w:sz w:val="22"/>
          <w:szCs w:val="22"/>
          <w:lang w:eastAsia="sr-Cyrl-CS"/>
        </w:rPr>
        <w:t>Образац изјаве о испуњености услова за учешће у поступку јавне</w:t>
      </w:r>
      <w:r w:rsidRPr="00552210">
        <w:rPr>
          <w:sz w:val="22"/>
          <w:szCs w:val="22"/>
          <w:lang w:eastAsia="sr-Cyrl-CS"/>
        </w:rPr>
        <w:t xml:space="preserve"> </w:t>
      </w:r>
      <w:r w:rsidRPr="00552210">
        <w:rPr>
          <w:b/>
          <w:sz w:val="22"/>
          <w:szCs w:val="22"/>
          <w:lang w:eastAsia="sr-Cyrl-CS"/>
        </w:rPr>
        <w:t>набавке када понуђач наступа са подизвођачем</w:t>
      </w:r>
    </w:p>
    <w:p w:rsidR="009575D6" w:rsidRPr="00552210" w:rsidRDefault="009575D6" w:rsidP="009575D6">
      <w:pPr>
        <w:pStyle w:val="Bodytext131"/>
        <w:shd w:val="clear" w:color="auto" w:fill="auto"/>
        <w:spacing w:before="0" w:after="124" w:line="240" w:lineRule="auto"/>
        <w:ind w:firstLine="440"/>
        <w:jc w:val="both"/>
        <w:rPr>
          <w:sz w:val="22"/>
          <w:szCs w:val="22"/>
          <w:lang w:eastAsia="sr-Cyrl-CS"/>
        </w:rPr>
      </w:pPr>
    </w:p>
    <w:p w:rsidR="009575D6" w:rsidRPr="00552210" w:rsidRDefault="009575D6" w:rsidP="009575D6">
      <w:pPr>
        <w:pStyle w:val="Bodytext131"/>
        <w:shd w:val="clear" w:color="auto" w:fill="auto"/>
        <w:spacing w:before="0" w:after="124" w:line="240" w:lineRule="auto"/>
        <w:ind w:firstLine="709"/>
        <w:jc w:val="both"/>
        <w:rPr>
          <w:sz w:val="22"/>
          <w:szCs w:val="22"/>
          <w:lang w:eastAsia="sr-Cyrl-CS"/>
        </w:rPr>
      </w:pPr>
      <w:r w:rsidRPr="00552210">
        <w:rPr>
          <w:sz w:val="22"/>
          <w:szCs w:val="22"/>
          <w:lang w:eastAsia="sr-Cyrl-CS"/>
        </w:rPr>
        <w:t>Под пуном материјалном и кривичном одговорношћу, дајем следећу</w:t>
      </w:r>
    </w:p>
    <w:p w:rsidR="009575D6" w:rsidRPr="00552210" w:rsidRDefault="009575D6" w:rsidP="009575D6">
      <w:pPr>
        <w:pStyle w:val="Bodytext131"/>
        <w:shd w:val="clear" w:color="auto" w:fill="auto"/>
        <w:spacing w:before="0" w:after="124" w:line="240" w:lineRule="auto"/>
        <w:ind w:firstLine="440"/>
        <w:jc w:val="both"/>
        <w:rPr>
          <w:sz w:val="22"/>
          <w:szCs w:val="22"/>
        </w:rPr>
      </w:pPr>
    </w:p>
    <w:p w:rsidR="009575D6" w:rsidRPr="009575D6" w:rsidRDefault="009575D6" w:rsidP="009575D6">
      <w:pPr>
        <w:pStyle w:val="Bodytext131"/>
        <w:shd w:val="clear" w:color="auto" w:fill="auto"/>
        <w:spacing w:before="0" w:after="316" w:line="240" w:lineRule="auto"/>
        <w:ind w:left="4320" w:firstLine="0"/>
        <w:jc w:val="both"/>
        <w:rPr>
          <w:b/>
          <w:sz w:val="22"/>
          <w:szCs w:val="22"/>
          <w:lang w:eastAsia="sr-Cyrl-CS"/>
        </w:rPr>
      </w:pPr>
      <w:r w:rsidRPr="009575D6">
        <w:rPr>
          <w:b/>
          <w:sz w:val="22"/>
          <w:szCs w:val="22"/>
          <w:lang w:eastAsia="sr-Cyrl-CS"/>
        </w:rPr>
        <w:t>И З Ј А В У</w:t>
      </w:r>
    </w:p>
    <w:p w:rsidR="009575D6" w:rsidRPr="009575D6" w:rsidRDefault="009575D6" w:rsidP="009575D6">
      <w:pPr>
        <w:spacing w:line="288" w:lineRule="auto"/>
        <w:jc w:val="both"/>
        <w:rPr>
          <w:b/>
          <w:noProof/>
          <w:sz w:val="22"/>
          <w:szCs w:val="22"/>
          <w:lang w:val="sr-Cyrl-CS"/>
        </w:rPr>
      </w:pPr>
      <w:r w:rsidRPr="009575D6">
        <w:rPr>
          <w:b/>
          <w:noProof/>
          <w:sz w:val="22"/>
          <w:szCs w:val="22"/>
        </w:rPr>
        <w:t xml:space="preserve">Понуђач:_________________________________________________________из__________________________ ул.________________, са матичним бројем ______________ испуњава услове утврђене ЗЈН и конкурсном документацијом и то: </w:t>
      </w:r>
    </w:p>
    <w:p w:rsidR="009575D6" w:rsidRPr="005E25C6" w:rsidRDefault="009575D6" w:rsidP="009575D6">
      <w:pPr>
        <w:spacing w:line="288" w:lineRule="auto"/>
        <w:rPr>
          <w:b/>
          <w:noProof/>
          <w:lang w:val="sr-Cyrl-CS"/>
        </w:rPr>
      </w:pPr>
    </w:p>
    <w:p w:rsidR="009575D6" w:rsidRPr="00552210" w:rsidRDefault="009575D6" w:rsidP="009575D6">
      <w:pPr>
        <w:pStyle w:val="Bodytext12"/>
        <w:numPr>
          <w:ilvl w:val="0"/>
          <w:numId w:val="39"/>
        </w:numPr>
        <w:shd w:val="clear" w:color="auto" w:fill="auto"/>
        <w:tabs>
          <w:tab w:val="left" w:pos="918"/>
        </w:tabs>
        <w:suppressAutoHyphens w:val="0"/>
        <w:spacing w:after="0"/>
        <w:ind w:left="40" w:right="80" w:firstLine="520"/>
        <w:jc w:val="both"/>
        <w:rPr>
          <w:rStyle w:val="BodytextItalic"/>
          <w:i w:val="0"/>
          <w:iCs w:val="0"/>
          <w:sz w:val="22"/>
          <w:szCs w:val="22"/>
        </w:rPr>
      </w:pPr>
      <w:r w:rsidRPr="00552210">
        <w:rPr>
          <w:sz w:val="22"/>
          <w:szCs w:val="22"/>
          <w:lang w:val="sr-Cyrl-CS" w:eastAsia="sr-Cyrl-CS"/>
        </w:rPr>
        <w:t xml:space="preserve">   </w:t>
      </w:r>
      <w:r w:rsidRPr="00552210">
        <w:rPr>
          <w:sz w:val="22"/>
          <w:szCs w:val="22"/>
          <w:lang w:eastAsia="sr-Cyrl-CS"/>
        </w:rPr>
        <w:t>Да је регистрован код надлежног органа, односно уписан у одговарајући регистар</w:t>
      </w:r>
      <w:r w:rsidRPr="00552210">
        <w:rPr>
          <w:rStyle w:val="BodytextItalic"/>
          <w:sz w:val="22"/>
          <w:szCs w:val="22"/>
          <w:lang w:eastAsia="sr-Cyrl-CS"/>
        </w:rPr>
        <w:t xml:space="preserve"> (чл. 75. ст. 1. тач. 1) Закона);</w:t>
      </w:r>
    </w:p>
    <w:p w:rsidR="009575D6" w:rsidRPr="00552210" w:rsidRDefault="009575D6" w:rsidP="009575D6">
      <w:pPr>
        <w:pStyle w:val="Bodytext12"/>
        <w:numPr>
          <w:ilvl w:val="0"/>
          <w:numId w:val="39"/>
        </w:numPr>
        <w:shd w:val="clear" w:color="auto" w:fill="auto"/>
        <w:tabs>
          <w:tab w:val="left" w:pos="856"/>
        </w:tabs>
        <w:suppressAutoHyphens w:val="0"/>
        <w:spacing w:after="0" w:line="283" w:lineRule="exact"/>
        <w:ind w:left="20" w:right="20" w:firstLine="520"/>
        <w:jc w:val="both"/>
        <w:rPr>
          <w:rStyle w:val="BodytextItalic3"/>
          <w:i w:val="0"/>
          <w:iCs w:val="0"/>
          <w:sz w:val="22"/>
          <w:szCs w:val="22"/>
        </w:rPr>
      </w:pPr>
      <w:r w:rsidRPr="00552210">
        <w:rPr>
          <w:sz w:val="22"/>
          <w:szCs w:val="22"/>
          <w:lang w:eastAsia="sr-Cyrl-CS"/>
        </w:rPr>
        <w:t xml:space="preserve"> 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552210">
        <w:rPr>
          <w:rStyle w:val="BodytextItalic3"/>
          <w:sz w:val="22"/>
          <w:szCs w:val="22"/>
          <w:lang w:eastAsia="sr-Cyrl-CS"/>
        </w:rPr>
        <w:t xml:space="preserve"> (чл. 75. ст. 1. тач. 2) Закона);</w:t>
      </w:r>
    </w:p>
    <w:p w:rsidR="009575D6" w:rsidRPr="00552210" w:rsidRDefault="009575D6" w:rsidP="009575D6">
      <w:pPr>
        <w:pStyle w:val="Bodytext12"/>
        <w:numPr>
          <w:ilvl w:val="0"/>
          <w:numId w:val="39"/>
        </w:numPr>
        <w:shd w:val="clear" w:color="auto" w:fill="auto"/>
        <w:tabs>
          <w:tab w:val="left" w:pos="836"/>
        </w:tabs>
        <w:suppressAutoHyphens w:val="0"/>
        <w:spacing w:after="0" w:line="283" w:lineRule="exact"/>
        <w:ind w:left="20" w:right="260" w:firstLine="540"/>
        <w:jc w:val="both"/>
        <w:rPr>
          <w:rStyle w:val="BodytextItalic3"/>
          <w:i w:val="0"/>
          <w:iCs w:val="0"/>
          <w:sz w:val="22"/>
          <w:szCs w:val="22"/>
          <w:lang w:eastAsia="sr-Cyrl-CS"/>
        </w:rPr>
      </w:pPr>
      <w:r w:rsidRPr="00552210">
        <w:rPr>
          <w:sz w:val="22"/>
          <w:szCs w:val="22"/>
          <w:lang w:eastAsia="sr-Cyrl-CS"/>
        </w:rPr>
        <w:t xml:space="preserve">Да </w:t>
      </w:r>
      <w:r w:rsidRPr="00552210">
        <w:rPr>
          <w:sz w:val="22"/>
          <w:szCs w:val="22"/>
          <w:lang w:val="sr-Cyrl-CS" w:eastAsia="sr-Cyrl-CS"/>
        </w:rPr>
        <w:t xml:space="preserve"> </w:t>
      </w:r>
      <w:r w:rsidRPr="00552210">
        <w:rPr>
          <w:sz w:val="22"/>
          <w:szCs w:val="22"/>
          <w:lang w:eastAsia="sr-Cyrl-CS"/>
        </w:rPr>
        <w:t>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r w:rsidRPr="00552210">
        <w:rPr>
          <w:rStyle w:val="BodytextItalic3"/>
          <w:sz w:val="22"/>
          <w:szCs w:val="22"/>
          <w:lang w:eastAsia="sr-Cyrl-CS"/>
        </w:rPr>
        <w:t xml:space="preserve"> (чл. 75. ст. 1. тач. 4) Закона);</w:t>
      </w:r>
    </w:p>
    <w:p w:rsidR="009575D6" w:rsidRPr="00552210" w:rsidRDefault="009575D6" w:rsidP="009575D6">
      <w:pPr>
        <w:pStyle w:val="Bodytext12"/>
        <w:numPr>
          <w:ilvl w:val="0"/>
          <w:numId w:val="39"/>
        </w:numPr>
        <w:shd w:val="clear" w:color="auto" w:fill="auto"/>
        <w:tabs>
          <w:tab w:val="left" w:pos="836"/>
        </w:tabs>
        <w:suppressAutoHyphens w:val="0"/>
        <w:spacing w:after="0" w:line="283" w:lineRule="exact"/>
        <w:ind w:left="560" w:right="260"/>
        <w:jc w:val="both"/>
        <w:rPr>
          <w:i/>
          <w:sz w:val="22"/>
          <w:szCs w:val="22"/>
          <w:lang w:eastAsia="sr-Cyrl-CS"/>
        </w:rPr>
      </w:pPr>
      <w:r w:rsidRPr="00552210">
        <w:rPr>
          <w:rStyle w:val="BodytextBold14"/>
          <w:b w:val="0"/>
          <w:sz w:val="22"/>
          <w:szCs w:val="22"/>
          <w:lang w:val="sr-Cyrl-CS" w:eastAsia="sr-Cyrl-CS"/>
        </w:rPr>
        <w:t>Да је поштовао обавезе које произилазе из важћих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552210">
        <w:rPr>
          <w:rStyle w:val="BodytextItalic3"/>
          <w:sz w:val="22"/>
          <w:szCs w:val="22"/>
          <w:lang w:eastAsia="sr-Cyrl-CS"/>
        </w:rPr>
        <w:t xml:space="preserve">чл. 75. ст. </w:t>
      </w:r>
      <w:r w:rsidRPr="00552210">
        <w:rPr>
          <w:rStyle w:val="BodytextItalic3"/>
          <w:sz w:val="22"/>
          <w:szCs w:val="22"/>
          <w:lang w:val="sr-Cyrl-CS" w:eastAsia="sr-Cyrl-CS"/>
        </w:rPr>
        <w:t>2</w:t>
      </w:r>
      <w:r w:rsidRPr="00552210">
        <w:rPr>
          <w:rStyle w:val="BodytextItalic3"/>
          <w:sz w:val="22"/>
          <w:szCs w:val="22"/>
          <w:lang w:eastAsia="sr-Cyrl-CS"/>
        </w:rPr>
        <w:t>) Закона);</w:t>
      </w:r>
    </w:p>
    <w:p w:rsidR="009575D6" w:rsidRPr="00552210" w:rsidRDefault="009575D6" w:rsidP="009575D6">
      <w:pPr>
        <w:pStyle w:val="Bodytext131"/>
        <w:keepNext/>
        <w:keepLines/>
        <w:shd w:val="clear" w:color="auto" w:fill="auto"/>
        <w:tabs>
          <w:tab w:val="left" w:pos="567"/>
          <w:tab w:val="left" w:pos="851"/>
        </w:tabs>
        <w:spacing w:before="240" w:after="80" w:line="240" w:lineRule="auto"/>
        <w:ind w:left="567" w:right="62" w:firstLine="0"/>
        <w:jc w:val="both"/>
        <w:rPr>
          <w:sz w:val="22"/>
          <w:szCs w:val="22"/>
          <w:lang w:eastAsia="sr-Cyrl-CS"/>
        </w:rPr>
      </w:pPr>
    </w:p>
    <w:p w:rsidR="009575D6" w:rsidRPr="00552210" w:rsidRDefault="009575D6" w:rsidP="009575D6">
      <w:pPr>
        <w:pStyle w:val="Bodytext131"/>
        <w:shd w:val="clear" w:color="auto" w:fill="auto"/>
        <w:spacing w:before="0" w:after="96" w:line="240" w:lineRule="auto"/>
        <w:ind w:left="284" w:firstLine="0"/>
        <w:jc w:val="both"/>
        <w:rPr>
          <w:b/>
          <w:sz w:val="22"/>
          <w:szCs w:val="22"/>
          <w:lang w:val="sr-Cyrl-CS" w:eastAsia="sr-Cyrl-CS"/>
        </w:rPr>
      </w:pPr>
      <w:r w:rsidRPr="00552210">
        <w:rPr>
          <w:b/>
          <w:sz w:val="22"/>
          <w:szCs w:val="22"/>
          <w:lang w:eastAsia="sr-Cyrl-CS"/>
        </w:rPr>
        <w:t>Напомена:</w:t>
      </w:r>
    </w:p>
    <w:p w:rsidR="009575D6" w:rsidRPr="00552210" w:rsidRDefault="009575D6" w:rsidP="009575D6">
      <w:pPr>
        <w:pStyle w:val="Bodytext131"/>
        <w:shd w:val="clear" w:color="auto" w:fill="auto"/>
        <w:spacing w:before="0" w:after="96" w:line="240" w:lineRule="auto"/>
        <w:ind w:left="284" w:firstLine="0"/>
        <w:jc w:val="both"/>
        <w:rPr>
          <w:b/>
          <w:sz w:val="22"/>
          <w:szCs w:val="22"/>
          <w:lang w:val="sr-Cyrl-CS"/>
        </w:rPr>
      </w:pPr>
    </w:p>
    <w:p w:rsidR="009575D6" w:rsidRPr="00552210" w:rsidRDefault="009575D6" w:rsidP="009575D6">
      <w:pPr>
        <w:pStyle w:val="Bodytext131"/>
        <w:shd w:val="clear" w:color="auto" w:fill="auto"/>
        <w:spacing w:before="0" w:after="56" w:line="240" w:lineRule="auto"/>
        <w:ind w:right="20" w:firstLine="720"/>
        <w:jc w:val="both"/>
        <w:rPr>
          <w:sz w:val="22"/>
          <w:szCs w:val="22"/>
        </w:rPr>
      </w:pPr>
      <w:r w:rsidRPr="00552210">
        <w:rPr>
          <w:sz w:val="22"/>
          <w:szCs w:val="22"/>
          <w:lang w:eastAsia="sr-Cyrl-CS"/>
        </w:rPr>
        <w:t>У случају недоумице о томе да ли понуђач и/или подизвођач испуњава неки од услова одређених документацијом, наручилац може да тражи од понуђача да поднесе одговарајуће документе којима потврђује испуњеност услова.</w:t>
      </w:r>
    </w:p>
    <w:p w:rsidR="009575D6" w:rsidRPr="00552210" w:rsidRDefault="009575D6" w:rsidP="009575D6">
      <w:pPr>
        <w:pStyle w:val="Bodytext131"/>
        <w:shd w:val="clear" w:color="auto" w:fill="auto"/>
        <w:tabs>
          <w:tab w:val="left" w:pos="4438"/>
          <w:tab w:val="left" w:pos="7050"/>
        </w:tabs>
        <w:spacing w:before="0" w:after="0" w:line="240" w:lineRule="auto"/>
        <w:ind w:firstLine="0"/>
        <w:jc w:val="both"/>
        <w:rPr>
          <w:sz w:val="22"/>
          <w:szCs w:val="22"/>
          <w:lang w:val="sr-Cyrl-CS" w:eastAsia="sr-Cyrl-CS"/>
        </w:rPr>
      </w:pPr>
      <w:r w:rsidRPr="00552210">
        <w:rPr>
          <w:sz w:val="22"/>
          <w:szCs w:val="22"/>
          <w:lang w:val="sr-Cyrl-CS" w:eastAsia="sr-Cyrl-CS"/>
        </w:rPr>
        <w:t xml:space="preserve">           Уколико понуђач подноси понуду са подизвођачем, Изјава мора бити потписана од стране овлашћеног лица подизвођача и оверена печатом.</w:t>
      </w:r>
    </w:p>
    <w:p w:rsidR="009575D6" w:rsidRPr="00552210" w:rsidRDefault="009575D6" w:rsidP="009575D6">
      <w:pPr>
        <w:pStyle w:val="Bodytext131"/>
        <w:shd w:val="clear" w:color="auto" w:fill="auto"/>
        <w:tabs>
          <w:tab w:val="left" w:pos="4438"/>
          <w:tab w:val="left" w:pos="7050"/>
        </w:tabs>
        <w:spacing w:before="0" w:after="0" w:line="240" w:lineRule="auto"/>
        <w:ind w:firstLine="0"/>
        <w:jc w:val="both"/>
        <w:rPr>
          <w:sz w:val="22"/>
          <w:szCs w:val="22"/>
          <w:lang w:val="sr-Cyrl-CS" w:eastAsia="sr-Cyrl-CS"/>
        </w:rPr>
      </w:pPr>
      <w:r w:rsidRPr="00552210">
        <w:rPr>
          <w:sz w:val="22"/>
          <w:szCs w:val="22"/>
          <w:lang w:val="sr-Cyrl-CS" w:eastAsia="sr-Cyrl-CS"/>
        </w:rPr>
        <w:t xml:space="preserve">           Уколико понуђач наступа са више подизвођача ову изјаву копира и доставља за сваког подизвођача посебно.</w:t>
      </w:r>
    </w:p>
    <w:p w:rsidR="009575D6" w:rsidRPr="00552210" w:rsidRDefault="009575D6" w:rsidP="009575D6">
      <w:pPr>
        <w:pStyle w:val="Bodytext131"/>
        <w:shd w:val="clear" w:color="auto" w:fill="auto"/>
        <w:tabs>
          <w:tab w:val="left" w:pos="4438"/>
          <w:tab w:val="left" w:pos="7050"/>
        </w:tabs>
        <w:spacing w:before="0" w:after="0" w:line="240" w:lineRule="auto"/>
        <w:ind w:left="860" w:firstLine="300"/>
        <w:jc w:val="both"/>
        <w:rPr>
          <w:sz w:val="22"/>
          <w:szCs w:val="22"/>
          <w:lang w:val="sr-Cyrl-CS" w:eastAsia="sr-Cyrl-CS"/>
        </w:rPr>
      </w:pPr>
    </w:p>
    <w:p w:rsidR="009575D6" w:rsidRPr="00552210" w:rsidRDefault="009575D6" w:rsidP="009575D6">
      <w:pPr>
        <w:pStyle w:val="Bodytext131"/>
        <w:shd w:val="clear" w:color="auto" w:fill="auto"/>
        <w:tabs>
          <w:tab w:val="left" w:pos="4438"/>
          <w:tab w:val="left" w:pos="7050"/>
        </w:tabs>
        <w:spacing w:before="0" w:after="0" w:line="240" w:lineRule="auto"/>
        <w:ind w:left="860" w:firstLine="300"/>
        <w:jc w:val="both"/>
        <w:rPr>
          <w:sz w:val="22"/>
          <w:szCs w:val="22"/>
          <w:lang w:eastAsia="sr-Cyrl-CS"/>
        </w:rPr>
      </w:pPr>
    </w:p>
    <w:p w:rsidR="009575D6" w:rsidRPr="00552210" w:rsidRDefault="009575D6" w:rsidP="009575D6">
      <w:pPr>
        <w:pStyle w:val="Bodytext131"/>
        <w:shd w:val="clear" w:color="auto" w:fill="auto"/>
        <w:tabs>
          <w:tab w:val="left" w:pos="4438"/>
          <w:tab w:val="left" w:pos="7050"/>
        </w:tabs>
        <w:spacing w:before="0" w:after="0" w:line="240" w:lineRule="auto"/>
        <w:ind w:left="860" w:firstLine="300"/>
        <w:jc w:val="both"/>
        <w:rPr>
          <w:sz w:val="22"/>
          <w:szCs w:val="22"/>
          <w:lang w:val="sr-Cyrl-CS" w:eastAsia="sr-Cyrl-CS"/>
        </w:rPr>
      </w:pPr>
    </w:p>
    <w:p w:rsidR="009575D6" w:rsidRPr="00D158BA" w:rsidRDefault="009575D6" w:rsidP="009575D6">
      <w:pPr>
        <w:pStyle w:val="Bodytext131"/>
        <w:shd w:val="clear" w:color="auto" w:fill="auto"/>
        <w:tabs>
          <w:tab w:val="left" w:pos="4438"/>
          <w:tab w:val="left" w:pos="7050"/>
        </w:tabs>
        <w:spacing w:before="0" w:after="0" w:line="240" w:lineRule="auto"/>
        <w:ind w:left="860" w:firstLine="300"/>
        <w:jc w:val="both"/>
        <w:rPr>
          <w:b/>
          <w:sz w:val="22"/>
          <w:szCs w:val="22"/>
        </w:rPr>
      </w:pPr>
      <w:r w:rsidRPr="00D158BA">
        <w:rPr>
          <w:b/>
          <w:sz w:val="22"/>
          <w:szCs w:val="22"/>
          <w:lang w:eastAsia="sr-Cyrl-CS"/>
        </w:rPr>
        <w:t>Датум:</w:t>
      </w:r>
      <w:r w:rsidRPr="00D158BA">
        <w:rPr>
          <w:b/>
          <w:sz w:val="22"/>
          <w:szCs w:val="22"/>
          <w:lang w:eastAsia="sr-Cyrl-CS"/>
        </w:rPr>
        <w:tab/>
        <w:t>М.П.</w:t>
      </w:r>
      <w:r w:rsidRPr="00D158BA">
        <w:rPr>
          <w:b/>
          <w:sz w:val="22"/>
          <w:szCs w:val="22"/>
          <w:lang w:eastAsia="sr-Cyrl-CS"/>
        </w:rPr>
        <w:tab/>
        <w:t>Потпис понуђача</w:t>
      </w: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9575D6" w:rsidRPr="00552210" w:rsidRDefault="009575D6" w:rsidP="009575D6">
      <w:pPr>
        <w:pStyle w:val="Bodytext131"/>
        <w:shd w:val="clear" w:color="auto" w:fill="auto"/>
        <w:spacing w:before="40" w:after="0" w:line="240" w:lineRule="auto"/>
        <w:ind w:right="20" w:firstLine="0"/>
        <w:jc w:val="both"/>
        <w:rPr>
          <w:sz w:val="22"/>
          <w:szCs w:val="22"/>
          <w:lang w:val="sr-Cyrl-CS" w:eastAsia="sr-Cyrl-CS"/>
        </w:rPr>
      </w:pPr>
    </w:p>
    <w:p w:rsidR="00D1188C" w:rsidRPr="005E7B8E" w:rsidRDefault="00D1188C" w:rsidP="009575D6">
      <w:pPr>
        <w:pStyle w:val="Bodytext131"/>
        <w:pageBreakBefore/>
        <w:shd w:val="clear" w:color="auto" w:fill="auto"/>
        <w:spacing w:before="40" w:after="0" w:line="240" w:lineRule="auto"/>
        <w:ind w:right="20" w:firstLine="0"/>
        <w:jc w:val="both"/>
        <w:rPr>
          <w:sz w:val="22"/>
          <w:szCs w:val="22"/>
          <w:lang w:val="sr-Cyrl-CS" w:eastAsia="sr-Cyrl-CS"/>
        </w:rPr>
      </w:pPr>
    </w:p>
    <w:p w:rsidR="00D1188C" w:rsidRPr="005E7B8E" w:rsidRDefault="00D1188C" w:rsidP="00D1188C">
      <w:pPr>
        <w:widowControl w:val="0"/>
        <w:jc w:val="center"/>
        <w:rPr>
          <w:sz w:val="22"/>
          <w:szCs w:val="22"/>
          <w:lang w:val="sr-Cyrl-CS"/>
        </w:rPr>
      </w:pPr>
    </w:p>
    <w:p w:rsidR="00D1188C" w:rsidRPr="005E7B8E" w:rsidRDefault="00D1188C" w:rsidP="00D1188C">
      <w:pPr>
        <w:pStyle w:val="Bodytext131"/>
        <w:shd w:val="clear" w:color="auto" w:fill="auto"/>
        <w:spacing w:before="40" w:after="0" w:line="240" w:lineRule="auto"/>
        <w:ind w:right="20" w:firstLine="0"/>
        <w:jc w:val="both"/>
        <w:rPr>
          <w:sz w:val="22"/>
          <w:szCs w:val="22"/>
          <w:lang w:val="sr-Cyrl-CS"/>
        </w:rPr>
      </w:pPr>
    </w:p>
    <w:p w:rsidR="00D1188C" w:rsidRPr="005E7B8E" w:rsidRDefault="00D1188C" w:rsidP="00D1188C">
      <w:pPr>
        <w:pStyle w:val="Heading120"/>
        <w:keepNext/>
        <w:keepLines/>
        <w:shd w:val="clear" w:color="auto" w:fill="FBD4B4"/>
        <w:spacing w:after="318" w:line="240" w:lineRule="auto"/>
        <w:rPr>
          <w:rFonts w:eastAsia="Times New Roman"/>
          <w:b/>
          <w:sz w:val="22"/>
          <w:szCs w:val="22"/>
          <w:lang w:val="sr-Cyrl-CS" w:eastAsia="sr-Cyrl-CS"/>
        </w:rPr>
      </w:pPr>
      <w:bookmarkStart w:id="7" w:name="bookmark24"/>
      <w:r w:rsidRPr="005E7B8E">
        <w:rPr>
          <w:rFonts w:eastAsia="Times New Roman"/>
          <w:sz w:val="22"/>
          <w:szCs w:val="22"/>
          <w:lang w:eastAsia="sr-Cyrl-CS"/>
        </w:rPr>
        <w:t xml:space="preserve"> </w:t>
      </w:r>
      <w:bookmarkEnd w:id="7"/>
      <w:r w:rsidR="00BC7D8E" w:rsidRPr="005E7B8E">
        <w:rPr>
          <w:b/>
          <w:sz w:val="22"/>
          <w:szCs w:val="22"/>
          <w:lang w:val="sr-Cyrl-CS" w:eastAsia="sr-Cyrl-CS"/>
        </w:rPr>
        <w:t>6</w:t>
      </w:r>
      <w:r w:rsidRPr="005E7B8E">
        <w:rPr>
          <w:b/>
          <w:sz w:val="22"/>
          <w:szCs w:val="22"/>
          <w:lang w:val="sr-Cyrl-CS" w:eastAsia="sr-Cyrl-CS"/>
        </w:rPr>
        <w:t>.</w:t>
      </w:r>
      <w:r w:rsidRPr="005E7B8E">
        <w:rPr>
          <w:rFonts w:eastAsia="Times New Roman"/>
          <w:b/>
          <w:sz w:val="22"/>
          <w:szCs w:val="22"/>
          <w:lang w:val="sr-Cyrl-CS" w:eastAsia="sr-Cyrl-CS"/>
        </w:rPr>
        <w:t xml:space="preserve">  </w:t>
      </w:r>
      <w:r w:rsidRPr="005E7B8E">
        <w:rPr>
          <w:b/>
          <w:sz w:val="22"/>
          <w:szCs w:val="22"/>
          <w:lang w:val="sr-Cyrl-CS" w:eastAsia="sr-Cyrl-CS"/>
        </w:rPr>
        <w:t>КРИТЕРИЈУМ</w:t>
      </w:r>
      <w:r w:rsidRPr="005E7B8E">
        <w:rPr>
          <w:rFonts w:eastAsia="Times New Roman"/>
          <w:b/>
          <w:sz w:val="22"/>
          <w:szCs w:val="22"/>
          <w:lang w:val="sr-Cyrl-CS" w:eastAsia="sr-Cyrl-CS"/>
        </w:rPr>
        <w:t xml:space="preserve"> </w:t>
      </w:r>
      <w:r w:rsidRPr="005E7B8E">
        <w:rPr>
          <w:b/>
          <w:sz w:val="22"/>
          <w:szCs w:val="22"/>
          <w:lang w:val="sr-Cyrl-CS" w:eastAsia="sr-Cyrl-CS"/>
        </w:rPr>
        <w:t>ЗА</w:t>
      </w:r>
      <w:r w:rsidRPr="005E7B8E">
        <w:rPr>
          <w:rFonts w:eastAsia="Times New Roman"/>
          <w:b/>
          <w:sz w:val="22"/>
          <w:szCs w:val="22"/>
          <w:lang w:val="sr-Cyrl-CS" w:eastAsia="sr-Cyrl-CS"/>
        </w:rPr>
        <w:t xml:space="preserve"> </w:t>
      </w:r>
      <w:r w:rsidRPr="005E7B8E">
        <w:rPr>
          <w:b/>
          <w:sz w:val="22"/>
          <w:szCs w:val="22"/>
          <w:lang w:val="sr-Cyrl-CS" w:eastAsia="sr-Cyrl-CS"/>
        </w:rPr>
        <w:t>ОЦЕЊИВАЊЕ</w:t>
      </w:r>
      <w:r w:rsidRPr="005E7B8E">
        <w:rPr>
          <w:rFonts w:eastAsia="Times New Roman"/>
          <w:b/>
          <w:sz w:val="22"/>
          <w:szCs w:val="22"/>
          <w:lang w:val="sr-Cyrl-CS" w:eastAsia="sr-Cyrl-CS"/>
        </w:rPr>
        <w:t xml:space="preserve"> </w:t>
      </w:r>
      <w:r w:rsidRPr="005E7B8E">
        <w:rPr>
          <w:b/>
          <w:sz w:val="22"/>
          <w:szCs w:val="22"/>
          <w:lang w:val="sr-Cyrl-CS" w:eastAsia="sr-Cyrl-CS"/>
        </w:rPr>
        <w:t>ПОНУДА</w:t>
      </w:r>
      <w:r w:rsidRPr="005E7B8E">
        <w:rPr>
          <w:rFonts w:eastAsia="Times New Roman"/>
          <w:b/>
          <w:sz w:val="22"/>
          <w:szCs w:val="22"/>
          <w:lang w:val="sr-Cyrl-CS" w:eastAsia="sr-Cyrl-CS"/>
        </w:rPr>
        <w:t xml:space="preserve"> </w:t>
      </w:r>
    </w:p>
    <w:p w:rsidR="00D1188C" w:rsidRPr="005E7B8E" w:rsidRDefault="00D1188C" w:rsidP="00D1188C">
      <w:pPr>
        <w:pStyle w:val="Bodytext12"/>
        <w:shd w:val="clear" w:color="auto" w:fill="auto"/>
        <w:tabs>
          <w:tab w:val="left" w:pos="438"/>
        </w:tabs>
        <w:spacing w:after="275"/>
        <w:ind w:left="20" w:right="20"/>
        <w:jc w:val="both"/>
        <w:rPr>
          <w:sz w:val="22"/>
          <w:szCs w:val="22"/>
          <w:lang w:eastAsia="sr-Cyrl-CS"/>
        </w:rPr>
      </w:pPr>
    </w:p>
    <w:p w:rsidR="00D1188C" w:rsidRPr="005E7B8E" w:rsidRDefault="00BC7D8E" w:rsidP="0075360B">
      <w:pPr>
        <w:pStyle w:val="Heading210"/>
        <w:keepNext/>
        <w:keepLines/>
        <w:shd w:val="clear" w:color="auto" w:fill="auto"/>
        <w:spacing w:after="0" w:line="274" w:lineRule="exact"/>
        <w:ind w:left="20" w:right="40"/>
        <w:jc w:val="both"/>
        <w:rPr>
          <w:sz w:val="22"/>
          <w:szCs w:val="22"/>
          <w:lang w:val="sr-Cyrl-CS" w:eastAsia="sr-Cyrl-CS"/>
        </w:rPr>
      </w:pPr>
      <w:r w:rsidRPr="005E7B8E">
        <w:rPr>
          <w:sz w:val="22"/>
          <w:szCs w:val="22"/>
          <w:lang w:val="sr-Cyrl-CS" w:eastAsia="sr-Cyrl-CS"/>
        </w:rPr>
        <w:t>6</w:t>
      </w:r>
      <w:r w:rsidR="00D1188C" w:rsidRPr="005E7B8E">
        <w:rPr>
          <w:sz w:val="22"/>
          <w:szCs w:val="22"/>
          <w:lang w:val="sr-Cyrl-CS" w:eastAsia="sr-Cyrl-CS"/>
        </w:rPr>
        <w:t>.1</w:t>
      </w:r>
      <w:r w:rsidR="00D1188C" w:rsidRPr="005E7B8E">
        <w:rPr>
          <w:sz w:val="22"/>
          <w:szCs w:val="22"/>
          <w:lang w:eastAsia="sr-Cyrl-CS"/>
        </w:rPr>
        <w:t>.</w:t>
      </w:r>
      <w:r w:rsidR="00D1188C" w:rsidRPr="005E7B8E">
        <w:rPr>
          <w:rFonts w:eastAsia="Times New Roman"/>
          <w:sz w:val="22"/>
          <w:szCs w:val="22"/>
          <w:lang w:eastAsia="sr-Cyrl-CS"/>
        </w:rPr>
        <w:t xml:space="preserve"> </w:t>
      </w:r>
      <w:r w:rsidR="00D1188C" w:rsidRPr="005E7B8E">
        <w:rPr>
          <w:rFonts w:eastAsia="Times New Roman"/>
          <w:sz w:val="22"/>
          <w:szCs w:val="22"/>
          <w:lang w:val="sr-Cyrl-CS" w:eastAsia="sr-Cyrl-CS"/>
        </w:rPr>
        <w:t xml:space="preserve"> </w:t>
      </w:r>
      <w:r w:rsidR="00D1188C" w:rsidRPr="005E7B8E">
        <w:rPr>
          <w:sz w:val="22"/>
          <w:szCs w:val="22"/>
          <w:lang w:eastAsia="sr-Cyrl-CS"/>
        </w:rPr>
        <w:t>Врста</w:t>
      </w:r>
      <w:r w:rsidR="00D1188C" w:rsidRPr="005E7B8E">
        <w:rPr>
          <w:rFonts w:eastAsia="Times New Roman"/>
          <w:sz w:val="22"/>
          <w:szCs w:val="22"/>
          <w:lang w:eastAsia="sr-Cyrl-CS"/>
        </w:rPr>
        <w:t xml:space="preserve"> </w:t>
      </w:r>
      <w:r w:rsidR="00D1188C" w:rsidRPr="005E7B8E">
        <w:rPr>
          <w:sz w:val="22"/>
          <w:szCs w:val="22"/>
          <w:lang w:eastAsia="sr-Cyrl-CS"/>
        </w:rPr>
        <w:t>критеријума</w:t>
      </w:r>
      <w:r w:rsidR="00D1188C" w:rsidRPr="005E7B8E">
        <w:rPr>
          <w:rFonts w:eastAsia="Times New Roman"/>
          <w:sz w:val="22"/>
          <w:szCs w:val="22"/>
          <w:lang w:eastAsia="sr-Cyrl-CS"/>
        </w:rPr>
        <w:t xml:space="preserve"> </w:t>
      </w:r>
      <w:r w:rsidR="00D1188C" w:rsidRPr="005E7B8E">
        <w:rPr>
          <w:sz w:val="22"/>
          <w:szCs w:val="22"/>
          <w:lang w:eastAsia="sr-Cyrl-CS"/>
        </w:rPr>
        <w:t>за</w:t>
      </w:r>
      <w:r w:rsidR="00D1188C" w:rsidRPr="005E7B8E">
        <w:rPr>
          <w:rFonts w:eastAsia="Times New Roman"/>
          <w:sz w:val="22"/>
          <w:szCs w:val="22"/>
          <w:lang w:eastAsia="sr-Cyrl-CS"/>
        </w:rPr>
        <w:t xml:space="preserve"> </w:t>
      </w:r>
      <w:r w:rsidR="00D1188C" w:rsidRPr="005E7B8E">
        <w:rPr>
          <w:sz w:val="22"/>
          <w:szCs w:val="22"/>
          <w:lang w:val="sr-Cyrl-CS" w:eastAsia="sr-Cyrl-CS"/>
        </w:rPr>
        <w:t>оцењивање</w:t>
      </w:r>
      <w:r w:rsidR="00D1188C" w:rsidRPr="005E7B8E">
        <w:rPr>
          <w:rFonts w:eastAsia="Times New Roman"/>
          <w:sz w:val="22"/>
          <w:szCs w:val="22"/>
          <w:lang w:val="sr-Cyrl-CS" w:eastAsia="sr-Cyrl-CS"/>
        </w:rPr>
        <w:t xml:space="preserve"> </w:t>
      </w:r>
      <w:r w:rsidR="00D1188C" w:rsidRPr="005E7B8E">
        <w:rPr>
          <w:sz w:val="22"/>
          <w:szCs w:val="22"/>
          <w:lang w:val="sr-Cyrl-CS" w:eastAsia="sr-Cyrl-CS"/>
        </w:rPr>
        <w:t>понуда</w:t>
      </w:r>
    </w:p>
    <w:p w:rsidR="006925B1" w:rsidRPr="005E7B8E" w:rsidRDefault="006925B1" w:rsidP="0075360B">
      <w:pPr>
        <w:pStyle w:val="Heading210"/>
        <w:keepNext/>
        <w:keepLines/>
        <w:shd w:val="clear" w:color="auto" w:fill="auto"/>
        <w:spacing w:after="0" w:line="274" w:lineRule="exact"/>
        <w:ind w:left="20" w:right="40"/>
        <w:jc w:val="both"/>
        <w:rPr>
          <w:sz w:val="22"/>
          <w:szCs w:val="22"/>
          <w:lang w:val="sr-Cyrl-CS" w:eastAsia="sr-Cyrl-CS"/>
        </w:rPr>
      </w:pPr>
    </w:p>
    <w:p w:rsidR="00D1188C" w:rsidRPr="005E7B8E" w:rsidRDefault="00D1188C" w:rsidP="0075360B">
      <w:pPr>
        <w:pStyle w:val="Bodytext12"/>
        <w:shd w:val="clear" w:color="auto" w:fill="auto"/>
        <w:spacing w:after="0" w:line="283" w:lineRule="exact"/>
        <w:ind w:left="100" w:right="40"/>
        <w:jc w:val="both"/>
        <w:rPr>
          <w:rStyle w:val="BodytextBold5"/>
          <w:b w:val="0"/>
          <w:sz w:val="22"/>
          <w:szCs w:val="22"/>
          <w:lang w:val="sr-Cyrl-CS" w:eastAsia="sr-Cyrl-CS"/>
        </w:rPr>
      </w:pPr>
      <w:r w:rsidRPr="005E7B8E">
        <w:rPr>
          <w:sz w:val="22"/>
          <w:szCs w:val="22"/>
          <w:lang w:eastAsia="sr-Cyrl-CS"/>
        </w:rPr>
        <w:t>Избор</w:t>
      </w:r>
      <w:r w:rsidRPr="005E7B8E">
        <w:rPr>
          <w:rFonts w:eastAsia="Times New Roman"/>
          <w:sz w:val="22"/>
          <w:szCs w:val="22"/>
          <w:lang w:eastAsia="sr-Cyrl-CS"/>
        </w:rPr>
        <w:t xml:space="preserve"> </w:t>
      </w:r>
      <w:r w:rsidRPr="005E7B8E">
        <w:rPr>
          <w:sz w:val="22"/>
          <w:szCs w:val="22"/>
          <w:lang w:eastAsia="sr-Cyrl-CS"/>
        </w:rPr>
        <w:t>најповољније</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извршити</w:t>
      </w:r>
      <w:r w:rsidRPr="005E7B8E">
        <w:rPr>
          <w:rFonts w:eastAsia="Times New Roman"/>
          <w:sz w:val="22"/>
          <w:szCs w:val="22"/>
          <w:lang w:eastAsia="sr-Cyrl-CS"/>
        </w:rPr>
        <w:t xml:space="preserve"> </w:t>
      </w:r>
      <w:r w:rsidRPr="005E7B8E">
        <w:rPr>
          <w:sz w:val="22"/>
          <w:szCs w:val="22"/>
          <w:lang w:eastAsia="sr-Cyrl-CS"/>
        </w:rPr>
        <w:t>применом</w:t>
      </w:r>
      <w:r w:rsidRPr="005E7B8E">
        <w:rPr>
          <w:rFonts w:eastAsia="Times New Roman"/>
          <w:sz w:val="22"/>
          <w:szCs w:val="22"/>
          <w:lang w:eastAsia="sr-Cyrl-CS"/>
        </w:rPr>
        <w:t xml:space="preserve"> </w:t>
      </w:r>
      <w:r w:rsidRPr="005E7B8E">
        <w:rPr>
          <w:sz w:val="22"/>
          <w:szCs w:val="22"/>
          <w:lang w:eastAsia="sr-Cyrl-CS"/>
        </w:rPr>
        <w:t>критеријума</w:t>
      </w:r>
      <w:r w:rsidRPr="005E7B8E">
        <w:rPr>
          <w:rStyle w:val="BodytextBold5"/>
          <w:rFonts w:eastAsia="Times New Roman"/>
          <w:sz w:val="22"/>
          <w:szCs w:val="22"/>
          <w:lang w:val="sr-Cyrl-CS" w:eastAsia="sr-Cyrl-CS"/>
        </w:rPr>
        <w:t xml:space="preserve"> </w:t>
      </w:r>
      <w:r w:rsidRPr="005E7B8E">
        <w:rPr>
          <w:rStyle w:val="BodytextBold5"/>
          <w:sz w:val="22"/>
          <w:szCs w:val="22"/>
          <w:lang w:val="sr-Cyrl-CS" w:eastAsia="sr-Cyrl-CS"/>
        </w:rPr>
        <w:t>најнижа</w:t>
      </w:r>
      <w:r w:rsidRPr="005E7B8E">
        <w:rPr>
          <w:rStyle w:val="BodytextBold5"/>
          <w:rFonts w:eastAsia="Times New Roman"/>
          <w:sz w:val="22"/>
          <w:szCs w:val="22"/>
          <w:lang w:val="sr-Cyrl-CS" w:eastAsia="sr-Cyrl-CS"/>
        </w:rPr>
        <w:t xml:space="preserve"> </w:t>
      </w:r>
      <w:r w:rsidRPr="005E7B8E">
        <w:rPr>
          <w:rStyle w:val="BodytextBold5"/>
          <w:sz w:val="22"/>
          <w:szCs w:val="22"/>
          <w:lang w:val="sr-Cyrl-CS" w:eastAsia="sr-Cyrl-CS"/>
        </w:rPr>
        <w:t>понуђена</w:t>
      </w:r>
      <w:r w:rsidRPr="005E7B8E">
        <w:rPr>
          <w:rStyle w:val="BodytextBold5"/>
          <w:rFonts w:eastAsia="Times New Roman"/>
          <w:sz w:val="22"/>
          <w:szCs w:val="22"/>
          <w:lang w:val="sr-Cyrl-CS" w:eastAsia="sr-Cyrl-CS"/>
        </w:rPr>
        <w:t xml:space="preserve"> </w:t>
      </w:r>
      <w:r w:rsidRPr="005E7B8E">
        <w:rPr>
          <w:rStyle w:val="BodytextBold5"/>
          <w:sz w:val="22"/>
          <w:szCs w:val="22"/>
          <w:lang w:val="sr-Cyrl-CS" w:eastAsia="sr-Cyrl-CS"/>
        </w:rPr>
        <w:t>цена</w:t>
      </w:r>
      <w:r w:rsidRPr="005E7B8E">
        <w:rPr>
          <w:rStyle w:val="BodytextBold5"/>
          <w:b w:val="0"/>
          <w:sz w:val="22"/>
          <w:szCs w:val="22"/>
          <w:lang w:val="sr-Cyrl-CS" w:eastAsia="sr-Cyrl-CS"/>
        </w:rPr>
        <w:t>.</w:t>
      </w:r>
    </w:p>
    <w:p w:rsidR="00D1188C" w:rsidRPr="005E7B8E" w:rsidRDefault="00D1188C" w:rsidP="0075360B">
      <w:pPr>
        <w:pStyle w:val="Bodytext12"/>
        <w:shd w:val="clear" w:color="auto" w:fill="auto"/>
        <w:spacing w:after="0" w:line="283" w:lineRule="exact"/>
        <w:ind w:left="100" w:right="40" w:firstLine="300"/>
        <w:jc w:val="both"/>
        <w:rPr>
          <w:b/>
          <w:sz w:val="22"/>
          <w:szCs w:val="22"/>
          <w:lang w:val="sr-Cyrl-CS"/>
        </w:rPr>
      </w:pPr>
    </w:p>
    <w:p w:rsidR="00D1188C" w:rsidRPr="005E7B8E" w:rsidRDefault="00BC7D8E" w:rsidP="0075360B">
      <w:pPr>
        <w:pStyle w:val="Heading210"/>
        <w:keepNext/>
        <w:keepLines/>
        <w:shd w:val="clear" w:color="auto" w:fill="auto"/>
        <w:spacing w:after="0" w:line="278" w:lineRule="exact"/>
        <w:ind w:left="100" w:right="40"/>
        <w:jc w:val="both"/>
        <w:rPr>
          <w:sz w:val="22"/>
          <w:szCs w:val="22"/>
          <w:lang w:val="sr-Cyrl-CS" w:eastAsia="sr-Cyrl-CS"/>
        </w:rPr>
      </w:pPr>
      <w:r w:rsidRPr="005E7B8E">
        <w:rPr>
          <w:sz w:val="22"/>
          <w:szCs w:val="22"/>
          <w:lang w:val="sr-Cyrl-CS" w:eastAsia="sr-Cyrl-CS"/>
        </w:rPr>
        <w:t>6</w:t>
      </w:r>
      <w:r w:rsidR="00D1188C" w:rsidRPr="005E7B8E">
        <w:rPr>
          <w:sz w:val="22"/>
          <w:szCs w:val="22"/>
          <w:lang w:val="sr-Cyrl-CS" w:eastAsia="sr-Cyrl-CS"/>
        </w:rPr>
        <w:t>.2</w:t>
      </w:r>
      <w:r w:rsidR="00D1188C" w:rsidRPr="005E7B8E">
        <w:rPr>
          <w:sz w:val="22"/>
          <w:szCs w:val="22"/>
          <w:lang w:eastAsia="sr-Cyrl-CS"/>
        </w:rPr>
        <w:t>.</w:t>
      </w:r>
      <w:r w:rsidR="00D1188C" w:rsidRPr="005E7B8E">
        <w:rPr>
          <w:rFonts w:eastAsia="Times New Roman"/>
          <w:sz w:val="22"/>
          <w:szCs w:val="22"/>
          <w:lang w:eastAsia="sr-Cyrl-CS"/>
        </w:rPr>
        <w:t xml:space="preserve"> </w:t>
      </w:r>
      <w:r w:rsidR="00D1188C" w:rsidRPr="005E7B8E">
        <w:rPr>
          <w:sz w:val="22"/>
          <w:szCs w:val="22"/>
          <w:lang w:eastAsia="sr-Cyrl-CS"/>
        </w:rPr>
        <w:t>Елементи</w:t>
      </w:r>
      <w:r w:rsidR="00D1188C" w:rsidRPr="005E7B8E">
        <w:rPr>
          <w:rFonts w:eastAsia="Times New Roman"/>
          <w:sz w:val="22"/>
          <w:szCs w:val="22"/>
          <w:lang w:eastAsia="sr-Cyrl-CS"/>
        </w:rPr>
        <w:t xml:space="preserve"> </w:t>
      </w:r>
      <w:r w:rsidR="00D1188C" w:rsidRPr="005E7B8E">
        <w:rPr>
          <w:sz w:val="22"/>
          <w:szCs w:val="22"/>
          <w:lang w:eastAsia="sr-Cyrl-CS"/>
        </w:rPr>
        <w:t>критеријума</w:t>
      </w:r>
      <w:r w:rsidR="00D1188C" w:rsidRPr="005E7B8E">
        <w:rPr>
          <w:rFonts w:eastAsia="Times New Roman"/>
          <w:sz w:val="22"/>
          <w:szCs w:val="22"/>
          <w:lang w:eastAsia="sr-Cyrl-CS"/>
        </w:rPr>
        <w:t xml:space="preserve"> </w:t>
      </w:r>
      <w:r w:rsidR="00D1188C" w:rsidRPr="005E7B8E">
        <w:rPr>
          <w:sz w:val="22"/>
          <w:szCs w:val="22"/>
          <w:lang w:eastAsia="sr-Cyrl-CS"/>
        </w:rPr>
        <w:t>на</w:t>
      </w:r>
      <w:r w:rsidR="00D1188C" w:rsidRPr="005E7B8E">
        <w:rPr>
          <w:rFonts w:eastAsia="Times New Roman"/>
          <w:sz w:val="22"/>
          <w:szCs w:val="22"/>
          <w:lang w:eastAsia="sr-Cyrl-CS"/>
        </w:rPr>
        <w:t xml:space="preserve"> </w:t>
      </w:r>
      <w:r w:rsidR="00D1188C" w:rsidRPr="005E7B8E">
        <w:rPr>
          <w:sz w:val="22"/>
          <w:szCs w:val="22"/>
          <w:lang w:eastAsia="sr-Cyrl-CS"/>
        </w:rPr>
        <w:t>основу</w:t>
      </w:r>
      <w:r w:rsidR="00D1188C" w:rsidRPr="005E7B8E">
        <w:rPr>
          <w:rFonts w:eastAsia="Times New Roman"/>
          <w:sz w:val="22"/>
          <w:szCs w:val="22"/>
          <w:lang w:eastAsia="sr-Cyrl-CS"/>
        </w:rPr>
        <w:t xml:space="preserve"> </w:t>
      </w:r>
      <w:r w:rsidR="00D1188C" w:rsidRPr="005E7B8E">
        <w:rPr>
          <w:sz w:val="22"/>
          <w:szCs w:val="22"/>
          <w:lang w:eastAsia="sr-Cyrl-CS"/>
        </w:rPr>
        <w:t>којих</w:t>
      </w:r>
      <w:r w:rsidR="00D1188C" w:rsidRPr="005E7B8E">
        <w:rPr>
          <w:rFonts w:eastAsia="Times New Roman"/>
          <w:sz w:val="22"/>
          <w:szCs w:val="22"/>
          <w:lang w:eastAsia="sr-Cyrl-CS"/>
        </w:rPr>
        <w:t xml:space="preserve"> </w:t>
      </w:r>
      <w:r w:rsidR="00D1188C" w:rsidRPr="005E7B8E">
        <w:rPr>
          <w:sz w:val="22"/>
          <w:szCs w:val="22"/>
          <w:lang w:eastAsia="sr-Cyrl-CS"/>
        </w:rPr>
        <w:t>ће</w:t>
      </w:r>
      <w:r w:rsidR="00D1188C" w:rsidRPr="005E7B8E">
        <w:rPr>
          <w:rFonts w:eastAsia="Times New Roman"/>
          <w:sz w:val="22"/>
          <w:szCs w:val="22"/>
          <w:lang w:eastAsia="sr-Cyrl-CS"/>
        </w:rPr>
        <w:t xml:space="preserve"> </w:t>
      </w:r>
      <w:r w:rsidR="00D1188C" w:rsidRPr="005E7B8E">
        <w:rPr>
          <w:sz w:val="22"/>
          <w:szCs w:val="22"/>
          <w:lang w:eastAsia="sr-Cyrl-CS"/>
        </w:rPr>
        <w:t>наручилац</w:t>
      </w:r>
      <w:r w:rsidR="00D1188C" w:rsidRPr="005E7B8E">
        <w:rPr>
          <w:rFonts w:eastAsia="Times New Roman"/>
          <w:sz w:val="22"/>
          <w:szCs w:val="22"/>
          <w:lang w:eastAsia="sr-Cyrl-CS"/>
        </w:rPr>
        <w:t xml:space="preserve"> </w:t>
      </w:r>
      <w:r w:rsidR="00D1188C" w:rsidRPr="005E7B8E">
        <w:rPr>
          <w:sz w:val="22"/>
          <w:szCs w:val="22"/>
          <w:lang w:eastAsia="sr-Cyrl-CS"/>
        </w:rPr>
        <w:t>извршити</w:t>
      </w:r>
      <w:r w:rsidR="00D1188C" w:rsidRPr="005E7B8E">
        <w:rPr>
          <w:rFonts w:eastAsia="Times New Roman"/>
          <w:sz w:val="22"/>
          <w:szCs w:val="22"/>
          <w:lang w:eastAsia="sr-Cyrl-CS"/>
        </w:rPr>
        <w:t xml:space="preserve"> </w:t>
      </w:r>
      <w:r w:rsidR="00D1188C" w:rsidRPr="005E7B8E">
        <w:rPr>
          <w:sz w:val="22"/>
          <w:szCs w:val="22"/>
          <w:lang w:val="sr-Cyrl-CS" w:eastAsia="sr-Cyrl-CS"/>
        </w:rPr>
        <w:t>оцену</w:t>
      </w:r>
      <w:r w:rsidR="00D1188C" w:rsidRPr="005E7B8E">
        <w:rPr>
          <w:rFonts w:eastAsia="Times New Roman"/>
          <w:sz w:val="22"/>
          <w:szCs w:val="22"/>
          <w:lang w:val="sr-Cyrl-CS" w:eastAsia="sr-Cyrl-CS"/>
        </w:rPr>
        <w:t xml:space="preserve"> </w:t>
      </w:r>
      <w:r w:rsidR="00D1188C" w:rsidRPr="005E7B8E">
        <w:rPr>
          <w:sz w:val="22"/>
          <w:szCs w:val="22"/>
          <w:lang w:val="sr-Cyrl-CS" w:eastAsia="sr-Cyrl-CS"/>
        </w:rPr>
        <w:t>понуда</w:t>
      </w:r>
      <w:r w:rsidR="00D1188C" w:rsidRPr="005E7B8E">
        <w:rPr>
          <w:rFonts w:eastAsia="Times New Roman"/>
          <w:sz w:val="22"/>
          <w:szCs w:val="22"/>
          <w:lang w:val="sr-Cyrl-CS" w:eastAsia="sr-Cyrl-CS"/>
        </w:rPr>
        <w:t xml:space="preserve"> </w:t>
      </w:r>
      <w:r w:rsidR="00D1188C" w:rsidRPr="005E7B8E">
        <w:rPr>
          <w:sz w:val="22"/>
          <w:szCs w:val="22"/>
          <w:lang w:eastAsia="sr-Cyrl-CS"/>
        </w:rPr>
        <w:t>у</w:t>
      </w:r>
      <w:r w:rsidR="00D1188C" w:rsidRPr="005E7B8E">
        <w:rPr>
          <w:rFonts w:eastAsia="Times New Roman"/>
          <w:sz w:val="22"/>
          <w:szCs w:val="22"/>
          <w:lang w:eastAsia="sr-Cyrl-CS"/>
        </w:rPr>
        <w:t xml:space="preserve"> </w:t>
      </w:r>
      <w:r w:rsidR="00D1188C" w:rsidRPr="005E7B8E">
        <w:rPr>
          <w:sz w:val="22"/>
          <w:szCs w:val="22"/>
          <w:lang w:eastAsia="sr-Cyrl-CS"/>
        </w:rPr>
        <w:t>ситуацији</w:t>
      </w:r>
      <w:r w:rsidR="00D1188C" w:rsidRPr="005E7B8E">
        <w:rPr>
          <w:rFonts w:eastAsia="Times New Roman"/>
          <w:sz w:val="22"/>
          <w:szCs w:val="22"/>
          <w:lang w:eastAsia="sr-Cyrl-CS"/>
        </w:rPr>
        <w:t xml:space="preserve"> </w:t>
      </w:r>
      <w:r w:rsidR="00D1188C" w:rsidRPr="005E7B8E">
        <w:rPr>
          <w:sz w:val="22"/>
          <w:szCs w:val="22"/>
          <w:lang w:eastAsia="sr-Cyrl-CS"/>
        </w:rPr>
        <w:t>када</w:t>
      </w:r>
      <w:r w:rsidR="00D1188C" w:rsidRPr="005E7B8E">
        <w:rPr>
          <w:rFonts w:eastAsia="Times New Roman"/>
          <w:sz w:val="22"/>
          <w:szCs w:val="22"/>
          <w:lang w:eastAsia="sr-Cyrl-CS"/>
        </w:rPr>
        <w:t xml:space="preserve"> </w:t>
      </w:r>
      <w:r w:rsidR="00D1188C" w:rsidRPr="005E7B8E">
        <w:rPr>
          <w:sz w:val="22"/>
          <w:szCs w:val="22"/>
          <w:lang w:eastAsia="sr-Cyrl-CS"/>
        </w:rPr>
        <w:t>постоје</w:t>
      </w:r>
      <w:r w:rsidR="00D1188C" w:rsidRPr="005E7B8E">
        <w:rPr>
          <w:rFonts w:eastAsia="Times New Roman"/>
          <w:sz w:val="22"/>
          <w:szCs w:val="22"/>
          <w:lang w:eastAsia="sr-Cyrl-CS"/>
        </w:rPr>
        <w:t xml:space="preserve"> </w:t>
      </w:r>
      <w:r w:rsidR="00D1188C" w:rsidRPr="005E7B8E">
        <w:rPr>
          <w:sz w:val="22"/>
          <w:szCs w:val="22"/>
          <w:lang w:eastAsia="sr-Cyrl-CS"/>
        </w:rPr>
        <w:t>две</w:t>
      </w:r>
      <w:r w:rsidR="00D1188C" w:rsidRPr="005E7B8E">
        <w:rPr>
          <w:rFonts w:eastAsia="Times New Roman"/>
          <w:sz w:val="22"/>
          <w:szCs w:val="22"/>
          <w:lang w:eastAsia="sr-Cyrl-CS"/>
        </w:rPr>
        <w:t xml:space="preserve"> </w:t>
      </w:r>
      <w:r w:rsidR="00D1188C" w:rsidRPr="005E7B8E">
        <w:rPr>
          <w:sz w:val="22"/>
          <w:szCs w:val="22"/>
          <w:lang w:eastAsia="sr-Cyrl-CS"/>
        </w:rPr>
        <w:t>или</w:t>
      </w:r>
      <w:r w:rsidR="00D1188C" w:rsidRPr="005E7B8E">
        <w:rPr>
          <w:rFonts w:eastAsia="Times New Roman"/>
          <w:sz w:val="22"/>
          <w:szCs w:val="22"/>
          <w:lang w:eastAsia="sr-Cyrl-CS"/>
        </w:rPr>
        <w:t xml:space="preserve"> </w:t>
      </w:r>
      <w:r w:rsidR="00D1188C" w:rsidRPr="005E7B8E">
        <w:rPr>
          <w:sz w:val="22"/>
          <w:szCs w:val="22"/>
          <w:lang w:eastAsia="sr-Cyrl-CS"/>
        </w:rPr>
        <w:t>више</w:t>
      </w:r>
      <w:r w:rsidR="00D1188C" w:rsidRPr="005E7B8E">
        <w:rPr>
          <w:rFonts w:eastAsia="Times New Roman"/>
          <w:sz w:val="22"/>
          <w:szCs w:val="22"/>
          <w:lang w:eastAsia="sr-Cyrl-CS"/>
        </w:rPr>
        <w:t xml:space="preserve"> </w:t>
      </w:r>
      <w:r w:rsidR="00D1188C" w:rsidRPr="005E7B8E">
        <w:rPr>
          <w:sz w:val="22"/>
          <w:szCs w:val="22"/>
          <w:lang w:eastAsia="sr-Cyrl-CS"/>
        </w:rPr>
        <w:t>понуда</w:t>
      </w:r>
      <w:r w:rsidR="00D1188C" w:rsidRPr="005E7B8E">
        <w:rPr>
          <w:rFonts w:eastAsia="Times New Roman"/>
          <w:sz w:val="22"/>
          <w:szCs w:val="22"/>
          <w:lang w:eastAsia="sr-Cyrl-CS"/>
        </w:rPr>
        <w:t xml:space="preserve"> </w:t>
      </w:r>
      <w:r w:rsidR="00D1188C" w:rsidRPr="005E7B8E">
        <w:rPr>
          <w:sz w:val="22"/>
          <w:szCs w:val="22"/>
          <w:lang w:eastAsia="sr-Cyrl-CS"/>
        </w:rPr>
        <w:t>са</w:t>
      </w:r>
      <w:r w:rsidR="00D1188C" w:rsidRPr="005E7B8E">
        <w:rPr>
          <w:rFonts w:eastAsia="Times New Roman"/>
          <w:sz w:val="22"/>
          <w:szCs w:val="22"/>
          <w:lang w:eastAsia="sr-Cyrl-CS"/>
        </w:rPr>
        <w:t xml:space="preserve"> </w:t>
      </w:r>
      <w:r w:rsidR="00D1188C" w:rsidRPr="005E7B8E">
        <w:rPr>
          <w:sz w:val="22"/>
          <w:szCs w:val="22"/>
          <w:lang w:val="sr-Cyrl-CS" w:eastAsia="sr-Cyrl-CS"/>
        </w:rPr>
        <w:t>истом</w:t>
      </w:r>
      <w:r w:rsidR="00D1188C" w:rsidRPr="005E7B8E">
        <w:rPr>
          <w:rFonts w:eastAsia="Times New Roman"/>
          <w:sz w:val="22"/>
          <w:szCs w:val="22"/>
          <w:lang w:val="sr-Cyrl-CS" w:eastAsia="sr-Cyrl-CS"/>
        </w:rPr>
        <w:t xml:space="preserve"> </w:t>
      </w:r>
      <w:r w:rsidR="00D1188C" w:rsidRPr="005E7B8E">
        <w:rPr>
          <w:sz w:val="22"/>
          <w:szCs w:val="22"/>
          <w:lang w:val="sr-Cyrl-CS" w:eastAsia="sr-Cyrl-CS"/>
        </w:rPr>
        <w:t>понуђеном</w:t>
      </w:r>
      <w:r w:rsidR="00D1188C" w:rsidRPr="005E7B8E">
        <w:rPr>
          <w:rFonts w:eastAsia="Times New Roman"/>
          <w:sz w:val="22"/>
          <w:szCs w:val="22"/>
          <w:lang w:val="sr-Cyrl-CS" w:eastAsia="sr-Cyrl-CS"/>
        </w:rPr>
        <w:t xml:space="preserve"> </w:t>
      </w:r>
      <w:r w:rsidR="00D1188C" w:rsidRPr="005E7B8E">
        <w:rPr>
          <w:sz w:val="22"/>
          <w:szCs w:val="22"/>
          <w:lang w:val="sr-Cyrl-CS" w:eastAsia="sr-Cyrl-CS"/>
        </w:rPr>
        <w:t>ценом</w:t>
      </w:r>
    </w:p>
    <w:p w:rsidR="00D1188C" w:rsidRPr="005E7B8E" w:rsidRDefault="00D1188C" w:rsidP="0075360B">
      <w:pPr>
        <w:widowControl w:val="0"/>
        <w:jc w:val="both"/>
        <w:rPr>
          <w:sz w:val="22"/>
          <w:szCs w:val="22"/>
          <w:lang w:val="sr-Cyrl-CS"/>
        </w:rPr>
      </w:pPr>
    </w:p>
    <w:p w:rsidR="00D1188C" w:rsidRPr="001B28F0" w:rsidRDefault="00D1188C" w:rsidP="0075360B">
      <w:pPr>
        <w:jc w:val="both"/>
        <w:rPr>
          <w:sz w:val="22"/>
          <w:szCs w:val="22"/>
          <w:lang w:val="sr-Cyrl-CS"/>
        </w:rPr>
      </w:pPr>
      <w:r w:rsidRPr="005E7B8E">
        <w:rPr>
          <w:sz w:val="22"/>
          <w:szCs w:val="22"/>
          <w:lang w:val="ru-RU"/>
        </w:rPr>
        <w:t xml:space="preserve">Уколико две или више понуда имају исту понуђену цену, као најповољнија биће изабрана понуда оног понуђача </w:t>
      </w:r>
      <w:r w:rsidRPr="001B28F0">
        <w:rPr>
          <w:sz w:val="22"/>
          <w:szCs w:val="22"/>
          <w:lang w:val="ru-RU"/>
        </w:rPr>
        <w:t>који је понудио краћи рок испоруке</w:t>
      </w:r>
      <w:r w:rsidRPr="001B28F0">
        <w:rPr>
          <w:sz w:val="22"/>
          <w:szCs w:val="22"/>
          <w:lang w:val="sr-Cyrl-CS"/>
        </w:rPr>
        <w:t>.</w:t>
      </w:r>
    </w:p>
    <w:p w:rsidR="00D1188C" w:rsidRPr="005E7B8E" w:rsidRDefault="00D1188C" w:rsidP="0075360B">
      <w:pPr>
        <w:widowControl w:val="0"/>
        <w:jc w:val="both"/>
        <w:rPr>
          <w:b/>
          <w:color w:val="FF0000"/>
          <w:sz w:val="22"/>
          <w:szCs w:val="22"/>
          <w:lang w:val="sr-Cyrl-CS"/>
        </w:rPr>
      </w:pPr>
    </w:p>
    <w:p w:rsidR="00D1188C" w:rsidRPr="005E7B8E" w:rsidRDefault="00D1188C" w:rsidP="00D1188C">
      <w:pPr>
        <w:widowControl w:val="0"/>
        <w:rPr>
          <w:color w:val="FF0000"/>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D1188C" w:rsidRPr="005E7B8E" w:rsidRDefault="00D1188C" w:rsidP="00D1188C">
      <w:pPr>
        <w:widowControl w:val="0"/>
        <w:rPr>
          <w:sz w:val="22"/>
          <w:szCs w:val="22"/>
          <w:lang w:val="sr-Cyrl-CS"/>
        </w:rPr>
      </w:pPr>
    </w:p>
    <w:p w:rsidR="001C159F" w:rsidRPr="005E7B8E" w:rsidRDefault="001C159F" w:rsidP="00D1188C">
      <w:pPr>
        <w:widowControl w:val="0"/>
        <w:rPr>
          <w:sz w:val="22"/>
          <w:szCs w:val="22"/>
          <w:lang w:val="sr-Cyrl-CS"/>
        </w:rPr>
      </w:pPr>
    </w:p>
    <w:p w:rsidR="001C159F" w:rsidRPr="005E7B8E" w:rsidRDefault="001C159F" w:rsidP="00D1188C">
      <w:pPr>
        <w:widowControl w:val="0"/>
        <w:rPr>
          <w:sz w:val="22"/>
          <w:szCs w:val="22"/>
          <w:lang w:val="sr-Cyrl-CS"/>
        </w:rPr>
      </w:pPr>
    </w:p>
    <w:p w:rsidR="001C159F" w:rsidRPr="005E7B8E" w:rsidRDefault="001C159F" w:rsidP="00D1188C">
      <w:pPr>
        <w:widowControl w:val="0"/>
        <w:rPr>
          <w:sz w:val="22"/>
          <w:szCs w:val="22"/>
          <w:lang w:val="sr-Cyrl-CS"/>
        </w:rPr>
      </w:pPr>
    </w:p>
    <w:p w:rsidR="00D1188C" w:rsidRPr="005E7B8E" w:rsidRDefault="00D1188C" w:rsidP="00D1188C">
      <w:pPr>
        <w:pStyle w:val="Bodytext12"/>
        <w:shd w:val="clear" w:color="auto" w:fill="auto"/>
        <w:spacing w:after="253" w:line="322" w:lineRule="exact"/>
        <w:ind w:right="40"/>
        <w:jc w:val="left"/>
        <w:rPr>
          <w:sz w:val="22"/>
          <w:szCs w:val="22"/>
          <w:lang w:val="sr-Cyrl-CS"/>
        </w:rPr>
      </w:pPr>
    </w:p>
    <w:p w:rsidR="00D1188C" w:rsidRPr="005E7B8E" w:rsidRDefault="00BC7D8E" w:rsidP="00D1188C">
      <w:pPr>
        <w:pStyle w:val="Heading120"/>
        <w:keepNext/>
        <w:keepLines/>
        <w:shd w:val="clear" w:color="auto" w:fill="FBD4B4"/>
        <w:spacing w:after="318" w:line="240" w:lineRule="auto"/>
        <w:rPr>
          <w:b/>
          <w:sz w:val="22"/>
          <w:szCs w:val="22"/>
          <w:lang w:val="sr-Cyrl-CS" w:eastAsia="sr-Cyrl-CS"/>
        </w:rPr>
      </w:pPr>
      <w:r w:rsidRPr="005E7B8E">
        <w:rPr>
          <w:b/>
          <w:sz w:val="22"/>
          <w:szCs w:val="22"/>
          <w:lang w:val="sr-Cyrl-CS" w:eastAsia="sr-Cyrl-CS"/>
        </w:rPr>
        <w:lastRenderedPageBreak/>
        <w:t>7</w:t>
      </w:r>
      <w:r w:rsidR="00D1188C" w:rsidRPr="005E7B8E">
        <w:rPr>
          <w:b/>
          <w:sz w:val="22"/>
          <w:szCs w:val="22"/>
          <w:lang w:val="sr-Cyrl-CS" w:eastAsia="sr-Cyrl-CS"/>
        </w:rPr>
        <w:t>.</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ОБРАСЦИ</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КОЈИ</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ЧИНЕ</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САСТАВНИ</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ДЕО</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ПОНУДЕ</w:t>
      </w:r>
    </w:p>
    <w:p w:rsidR="00D1188C" w:rsidRPr="001B28F0" w:rsidRDefault="009575D6" w:rsidP="009575D6">
      <w:pPr>
        <w:pStyle w:val="Heading11"/>
        <w:keepNext/>
        <w:keepLines/>
        <w:shd w:val="clear" w:color="auto" w:fill="auto"/>
        <w:spacing w:after="208" w:line="230" w:lineRule="exact"/>
        <w:jc w:val="center"/>
        <w:rPr>
          <w:sz w:val="22"/>
          <w:szCs w:val="22"/>
          <w:u w:val="single"/>
          <w:lang w:eastAsia="sr-Cyrl-CS"/>
        </w:rPr>
      </w:pPr>
      <w:r>
        <w:rPr>
          <w:sz w:val="22"/>
          <w:szCs w:val="22"/>
          <w:u w:val="single"/>
          <w:lang w:val="sr-Cyrl-CS" w:eastAsia="sr-Cyrl-CS"/>
        </w:rPr>
        <w:t>7</w:t>
      </w:r>
      <w:r w:rsidR="00D1188C" w:rsidRPr="001B28F0">
        <w:rPr>
          <w:sz w:val="22"/>
          <w:szCs w:val="22"/>
          <w:u w:val="single"/>
          <w:lang w:val="sr-Cyrl-CS" w:eastAsia="sr-Cyrl-CS"/>
        </w:rPr>
        <w:t>.1</w:t>
      </w:r>
      <w:r w:rsidR="00290DC4" w:rsidRPr="001B28F0">
        <w:rPr>
          <w:sz w:val="22"/>
          <w:szCs w:val="22"/>
          <w:u w:val="single"/>
          <w:lang w:val="sr-Cyrl-CS" w:eastAsia="sr-Cyrl-CS"/>
        </w:rPr>
        <w:t>.</w:t>
      </w:r>
      <w:r w:rsidR="00D1188C" w:rsidRPr="001B28F0">
        <w:rPr>
          <w:rFonts w:eastAsia="Times New Roman"/>
          <w:sz w:val="22"/>
          <w:szCs w:val="22"/>
          <w:u w:val="single"/>
          <w:lang w:val="sr-Cyrl-CS" w:eastAsia="sr-Cyrl-CS"/>
        </w:rPr>
        <w:t xml:space="preserve">  </w:t>
      </w:r>
      <w:r w:rsidR="00D1188C" w:rsidRPr="001B28F0">
        <w:rPr>
          <w:sz w:val="22"/>
          <w:szCs w:val="22"/>
          <w:u w:val="single"/>
          <w:lang w:eastAsia="sr-Cyrl-CS"/>
        </w:rPr>
        <w:t>ОБРАЗАЦ</w:t>
      </w:r>
      <w:r w:rsidR="00D1188C" w:rsidRPr="001B28F0">
        <w:rPr>
          <w:rFonts w:eastAsia="Times New Roman"/>
          <w:sz w:val="22"/>
          <w:szCs w:val="22"/>
          <w:u w:val="single"/>
          <w:lang w:eastAsia="sr-Cyrl-CS"/>
        </w:rPr>
        <w:t xml:space="preserve"> </w:t>
      </w:r>
      <w:r w:rsidR="00D1188C" w:rsidRPr="001B28F0">
        <w:rPr>
          <w:sz w:val="22"/>
          <w:szCs w:val="22"/>
          <w:u w:val="single"/>
          <w:lang w:eastAsia="sr-Cyrl-CS"/>
        </w:rPr>
        <w:t>ПОНУДЕ</w:t>
      </w:r>
    </w:p>
    <w:p w:rsidR="00C36E1B" w:rsidRPr="009575D6" w:rsidRDefault="009575D6" w:rsidP="009575D6">
      <w:pPr>
        <w:pStyle w:val="Bodytext111"/>
        <w:shd w:val="clear" w:color="auto" w:fill="auto"/>
        <w:tabs>
          <w:tab w:val="left" w:pos="567"/>
          <w:tab w:val="left" w:pos="860"/>
        </w:tabs>
        <w:spacing w:before="0" w:after="0" w:line="240" w:lineRule="auto"/>
        <w:ind w:right="140" w:hanging="567"/>
        <w:rPr>
          <w:sz w:val="22"/>
          <w:szCs w:val="22"/>
          <w:lang w:eastAsia="sr-Cyrl-CS"/>
        </w:rPr>
      </w:pPr>
      <w:r>
        <w:rPr>
          <w:sz w:val="22"/>
          <w:szCs w:val="22"/>
          <w:lang w:val="sr-Cyrl-CS" w:eastAsia="sr-Cyrl-CS"/>
        </w:rPr>
        <w:t xml:space="preserve">               </w:t>
      </w:r>
      <w:r w:rsidR="00C36E1B" w:rsidRPr="009575D6">
        <w:rPr>
          <w:sz w:val="22"/>
          <w:szCs w:val="22"/>
          <w:lang w:eastAsia="sr-Cyrl-CS"/>
        </w:rPr>
        <w:t>Набавка намештаја</w:t>
      </w:r>
    </w:p>
    <w:p w:rsidR="0075360B" w:rsidRPr="00C64B19" w:rsidRDefault="0075360B" w:rsidP="00C36E1B">
      <w:pPr>
        <w:pStyle w:val="Heading11"/>
        <w:keepNext/>
        <w:keepLines/>
        <w:shd w:val="clear" w:color="auto" w:fill="auto"/>
        <w:spacing w:after="208" w:line="230" w:lineRule="exact"/>
        <w:jc w:val="center"/>
        <w:rPr>
          <w:b w:val="0"/>
          <w:color w:val="FF0000"/>
          <w:sz w:val="22"/>
          <w:szCs w:val="22"/>
          <w:lang w:val="sr-Cyrl-CS" w:eastAsia="sr-Cyrl-CS"/>
        </w:rPr>
      </w:pPr>
    </w:p>
    <w:p w:rsidR="00D1188C" w:rsidRPr="00C64B19" w:rsidRDefault="00D1188C" w:rsidP="00D1188C">
      <w:pPr>
        <w:pStyle w:val="Heading11"/>
        <w:keepNext/>
        <w:keepLines/>
        <w:shd w:val="clear" w:color="auto" w:fill="auto"/>
        <w:spacing w:after="208" w:line="230" w:lineRule="exact"/>
        <w:jc w:val="center"/>
        <w:rPr>
          <w:sz w:val="22"/>
          <w:szCs w:val="22"/>
        </w:rPr>
      </w:pPr>
    </w:p>
    <w:p w:rsidR="00D1188C" w:rsidRPr="005E7B8E" w:rsidRDefault="00D1188C" w:rsidP="00D1188C">
      <w:pPr>
        <w:pStyle w:val="Heading11"/>
        <w:keepNext/>
        <w:keepLines/>
        <w:shd w:val="clear" w:color="auto" w:fill="auto"/>
        <w:spacing w:after="208" w:line="230" w:lineRule="exact"/>
        <w:rPr>
          <w:i/>
          <w:sz w:val="22"/>
          <w:szCs w:val="22"/>
          <w:u w:val="single"/>
          <w:lang w:val="sr-Cyrl-CS" w:eastAsia="sr-Cyrl-CS"/>
        </w:rPr>
      </w:pPr>
      <w:r w:rsidRPr="005E7B8E">
        <w:rPr>
          <w:rFonts w:eastAsia="Times New Roman"/>
          <w:sz w:val="22"/>
          <w:szCs w:val="22"/>
          <w:lang w:eastAsia="sr-Cyrl-CS"/>
        </w:rPr>
        <w:t xml:space="preserve">     </w:t>
      </w:r>
      <w:r w:rsidRPr="005E7B8E">
        <w:rPr>
          <w:i/>
          <w:sz w:val="22"/>
          <w:szCs w:val="22"/>
          <w:u w:val="single"/>
          <w:lang w:val="sr-Cyrl-CS" w:eastAsia="sr-Cyrl-CS"/>
        </w:rPr>
        <w:t>Прилог</w:t>
      </w:r>
      <w:r w:rsidRPr="005E7B8E">
        <w:rPr>
          <w:rFonts w:eastAsia="Times New Roman"/>
          <w:i/>
          <w:sz w:val="22"/>
          <w:szCs w:val="22"/>
          <w:u w:val="single"/>
          <w:lang w:val="sr-Cyrl-CS" w:eastAsia="sr-Cyrl-CS"/>
        </w:rPr>
        <w:t xml:space="preserve"> </w:t>
      </w:r>
      <w:r w:rsidRPr="005E7B8E">
        <w:rPr>
          <w:i/>
          <w:sz w:val="22"/>
          <w:szCs w:val="22"/>
          <w:u w:val="single"/>
          <w:lang w:val="sr-Cyrl-CS" w:eastAsia="sr-Cyrl-CS"/>
        </w:rPr>
        <w:t>1</w:t>
      </w:r>
    </w:p>
    <w:p w:rsidR="00D1188C" w:rsidRPr="005E7B8E" w:rsidRDefault="00D1188C" w:rsidP="009575D6">
      <w:pPr>
        <w:pStyle w:val="Heading11"/>
        <w:keepNext/>
        <w:keepLines/>
        <w:numPr>
          <w:ilvl w:val="0"/>
          <w:numId w:val="13"/>
        </w:numPr>
        <w:shd w:val="clear" w:color="auto" w:fill="auto"/>
        <w:spacing w:after="208" w:line="230" w:lineRule="exact"/>
        <w:jc w:val="left"/>
        <w:rPr>
          <w:sz w:val="22"/>
          <w:szCs w:val="22"/>
          <w:lang w:eastAsia="sr-Cyrl-CS"/>
        </w:rPr>
      </w:pPr>
      <w:r w:rsidRPr="005E7B8E">
        <w:rPr>
          <w:rFonts w:eastAsia="Times New Roman"/>
          <w:sz w:val="22"/>
          <w:szCs w:val="22"/>
          <w:lang w:val="sr-Cyrl-CS" w:eastAsia="sr-Cyrl-CS"/>
        </w:rPr>
        <w:t xml:space="preserve">   </w:t>
      </w:r>
      <w:r w:rsidRPr="005E7B8E">
        <w:rPr>
          <w:sz w:val="22"/>
          <w:szCs w:val="22"/>
          <w:lang w:eastAsia="sr-Cyrl-CS"/>
        </w:rPr>
        <w:t>ОПШТИ</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ПОНУЂАЧУ</w:t>
      </w:r>
    </w:p>
    <w:tbl>
      <w:tblPr>
        <w:tblW w:w="0" w:type="auto"/>
        <w:tblInd w:w="5" w:type="dxa"/>
        <w:tblLayout w:type="fixed"/>
        <w:tblCellMar>
          <w:left w:w="0" w:type="dxa"/>
          <w:right w:w="0" w:type="dxa"/>
        </w:tblCellMar>
        <w:tblLook w:val="0000" w:firstRow="0" w:lastRow="0" w:firstColumn="0" w:lastColumn="0" w:noHBand="0" w:noVBand="0"/>
      </w:tblPr>
      <w:tblGrid>
        <w:gridCol w:w="4114"/>
        <w:gridCol w:w="5549"/>
      </w:tblGrid>
      <w:tr w:rsidR="00D1188C" w:rsidRPr="005E7B8E" w:rsidTr="005446FB">
        <w:trPr>
          <w:trHeight w:val="566"/>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понуђача:</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2"/>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Адреса</w:t>
            </w:r>
            <w:r w:rsidRPr="005E7B8E">
              <w:rPr>
                <w:rFonts w:eastAsia="Times New Roman"/>
                <w:sz w:val="22"/>
                <w:szCs w:val="22"/>
                <w:lang w:eastAsia="sr-Cyrl-CS"/>
              </w:rPr>
              <w:t xml:space="preserve"> </w:t>
            </w:r>
            <w:r w:rsidRPr="005E7B8E">
              <w:rPr>
                <w:sz w:val="22"/>
                <w:szCs w:val="22"/>
                <w:lang w:eastAsia="sr-Cyrl-CS"/>
              </w:rPr>
              <w:t>понуђача:</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2"/>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Матични</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понуђача:</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2"/>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ind w:left="120"/>
              <w:jc w:val="left"/>
              <w:rPr>
                <w:sz w:val="22"/>
                <w:szCs w:val="22"/>
                <w:lang w:eastAsia="sr-Cyrl-CS"/>
              </w:rPr>
            </w:pPr>
            <w:r w:rsidRPr="005E7B8E">
              <w:rPr>
                <w:sz w:val="22"/>
                <w:szCs w:val="22"/>
                <w:lang w:eastAsia="sr-Cyrl-CS"/>
              </w:rPr>
              <w:t>Порески</w:t>
            </w:r>
            <w:r w:rsidRPr="005E7B8E">
              <w:rPr>
                <w:rFonts w:eastAsia="Times New Roman"/>
                <w:sz w:val="22"/>
                <w:szCs w:val="22"/>
                <w:lang w:eastAsia="sr-Cyrl-CS"/>
              </w:rPr>
              <w:t xml:space="preserve"> </w:t>
            </w:r>
            <w:r w:rsidRPr="005E7B8E">
              <w:rPr>
                <w:sz w:val="22"/>
                <w:szCs w:val="22"/>
                <w:lang w:eastAsia="sr-Cyrl-CS"/>
              </w:rPr>
              <w:t>идентификациони</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(ПИБ):</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2"/>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особе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контакт:</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6"/>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Електронска</w:t>
            </w:r>
            <w:r w:rsidRPr="005E7B8E">
              <w:rPr>
                <w:rFonts w:eastAsia="Times New Roman"/>
                <w:sz w:val="22"/>
                <w:szCs w:val="22"/>
                <w:lang w:eastAsia="sr-Cyrl-CS"/>
              </w:rPr>
              <w:t xml:space="preserve"> </w:t>
            </w:r>
            <w:r w:rsidRPr="005E7B8E">
              <w:rPr>
                <w:sz w:val="22"/>
                <w:szCs w:val="22"/>
                <w:lang w:eastAsia="sr-Cyrl-CS"/>
              </w:rPr>
              <w:t>адреса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(е-</w:t>
            </w:r>
            <w:r w:rsidRPr="005E7B8E">
              <w:rPr>
                <w:sz w:val="22"/>
                <w:szCs w:val="22"/>
                <w:lang w:val="sr-Cyrl-CS" w:eastAsia="sr-Cyrl-CS"/>
              </w:rPr>
              <w:t>маил</w:t>
            </w:r>
            <w:r w:rsidRPr="005E7B8E">
              <w:rPr>
                <w:sz w:val="22"/>
                <w:szCs w:val="22"/>
                <w:lang w:eastAsia="sr-Cyrl-CS"/>
              </w:rPr>
              <w:t>):</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2"/>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Телефон:</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2"/>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Телефакс:</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62"/>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120"/>
              <w:jc w:val="left"/>
              <w:rPr>
                <w:sz w:val="22"/>
                <w:szCs w:val="22"/>
                <w:lang w:eastAsia="sr-Cyrl-CS"/>
              </w:rPr>
            </w:pP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рачуна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банке:</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571"/>
        </w:trPr>
        <w:tc>
          <w:tcPr>
            <w:tcW w:w="4114"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83" w:lineRule="exact"/>
              <w:ind w:left="120"/>
              <w:jc w:val="left"/>
              <w:rPr>
                <w:sz w:val="22"/>
                <w:szCs w:val="22"/>
                <w:lang w:eastAsia="sr-Cyrl-CS"/>
              </w:rPr>
            </w:pPr>
            <w:r w:rsidRPr="005E7B8E">
              <w:rPr>
                <w:sz w:val="22"/>
                <w:szCs w:val="22"/>
                <w:lang w:eastAsia="sr-Cyrl-CS"/>
              </w:rPr>
              <w:t>Лице</w:t>
            </w:r>
            <w:r w:rsidRPr="005E7B8E">
              <w:rPr>
                <w:rFonts w:eastAsia="Times New Roman"/>
                <w:sz w:val="22"/>
                <w:szCs w:val="22"/>
                <w:lang w:eastAsia="sr-Cyrl-CS"/>
              </w:rPr>
              <w:t xml:space="preserve"> </w:t>
            </w:r>
            <w:r w:rsidRPr="005E7B8E">
              <w:rPr>
                <w:sz w:val="22"/>
                <w:szCs w:val="22"/>
                <w:lang w:eastAsia="sr-Cyrl-CS"/>
              </w:rPr>
              <w:t>овлашћено</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потписивање</w:t>
            </w:r>
            <w:r w:rsidRPr="005E7B8E">
              <w:rPr>
                <w:rFonts w:eastAsia="Times New Roman"/>
                <w:sz w:val="22"/>
                <w:szCs w:val="22"/>
                <w:lang w:eastAsia="sr-Cyrl-CS"/>
              </w:rPr>
              <w:t xml:space="preserve"> </w:t>
            </w:r>
            <w:r w:rsidRPr="005E7B8E">
              <w:rPr>
                <w:sz w:val="22"/>
                <w:szCs w:val="22"/>
                <w:lang w:eastAsia="sr-Cyrl-CS"/>
              </w:rPr>
              <w:t>уговора</w:t>
            </w:r>
          </w:p>
        </w:tc>
        <w:tc>
          <w:tcPr>
            <w:tcW w:w="5549"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bl>
    <w:p w:rsidR="00D1188C" w:rsidRPr="005E7B8E" w:rsidRDefault="00D1188C" w:rsidP="00D1188C">
      <w:pPr>
        <w:rPr>
          <w:sz w:val="22"/>
          <w:szCs w:val="22"/>
          <w:lang w:val="ru-RU"/>
        </w:rPr>
      </w:pPr>
    </w:p>
    <w:p w:rsidR="00D1188C" w:rsidRPr="005E7B8E" w:rsidRDefault="00D1188C" w:rsidP="00D1188C">
      <w:pPr>
        <w:pStyle w:val="Heading11"/>
        <w:keepNext/>
        <w:keepLines/>
        <w:shd w:val="clear" w:color="auto" w:fill="auto"/>
        <w:spacing w:before="265" w:line="547" w:lineRule="exact"/>
        <w:ind w:left="20"/>
        <w:jc w:val="left"/>
        <w:rPr>
          <w:sz w:val="22"/>
          <w:szCs w:val="22"/>
          <w:lang w:eastAsia="sr-Cyrl-CS"/>
        </w:rPr>
      </w:pPr>
      <w:r w:rsidRPr="005E7B8E">
        <w:rPr>
          <w:sz w:val="22"/>
          <w:szCs w:val="22"/>
          <w:lang w:eastAsia="sr-Cyrl-CS"/>
        </w:rPr>
        <w:t>2)</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p>
    <w:p w:rsidR="00D1188C" w:rsidRPr="005E7B8E" w:rsidRDefault="00D1188C" w:rsidP="00D1188C">
      <w:pPr>
        <w:pStyle w:val="Heading11"/>
        <w:keepNext/>
        <w:keepLines/>
        <w:shd w:val="clear" w:color="auto" w:fill="auto"/>
        <w:tabs>
          <w:tab w:val="left" w:pos="839"/>
        </w:tabs>
        <w:spacing w:line="547" w:lineRule="exact"/>
        <w:ind w:left="20" w:firstLine="560"/>
        <w:rPr>
          <w:sz w:val="22"/>
          <w:szCs w:val="22"/>
          <w:lang w:eastAsia="sr-Cyrl-CS"/>
        </w:rPr>
      </w:pPr>
      <w:r w:rsidRPr="005E7B8E">
        <w:rPr>
          <w:sz w:val="22"/>
          <w:szCs w:val="22"/>
          <w:lang w:eastAsia="sr-Cyrl-CS"/>
        </w:rPr>
        <w:t>а)</w:t>
      </w:r>
      <w:r w:rsidRPr="005E7B8E">
        <w:rPr>
          <w:sz w:val="22"/>
          <w:szCs w:val="22"/>
          <w:lang w:eastAsia="sr-Cyrl-CS"/>
        </w:rPr>
        <w:tab/>
        <w:t>самостално</w:t>
      </w:r>
    </w:p>
    <w:p w:rsidR="00D1188C" w:rsidRPr="005E7B8E" w:rsidRDefault="00D1188C" w:rsidP="00D1188C">
      <w:pPr>
        <w:pStyle w:val="Heading11"/>
        <w:keepNext/>
        <w:keepLines/>
        <w:shd w:val="clear" w:color="auto" w:fill="auto"/>
        <w:tabs>
          <w:tab w:val="left" w:pos="839"/>
        </w:tabs>
        <w:spacing w:line="547" w:lineRule="exact"/>
        <w:ind w:left="20" w:firstLine="560"/>
        <w:rPr>
          <w:sz w:val="22"/>
          <w:szCs w:val="22"/>
          <w:lang w:eastAsia="sr-Cyrl-CS"/>
        </w:rPr>
      </w:pPr>
      <w:r w:rsidRPr="005E7B8E">
        <w:rPr>
          <w:sz w:val="22"/>
          <w:szCs w:val="22"/>
          <w:lang w:eastAsia="sr-Cyrl-CS"/>
        </w:rPr>
        <w:t>б)</w:t>
      </w:r>
      <w:r w:rsidRPr="005E7B8E">
        <w:rPr>
          <w:sz w:val="22"/>
          <w:szCs w:val="22"/>
          <w:lang w:eastAsia="sr-Cyrl-CS"/>
        </w:rPr>
        <w:tab/>
        <w:t>са</w:t>
      </w:r>
      <w:r w:rsidRPr="005E7B8E">
        <w:rPr>
          <w:rFonts w:eastAsia="Times New Roman"/>
          <w:sz w:val="22"/>
          <w:szCs w:val="22"/>
          <w:lang w:eastAsia="sr-Cyrl-CS"/>
        </w:rPr>
        <w:t xml:space="preserve"> </w:t>
      </w:r>
      <w:r w:rsidRPr="005E7B8E">
        <w:rPr>
          <w:sz w:val="22"/>
          <w:szCs w:val="22"/>
          <w:lang w:eastAsia="sr-Cyrl-CS"/>
        </w:rPr>
        <w:t>подизвођачем</w:t>
      </w:r>
    </w:p>
    <w:p w:rsidR="00D1188C" w:rsidRPr="005E7B8E" w:rsidRDefault="00D1188C" w:rsidP="00D1188C">
      <w:pPr>
        <w:pStyle w:val="Heading11"/>
        <w:keepNext/>
        <w:keepLines/>
        <w:shd w:val="clear" w:color="auto" w:fill="auto"/>
        <w:tabs>
          <w:tab w:val="left" w:pos="849"/>
        </w:tabs>
        <w:spacing w:line="547" w:lineRule="exact"/>
        <w:ind w:left="20" w:firstLine="560"/>
        <w:rPr>
          <w:sz w:val="22"/>
          <w:szCs w:val="22"/>
          <w:lang w:eastAsia="sr-Cyrl-CS"/>
        </w:rPr>
      </w:pPr>
      <w:r w:rsidRPr="005E7B8E">
        <w:rPr>
          <w:sz w:val="22"/>
          <w:szCs w:val="22"/>
          <w:lang w:eastAsia="sr-Cyrl-CS"/>
        </w:rPr>
        <w:t>в)</w:t>
      </w:r>
      <w:r w:rsidRPr="005E7B8E">
        <w:rPr>
          <w:sz w:val="22"/>
          <w:szCs w:val="22"/>
          <w:lang w:eastAsia="sr-Cyrl-CS"/>
        </w:rPr>
        <w:tab/>
        <w:t>као</w:t>
      </w:r>
      <w:r w:rsidRPr="005E7B8E">
        <w:rPr>
          <w:rFonts w:eastAsia="Times New Roman"/>
          <w:sz w:val="22"/>
          <w:szCs w:val="22"/>
          <w:lang w:eastAsia="sr-Cyrl-CS"/>
        </w:rPr>
        <w:t xml:space="preserve"> </w:t>
      </w:r>
      <w:r w:rsidRPr="005E7B8E">
        <w:rPr>
          <w:sz w:val="22"/>
          <w:szCs w:val="22"/>
          <w:lang w:eastAsia="sr-Cyrl-CS"/>
        </w:rPr>
        <w:t>заједничку</w:t>
      </w:r>
      <w:r w:rsidRPr="005E7B8E">
        <w:rPr>
          <w:rFonts w:eastAsia="Times New Roman"/>
          <w:sz w:val="22"/>
          <w:szCs w:val="22"/>
          <w:lang w:eastAsia="sr-Cyrl-CS"/>
        </w:rPr>
        <w:t xml:space="preserve"> </w:t>
      </w:r>
      <w:r w:rsidRPr="005E7B8E">
        <w:rPr>
          <w:sz w:val="22"/>
          <w:szCs w:val="22"/>
          <w:lang w:eastAsia="sr-Cyrl-CS"/>
        </w:rPr>
        <w:t>понуду</w:t>
      </w:r>
    </w:p>
    <w:p w:rsidR="00D1188C" w:rsidRPr="005E7B8E" w:rsidRDefault="00D1188C" w:rsidP="00D1188C">
      <w:pPr>
        <w:pStyle w:val="Bodytext51"/>
        <w:shd w:val="clear" w:color="auto" w:fill="auto"/>
        <w:ind w:left="20" w:right="240" w:firstLine="560"/>
        <w:rPr>
          <w:sz w:val="22"/>
          <w:szCs w:val="22"/>
          <w:lang w:eastAsia="sr-Cyrl-CS"/>
        </w:rPr>
      </w:pPr>
      <w:r w:rsidRPr="005E7B8E">
        <w:rPr>
          <w:rStyle w:val="Bodytext5Bold"/>
          <w:sz w:val="22"/>
          <w:szCs w:val="22"/>
          <w:lang w:eastAsia="sr-Cyrl-CS"/>
        </w:rPr>
        <w:t>Напомена</w:t>
      </w: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заокружити</w:t>
      </w:r>
      <w:r w:rsidRPr="005E7B8E">
        <w:rPr>
          <w:rFonts w:eastAsia="Times New Roman"/>
          <w:sz w:val="22"/>
          <w:szCs w:val="22"/>
          <w:lang w:eastAsia="sr-Cyrl-CS"/>
        </w:rPr>
        <w:t xml:space="preserve"> </w:t>
      </w:r>
      <w:r w:rsidRPr="005E7B8E">
        <w:rPr>
          <w:sz w:val="22"/>
          <w:szCs w:val="22"/>
          <w:lang w:eastAsia="sr-Cyrl-CS"/>
        </w:rPr>
        <w:t>начин</w:t>
      </w:r>
      <w:r w:rsidRPr="005E7B8E">
        <w:rPr>
          <w:rFonts w:eastAsia="Times New Roman"/>
          <w:sz w:val="22"/>
          <w:szCs w:val="22"/>
          <w:lang w:eastAsia="sr-Cyrl-CS"/>
        </w:rPr>
        <w:t xml:space="preserve"> </w:t>
      </w:r>
      <w:r w:rsidRPr="005E7B8E">
        <w:rPr>
          <w:sz w:val="22"/>
          <w:szCs w:val="22"/>
          <w:lang w:eastAsia="sr-Cyrl-CS"/>
        </w:rPr>
        <w:t>подношења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уписати</w:t>
      </w:r>
      <w:r w:rsidRPr="005E7B8E">
        <w:rPr>
          <w:rFonts w:eastAsia="Times New Roman"/>
          <w:sz w:val="22"/>
          <w:szCs w:val="22"/>
          <w:lang w:eastAsia="sr-Cyrl-CS"/>
        </w:rPr>
        <w:t xml:space="preserve"> </w:t>
      </w:r>
      <w:r w:rsidRPr="005E7B8E">
        <w:rPr>
          <w:sz w:val="22"/>
          <w:szCs w:val="22"/>
          <w:lang w:eastAsia="sr-Cyrl-CS"/>
        </w:rPr>
        <w:t>податке</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подизвођачу,</w:t>
      </w:r>
      <w:r w:rsidRPr="005E7B8E">
        <w:rPr>
          <w:rFonts w:eastAsia="Times New Roman"/>
          <w:sz w:val="22"/>
          <w:szCs w:val="22"/>
          <w:lang w:eastAsia="sr-Cyrl-CS"/>
        </w:rPr>
        <w:t xml:space="preserve"> </w:t>
      </w: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r w:rsidRPr="005E7B8E">
        <w:rPr>
          <w:rFonts w:eastAsia="Times New Roman"/>
          <w:sz w:val="22"/>
          <w:szCs w:val="22"/>
          <w:lang w:val="sr-Cyrl-CS"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податке</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свим</w:t>
      </w:r>
      <w:r w:rsidRPr="005E7B8E">
        <w:rPr>
          <w:rFonts w:eastAsia="Times New Roman"/>
          <w:sz w:val="22"/>
          <w:szCs w:val="22"/>
          <w:lang w:eastAsia="sr-Cyrl-CS"/>
        </w:rPr>
        <w:t xml:space="preserve"> </w:t>
      </w:r>
      <w:r w:rsidRPr="005E7B8E">
        <w:rPr>
          <w:sz w:val="22"/>
          <w:szCs w:val="22"/>
          <w:lang w:eastAsia="sr-Cyrl-CS"/>
        </w:rPr>
        <w:t>учесницима</w:t>
      </w:r>
      <w:r w:rsidRPr="005E7B8E">
        <w:rPr>
          <w:rFonts w:eastAsia="Times New Roman"/>
          <w:sz w:val="22"/>
          <w:szCs w:val="22"/>
          <w:lang w:eastAsia="sr-Cyrl-CS"/>
        </w:rPr>
        <w:t xml:space="preserve"> </w:t>
      </w:r>
      <w:r w:rsidRPr="005E7B8E">
        <w:rPr>
          <w:sz w:val="22"/>
          <w:szCs w:val="22"/>
          <w:lang w:eastAsia="sr-Cyrl-CS"/>
        </w:rPr>
        <w:t>заједничке</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p>
    <w:p w:rsidR="00D1188C" w:rsidRPr="005E7B8E" w:rsidRDefault="00D1188C" w:rsidP="00D1188C">
      <w:pPr>
        <w:pStyle w:val="Bodytext51"/>
        <w:shd w:val="clear" w:color="auto" w:fill="auto"/>
        <w:ind w:left="20" w:right="240" w:firstLine="560"/>
        <w:rPr>
          <w:sz w:val="22"/>
          <w:szCs w:val="22"/>
          <w:lang w:val="sr-Cyrl-CS"/>
        </w:rPr>
      </w:pPr>
    </w:p>
    <w:p w:rsidR="00D1188C" w:rsidRPr="005E7B8E" w:rsidRDefault="00D1188C" w:rsidP="00D1188C">
      <w:pPr>
        <w:pStyle w:val="Bodytext51"/>
        <w:shd w:val="clear" w:color="auto" w:fill="auto"/>
        <w:ind w:left="20" w:right="240" w:firstLine="560"/>
        <w:rPr>
          <w:sz w:val="22"/>
          <w:szCs w:val="22"/>
          <w:lang w:val="sr-Cyrl-CS"/>
        </w:rPr>
      </w:pPr>
    </w:p>
    <w:p w:rsidR="00D1188C" w:rsidRPr="005E7B8E" w:rsidRDefault="00D1188C" w:rsidP="00D1188C">
      <w:pPr>
        <w:pStyle w:val="Bodytext51"/>
        <w:shd w:val="clear" w:color="auto" w:fill="auto"/>
        <w:ind w:left="20" w:right="240" w:firstLine="560"/>
        <w:rPr>
          <w:sz w:val="22"/>
          <w:szCs w:val="22"/>
          <w:lang w:val="sr-Cyrl-CS"/>
        </w:rPr>
      </w:pPr>
    </w:p>
    <w:p w:rsidR="00D1188C" w:rsidRPr="005E7B8E" w:rsidRDefault="00D1188C" w:rsidP="00D1188C">
      <w:pPr>
        <w:pStyle w:val="Bodytext51"/>
        <w:shd w:val="clear" w:color="auto" w:fill="auto"/>
        <w:ind w:left="20" w:right="240" w:firstLine="560"/>
        <w:rPr>
          <w:sz w:val="22"/>
          <w:szCs w:val="22"/>
          <w:lang w:val="sr-Cyrl-CS"/>
        </w:rPr>
      </w:pPr>
    </w:p>
    <w:p w:rsidR="00D1188C" w:rsidRPr="005E7B8E" w:rsidRDefault="00D1188C" w:rsidP="00D1188C">
      <w:pPr>
        <w:pStyle w:val="Bodytext51"/>
        <w:shd w:val="clear" w:color="auto" w:fill="auto"/>
        <w:ind w:right="240"/>
        <w:rPr>
          <w:sz w:val="22"/>
          <w:szCs w:val="22"/>
          <w:lang w:val="sr-Cyrl-CS"/>
        </w:rPr>
      </w:pPr>
    </w:p>
    <w:p w:rsidR="00D1188C" w:rsidRPr="005E7B8E" w:rsidRDefault="00D1188C" w:rsidP="00D1188C">
      <w:pPr>
        <w:pStyle w:val="Bodytext51"/>
        <w:shd w:val="clear" w:color="auto" w:fill="auto"/>
        <w:ind w:left="20" w:right="240" w:firstLine="560"/>
        <w:rPr>
          <w:sz w:val="22"/>
          <w:szCs w:val="22"/>
          <w:lang w:val="sr-Cyrl-CS"/>
        </w:rPr>
      </w:pPr>
    </w:p>
    <w:p w:rsidR="00D1188C" w:rsidRPr="005E7B8E" w:rsidRDefault="00D1188C" w:rsidP="00D1188C">
      <w:pPr>
        <w:pStyle w:val="Bodytext51"/>
        <w:shd w:val="clear" w:color="auto" w:fill="auto"/>
        <w:ind w:left="20" w:right="240" w:firstLine="560"/>
        <w:rPr>
          <w:sz w:val="22"/>
          <w:szCs w:val="22"/>
          <w:lang w:val="sr-Cyrl-CS"/>
        </w:rPr>
      </w:pPr>
    </w:p>
    <w:p w:rsidR="00D1188C" w:rsidRPr="005E7B8E" w:rsidRDefault="00D1188C" w:rsidP="00D1188C">
      <w:pPr>
        <w:pStyle w:val="Bodytext51"/>
        <w:shd w:val="clear" w:color="auto" w:fill="auto"/>
        <w:ind w:left="20" w:right="240" w:firstLine="560"/>
        <w:rPr>
          <w:sz w:val="22"/>
          <w:szCs w:val="22"/>
        </w:rPr>
      </w:pPr>
    </w:p>
    <w:p w:rsidR="00D1188C" w:rsidRPr="005E7B8E" w:rsidRDefault="00D1188C" w:rsidP="00D1188C">
      <w:pPr>
        <w:pStyle w:val="Heading11"/>
        <w:keepNext/>
        <w:keepLines/>
        <w:shd w:val="clear" w:color="auto" w:fill="auto"/>
        <w:spacing w:after="208" w:line="230" w:lineRule="exact"/>
        <w:rPr>
          <w:i/>
          <w:sz w:val="22"/>
          <w:szCs w:val="22"/>
          <w:u w:val="single"/>
          <w:lang w:val="sr-Cyrl-CS" w:eastAsia="sr-Cyrl-CS"/>
        </w:rPr>
      </w:pPr>
      <w:r w:rsidRPr="005E7B8E">
        <w:rPr>
          <w:rFonts w:eastAsia="Times New Roman"/>
          <w:sz w:val="22"/>
          <w:szCs w:val="22"/>
          <w:lang w:eastAsia="sr-Cyrl-CS"/>
        </w:rPr>
        <w:lastRenderedPageBreak/>
        <w:t xml:space="preserve">          </w:t>
      </w:r>
      <w:r w:rsidRPr="005E7B8E">
        <w:rPr>
          <w:i/>
          <w:sz w:val="22"/>
          <w:szCs w:val="22"/>
          <w:u w:val="single"/>
          <w:lang w:val="sr-Cyrl-CS" w:eastAsia="sr-Cyrl-CS"/>
        </w:rPr>
        <w:t>Прилог</w:t>
      </w:r>
      <w:r w:rsidRPr="005E7B8E">
        <w:rPr>
          <w:rFonts w:eastAsia="Times New Roman"/>
          <w:i/>
          <w:sz w:val="22"/>
          <w:szCs w:val="22"/>
          <w:u w:val="single"/>
          <w:lang w:val="sr-Cyrl-CS" w:eastAsia="sr-Cyrl-CS"/>
        </w:rPr>
        <w:t xml:space="preserve"> </w:t>
      </w:r>
      <w:r w:rsidRPr="005E7B8E">
        <w:rPr>
          <w:i/>
          <w:sz w:val="22"/>
          <w:szCs w:val="22"/>
          <w:u w:val="single"/>
          <w:lang w:val="sr-Cyrl-CS" w:eastAsia="sr-Cyrl-CS"/>
        </w:rPr>
        <w:t>2</w:t>
      </w:r>
    </w:p>
    <w:p w:rsidR="00D1188C" w:rsidRPr="005E7B8E" w:rsidRDefault="00D1188C" w:rsidP="00D1188C">
      <w:pPr>
        <w:pStyle w:val="Heading11"/>
        <w:keepNext/>
        <w:keepLines/>
        <w:shd w:val="clear" w:color="auto" w:fill="auto"/>
        <w:spacing w:after="208" w:line="230" w:lineRule="exact"/>
        <w:jc w:val="left"/>
        <w:rPr>
          <w:sz w:val="22"/>
          <w:szCs w:val="22"/>
          <w:lang w:eastAsia="sr-Cyrl-CS"/>
        </w:rPr>
      </w:pPr>
      <w:r w:rsidRPr="005E7B8E">
        <w:rPr>
          <w:rFonts w:eastAsia="Times New Roman"/>
          <w:sz w:val="22"/>
          <w:szCs w:val="22"/>
          <w:lang w:eastAsia="sr-Cyrl-CS"/>
        </w:rPr>
        <w:t xml:space="preserve">                                       </w:t>
      </w:r>
      <w:r w:rsidRPr="005E7B8E">
        <w:rPr>
          <w:sz w:val="22"/>
          <w:szCs w:val="22"/>
          <w:lang w:val="sr-Cyrl-CS" w:eastAsia="sr-Cyrl-CS"/>
        </w:rPr>
        <w:t>2</w:t>
      </w: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ПОДИЗВОЂАЧУ</w:t>
      </w:r>
    </w:p>
    <w:p w:rsidR="00D1188C" w:rsidRPr="005E7B8E" w:rsidRDefault="00D1188C" w:rsidP="00D1188C">
      <w:pPr>
        <w:pStyle w:val="Tablecaption20"/>
        <w:shd w:val="clear" w:color="auto" w:fill="auto"/>
        <w:spacing w:line="230" w:lineRule="exact"/>
        <w:rPr>
          <w:sz w:val="22"/>
          <w:szCs w:val="22"/>
        </w:rPr>
      </w:pPr>
    </w:p>
    <w:tbl>
      <w:tblPr>
        <w:tblW w:w="0" w:type="auto"/>
        <w:tblInd w:w="5" w:type="dxa"/>
        <w:tblLayout w:type="fixed"/>
        <w:tblCellMar>
          <w:left w:w="0" w:type="dxa"/>
          <w:right w:w="0" w:type="dxa"/>
        </w:tblCellMar>
        <w:tblLook w:val="0000" w:firstRow="0" w:lastRow="0" w:firstColumn="0" w:lastColumn="0" w:noHBand="0" w:noVBand="0"/>
      </w:tblPr>
      <w:tblGrid>
        <w:gridCol w:w="610"/>
        <w:gridCol w:w="4258"/>
        <w:gridCol w:w="4440"/>
      </w:tblGrid>
      <w:tr w:rsidR="00D1188C" w:rsidRPr="005E7B8E" w:rsidTr="005446FB">
        <w:trPr>
          <w:trHeight w:val="686"/>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подизвођача:</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77"/>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2)</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Адреса:</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3)</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Матични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4)</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Порески</w:t>
            </w:r>
            <w:r w:rsidRPr="005E7B8E">
              <w:rPr>
                <w:rFonts w:eastAsia="Times New Roman"/>
                <w:sz w:val="22"/>
                <w:szCs w:val="22"/>
                <w:lang w:eastAsia="sr-Cyrl-CS"/>
              </w:rPr>
              <w:t xml:space="preserve"> </w:t>
            </w:r>
            <w:r w:rsidRPr="005E7B8E">
              <w:rPr>
                <w:sz w:val="22"/>
                <w:szCs w:val="22"/>
                <w:lang w:eastAsia="sr-Cyrl-CS"/>
              </w:rPr>
              <w:t>идентификациони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77"/>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5)</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особе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контакт:</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6)</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78" w:lineRule="exact"/>
              <w:ind w:left="20"/>
              <w:jc w:val="left"/>
              <w:rPr>
                <w:sz w:val="22"/>
                <w:szCs w:val="22"/>
                <w:lang w:eastAsia="sr-Cyrl-CS"/>
              </w:rPr>
            </w:pPr>
            <w:r w:rsidRPr="005E7B8E">
              <w:rPr>
                <w:sz w:val="22"/>
                <w:szCs w:val="22"/>
                <w:lang w:eastAsia="sr-Cyrl-CS"/>
              </w:rPr>
              <w:t>Проценат</w:t>
            </w:r>
            <w:r w:rsidRPr="005E7B8E">
              <w:rPr>
                <w:rFonts w:eastAsia="Times New Roman"/>
                <w:sz w:val="22"/>
                <w:szCs w:val="22"/>
                <w:lang w:eastAsia="sr-Cyrl-CS"/>
              </w:rPr>
              <w:t xml:space="preserve"> </w:t>
            </w:r>
            <w:r w:rsidRPr="005E7B8E">
              <w:rPr>
                <w:sz w:val="22"/>
                <w:szCs w:val="22"/>
                <w:lang w:eastAsia="sr-Cyrl-CS"/>
              </w:rPr>
              <w:t>укупне</w:t>
            </w:r>
            <w:r w:rsidRPr="005E7B8E">
              <w:rPr>
                <w:rFonts w:eastAsia="Times New Roman"/>
                <w:sz w:val="22"/>
                <w:szCs w:val="22"/>
                <w:lang w:eastAsia="sr-Cyrl-CS"/>
              </w:rPr>
              <w:t xml:space="preserve"> </w:t>
            </w:r>
            <w:r w:rsidRPr="005E7B8E">
              <w:rPr>
                <w:sz w:val="22"/>
                <w:szCs w:val="22"/>
                <w:lang w:eastAsia="sr-Cyrl-CS"/>
              </w:rPr>
              <w:t>вредности</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извршити</w:t>
            </w:r>
            <w:r w:rsidRPr="005E7B8E">
              <w:rPr>
                <w:rFonts w:eastAsia="Times New Roman"/>
                <w:sz w:val="22"/>
                <w:szCs w:val="22"/>
                <w:lang w:eastAsia="sr-Cyrl-CS"/>
              </w:rPr>
              <w:t xml:space="preserve"> </w:t>
            </w:r>
            <w:r w:rsidRPr="005E7B8E">
              <w:rPr>
                <w:sz w:val="22"/>
                <w:szCs w:val="22"/>
                <w:lang w:eastAsia="sr-Cyrl-CS"/>
              </w:rPr>
              <w:t>подизвођач:</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7)</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78" w:lineRule="exact"/>
              <w:ind w:left="20"/>
              <w:jc w:val="left"/>
              <w:rPr>
                <w:sz w:val="22"/>
                <w:szCs w:val="22"/>
                <w:lang w:eastAsia="sr-Cyrl-CS"/>
              </w:rPr>
            </w:pPr>
            <w:r w:rsidRPr="005E7B8E">
              <w:rPr>
                <w:sz w:val="22"/>
                <w:szCs w:val="22"/>
                <w:lang w:eastAsia="sr-Cyrl-CS"/>
              </w:rPr>
              <w:t>Део</w:t>
            </w:r>
            <w:r w:rsidRPr="005E7B8E">
              <w:rPr>
                <w:rFonts w:eastAsia="Times New Roman"/>
                <w:sz w:val="22"/>
                <w:szCs w:val="22"/>
                <w:lang w:eastAsia="sr-Cyrl-CS"/>
              </w:rPr>
              <w:t xml:space="preserve"> </w:t>
            </w:r>
            <w:r w:rsidRPr="005E7B8E">
              <w:rPr>
                <w:sz w:val="22"/>
                <w:szCs w:val="22"/>
                <w:lang w:eastAsia="sr-Cyrl-CS"/>
              </w:rPr>
              <w:t>предмета</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извршити</w:t>
            </w:r>
            <w:r w:rsidRPr="005E7B8E">
              <w:rPr>
                <w:rFonts w:eastAsia="Times New Roman"/>
                <w:sz w:val="22"/>
                <w:szCs w:val="22"/>
                <w:lang w:eastAsia="sr-Cyrl-CS"/>
              </w:rPr>
              <w:t xml:space="preserve"> </w:t>
            </w:r>
            <w:r w:rsidRPr="005E7B8E">
              <w:rPr>
                <w:sz w:val="22"/>
                <w:szCs w:val="22"/>
                <w:lang w:eastAsia="sr-Cyrl-CS"/>
              </w:rPr>
              <w:t>подизвођач:</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77"/>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8)</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подизвођача:</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9)</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Адреса:</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10)</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Матични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77"/>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11)</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Порески</w:t>
            </w:r>
            <w:r w:rsidRPr="005E7B8E">
              <w:rPr>
                <w:rFonts w:eastAsia="Times New Roman"/>
                <w:sz w:val="22"/>
                <w:szCs w:val="22"/>
                <w:lang w:eastAsia="sr-Cyrl-CS"/>
              </w:rPr>
              <w:t xml:space="preserve"> </w:t>
            </w:r>
            <w:r w:rsidRPr="005E7B8E">
              <w:rPr>
                <w:sz w:val="22"/>
                <w:szCs w:val="22"/>
                <w:lang w:eastAsia="sr-Cyrl-CS"/>
              </w:rPr>
              <w:t>идентификациони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12)</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особе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контакт:</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2"/>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13)</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ind w:left="20"/>
              <w:jc w:val="left"/>
              <w:rPr>
                <w:sz w:val="22"/>
                <w:szCs w:val="22"/>
                <w:lang w:eastAsia="sr-Cyrl-CS"/>
              </w:rPr>
            </w:pPr>
            <w:r w:rsidRPr="005E7B8E">
              <w:rPr>
                <w:sz w:val="22"/>
                <w:szCs w:val="22"/>
                <w:lang w:eastAsia="sr-Cyrl-CS"/>
              </w:rPr>
              <w:t>Проценат</w:t>
            </w:r>
            <w:r w:rsidRPr="005E7B8E">
              <w:rPr>
                <w:rFonts w:eastAsia="Times New Roman"/>
                <w:sz w:val="22"/>
                <w:szCs w:val="22"/>
                <w:lang w:eastAsia="sr-Cyrl-CS"/>
              </w:rPr>
              <w:t xml:space="preserve"> </w:t>
            </w:r>
            <w:r w:rsidRPr="005E7B8E">
              <w:rPr>
                <w:sz w:val="22"/>
                <w:szCs w:val="22"/>
                <w:lang w:eastAsia="sr-Cyrl-CS"/>
              </w:rPr>
              <w:t>укупне</w:t>
            </w:r>
            <w:r w:rsidRPr="005E7B8E">
              <w:rPr>
                <w:rFonts w:eastAsia="Times New Roman"/>
                <w:sz w:val="22"/>
                <w:szCs w:val="22"/>
                <w:lang w:eastAsia="sr-Cyrl-CS"/>
              </w:rPr>
              <w:t xml:space="preserve"> </w:t>
            </w:r>
            <w:r w:rsidRPr="005E7B8E">
              <w:rPr>
                <w:sz w:val="22"/>
                <w:szCs w:val="22"/>
                <w:lang w:eastAsia="sr-Cyrl-CS"/>
              </w:rPr>
              <w:t>вредности</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извршити</w:t>
            </w:r>
            <w:r w:rsidRPr="005E7B8E">
              <w:rPr>
                <w:rFonts w:eastAsia="Times New Roman"/>
                <w:sz w:val="22"/>
                <w:szCs w:val="22"/>
                <w:lang w:eastAsia="sr-Cyrl-CS"/>
              </w:rPr>
              <w:t xml:space="preserve"> </w:t>
            </w:r>
            <w:r w:rsidRPr="005E7B8E">
              <w:rPr>
                <w:sz w:val="22"/>
                <w:szCs w:val="22"/>
                <w:lang w:eastAsia="sr-Cyrl-CS"/>
              </w:rPr>
              <w:t>подизвођач:</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r w:rsidR="00D1188C" w:rsidRPr="005E7B8E" w:rsidTr="005446FB">
        <w:trPr>
          <w:trHeight w:val="686"/>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14)</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78" w:lineRule="exact"/>
              <w:ind w:left="20"/>
              <w:jc w:val="left"/>
              <w:rPr>
                <w:sz w:val="22"/>
                <w:szCs w:val="22"/>
                <w:lang w:eastAsia="sr-Cyrl-CS"/>
              </w:rPr>
            </w:pPr>
            <w:r w:rsidRPr="005E7B8E">
              <w:rPr>
                <w:sz w:val="22"/>
                <w:szCs w:val="22"/>
                <w:lang w:eastAsia="sr-Cyrl-CS"/>
              </w:rPr>
              <w:t>Део</w:t>
            </w:r>
            <w:r w:rsidRPr="005E7B8E">
              <w:rPr>
                <w:rFonts w:eastAsia="Times New Roman"/>
                <w:sz w:val="22"/>
                <w:szCs w:val="22"/>
                <w:lang w:eastAsia="sr-Cyrl-CS"/>
              </w:rPr>
              <w:t xml:space="preserve"> </w:t>
            </w:r>
            <w:r w:rsidRPr="005E7B8E">
              <w:rPr>
                <w:sz w:val="22"/>
                <w:szCs w:val="22"/>
                <w:lang w:eastAsia="sr-Cyrl-CS"/>
              </w:rPr>
              <w:t>предмета</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извршити</w:t>
            </w:r>
            <w:r w:rsidRPr="005E7B8E">
              <w:rPr>
                <w:rFonts w:eastAsia="Times New Roman"/>
                <w:sz w:val="22"/>
                <w:szCs w:val="22"/>
                <w:lang w:eastAsia="sr-Cyrl-CS"/>
              </w:rPr>
              <w:t xml:space="preserve"> </w:t>
            </w:r>
            <w:r w:rsidRPr="005E7B8E">
              <w:rPr>
                <w:sz w:val="22"/>
                <w:szCs w:val="22"/>
                <w:lang w:eastAsia="sr-Cyrl-CS"/>
              </w:rPr>
              <w:t>подизвођач:</w:t>
            </w:r>
          </w:p>
        </w:tc>
        <w:tc>
          <w:tcPr>
            <w:tcW w:w="4440"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sz w:val="22"/>
                <w:szCs w:val="22"/>
              </w:rPr>
            </w:pPr>
          </w:p>
        </w:tc>
      </w:tr>
    </w:tbl>
    <w:p w:rsidR="00D1188C" w:rsidRPr="005E7B8E" w:rsidRDefault="00D1188C" w:rsidP="00D1188C">
      <w:pPr>
        <w:rPr>
          <w:sz w:val="22"/>
          <w:szCs w:val="22"/>
          <w:lang w:val="ru-RU"/>
        </w:rPr>
      </w:pPr>
    </w:p>
    <w:p w:rsidR="00D1188C" w:rsidRPr="005E7B8E" w:rsidRDefault="00D1188C" w:rsidP="00D1188C">
      <w:pPr>
        <w:pStyle w:val="Heading11"/>
        <w:keepNext/>
        <w:keepLines/>
        <w:shd w:val="clear" w:color="auto" w:fill="auto"/>
        <w:spacing w:before="484"/>
        <w:ind w:left="40" w:firstLine="560"/>
        <w:rPr>
          <w:sz w:val="22"/>
          <w:szCs w:val="22"/>
          <w:lang w:eastAsia="sr-Cyrl-CS"/>
        </w:rPr>
      </w:pPr>
      <w:r w:rsidRPr="005E7B8E">
        <w:rPr>
          <w:sz w:val="22"/>
          <w:szCs w:val="22"/>
          <w:lang w:eastAsia="sr-Cyrl-CS"/>
        </w:rPr>
        <w:t>Напомена:</w:t>
      </w:r>
    </w:p>
    <w:p w:rsidR="00D1188C" w:rsidRPr="005E7B8E" w:rsidRDefault="00D1188C" w:rsidP="00D1188C">
      <w:pPr>
        <w:pStyle w:val="Bodytext51"/>
        <w:shd w:val="clear" w:color="auto" w:fill="auto"/>
        <w:ind w:left="40" w:firstLine="560"/>
        <w:rPr>
          <w:sz w:val="22"/>
          <w:szCs w:val="22"/>
          <w:lang w:eastAsia="sr-Cyrl-CS"/>
        </w:rPr>
      </w:pPr>
      <w:r w:rsidRPr="005E7B8E">
        <w:rPr>
          <w:sz w:val="22"/>
          <w:szCs w:val="22"/>
          <w:lang w:eastAsia="sr-Cyrl-CS"/>
        </w:rPr>
        <w:t>Табелу</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подизвођачу"</w:t>
      </w:r>
      <w:r w:rsidRPr="005E7B8E">
        <w:rPr>
          <w:rFonts w:eastAsia="Times New Roman"/>
          <w:sz w:val="22"/>
          <w:szCs w:val="22"/>
          <w:lang w:eastAsia="sr-Cyrl-CS"/>
        </w:rPr>
        <w:t xml:space="preserve"> </w:t>
      </w:r>
      <w:r w:rsidRPr="005E7B8E">
        <w:rPr>
          <w:sz w:val="22"/>
          <w:szCs w:val="22"/>
          <w:lang w:eastAsia="sr-Cyrl-CS"/>
        </w:rPr>
        <w:t>попуњавају</w:t>
      </w:r>
      <w:r w:rsidRPr="005E7B8E">
        <w:rPr>
          <w:rFonts w:eastAsia="Times New Roman"/>
          <w:sz w:val="22"/>
          <w:szCs w:val="22"/>
          <w:lang w:eastAsia="sr-Cyrl-CS"/>
        </w:rPr>
        <w:t xml:space="preserve"> </w:t>
      </w:r>
      <w:r w:rsidRPr="005E7B8E">
        <w:rPr>
          <w:sz w:val="22"/>
          <w:szCs w:val="22"/>
          <w:lang w:eastAsia="sr-Cyrl-CS"/>
        </w:rPr>
        <w:t>само</w:t>
      </w:r>
      <w:r w:rsidRPr="005E7B8E">
        <w:rPr>
          <w:rFonts w:eastAsia="Times New Roman"/>
          <w:sz w:val="22"/>
          <w:szCs w:val="22"/>
          <w:lang w:eastAsia="sr-Cyrl-CS"/>
        </w:rPr>
        <w:t xml:space="preserve"> </w:t>
      </w:r>
      <w:r w:rsidRPr="005E7B8E">
        <w:rPr>
          <w:sz w:val="22"/>
          <w:szCs w:val="22"/>
          <w:lang w:eastAsia="sr-Cyrl-CS"/>
        </w:rPr>
        <w:t>они</w:t>
      </w:r>
      <w:r w:rsidRPr="005E7B8E">
        <w:rPr>
          <w:rFonts w:eastAsia="Times New Roman"/>
          <w:sz w:val="22"/>
          <w:szCs w:val="22"/>
          <w:lang w:eastAsia="sr-Cyrl-CS"/>
        </w:rPr>
        <w:t xml:space="preserve"> </w:t>
      </w:r>
      <w:r w:rsidRPr="005E7B8E">
        <w:rPr>
          <w:sz w:val="22"/>
          <w:szCs w:val="22"/>
          <w:lang w:eastAsia="sr-Cyrl-CS"/>
        </w:rPr>
        <w:t>понуђачи</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подносе</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r w:rsidRPr="005E7B8E">
        <w:rPr>
          <w:rFonts w:eastAsia="Times New Roman"/>
          <w:sz w:val="22"/>
          <w:szCs w:val="22"/>
          <w:lang w:eastAsia="sr-Cyrl-CS"/>
        </w:rPr>
        <w:t xml:space="preserve"> </w:t>
      </w:r>
      <w:r w:rsidRPr="005E7B8E">
        <w:rPr>
          <w:sz w:val="22"/>
          <w:szCs w:val="22"/>
          <w:lang w:eastAsia="sr-Cyrl-CS"/>
        </w:rPr>
        <w:t>а</w:t>
      </w:r>
      <w:r w:rsidRPr="005E7B8E">
        <w:rPr>
          <w:rFonts w:eastAsia="Times New Roman"/>
          <w:sz w:val="22"/>
          <w:szCs w:val="22"/>
          <w:lang w:eastAsia="sr-Cyrl-CS"/>
        </w:rPr>
        <w:t xml:space="preserve"> </w:t>
      </w: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има</w:t>
      </w:r>
      <w:r w:rsidRPr="005E7B8E">
        <w:rPr>
          <w:rFonts w:eastAsia="Times New Roman"/>
          <w:sz w:val="22"/>
          <w:szCs w:val="22"/>
          <w:lang w:eastAsia="sr-Cyrl-CS"/>
        </w:rPr>
        <w:t xml:space="preserve"> </w:t>
      </w:r>
      <w:r w:rsidRPr="005E7B8E">
        <w:rPr>
          <w:sz w:val="22"/>
          <w:szCs w:val="22"/>
          <w:lang w:eastAsia="sr-Cyrl-CS"/>
        </w:rPr>
        <w:t>већи</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подизвођача</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места</w:t>
      </w:r>
      <w:r w:rsidRPr="005E7B8E">
        <w:rPr>
          <w:rFonts w:eastAsia="Times New Roman"/>
          <w:sz w:val="22"/>
          <w:szCs w:val="22"/>
          <w:lang w:eastAsia="sr-Cyrl-CS"/>
        </w:rPr>
        <w:t xml:space="preserve"> </w:t>
      </w:r>
      <w:r w:rsidRPr="005E7B8E">
        <w:rPr>
          <w:sz w:val="22"/>
          <w:szCs w:val="22"/>
          <w:lang w:eastAsia="sr-Cyrl-CS"/>
        </w:rPr>
        <w:t>предвиђених</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табели,</w:t>
      </w:r>
      <w:r w:rsidRPr="005E7B8E">
        <w:rPr>
          <w:rFonts w:eastAsia="Times New Roman"/>
          <w:sz w:val="22"/>
          <w:szCs w:val="22"/>
          <w:lang w:eastAsia="sr-Cyrl-CS"/>
        </w:rPr>
        <w:t xml:space="preserve"> </w:t>
      </w:r>
      <w:r w:rsidRPr="005E7B8E">
        <w:rPr>
          <w:sz w:val="22"/>
          <w:szCs w:val="22"/>
          <w:lang w:eastAsia="sr-Cyrl-CS"/>
        </w:rPr>
        <w:t>потребно</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наведени</w:t>
      </w:r>
      <w:r w:rsidRPr="005E7B8E">
        <w:rPr>
          <w:rFonts w:eastAsia="Times New Roman"/>
          <w:sz w:val="22"/>
          <w:szCs w:val="22"/>
          <w:lang w:eastAsia="sr-Cyrl-CS"/>
        </w:rPr>
        <w:t xml:space="preserve"> </w:t>
      </w:r>
      <w:r w:rsidRPr="005E7B8E">
        <w:rPr>
          <w:sz w:val="22"/>
          <w:szCs w:val="22"/>
          <w:lang w:eastAsia="sr-Cyrl-CS"/>
        </w:rPr>
        <w:t>образац</w:t>
      </w:r>
      <w:r w:rsidRPr="005E7B8E">
        <w:rPr>
          <w:rFonts w:eastAsia="Times New Roman"/>
          <w:sz w:val="22"/>
          <w:szCs w:val="22"/>
          <w:lang w:eastAsia="sr-Cyrl-CS"/>
        </w:rPr>
        <w:t xml:space="preserve"> </w:t>
      </w:r>
      <w:r w:rsidRPr="005E7B8E">
        <w:rPr>
          <w:sz w:val="22"/>
          <w:szCs w:val="22"/>
          <w:lang w:eastAsia="sr-Cyrl-CS"/>
        </w:rPr>
        <w:t>копира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довољном</w:t>
      </w:r>
      <w:r w:rsidRPr="005E7B8E">
        <w:rPr>
          <w:rFonts w:eastAsia="Times New Roman"/>
          <w:sz w:val="22"/>
          <w:szCs w:val="22"/>
          <w:lang w:eastAsia="sr-Cyrl-CS"/>
        </w:rPr>
        <w:t xml:space="preserve"> </w:t>
      </w:r>
      <w:r w:rsidRPr="005E7B8E">
        <w:rPr>
          <w:sz w:val="22"/>
          <w:szCs w:val="22"/>
          <w:lang w:eastAsia="sr-Cyrl-CS"/>
        </w:rPr>
        <w:t>броју</w:t>
      </w:r>
      <w:r w:rsidRPr="005E7B8E">
        <w:rPr>
          <w:rFonts w:eastAsia="Times New Roman"/>
          <w:sz w:val="22"/>
          <w:szCs w:val="22"/>
          <w:lang w:eastAsia="sr-Cyrl-CS"/>
        </w:rPr>
        <w:t xml:space="preserve"> </w:t>
      </w:r>
      <w:r w:rsidRPr="005E7B8E">
        <w:rPr>
          <w:sz w:val="22"/>
          <w:szCs w:val="22"/>
          <w:lang w:eastAsia="sr-Cyrl-CS"/>
        </w:rPr>
        <w:t>примерака,</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попуни</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достави</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сваког</w:t>
      </w:r>
      <w:r w:rsidRPr="005E7B8E">
        <w:rPr>
          <w:rFonts w:eastAsia="Times New Roman"/>
          <w:sz w:val="22"/>
          <w:szCs w:val="22"/>
          <w:lang w:eastAsia="sr-Cyrl-CS"/>
        </w:rPr>
        <w:t xml:space="preserve"> </w:t>
      </w:r>
      <w:r w:rsidRPr="005E7B8E">
        <w:rPr>
          <w:sz w:val="22"/>
          <w:szCs w:val="22"/>
          <w:lang w:eastAsia="sr-Cyrl-CS"/>
        </w:rPr>
        <w:t>подизвођача.</w:t>
      </w:r>
    </w:p>
    <w:p w:rsidR="00D1188C" w:rsidRPr="005E7B8E" w:rsidRDefault="00D1188C" w:rsidP="00D1188C">
      <w:pPr>
        <w:pStyle w:val="Bodytext51"/>
        <w:shd w:val="clear" w:color="auto" w:fill="auto"/>
        <w:ind w:left="40" w:firstLine="560"/>
        <w:rPr>
          <w:sz w:val="22"/>
          <w:szCs w:val="22"/>
          <w:lang w:val="sr-Cyrl-CS"/>
        </w:rPr>
      </w:pPr>
    </w:p>
    <w:p w:rsidR="00D1188C" w:rsidRPr="005E7B8E" w:rsidRDefault="00D1188C" w:rsidP="00D1188C">
      <w:pPr>
        <w:pStyle w:val="Bodytext51"/>
        <w:shd w:val="clear" w:color="auto" w:fill="auto"/>
        <w:ind w:left="40" w:firstLine="560"/>
        <w:rPr>
          <w:sz w:val="22"/>
          <w:szCs w:val="22"/>
          <w:lang w:val="ru-RU"/>
        </w:rPr>
      </w:pPr>
    </w:p>
    <w:p w:rsidR="00D1188C" w:rsidRPr="005E7B8E" w:rsidRDefault="00D1188C" w:rsidP="00D1188C">
      <w:pPr>
        <w:pStyle w:val="Bodytext51"/>
        <w:shd w:val="clear" w:color="auto" w:fill="auto"/>
        <w:ind w:left="40" w:firstLine="560"/>
        <w:rPr>
          <w:sz w:val="22"/>
          <w:szCs w:val="22"/>
          <w:lang w:val="sr-Cyrl-CS"/>
        </w:rPr>
      </w:pPr>
    </w:p>
    <w:p w:rsidR="00D1188C" w:rsidRPr="005E7B8E" w:rsidRDefault="00D1188C" w:rsidP="00D1188C">
      <w:pPr>
        <w:pStyle w:val="Bodytext51"/>
        <w:shd w:val="clear" w:color="auto" w:fill="auto"/>
        <w:ind w:left="40" w:firstLine="560"/>
        <w:rPr>
          <w:sz w:val="22"/>
          <w:szCs w:val="22"/>
          <w:lang w:val="sr-Cyrl-CS"/>
        </w:rPr>
      </w:pPr>
    </w:p>
    <w:p w:rsidR="00D1188C" w:rsidRPr="005E7B8E" w:rsidRDefault="00D1188C" w:rsidP="00D1188C">
      <w:pPr>
        <w:pStyle w:val="Bodytext51"/>
        <w:shd w:val="clear" w:color="auto" w:fill="auto"/>
        <w:ind w:left="40" w:firstLine="560"/>
        <w:rPr>
          <w:sz w:val="22"/>
          <w:szCs w:val="22"/>
          <w:lang w:val="sr-Cyrl-CS"/>
        </w:rPr>
      </w:pPr>
    </w:p>
    <w:p w:rsidR="00D1188C" w:rsidRPr="005E7B8E" w:rsidRDefault="00D1188C" w:rsidP="00D1188C">
      <w:pPr>
        <w:pStyle w:val="Bodytext51"/>
        <w:shd w:val="clear" w:color="auto" w:fill="auto"/>
        <w:ind w:left="40" w:firstLine="560"/>
        <w:rPr>
          <w:sz w:val="22"/>
          <w:szCs w:val="22"/>
          <w:lang w:val="sr-Cyrl-CS"/>
        </w:rPr>
      </w:pPr>
    </w:p>
    <w:p w:rsidR="00D1188C" w:rsidRPr="0098590A" w:rsidRDefault="00D1188C" w:rsidP="00D1188C">
      <w:pPr>
        <w:pStyle w:val="Bodytext51"/>
        <w:shd w:val="clear" w:color="auto" w:fill="auto"/>
        <w:ind w:left="40" w:firstLine="560"/>
        <w:rPr>
          <w:b/>
          <w:sz w:val="22"/>
          <w:szCs w:val="22"/>
          <w:u w:val="single"/>
          <w:lang w:val="sr-Cyrl-CS"/>
        </w:rPr>
      </w:pPr>
      <w:r w:rsidRPr="0098590A">
        <w:rPr>
          <w:b/>
          <w:sz w:val="22"/>
          <w:szCs w:val="22"/>
          <w:u w:val="single"/>
          <w:lang w:val="sr-Cyrl-CS"/>
        </w:rPr>
        <w:lastRenderedPageBreak/>
        <w:t>Прилог</w:t>
      </w:r>
      <w:r w:rsidRPr="0098590A">
        <w:rPr>
          <w:rFonts w:eastAsia="Times New Roman"/>
          <w:b/>
          <w:sz w:val="22"/>
          <w:szCs w:val="22"/>
          <w:u w:val="single"/>
          <w:lang w:val="sr-Cyrl-CS"/>
        </w:rPr>
        <w:t xml:space="preserve"> </w:t>
      </w:r>
      <w:r w:rsidRPr="0098590A">
        <w:rPr>
          <w:b/>
          <w:sz w:val="22"/>
          <w:szCs w:val="22"/>
          <w:u w:val="single"/>
          <w:lang w:val="sr-Cyrl-CS"/>
        </w:rPr>
        <w:t>3</w:t>
      </w:r>
    </w:p>
    <w:p w:rsidR="00D1188C" w:rsidRPr="005E7B8E" w:rsidRDefault="00D1188C" w:rsidP="00D1188C">
      <w:pPr>
        <w:pStyle w:val="Bodytext51"/>
        <w:shd w:val="clear" w:color="auto" w:fill="auto"/>
        <w:ind w:left="40" w:firstLine="560"/>
        <w:rPr>
          <w:sz w:val="22"/>
          <w:szCs w:val="22"/>
          <w:lang w:val="sr-Cyrl-CS"/>
        </w:rPr>
      </w:pPr>
    </w:p>
    <w:p w:rsidR="00D1188C" w:rsidRPr="005E7B8E" w:rsidRDefault="00D1188C" w:rsidP="00D1188C">
      <w:pPr>
        <w:pStyle w:val="Heading11"/>
        <w:keepNext/>
        <w:keepLines/>
        <w:shd w:val="clear" w:color="auto" w:fill="auto"/>
        <w:spacing w:after="208" w:line="230" w:lineRule="exact"/>
        <w:jc w:val="left"/>
        <w:rPr>
          <w:rFonts w:eastAsia="Times New Roman"/>
          <w:sz w:val="22"/>
          <w:szCs w:val="22"/>
          <w:lang w:eastAsia="sr-Cyrl-CS"/>
        </w:rPr>
      </w:pPr>
      <w:r w:rsidRPr="005E7B8E">
        <w:rPr>
          <w:rFonts w:eastAsia="Times New Roman"/>
          <w:sz w:val="22"/>
          <w:szCs w:val="22"/>
          <w:lang w:eastAsia="sr-Cyrl-CS"/>
        </w:rPr>
        <w:t xml:space="preserve">                      </w:t>
      </w:r>
      <w:r w:rsidRPr="005E7B8E">
        <w:rPr>
          <w:sz w:val="22"/>
          <w:szCs w:val="22"/>
          <w:lang w:val="sr-Cyrl-CS" w:eastAsia="sr-Cyrl-CS"/>
        </w:rPr>
        <w:t>3</w:t>
      </w: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УЧЕСНИКУ</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p>
    <w:p w:rsidR="00D1188C" w:rsidRPr="005E7B8E" w:rsidRDefault="00D1188C" w:rsidP="00D1188C">
      <w:pPr>
        <w:pStyle w:val="Tablecaption20"/>
        <w:shd w:val="clear" w:color="auto" w:fill="auto"/>
        <w:spacing w:line="230" w:lineRule="exact"/>
        <w:jc w:val="center"/>
        <w:rPr>
          <w:sz w:val="22"/>
          <w:szCs w:val="22"/>
        </w:rPr>
      </w:pPr>
    </w:p>
    <w:tbl>
      <w:tblPr>
        <w:tblW w:w="0" w:type="auto"/>
        <w:tblInd w:w="5" w:type="dxa"/>
        <w:tblLayout w:type="fixed"/>
        <w:tblCellMar>
          <w:left w:w="0" w:type="dxa"/>
          <w:right w:w="0" w:type="dxa"/>
        </w:tblCellMar>
        <w:tblLook w:val="0000" w:firstRow="0" w:lastRow="0" w:firstColumn="0" w:lastColumn="0" w:noHBand="0" w:noVBand="0"/>
      </w:tblPr>
      <w:tblGrid>
        <w:gridCol w:w="610"/>
        <w:gridCol w:w="4258"/>
        <w:gridCol w:w="4440"/>
      </w:tblGrid>
      <w:tr w:rsidR="00D1188C" w:rsidRPr="005E7B8E" w:rsidTr="005446FB">
        <w:trPr>
          <w:trHeight w:val="62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учесника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2)</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Адреса:</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9"/>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3)</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Матични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4)</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Порески</w:t>
            </w:r>
            <w:r w:rsidRPr="005E7B8E">
              <w:rPr>
                <w:rFonts w:eastAsia="Times New Roman"/>
                <w:sz w:val="22"/>
                <w:szCs w:val="22"/>
                <w:lang w:eastAsia="sr-Cyrl-CS"/>
              </w:rPr>
              <w:t xml:space="preserve"> </w:t>
            </w:r>
            <w:r w:rsidRPr="005E7B8E">
              <w:rPr>
                <w:sz w:val="22"/>
                <w:szCs w:val="22"/>
                <w:lang w:eastAsia="sr-Cyrl-CS"/>
              </w:rPr>
              <w:t>идентификациони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9"/>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5)</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особе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контакт:</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6)</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учесника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9"/>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7)</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Адреса:</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8)</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Матични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9"/>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9)</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Порески</w:t>
            </w:r>
            <w:r w:rsidRPr="005E7B8E">
              <w:rPr>
                <w:rFonts w:eastAsia="Times New Roman"/>
                <w:sz w:val="22"/>
                <w:szCs w:val="22"/>
                <w:lang w:eastAsia="sr-Cyrl-CS"/>
              </w:rPr>
              <w:t xml:space="preserve"> </w:t>
            </w:r>
            <w:r w:rsidRPr="005E7B8E">
              <w:rPr>
                <w:sz w:val="22"/>
                <w:szCs w:val="22"/>
                <w:lang w:eastAsia="sr-Cyrl-CS"/>
              </w:rPr>
              <w:t>идентификациони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10)</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особе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контакт:</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9"/>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11)</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учесника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9"/>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12)</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Адреса:</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13)</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Матични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19"/>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14)</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Порески</w:t>
            </w:r>
            <w:r w:rsidRPr="005E7B8E">
              <w:rPr>
                <w:rFonts w:eastAsia="Times New Roman"/>
                <w:sz w:val="22"/>
                <w:szCs w:val="22"/>
                <w:lang w:eastAsia="sr-Cyrl-CS"/>
              </w:rPr>
              <w:t xml:space="preserve"> </w:t>
            </w:r>
            <w:r w:rsidRPr="005E7B8E">
              <w:rPr>
                <w:sz w:val="22"/>
                <w:szCs w:val="22"/>
                <w:lang w:eastAsia="sr-Cyrl-CS"/>
              </w:rPr>
              <w:t>идентификациони</w:t>
            </w:r>
            <w:r w:rsidRPr="005E7B8E">
              <w:rPr>
                <w:rFonts w:eastAsia="Times New Roman"/>
                <w:sz w:val="22"/>
                <w:szCs w:val="22"/>
                <w:lang w:eastAsia="sr-Cyrl-CS"/>
              </w:rPr>
              <w:t xml:space="preserve"> </w:t>
            </w:r>
            <w:r w:rsidRPr="005E7B8E">
              <w:rPr>
                <w:sz w:val="22"/>
                <w:szCs w:val="22"/>
                <w:lang w:eastAsia="sr-Cyrl-CS"/>
              </w:rPr>
              <w:t>број:</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r w:rsidR="00D1188C" w:rsidRPr="005E7B8E" w:rsidTr="005446FB">
        <w:trPr>
          <w:trHeight w:val="624"/>
        </w:trPr>
        <w:tc>
          <w:tcPr>
            <w:tcW w:w="610"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20"/>
              <w:jc w:val="left"/>
              <w:rPr>
                <w:sz w:val="22"/>
                <w:szCs w:val="22"/>
                <w:lang w:eastAsia="sr-Cyrl-CS"/>
              </w:rPr>
            </w:pPr>
            <w:r w:rsidRPr="005E7B8E">
              <w:rPr>
                <w:sz w:val="22"/>
                <w:szCs w:val="22"/>
                <w:lang w:eastAsia="sr-Cyrl-CS"/>
              </w:rPr>
              <w:t>15)</w:t>
            </w:r>
          </w:p>
        </w:tc>
        <w:tc>
          <w:tcPr>
            <w:tcW w:w="4258" w:type="dxa"/>
            <w:tcBorders>
              <w:top w:val="single" w:sz="4" w:space="0" w:color="000000"/>
              <w:left w:val="single" w:sz="4" w:space="0" w:color="000000"/>
              <w:bottom w:val="single" w:sz="4" w:space="0" w:color="000000"/>
            </w:tcBorders>
            <w:shd w:val="clear" w:color="auto" w:fill="FFFFFF"/>
            <w:vAlign w:val="center"/>
          </w:tcPr>
          <w:p w:rsidR="00D1188C" w:rsidRPr="005E7B8E" w:rsidRDefault="00D1188C" w:rsidP="005446FB">
            <w:pPr>
              <w:pStyle w:val="Bodytext12"/>
              <w:shd w:val="clear" w:color="auto" w:fill="auto"/>
              <w:snapToGrid w:val="0"/>
              <w:spacing w:after="0" w:line="240" w:lineRule="auto"/>
              <w:ind w:left="20"/>
              <w:jc w:val="left"/>
              <w:rPr>
                <w:sz w:val="22"/>
                <w:szCs w:val="22"/>
                <w:lang w:eastAsia="sr-Cyrl-CS"/>
              </w:rPr>
            </w:pP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особе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контакт:</w:t>
            </w:r>
          </w:p>
        </w:tc>
        <w:tc>
          <w:tcPr>
            <w:tcW w:w="4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188C" w:rsidRPr="005E7B8E" w:rsidRDefault="00D1188C" w:rsidP="005446FB">
            <w:pPr>
              <w:snapToGrid w:val="0"/>
              <w:rPr>
                <w:sz w:val="22"/>
                <w:szCs w:val="22"/>
              </w:rPr>
            </w:pPr>
          </w:p>
        </w:tc>
      </w:tr>
    </w:tbl>
    <w:p w:rsidR="00D1188C" w:rsidRPr="005E7B8E" w:rsidRDefault="00D1188C" w:rsidP="00D1188C">
      <w:pPr>
        <w:rPr>
          <w:sz w:val="22"/>
          <w:szCs w:val="22"/>
        </w:rPr>
      </w:pPr>
    </w:p>
    <w:p w:rsidR="00D1188C" w:rsidRPr="005E7B8E" w:rsidRDefault="00D1188C" w:rsidP="00D1188C">
      <w:pPr>
        <w:pStyle w:val="Heading11"/>
        <w:keepNext/>
        <w:keepLines/>
        <w:shd w:val="clear" w:color="auto" w:fill="auto"/>
        <w:spacing w:before="784"/>
        <w:ind w:left="120" w:firstLine="440"/>
        <w:rPr>
          <w:sz w:val="22"/>
          <w:szCs w:val="22"/>
          <w:lang w:eastAsia="sr-Cyrl-CS"/>
        </w:rPr>
      </w:pPr>
      <w:r w:rsidRPr="005E7B8E">
        <w:rPr>
          <w:sz w:val="22"/>
          <w:szCs w:val="22"/>
          <w:lang w:eastAsia="sr-Cyrl-CS"/>
        </w:rPr>
        <w:t>Напомена:</w:t>
      </w:r>
    </w:p>
    <w:p w:rsidR="00D1188C" w:rsidRPr="005E7B8E" w:rsidRDefault="00D1188C" w:rsidP="00D1188C">
      <w:pPr>
        <w:autoSpaceDE w:val="0"/>
        <w:rPr>
          <w:sz w:val="22"/>
          <w:szCs w:val="22"/>
          <w:lang w:eastAsia="sr-Cyrl-CS"/>
        </w:rPr>
      </w:pPr>
      <w:r w:rsidRPr="005E7B8E">
        <w:rPr>
          <w:sz w:val="22"/>
          <w:szCs w:val="22"/>
          <w:lang w:eastAsia="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1188C" w:rsidRPr="005E7B8E" w:rsidRDefault="00D1188C" w:rsidP="00D1188C">
      <w:pPr>
        <w:autoSpaceDE w:val="0"/>
        <w:rPr>
          <w:color w:val="000000"/>
          <w:sz w:val="22"/>
          <w:szCs w:val="22"/>
        </w:rPr>
      </w:pPr>
    </w:p>
    <w:p w:rsidR="00D1188C" w:rsidRPr="005E7B8E" w:rsidRDefault="00D1188C" w:rsidP="00A6411E">
      <w:pPr>
        <w:pageBreakBefore/>
        <w:widowControl w:val="0"/>
        <w:tabs>
          <w:tab w:val="left" w:pos="5520"/>
        </w:tabs>
        <w:jc w:val="center"/>
        <w:rPr>
          <w:b/>
          <w:sz w:val="22"/>
          <w:szCs w:val="22"/>
          <w:lang w:val="sr-Cyrl-CS" w:eastAsia="sr-Cyrl-CS"/>
        </w:rPr>
      </w:pPr>
      <w:r w:rsidRPr="005E7B8E">
        <w:rPr>
          <w:b/>
          <w:sz w:val="22"/>
          <w:szCs w:val="22"/>
          <w:lang w:val="sr-Cyrl-CS" w:eastAsia="sr-Cyrl-CS"/>
        </w:rPr>
        <w:lastRenderedPageBreak/>
        <w:t>ОБРАЗАЦ ПОНУДЕ</w:t>
      </w:r>
    </w:p>
    <w:p w:rsidR="001C159F" w:rsidRPr="005E7B8E" w:rsidRDefault="001C159F" w:rsidP="00BC170A">
      <w:pPr>
        <w:pStyle w:val="Bodytext111"/>
        <w:shd w:val="clear" w:color="auto" w:fill="auto"/>
        <w:tabs>
          <w:tab w:val="left" w:pos="567"/>
          <w:tab w:val="left" w:pos="860"/>
        </w:tabs>
        <w:spacing w:before="0" w:after="0" w:line="240" w:lineRule="auto"/>
        <w:ind w:right="140" w:hanging="567"/>
        <w:rPr>
          <w:b w:val="0"/>
          <w:color w:val="FF0000"/>
          <w:sz w:val="22"/>
          <w:szCs w:val="22"/>
          <w:lang w:val="sr-Cyrl-CS" w:eastAsia="en-US"/>
        </w:rPr>
      </w:pPr>
    </w:p>
    <w:p w:rsidR="00D1188C" w:rsidRPr="005E7B8E" w:rsidRDefault="0098590A" w:rsidP="0098590A">
      <w:pPr>
        <w:pStyle w:val="Bodytext111"/>
        <w:shd w:val="clear" w:color="auto" w:fill="auto"/>
        <w:tabs>
          <w:tab w:val="left" w:pos="567"/>
          <w:tab w:val="left" w:pos="860"/>
        </w:tabs>
        <w:spacing w:before="0" w:after="0" w:line="240" w:lineRule="auto"/>
        <w:ind w:right="140" w:hanging="567"/>
        <w:rPr>
          <w:b w:val="0"/>
          <w:sz w:val="22"/>
          <w:szCs w:val="22"/>
          <w:lang w:val="sr-Cyrl-CS" w:eastAsia="en-US"/>
        </w:rPr>
      </w:pPr>
      <w:r>
        <w:rPr>
          <w:bCs w:val="0"/>
          <w:sz w:val="22"/>
          <w:szCs w:val="22"/>
          <w:shd w:val="clear" w:color="auto" w:fill="FFFFFF"/>
          <w:lang w:val="sr-Cyrl-CS" w:eastAsia="sr-Cyrl-CS"/>
        </w:rPr>
        <w:t xml:space="preserve">            </w:t>
      </w:r>
      <w:r w:rsidR="00C36E1B" w:rsidRPr="00C64B19">
        <w:rPr>
          <w:bCs w:val="0"/>
          <w:sz w:val="22"/>
          <w:szCs w:val="22"/>
          <w:shd w:val="clear" w:color="auto" w:fill="FFFFFF"/>
          <w:lang w:val="sr-Cyrl-CS" w:eastAsia="sr-Cyrl-CS"/>
        </w:rPr>
        <w:t xml:space="preserve"> Набавка намештаја </w:t>
      </w:r>
    </w:p>
    <w:tbl>
      <w:tblPr>
        <w:tblW w:w="0" w:type="auto"/>
        <w:tblInd w:w="-5" w:type="dxa"/>
        <w:tblLayout w:type="fixed"/>
        <w:tblLook w:val="0000" w:firstRow="0" w:lastRow="0" w:firstColumn="0" w:lastColumn="0" w:noHBand="0" w:noVBand="0"/>
      </w:tblPr>
      <w:tblGrid>
        <w:gridCol w:w="3798"/>
        <w:gridCol w:w="6067"/>
      </w:tblGrid>
      <w:tr w:rsidR="00D1188C" w:rsidRPr="005E7B8E" w:rsidTr="005446FB">
        <w:tc>
          <w:tcPr>
            <w:tcW w:w="3798"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widowControl w:val="0"/>
              <w:snapToGrid w:val="0"/>
              <w:rPr>
                <w:sz w:val="22"/>
                <w:szCs w:val="22"/>
                <w:lang w:val="sr-Cyrl-CS"/>
              </w:rPr>
            </w:pPr>
            <w:r w:rsidRPr="005E7B8E">
              <w:rPr>
                <w:sz w:val="22"/>
                <w:szCs w:val="22"/>
                <w:lang w:val="sr-Cyrl-CS"/>
              </w:rPr>
              <w:t>Назив понуђача:</w:t>
            </w:r>
          </w:p>
          <w:p w:rsidR="00D1188C" w:rsidRPr="005E7B8E" w:rsidRDefault="00D1188C" w:rsidP="005446FB">
            <w:pPr>
              <w:widowControl w:val="0"/>
              <w:rPr>
                <w:sz w:val="22"/>
                <w:szCs w:val="22"/>
                <w:lang w:val="sr-Cyrl-CS"/>
              </w:rPr>
            </w:pP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rsidR="00D1188C" w:rsidRPr="005E7B8E" w:rsidRDefault="00D1188C" w:rsidP="005446FB">
            <w:pPr>
              <w:widowControl w:val="0"/>
              <w:tabs>
                <w:tab w:val="left" w:pos="5520"/>
              </w:tabs>
              <w:snapToGrid w:val="0"/>
              <w:jc w:val="center"/>
              <w:rPr>
                <w:b/>
                <w:sz w:val="22"/>
                <w:szCs w:val="22"/>
                <w:lang w:val="sr-Cyrl-CS"/>
              </w:rPr>
            </w:pPr>
          </w:p>
        </w:tc>
      </w:tr>
      <w:tr w:rsidR="00D1188C" w:rsidRPr="005E7B8E" w:rsidTr="005446FB">
        <w:tc>
          <w:tcPr>
            <w:tcW w:w="3798"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widowControl w:val="0"/>
              <w:snapToGrid w:val="0"/>
              <w:rPr>
                <w:sz w:val="22"/>
                <w:szCs w:val="22"/>
                <w:lang w:val="sr-Cyrl-CS"/>
              </w:rPr>
            </w:pPr>
            <w:r w:rsidRPr="005E7B8E">
              <w:rPr>
                <w:sz w:val="22"/>
                <w:szCs w:val="22"/>
                <w:lang w:val="sr-Cyrl-CS"/>
              </w:rPr>
              <w:t>Број и датум понуде:</w:t>
            </w:r>
          </w:p>
          <w:p w:rsidR="00D1188C" w:rsidRPr="005E7B8E" w:rsidRDefault="00D1188C" w:rsidP="005446FB">
            <w:pPr>
              <w:widowControl w:val="0"/>
              <w:rPr>
                <w:sz w:val="22"/>
                <w:szCs w:val="22"/>
                <w:lang w:val="sr-Cyrl-CS"/>
              </w:rPr>
            </w:pP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rsidR="00D1188C" w:rsidRPr="005E7B8E" w:rsidRDefault="00D1188C" w:rsidP="005446FB">
            <w:pPr>
              <w:widowControl w:val="0"/>
              <w:tabs>
                <w:tab w:val="left" w:pos="5520"/>
              </w:tabs>
              <w:snapToGrid w:val="0"/>
              <w:jc w:val="center"/>
              <w:rPr>
                <w:b/>
                <w:sz w:val="22"/>
                <w:szCs w:val="22"/>
                <w:lang w:val="sr-Cyrl-CS"/>
              </w:rPr>
            </w:pPr>
          </w:p>
        </w:tc>
      </w:tr>
      <w:tr w:rsidR="00D1188C" w:rsidRPr="005E7B8E" w:rsidTr="005446FB">
        <w:tc>
          <w:tcPr>
            <w:tcW w:w="3798"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widowControl w:val="0"/>
              <w:snapToGrid w:val="0"/>
              <w:rPr>
                <w:sz w:val="22"/>
                <w:szCs w:val="22"/>
                <w:lang w:val="sr-Cyrl-CS"/>
              </w:rPr>
            </w:pPr>
            <w:r w:rsidRPr="005E7B8E">
              <w:rPr>
                <w:sz w:val="22"/>
                <w:szCs w:val="22"/>
                <w:lang w:val="sr-Cyrl-CS"/>
              </w:rPr>
              <w:t>Уколико понуђач подноси понуду са подизвођачем навести проценат укупне вредности набавке које ће поверити подизвођачу</w:t>
            </w:r>
          </w:p>
        </w:tc>
        <w:tc>
          <w:tcPr>
            <w:tcW w:w="6067" w:type="dxa"/>
            <w:tcBorders>
              <w:top w:val="single" w:sz="4" w:space="0" w:color="000000"/>
              <w:left w:val="single" w:sz="4" w:space="0" w:color="000000"/>
              <w:bottom w:val="single" w:sz="4" w:space="0" w:color="000000"/>
              <w:right w:val="single" w:sz="4" w:space="0" w:color="000000"/>
            </w:tcBorders>
            <w:shd w:val="clear" w:color="auto" w:fill="auto"/>
          </w:tcPr>
          <w:p w:rsidR="00D1188C" w:rsidRPr="005E7B8E" w:rsidRDefault="00D1188C" w:rsidP="005446FB">
            <w:pPr>
              <w:widowControl w:val="0"/>
              <w:tabs>
                <w:tab w:val="left" w:pos="5520"/>
              </w:tabs>
              <w:snapToGrid w:val="0"/>
              <w:jc w:val="center"/>
              <w:rPr>
                <w:b/>
                <w:sz w:val="22"/>
                <w:szCs w:val="22"/>
                <w:lang w:val="sr-Cyrl-CS"/>
              </w:rPr>
            </w:pPr>
          </w:p>
        </w:tc>
      </w:tr>
    </w:tbl>
    <w:p w:rsidR="00D1188C" w:rsidRPr="005E7B8E" w:rsidRDefault="00D1188C" w:rsidP="00D1188C">
      <w:pPr>
        <w:widowControl w:val="0"/>
        <w:rPr>
          <w:sz w:val="22"/>
          <w:szCs w:val="22"/>
          <w:lang w:val="sr-Cyrl-CS" w:eastAsia="sr-Cyrl-CS"/>
        </w:rPr>
      </w:pPr>
    </w:p>
    <w:tbl>
      <w:tblPr>
        <w:tblW w:w="0" w:type="auto"/>
        <w:tblInd w:w="-90" w:type="dxa"/>
        <w:tblLayout w:type="fixed"/>
        <w:tblCellMar>
          <w:left w:w="0" w:type="dxa"/>
          <w:right w:w="0" w:type="dxa"/>
        </w:tblCellMar>
        <w:tblLook w:val="0000" w:firstRow="0" w:lastRow="0" w:firstColumn="0" w:lastColumn="0" w:noHBand="0" w:noVBand="0"/>
      </w:tblPr>
      <w:tblGrid>
        <w:gridCol w:w="496"/>
        <w:gridCol w:w="3314"/>
        <w:gridCol w:w="2670"/>
        <w:gridCol w:w="3430"/>
      </w:tblGrid>
      <w:tr w:rsidR="00D1188C" w:rsidRPr="005E7B8E" w:rsidTr="005F0A97">
        <w:trPr>
          <w:trHeight w:val="503"/>
        </w:trPr>
        <w:tc>
          <w:tcPr>
            <w:tcW w:w="496" w:type="dxa"/>
            <w:tcBorders>
              <w:top w:val="single" w:sz="4" w:space="0" w:color="000000"/>
              <w:left w:val="single" w:sz="4" w:space="0" w:color="000000"/>
              <w:bottom w:val="single" w:sz="4" w:space="0" w:color="000000"/>
            </w:tcBorders>
            <w:shd w:val="clear" w:color="auto" w:fill="F2F2F2"/>
            <w:vAlign w:val="center"/>
          </w:tcPr>
          <w:p w:rsidR="00D1188C" w:rsidRPr="005E7B8E" w:rsidRDefault="00D1188C" w:rsidP="005446FB">
            <w:pPr>
              <w:snapToGrid w:val="0"/>
              <w:rPr>
                <w:sz w:val="22"/>
                <w:szCs w:val="22"/>
                <w:lang w:val="sr-Cyrl-CS"/>
              </w:rPr>
            </w:pPr>
            <w:r w:rsidRPr="005E7B8E">
              <w:rPr>
                <w:sz w:val="22"/>
                <w:szCs w:val="22"/>
                <w:lang w:val="sr-Cyrl-CS"/>
              </w:rPr>
              <w:t>Р.Б.</w:t>
            </w:r>
          </w:p>
        </w:tc>
        <w:tc>
          <w:tcPr>
            <w:tcW w:w="3314" w:type="dxa"/>
            <w:tcBorders>
              <w:top w:val="single" w:sz="4" w:space="0" w:color="000000"/>
              <w:left w:val="single" w:sz="4" w:space="0" w:color="000000"/>
              <w:bottom w:val="single" w:sz="4" w:space="0" w:color="000000"/>
            </w:tcBorders>
            <w:shd w:val="clear" w:color="auto" w:fill="F2F2F2"/>
            <w:vAlign w:val="center"/>
          </w:tcPr>
          <w:p w:rsidR="00D1188C" w:rsidRPr="005E7B8E" w:rsidRDefault="00D1188C" w:rsidP="005446FB">
            <w:pPr>
              <w:pStyle w:val="Bodytext140"/>
              <w:shd w:val="clear" w:color="auto" w:fill="auto"/>
              <w:snapToGrid w:val="0"/>
              <w:spacing w:line="240" w:lineRule="auto"/>
              <w:rPr>
                <w:rFonts w:ascii="Times New Roman" w:hAnsi="Times New Roman"/>
                <w:b/>
                <w:sz w:val="22"/>
                <w:szCs w:val="22"/>
                <w:lang w:val="sr-Cyrl-CS" w:eastAsia="en-US"/>
              </w:rPr>
            </w:pPr>
            <w:r w:rsidRPr="005E7B8E">
              <w:rPr>
                <w:rFonts w:ascii="Times New Roman" w:eastAsia="Times New Roman" w:hAnsi="Times New Roman"/>
                <w:b/>
                <w:sz w:val="22"/>
                <w:szCs w:val="22"/>
                <w:lang w:val="sr-Cyrl-CS" w:eastAsia="en-US"/>
              </w:rPr>
              <w:t xml:space="preserve">              </w:t>
            </w:r>
            <w:r w:rsidRPr="005E7B8E">
              <w:rPr>
                <w:rFonts w:ascii="Times New Roman" w:hAnsi="Times New Roman"/>
                <w:b/>
                <w:sz w:val="22"/>
                <w:szCs w:val="22"/>
                <w:lang w:val="sr-Cyrl-CS" w:eastAsia="en-US"/>
              </w:rPr>
              <w:t>ОПИС</w:t>
            </w:r>
          </w:p>
        </w:tc>
        <w:tc>
          <w:tcPr>
            <w:tcW w:w="2670" w:type="dxa"/>
            <w:tcBorders>
              <w:top w:val="single" w:sz="4" w:space="0" w:color="000000"/>
              <w:left w:val="single" w:sz="4" w:space="0" w:color="000000"/>
              <w:bottom w:val="single" w:sz="4" w:space="0" w:color="000000"/>
            </w:tcBorders>
            <w:shd w:val="clear" w:color="auto" w:fill="F2F2F2"/>
            <w:vAlign w:val="center"/>
          </w:tcPr>
          <w:p w:rsidR="00D1188C" w:rsidRPr="005E7B8E" w:rsidRDefault="00D1188C" w:rsidP="005446FB">
            <w:pPr>
              <w:pStyle w:val="Bodytext140"/>
              <w:shd w:val="clear" w:color="auto" w:fill="auto"/>
              <w:snapToGrid w:val="0"/>
              <w:spacing w:line="240" w:lineRule="auto"/>
              <w:jc w:val="center"/>
              <w:rPr>
                <w:rFonts w:ascii="Times New Roman" w:eastAsia="Times New Roman" w:hAnsi="Times New Roman"/>
                <w:b/>
                <w:sz w:val="22"/>
                <w:szCs w:val="22"/>
                <w:lang w:val="sr-Cyrl-CS" w:eastAsia="en-US"/>
              </w:rPr>
            </w:pPr>
            <w:r w:rsidRPr="005E7B8E">
              <w:rPr>
                <w:rFonts w:ascii="Times New Roman" w:eastAsia="Times New Roman" w:hAnsi="Times New Roman"/>
                <w:b/>
                <w:sz w:val="22"/>
                <w:szCs w:val="22"/>
                <w:lang w:val="sr-Cyrl-CS" w:eastAsia="en-US"/>
              </w:rPr>
              <w:t xml:space="preserve">Укупна цена у </w:t>
            </w:r>
            <w:r w:rsidRPr="005E7B8E">
              <w:rPr>
                <w:rFonts w:ascii="Times New Roman" w:eastAsia="Times New Roman" w:hAnsi="Times New Roman"/>
                <w:b/>
                <w:bCs/>
                <w:sz w:val="22"/>
                <w:szCs w:val="22"/>
                <w:lang w:val="sr-Cyrl-CS" w:eastAsia="en-US"/>
              </w:rPr>
              <w:t>динарима</w:t>
            </w:r>
            <w:r w:rsidRPr="005E7B8E">
              <w:rPr>
                <w:rFonts w:ascii="Times New Roman" w:eastAsia="Times New Roman" w:hAnsi="Times New Roman"/>
                <w:b/>
                <w:sz w:val="22"/>
                <w:szCs w:val="22"/>
                <w:lang w:val="sr-Cyrl-CS" w:eastAsia="en-US"/>
              </w:rPr>
              <w:t xml:space="preserve"> без ПДВ-а</w:t>
            </w:r>
          </w:p>
        </w:tc>
        <w:tc>
          <w:tcPr>
            <w:tcW w:w="343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D1188C" w:rsidRPr="005E7B8E" w:rsidRDefault="00D1188C" w:rsidP="0063751A">
            <w:pPr>
              <w:pStyle w:val="Bodytext150"/>
              <w:shd w:val="clear" w:color="auto" w:fill="auto"/>
              <w:snapToGrid w:val="0"/>
              <w:spacing w:line="240" w:lineRule="auto"/>
              <w:jc w:val="center"/>
              <w:rPr>
                <w:rFonts w:ascii="Times New Roman" w:eastAsia="Times New Roman" w:hAnsi="Times New Roman"/>
                <w:sz w:val="22"/>
                <w:szCs w:val="22"/>
                <w:lang w:val="sr-Cyrl-CS" w:eastAsia="en-US"/>
              </w:rPr>
            </w:pPr>
            <w:r w:rsidRPr="005E7B8E">
              <w:rPr>
                <w:rFonts w:ascii="Times New Roman" w:eastAsia="Times New Roman" w:hAnsi="Times New Roman"/>
                <w:sz w:val="22"/>
                <w:szCs w:val="22"/>
                <w:lang w:val="sr-Cyrl-CS" w:eastAsia="en-US"/>
              </w:rPr>
              <w:t>Укупна</w:t>
            </w:r>
            <w:r w:rsidRPr="005E7B8E">
              <w:rPr>
                <w:rFonts w:ascii="Times New Roman" w:hAnsi="Times New Roman"/>
                <w:sz w:val="22"/>
                <w:szCs w:val="22"/>
                <w:lang w:val="sr-Cyrl-CS" w:eastAsia="en-US"/>
              </w:rPr>
              <w:t xml:space="preserve"> </w:t>
            </w:r>
            <w:r w:rsidRPr="005E7B8E">
              <w:rPr>
                <w:rFonts w:ascii="Times New Roman" w:eastAsia="Times New Roman" w:hAnsi="Times New Roman"/>
                <w:sz w:val="22"/>
                <w:szCs w:val="22"/>
                <w:lang w:val="sr-Cyrl-CS" w:eastAsia="en-US"/>
              </w:rPr>
              <w:t>цена</w:t>
            </w:r>
            <w:r w:rsidRPr="005E7B8E">
              <w:rPr>
                <w:rFonts w:ascii="Times New Roman" w:hAnsi="Times New Roman"/>
                <w:sz w:val="22"/>
                <w:szCs w:val="22"/>
                <w:lang w:val="sr-Cyrl-CS" w:eastAsia="en-US"/>
              </w:rPr>
              <w:t xml:space="preserve"> </w:t>
            </w:r>
            <w:r w:rsidRPr="005E7B8E">
              <w:rPr>
                <w:rFonts w:ascii="Times New Roman" w:eastAsia="Times New Roman" w:hAnsi="Times New Roman"/>
                <w:sz w:val="22"/>
                <w:szCs w:val="22"/>
                <w:lang w:val="sr-Cyrl-CS" w:eastAsia="en-US"/>
              </w:rPr>
              <w:t>у</w:t>
            </w:r>
            <w:r w:rsidRPr="005E7B8E">
              <w:rPr>
                <w:rFonts w:ascii="Times New Roman" w:hAnsi="Times New Roman"/>
                <w:sz w:val="22"/>
                <w:szCs w:val="22"/>
                <w:lang w:val="sr-Cyrl-CS" w:eastAsia="en-US"/>
              </w:rPr>
              <w:t xml:space="preserve"> </w:t>
            </w:r>
            <w:r w:rsidRPr="005E7B8E">
              <w:rPr>
                <w:rFonts w:ascii="Times New Roman" w:eastAsia="Times New Roman" w:hAnsi="Times New Roman"/>
                <w:bCs w:val="0"/>
                <w:sz w:val="22"/>
                <w:szCs w:val="22"/>
                <w:lang w:val="sr-Cyrl-CS" w:eastAsia="en-US"/>
              </w:rPr>
              <w:t>динарима</w:t>
            </w:r>
            <w:r w:rsidRPr="005E7B8E">
              <w:rPr>
                <w:rFonts w:ascii="Times New Roman" w:hAnsi="Times New Roman"/>
                <w:sz w:val="22"/>
                <w:szCs w:val="22"/>
                <w:lang w:val="sr-Cyrl-CS" w:eastAsia="en-US"/>
              </w:rPr>
              <w:t xml:space="preserve"> </w:t>
            </w:r>
            <w:r w:rsidRPr="005E7B8E">
              <w:rPr>
                <w:rFonts w:ascii="Times New Roman" w:eastAsia="Times New Roman" w:hAnsi="Times New Roman"/>
                <w:sz w:val="22"/>
                <w:szCs w:val="22"/>
                <w:lang w:eastAsia="en-US"/>
              </w:rPr>
              <w:t>са</w:t>
            </w:r>
            <w:r w:rsidRPr="005E7B8E">
              <w:rPr>
                <w:rFonts w:ascii="Times New Roman" w:hAnsi="Times New Roman"/>
                <w:sz w:val="22"/>
                <w:szCs w:val="22"/>
                <w:lang w:val="sr-Cyrl-CS" w:eastAsia="en-US"/>
              </w:rPr>
              <w:t xml:space="preserve"> </w:t>
            </w:r>
            <w:r w:rsidRPr="005E7B8E">
              <w:rPr>
                <w:rFonts w:ascii="Times New Roman" w:eastAsia="Times New Roman" w:hAnsi="Times New Roman"/>
                <w:sz w:val="22"/>
                <w:szCs w:val="22"/>
                <w:lang w:val="sr-Cyrl-CS" w:eastAsia="en-US"/>
              </w:rPr>
              <w:t>ПДВ-</w:t>
            </w:r>
            <w:r w:rsidR="0063751A" w:rsidRPr="005E7B8E">
              <w:rPr>
                <w:rFonts w:ascii="Times New Roman" w:eastAsia="Times New Roman" w:hAnsi="Times New Roman"/>
                <w:sz w:val="22"/>
                <w:szCs w:val="22"/>
                <w:lang w:val="sr-Cyrl-CS" w:eastAsia="en-US"/>
              </w:rPr>
              <w:t>ом</w:t>
            </w:r>
          </w:p>
        </w:tc>
      </w:tr>
      <w:tr w:rsidR="00D1188C" w:rsidRPr="005E7B8E" w:rsidTr="005446FB">
        <w:trPr>
          <w:trHeight w:val="710"/>
        </w:trPr>
        <w:tc>
          <w:tcPr>
            <w:tcW w:w="496"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pStyle w:val="Bodytext140"/>
              <w:shd w:val="clear" w:color="auto" w:fill="auto"/>
              <w:snapToGrid w:val="0"/>
              <w:spacing w:line="240" w:lineRule="auto"/>
              <w:ind w:left="160"/>
              <w:rPr>
                <w:rFonts w:ascii="Times New Roman" w:hAnsi="Times New Roman"/>
                <w:sz w:val="22"/>
                <w:szCs w:val="22"/>
                <w:lang w:val="sr-Cyrl-CS" w:eastAsia="sr-Cyrl-CS"/>
              </w:rPr>
            </w:pPr>
          </w:p>
          <w:p w:rsidR="00D1188C" w:rsidRPr="005E7B8E" w:rsidRDefault="00D1188C" w:rsidP="005446FB">
            <w:pPr>
              <w:pStyle w:val="Bodytext140"/>
              <w:shd w:val="clear" w:color="auto" w:fill="auto"/>
              <w:spacing w:line="240" w:lineRule="auto"/>
              <w:ind w:left="160"/>
              <w:rPr>
                <w:rFonts w:ascii="Times New Roman" w:hAnsi="Times New Roman"/>
                <w:sz w:val="22"/>
                <w:szCs w:val="22"/>
                <w:lang w:eastAsia="sr-Cyrl-CS"/>
              </w:rPr>
            </w:pPr>
            <w:r w:rsidRPr="005E7B8E">
              <w:rPr>
                <w:rFonts w:ascii="Times New Roman" w:hAnsi="Times New Roman"/>
                <w:sz w:val="22"/>
                <w:szCs w:val="22"/>
                <w:lang w:eastAsia="sr-Cyrl-CS"/>
              </w:rPr>
              <w:t>1</w:t>
            </w:r>
          </w:p>
          <w:p w:rsidR="00D1188C" w:rsidRPr="005E7B8E" w:rsidRDefault="00D1188C" w:rsidP="005446FB">
            <w:pPr>
              <w:pStyle w:val="Bodytext140"/>
              <w:shd w:val="clear" w:color="auto" w:fill="auto"/>
              <w:spacing w:line="240" w:lineRule="auto"/>
              <w:ind w:left="160"/>
              <w:rPr>
                <w:rFonts w:ascii="Times New Roman" w:hAnsi="Times New Roman"/>
                <w:sz w:val="22"/>
                <w:szCs w:val="22"/>
                <w:lang w:eastAsia="sr-Cyrl-CS"/>
              </w:rPr>
            </w:pPr>
          </w:p>
        </w:tc>
        <w:tc>
          <w:tcPr>
            <w:tcW w:w="3314" w:type="dxa"/>
            <w:tcBorders>
              <w:top w:val="single" w:sz="4" w:space="0" w:color="000000"/>
              <w:left w:val="single" w:sz="4" w:space="0" w:color="000000"/>
              <w:bottom w:val="single" w:sz="4" w:space="0" w:color="000000"/>
            </w:tcBorders>
            <w:shd w:val="clear" w:color="auto" w:fill="auto"/>
            <w:vAlign w:val="bottom"/>
          </w:tcPr>
          <w:p w:rsidR="00D1188C" w:rsidRPr="005E7B8E" w:rsidRDefault="00D1188C" w:rsidP="005446FB">
            <w:pPr>
              <w:widowControl w:val="0"/>
              <w:snapToGrid w:val="0"/>
              <w:jc w:val="center"/>
              <w:rPr>
                <w:sz w:val="22"/>
                <w:szCs w:val="22"/>
                <w:lang w:val="sr-Cyrl-CS"/>
              </w:rPr>
            </w:pPr>
          </w:p>
          <w:p w:rsidR="00D1188C" w:rsidRPr="005E7B8E" w:rsidRDefault="00D1188C" w:rsidP="005446FB">
            <w:pPr>
              <w:widowControl w:val="0"/>
              <w:jc w:val="center"/>
              <w:rPr>
                <w:sz w:val="22"/>
                <w:szCs w:val="22"/>
                <w:lang w:val="sr-Cyrl-CS"/>
              </w:rPr>
            </w:pPr>
            <w:r w:rsidRPr="005E7B8E">
              <w:rPr>
                <w:sz w:val="22"/>
                <w:szCs w:val="22"/>
                <w:lang w:val="sr-Cyrl-CS"/>
              </w:rPr>
              <w:t xml:space="preserve">Набавка намештаја </w:t>
            </w:r>
          </w:p>
          <w:p w:rsidR="00D1188C" w:rsidRPr="005E7B8E" w:rsidRDefault="00D1188C" w:rsidP="009575D6">
            <w:pPr>
              <w:widowControl w:val="0"/>
              <w:tabs>
                <w:tab w:val="left" w:pos="5520"/>
              </w:tabs>
              <w:jc w:val="center"/>
              <w:rPr>
                <w:sz w:val="22"/>
                <w:szCs w:val="22"/>
                <w:lang w:val="sr-Cyrl-CS"/>
              </w:rPr>
            </w:pPr>
          </w:p>
        </w:tc>
        <w:tc>
          <w:tcPr>
            <w:tcW w:w="2670" w:type="dxa"/>
            <w:tcBorders>
              <w:top w:val="single" w:sz="4" w:space="0" w:color="000000"/>
              <w:left w:val="single" w:sz="4" w:space="0" w:color="000000"/>
              <w:bottom w:val="single" w:sz="4" w:space="0" w:color="000000"/>
            </w:tcBorders>
            <w:shd w:val="clear" w:color="auto" w:fill="auto"/>
          </w:tcPr>
          <w:p w:rsidR="00D1188C" w:rsidRPr="005E7B8E" w:rsidRDefault="00D1188C" w:rsidP="005446FB">
            <w:pPr>
              <w:snapToGrid w:val="0"/>
              <w:rPr>
                <w:sz w:val="22"/>
                <w:szCs w:val="22"/>
              </w:rPr>
            </w:pPr>
          </w:p>
        </w:tc>
        <w:tc>
          <w:tcPr>
            <w:tcW w:w="3430" w:type="dxa"/>
            <w:tcBorders>
              <w:top w:val="single" w:sz="4" w:space="0" w:color="000000"/>
              <w:left w:val="single" w:sz="4" w:space="0" w:color="000000"/>
              <w:bottom w:val="single" w:sz="4" w:space="0" w:color="000000"/>
              <w:right w:val="single" w:sz="4" w:space="0" w:color="000000"/>
            </w:tcBorders>
            <w:shd w:val="clear" w:color="auto" w:fill="auto"/>
          </w:tcPr>
          <w:p w:rsidR="00D1188C" w:rsidRPr="005E7B8E" w:rsidRDefault="00D1188C" w:rsidP="005446FB">
            <w:pPr>
              <w:snapToGrid w:val="0"/>
              <w:rPr>
                <w:sz w:val="22"/>
                <w:szCs w:val="22"/>
              </w:rPr>
            </w:pPr>
          </w:p>
        </w:tc>
      </w:tr>
    </w:tbl>
    <w:p w:rsidR="00D1188C" w:rsidRPr="005E7B8E" w:rsidRDefault="00D1188C" w:rsidP="00D1188C">
      <w:pPr>
        <w:rPr>
          <w:sz w:val="22"/>
          <w:szCs w:val="22"/>
          <w:lang w:val="sr-Cyrl-CS"/>
        </w:rPr>
      </w:pPr>
    </w:p>
    <w:tbl>
      <w:tblPr>
        <w:tblW w:w="9942" w:type="dxa"/>
        <w:tblInd w:w="-175" w:type="dxa"/>
        <w:tblLayout w:type="fixed"/>
        <w:tblCellMar>
          <w:left w:w="0" w:type="dxa"/>
          <w:right w:w="0" w:type="dxa"/>
        </w:tblCellMar>
        <w:tblLook w:val="0000" w:firstRow="0" w:lastRow="0" w:firstColumn="0" w:lastColumn="0" w:noHBand="0" w:noVBand="0"/>
      </w:tblPr>
      <w:tblGrid>
        <w:gridCol w:w="3960"/>
        <w:gridCol w:w="5982"/>
      </w:tblGrid>
      <w:tr w:rsidR="00D1188C" w:rsidRPr="005E7B8E" w:rsidTr="001E1D96">
        <w:trPr>
          <w:trHeight w:val="557"/>
        </w:trPr>
        <w:tc>
          <w:tcPr>
            <w:tcW w:w="3960" w:type="dxa"/>
            <w:tcBorders>
              <w:top w:val="single" w:sz="4" w:space="0" w:color="000000"/>
              <w:left w:val="single" w:sz="4" w:space="0" w:color="000000"/>
              <w:bottom w:val="single" w:sz="4" w:space="0" w:color="000000"/>
            </w:tcBorders>
            <w:shd w:val="clear" w:color="auto" w:fill="auto"/>
            <w:vAlign w:val="center"/>
          </w:tcPr>
          <w:p w:rsidR="00D1188C" w:rsidRPr="005E7B8E" w:rsidRDefault="00D1188C" w:rsidP="001C159F">
            <w:pPr>
              <w:pStyle w:val="Bodytext140"/>
              <w:shd w:val="clear" w:color="auto" w:fill="auto"/>
              <w:snapToGrid w:val="0"/>
              <w:spacing w:line="240" w:lineRule="auto"/>
              <w:rPr>
                <w:rFonts w:ascii="Times New Roman" w:hAnsi="Times New Roman"/>
                <w:b/>
                <w:sz w:val="22"/>
                <w:szCs w:val="22"/>
                <w:lang w:val="sr-Cyrl-CS" w:eastAsia="sr-Cyrl-CS"/>
              </w:rPr>
            </w:pPr>
            <w:r w:rsidRPr="005E7B8E">
              <w:rPr>
                <w:rFonts w:ascii="Times New Roman" w:hAnsi="Times New Roman"/>
                <w:b/>
                <w:sz w:val="22"/>
                <w:szCs w:val="22"/>
                <w:lang w:val="sr-Cyrl-CS" w:eastAsia="sr-Cyrl-CS"/>
              </w:rPr>
              <w:t>Рок</w:t>
            </w:r>
            <w:r w:rsidRPr="005E7B8E">
              <w:rPr>
                <w:rFonts w:ascii="Times New Roman" w:eastAsia="Times New Roman" w:hAnsi="Times New Roman"/>
                <w:b/>
                <w:sz w:val="22"/>
                <w:szCs w:val="22"/>
                <w:lang w:val="sr-Cyrl-CS" w:eastAsia="sr-Cyrl-CS"/>
              </w:rPr>
              <w:t xml:space="preserve"> </w:t>
            </w:r>
            <w:r w:rsidRPr="005E7B8E">
              <w:rPr>
                <w:rFonts w:ascii="Times New Roman" w:hAnsi="Times New Roman"/>
                <w:b/>
                <w:sz w:val="22"/>
                <w:szCs w:val="22"/>
                <w:lang w:val="sr-Cyrl-CS" w:eastAsia="sr-Cyrl-CS"/>
              </w:rPr>
              <w:t>испоруке:</w:t>
            </w:r>
          </w:p>
          <w:p w:rsidR="00D1188C" w:rsidRPr="00015898" w:rsidRDefault="00D1188C" w:rsidP="00015898">
            <w:pPr>
              <w:widowControl w:val="0"/>
              <w:rPr>
                <w:sz w:val="22"/>
                <w:szCs w:val="22"/>
                <w:lang w:val="sr-Cyrl-CS"/>
              </w:rPr>
            </w:pPr>
            <w:r w:rsidRPr="00015898">
              <w:rPr>
                <w:sz w:val="22"/>
                <w:szCs w:val="22"/>
                <w:lang w:val="sr-Cyrl-CS"/>
              </w:rPr>
              <w:t xml:space="preserve">Рок испоруке не може бити дужи од </w:t>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7048C7" w:rsidRPr="00015898">
              <w:rPr>
                <w:sz w:val="22"/>
                <w:szCs w:val="22"/>
                <w:lang w:val="sr-Cyrl-CS"/>
              </w:rPr>
              <w:softHyphen/>
            </w:r>
            <w:r w:rsidR="0098590A" w:rsidRPr="00015898">
              <w:rPr>
                <w:sz w:val="22"/>
                <w:szCs w:val="22"/>
                <w:lang w:val="sr-Cyrl-CS"/>
              </w:rPr>
              <w:t>30</w:t>
            </w:r>
            <w:r w:rsidRPr="00015898">
              <w:rPr>
                <w:sz w:val="22"/>
                <w:szCs w:val="22"/>
                <w:lang w:val="sr-Cyrl-CS"/>
              </w:rPr>
              <w:t xml:space="preserve">  дана од тренутка </w:t>
            </w:r>
            <w:r w:rsidR="00015898" w:rsidRPr="00015898">
              <w:rPr>
                <w:sz w:val="22"/>
                <w:szCs w:val="22"/>
                <w:lang w:val="sr-Cyrl-CS"/>
              </w:rPr>
              <w:t>потписивања уговора</w:t>
            </w:r>
            <w:r w:rsidRPr="00015898">
              <w:rPr>
                <w:sz w:val="22"/>
                <w:szCs w:val="22"/>
                <w:lang w:val="sr-Cyrl-CS"/>
              </w:rPr>
              <w:t>.</w:t>
            </w:r>
          </w:p>
        </w:tc>
        <w:tc>
          <w:tcPr>
            <w:tcW w:w="5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88C" w:rsidRPr="005E7B8E" w:rsidRDefault="00D1188C" w:rsidP="00B52370">
            <w:pPr>
              <w:widowControl w:val="0"/>
              <w:snapToGrid w:val="0"/>
              <w:rPr>
                <w:sz w:val="22"/>
                <w:szCs w:val="22"/>
                <w:lang w:val="sr-Cyrl-CS"/>
              </w:rPr>
            </w:pPr>
            <w:r w:rsidRPr="005E7B8E">
              <w:rPr>
                <w:sz w:val="22"/>
                <w:szCs w:val="22"/>
                <w:lang w:val="sr-Cyrl-CS" w:eastAsia="sr-Cyrl-CS"/>
              </w:rPr>
              <w:t xml:space="preserve">Не дужи од _____   дана од  </w:t>
            </w:r>
            <w:r w:rsidR="00015898">
              <w:rPr>
                <w:sz w:val="22"/>
                <w:szCs w:val="22"/>
                <w:lang w:val="sr-Cyrl-CS"/>
              </w:rPr>
              <w:t xml:space="preserve">од тренутка </w:t>
            </w:r>
            <w:r w:rsidR="00015898" w:rsidRPr="00015898">
              <w:rPr>
                <w:sz w:val="22"/>
                <w:szCs w:val="22"/>
                <w:lang w:val="sr-Cyrl-CS"/>
              </w:rPr>
              <w:t>потписивања уговора</w:t>
            </w:r>
            <w:r w:rsidRPr="005E7B8E">
              <w:rPr>
                <w:sz w:val="22"/>
                <w:szCs w:val="22"/>
                <w:lang w:val="sr-Cyrl-CS"/>
              </w:rPr>
              <w:t>.</w:t>
            </w:r>
          </w:p>
        </w:tc>
      </w:tr>
      <w:tr w:rsidR="00D1188C" w:rsidRPr="005E7B8E" w:rsidTr="001E1D96">
        <w:trPr>
          <w:trHeight w:val="557"/>
        </w:trPr>
        <w:tc>
          <w:tcPr>
            <w:tcW w:w="3960" w:type="dxa"/>
            <w:tcBorders>
              <w:top w:val="single" w:sz="4" w:space="0" w:color="000000"/>
              <w:left w:val="single" w:sz="4" w:space="0" w:color="000000"/>
              <w:bottom w:val="single" w:sz="4" w:space="0" w:color="000000"/>
            </w:tcBorders>
            <w:shd w:val="clear" w:color="auto" w:fill="auto"/>
            <w:vAlign w:val="center"/>
          </w:tcPr>
          <w:p w:rsidR="00D1188C" w:rsidRPr="005E7B8E" w:rsidRDefault="00D1188C" w:rsidP="001C159F">
            <w:pPr>
              <w:pStyle w:val="Bodytext140"/>
              <w:shd w:val="clear" w:color="auto" w:fill="auto"/>
              <w:snapToGrid w:val="0"/>
              <w:spacing w:line="240" w:lineRule="auto"/>
              <w:rPr>
                <w:rFonts w:ascii="Times New Roman" w:hAnsi="Times New Roman"/>
                <w:b/>
                <w:sz w:val="22"/>
                <w:szCs w:val="22"/>
                <w:lang w:val="sr-Cyrl-CS" w:eastAsia="sr-Cyrl-CS"/>
              </w:rPr>
            </w:pPr>
            <w:r w:rsidRPr="005E7B8E">
              <w:rPr>
                <w:rFonts w:ascii="Times New Roman" w:hAnsi="Times New Roman"/>
                <w:b/>
                <w:sz w:val="22"/>
                <w:szCs w:val="22"/>
                <w:lang w:val="sr-Cyrl-CS" w:eastAsia="sr-Cyrl-CS"/>
              </w:rPr>
              <w:t>Гарантни</w:t>
            </w:r>
            <w:r w:rsidRPr="005E7B8E">
              <w:rPr>
                <w:rFonts w:ascii="Times New Roman" w:eastAsia="Times New Roman" w:hAnsi="Times New Roman"/>
                <w:b/>
                <w:sz w:val="22"/>
                <w:szCs w:val="22"/>
                <w:lang w:val="sr-Cyrl-CS" w:eastAsia="sr-Cyrl-CS"/>
              </w:rPr>
              <w:t xml:space="preserve"> </w:t>
            </w:r>
            <w:r w:rsidRPr="005E7B8E">
              <w:rPr>
                <w:rFonts w:ascii="Times New Roman" w:hAnsi="Times New Roman"/>
                <w:b/>
                <w:sz w:val="22"/>
                <w:szCs w:val="22"/>
                <w:lang w:val="sr-Cyrl-CS" w:eastAsia="sr-Cyrl-CS"/>
              </w:rPr>
              <w:t>рок</w:t>
            </w:r>
          </w:p>
          <w:p w:rsidR="00D1188C" w:rsidRPr="00B52370" w:rsidRDefault="00D1188C" w:rsidP="00C36E1B">
            <w:pPr>
              <w:tabs>
                <w:tab w:val="left" w:pos="720"/>
              </w:tabs>
              <w:autoSpaceDE w:val="0"/>
              <w:rPr>
                <w:sz w:val="22"/>
                <w:szCs w:val="22"/>
                <w:lang w:val="ru-RU"/>
              </w:rPr>
            </w:pPr>
            <w:r w:rsidRPr="00B52370">
              <w:rPr>
                <w:sz w:val="22"/>
                <w:szCs w:val="22"/>
                <w:lang w:val="ru-RU"/>
              </w:rPr>
              <w:t xml:space="preserve">Гарантни рок не може бити краћи од </w:t>
            </w:r>
            <w:r w:rsidR="00C36E1B" w:rsidRPr="00B52370">
              <w:rPr>
                <w:sz w:val="22"/>
                <w:szCs w:val="22"/>
                <w:lang w:val="ru-RU"/>
              </w:rPr>
              <w:t xml:space="preserve">12 </w:t>
            </w:r>
            <w:r w:rsidR="001E1D96" w:rsidRPr="00B52370">
              <w:rPr>
                <w:sz w:val="22"/>
                <w:szCs w:val="22"/>
                <w:lang w:val="ru-RU"/>
              </w:rPr>
              <w:t>месец</w:t>
            </w:r>
            <w:r w:rsidR="00235030" w:rsidRPr="00B52370">
              <w:rPr>
                <w:sz w:val="22"/>
                <w:szCs w:val="22"/>
                <w:lang w:val="ru-RU"/>
              </w:rPr>
              <w:t>и</w:t>
            </w:r>
            <w:r w:rsidR="001E1D96" w:rsidRPr="00B52370">
              <w:rPr>
                <w:sz w:val="22"/>
                <w:szCs w:val="22"/>
                <w:lang w:val="sr-Cyrl-CS"/>
              </w:rPr>
              <w:t xml:space="preserve"> </w:t>
            </w:r>
          </w:p>
        </w:tc>
        <w:tc>
          <w:tcPr>
            <w:tcW w:w="5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88C" w:rsidRPr="005E7B8E" w:rsidRDefault="00D1188C" w:rsidP="001C159F">
            <w:pPr>
              <w:tabs>
                <w:tab w:val="left" w:pos="720"/>
              </w:tabs>
              <w:autoSpaceDE w:val="0"/>
              <w:snapToGrid w:val="0"/>
              <w:rPr>
                <w:sz w:val="22"/>
                <w:szCs w:val="22"/>
                <w:lang w:val="ru-RU"/>
              </w:rPr>
            </w:pPr>
            <w:r w:rsidRPr="005E7B8E">
              <w:rPr>
                <w:sz w:val="22"/>
                <w:szCs w:val="22"/>
                <w:lang w:val="ru-RU"/>
              </w:rPr>
              <w:t xml:space="preserve">  Гарантни рок _____</w:t>
            </w:r>
            <w:r w:rsidR="0063751A" w:rsidRPr="005E7B8E">
              <w:rPr>
                <w:sz w:val="22"/>
                <w:szCs w:val="22"/>
                <w:lang w:val="ru-RU"/>
              </w:rPr>
              <w:t>месеци</w:t>
            </w:r>
            <w:r w:rsidRPr="005E7B8E">
              <w:rPr>
                <w:sz w:val="22"/>
                <w:szCs w:val="22"/>
                <w:lang w:val="ru-RU"/>
              </w:rPr>
              <w:t xml:space="preserve"> од дана </w:t>
            </w:r>
            <w:r w:rsidR="0063751A" w:rsidRPr="005E7B8E">
              <w:rPr>
                <w:sz w:val="22"/>
                <w:szCs w:val="22"/>
                <w:lang w:val="ru-RU"/>
              </w:rPr>
              <w:t xml:space="preserve">испоруке и </w:t>
            </w:r>
            <w:r w:rsidRPr="005E7B8E">
              <w:rPr>
                <w:sz w:val="22"/>
                <w:szCs w:val="22"/>
                <w:lang w:val="ru-RU"/>
              </w:rPr>
              <w:t>монтаже.</w:t>
            </w:r>
          </w:p>
          <w:p w:rsidR="00D1188C" w:rsidRPr="005E7B8E" w:rsidRDefault="00D1188C" w:rsidP="001C159F">
            <w:pPr>
              <w:tabs>
                <w:tab w:val="left" w:pos="720"/>
              </w:tabs>
              <w:autoSpaceDE w:val="0"/>
              <w:rPr>
                <w:sz w:val="22"/>
                <w:szCs w:val="22"/>
                <w:lang w:val="sr-Cyrl-CS" w:eastAsia="sr-Cyrl-CS"/>
              </w:rPr>
            </w:pPr>
          </w:p>
        </w:tc>
      </w:tr>
      <w:tr w:rsidR="00D1188C" w:rsidRPr="005E7B8E" w:rsidTr="001E1D96">
        <w:trPr>
          <w:trHeight w:val="581"/>
        </w:trPr>
        <w:tc>
          <w:tcPr>
            <w:tcW w:w="3960" w:type="dxa"/>
            <w:tcBorders>
              <w:top w:val="single" w:sz="4" w:space="0" w:color="000000"/>
              <w:left w:val="single" w:sz="4" w:space="0" w:color="000000"/>
              <w:bottom w:val="single" w:sz="4" w:space="0" w:color="000000"/>
            </w:tcBorders>
            <w:shd w:val="clear" w:color="auto" w:fill="auto"/>
            <w:vAlign w:val="center"/>
          </w:tcPr>
          <w:p w:rsidR="00D1188C" w:rsidRPr="005E7B8E" w:rsidRDefault="00D1188C" w:rsidP="001C159F">
            <w:pPr>
              <w:pStyle w:val="Bodytext140"/>
              <w:shd w:val="clear" w:color="auto" w:fill="auto"/>
              <w:snapToGrid w:val="0"/>
              <w:spacing w:line="240" w:lineRule="auto"/>
              <w:rPr>
                <w:rFonts w:ascii="Times New Roman" w:hAnsi="Times New Roman"/>
                <w:sz w:val="22"/>
                <w:szCs w:val="22"/>
                <w:lang w:val="sr-Cyrl-CS" w:eastAsia="sr-Cyrl-CS"/>
              </w:rPr>
            </w:pPr>
            <w:r w:rsidRPr="005E7B8E">
              <w:rPr>
                <w:rFonts w:ascii="Times New Roman" w:hAnsi="Times New Roman"/>
                <w:b/>
                <w:sz w:val="22"/>
                <w:szCs w:val="22"/>
                <w:lang w:val="sr-Cyrl-CS" w:eastAsia="sr-Cyrl-CS"/>
              </w:rPr>
              <w:t>Рок</w:t>
            </w:r>
            <w:r w:rsidRPr="005E7B8E">
              <w:rPr>
                <w:rFonts w:ascii="Times New Roman" w:eastAsia="Times New Roman" w:hAnsi="Times New Roman"/>
                <w:b/>
                <w:sz w:val="22"/>
                <w:szCs w:val="22"/>
                <w:lang w:val="sr-Cyrl-CS" w:eastAsia="sr-Cyrl-CS"/>
              </w:rPr>
              <w:t xml:space="preserve"> </w:t>
            </w:r>
            <w:r w:rsidRPr="005E7B8E">
              <w:rPr>
                <w:rFonts w:ascii="Times New Roman" w:hAnsi="Times New Roman"/>
                <w:b/>
                <w:sz w:val="22"/>
                <w:szCs w:val="22"/>
                <w:lang w:val="sr-Cyrl-CS" w:eastAsia="sr-Cyrl-CS"/>
              </w:rPr>
              <w:t>важења</w:t>
            </w:r>
            <w:r w:rsidRPr="005E7B8E">
              <w:rPr>
                <w:rFonts w:ascii="Times New Roman" w:eastAsia="Times New Roman" w:hAnsi="Times New Roman"/>
                <w:b/>
                <w:sz w:val="22"/>
                <w:szCs w:val="22"/>
                <w:lang w:val="sr-Cyrl-CS" w:eastAsia="sr-Cyrl-CS"/>
              </w:rPr>
              <w:t xml:space="preserve"> </w:t>
            </w:r>
            <w:r w:rsidRPr="005E7B8E">
              <w:rPr>
                <w:rFonts w:ascii="Times New Roman" w:hAnsi="Times New Roman"/>
                <w:b/>
                <w:sz w:val="22"/>
                <w:szCs w:val="22"/>
                <w:lang w:val="sr-Cyrl-CS" w:eastAsia="sr-Cyrl-CS"/>
              </w:rPr>
              <w:t>понуде</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(мин.</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30</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дана)</w:t>
            </w:r>
          </w:p>
        </w:tc>
        <w:tc>
          <w:tcPr>
            <w:tcW w:w="5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88C" w:rsidRPr="005E7B8E" w:rsidRDefault="00D1188C" w:rsidP="001C159F">
            <w:pPr>
              <w:pStyle w:val="Bodytext140"/>
              <w:shd w:val="clear" w:color="auto" w:fill="auto"/>
              <w:snapToGrid w:val="0"/>
              <w:spacing w:line="240" w:lineRule="auto"/>
              <w:ind w:right="120"/>
              <w:rPr>
                <w:rFonts w:ascii="Times New Roman" w:hAnsi="Times New Roman"/>
                <w:sz w:val="22"/>
                <w:szCs w:val="22"/>
                <w:lang w:val="sr-Cyrl-CS" w:eastAsia="sr-Cyrl-CS"/>
              </w:rPr>
            </w:pP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______</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дана</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од</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дана</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отварања</w:t>
            </w:r>
            <w:r w:rsidRPr="005E7B8E">
              <w:rPr>
                <w:rFonts w:ascii="Times New Roman" w:eastAsia="Times New Roman" w:hAnsi="Times New Roman"/>
                <w:sz w:val="22"/>
                <w:szCs w:val="22"/>
                <w:lang w:val="sr-Cyrl-CS" w:eastAsia="sr-Cyrl-CS"/>
              </w:rPr>
              <w:t xml:space="preserve"> </w:t>
            </w:r>
            <w:r w:rsidRPr="005E7B8E">
              <w:rPr>
                <w:rFonts w:ascii="Times New Roman" w:hAnsi="Times New Roman"/>
                <w:sz w:val="22"/>
                <w:szCs w:val="22"/>
                <w:lang w:val="sr-Cyrl-CS" w:eastAsia="sr-Cyrl-CS"/>
              </w:rPr>
              <w:t>понуда.</w:t>
            </w:r>
          </w:p>
        </w:tc>
      </w:tr>
      <w:tr w:rsidR="00D1188C" w:rsidRPr="005E7B8E" w:rsidTr="001E1D96">
        <w:trPr>
          <w:trHeight w:val="581"/>
        </w:trPr>
        <w:tc>
          <w:tcPr>
            <w:tcW w:w="3960" w:type="dxa"/>
            <w:tcBorders>
              <w:top w:val="single" w:sz="4" w:space="0" w:color="000000"/>
              <w:left w:val="single" w:sz="4" w:space="0" w:color="000000"/>
              <w:bottom w:val="single" w:sz="4" w:space="0" w:color="000000"/>
            </w:tcBorders>
            <w:shd w:val="clear" w:color="auto" w:fill="auto"/>
            <w:vAlign w:val="center"/>
          </w:tcPr>
          <w:p w:rsidR="00D1188C" w:rsidRPr="005E7B8E" w:rsidRDefault="00D1188C" w:rsidP="001C159F">
            <w:pPr>
              <w:pStyle w:val="Bodytext140"/>
              <w:shd w:val="clear" w:color="auto" w:fill="auto"/>
              <w:snapToGrid w:val="0"/>
              <w:spacing w:line="240" w:lineRule="auto"/>
              <w:rPr>
                <w:rFonts w:ascii="Times New Roman" w:hAnsi="Times New Roman"/>
                <w:b/>
                <w:sz w:val="22"/>
                <w:szCs w:val="22"/>
                <w:lang w:val="sr-Cyrl-CS" w:eastAsia="sr-Cyrl-CS"/>
              </w:rPr>
            </w:pPr>
            <w:r w:rsidRPr="005E7B8E">
              <w:rPr>
                <w:rFonts w:ascii="Times New Roman" w:hAnsi="Times New Roman"/>
                <w:b/>
                <w:sz w:val="22"/>
                <w:szCs w:val="22"/>
                <w:lang w:val="sr-Cyrl-CS" w:eastAsia="sr-Cyrl-CS"/>
              </w:rPr>
              <w:t>Валута</w:t>
            </w:r>
            <w:r w:rsidRPr="005E7B8E">
              <w:rPr>
                <w:rFonts w:ascii="Times New Roman" w:eastAsia="Times New Roman" w:hAnsi="Times New Roman"/>
                <w:b/>
                <w:sz w:val="22"/>
                <w:szCs w:val="22"/>
                <w:lang w:val="sr-Cyrl-CS" w:eastAsia="sr-Cyrl-CS"/>
              </w:rPr>
              <w:t xml:space="preserve"> </w:t>
            </w:r>
            <w:r w:rsidRPr="005E7B8E">
              <w:rPr>
                <w:rFonts w:ascii="Times New Roman" w:hAnsi="Times New Roman"/>
                <w:b/>
                <w:sz w:val="22"/>
                <w:szCs w:val="22"/>
                <w:lang w:val="sr-Cyrl-CS" w:eastAsia="sr-Cyrl-CS"/>
              </w:rPr>
              <w:t>плаћања</w:t>
            </w:r>
          </w:p>
        </w:tc>
        <w:tc>
          <w:tcPr>
            <w:tcW w:w="59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188C" w:rsidRPr="005E7B8E" w:rsidRDefault="00D1188C" w:rsidP="001C159F">
            <w:pPr>
              <w:autoSpaceDE w:val="0"/>
              <w:snapToGrid w:val="0"/>
              <w:rPr>
                <w:sz w:val="22"/>
                <w:szCs w:val="22"/>
                <w:lang w:val="ru-RU"/>
              </w:rPr>
            </w:pPr>
            <w:r w:rsidRPr="005E7B8E">
              <w:rPr>
                <w:sz w:val="22"/>
                <w:szCs w:val="22"/>
                <w:lang w:val="sr-Cyrl-CS"/>
              </w:rPr>
              <w:t>У</w:t>
            </w:r>
            <w:r w:rsidRPr="005E7B8E">
              <w:rPr>
                <w:sz w:val="22"/>
                <w:szCs w:val="22"/>
                <w:lang w:val="ru-RU"/>
              </w:rPr>
              <w:t xml:space="preserve"> року до </w:t>
            </w:r>
            <w:r w:rsidRPr="005E7B8E">
              <w:rPr>
                <w:sz w:val="22"/>
                <w:szCs w:val="22"/>
                <w:lang w:val="sr-Cyrl-CS"/>
              </w:rPr>
              <w:t>45</w:t>
            </w:r>
            <w:r w:rsidRPr="005E7B8E">
              <w:rPr>
                <w:sz w:val="22"/>
                <w:szCs w:val="22"/>
                <w:lang w:val="ru-RU"/>
              </w:rPr>
              <w:t xml:space="preserve"> дана од дана службеног пријема рачуна, а по извршеној испоруци. </w:t>
            </w:r>
          </w:p>
          <w:p w:rsidR="00D1188C" w:rsidRPr="005E7B8E" w:rsidRDefault="00D1188C" w:rsidP="001C159F">
            <w:pPr>
              <w:widowControl w:val="0"/>
              <w:rPr>
                <w:sz w:val="22"/>
                <w:szCs w:val="22"/>
                <w:lang w:val="sr-Cyrl-CS" w:eastAsia="sr-Cyrl-CS"/>
              </w:rPr>
            </w:pPr>
          </w:p>
        </w:tc>
      </w:tr>
    </w:tbl>
    <w:p w:rsidR="00D1188C" w:rsidRPr="005E7B8E" w:rsidRDefault="00D1188C" w:rsidP="00D1188C">
      <w:pPr>
        <w:pStyle w:val="Bodytext131"/>
        <w:shd w:val="clear" w:color="auto" w:fill="auto"/>
        <w:spacing w:before="281" w:after="0" w:line="240" w:lineRule="auto"/>
        <w:ind w:left="140" w:firstLine="0"/>
        <w:jc w:val="left"/>
        <w:rPr>
          <w:b/>
          <w:sz w:val="22"/>
          <w:szCs w:val="22"/>
          <w:lang w:eastAsia="sr-Cyrl-CS"/>
        </w:rPr>
      </w:pPr>
      <w:r w:rsidRPr="005E7B8E">
        <w:rPr>
          <w:b/>
          <w:sz w:val="22"/>
          <w:szCs w:val="22"/>
          <w:lang w:eastAsia="sr-Cyrl-CS"/>
        </w:rPr>
        <w:t>Напомена:</w:t>
      </w:r>
    </w:p>
    <w:p w:rsidR="00D1188C" w:rsidRPr="005E7B8E" w:rsidRDefault="00D1188C" w:rsidP="006925B1">
      <w:pPr>
        <w:pStyle w:val="Bodytext131"/>
        <w:numPr>
          <w:ilvl w:val="0"/>
          <w:numId w:val="14"/>
        </w:numPr>
        <w:shd w:val="clear" w:color="auto" w:fill="auto"/>
        <w:tabs>
          <w:tab w:val="left" w:pos="426"/>
          <w:tab w:val="left" w:pos="1134"/>
        </w:tabs>
        <w:spacing w:before="40" w:after="0" w:line="240" w:lineRule="auto"/>
        <w:ind w:left="431" w:right="20" w:hanging="221"/>
        <w:jc w:val="both"/>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образац</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попуњава,</w:t>
      </w:r>
      <w:r w:rsidRPr="005E7B8E">
        <w:rPr>
          <w:rFonts w:eastAsia="Times New Roman"/>
          <w:sz w:val="22"/>
          <w:szCs w:val="22"/>
          <w:lang w:eastAsia="sr-Cyrl-CS"/>
        </w:rPr>
        <w:t xml:space="preserve"> </w:t>
      </w:r>
      <w:r w:rsidRPr="005E7B8E">
        <w:rPr>
          <w:sz w:val="22"/>
          <w:szCs w:val="22"/>
          <w:lang w:eastAsia="sr-Cyrl-CS"/>
        </w:rPr>
        <w:t>потписује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оверава</w:t>
      </w:r>
      <w:r w:rsidRPr="005E7B8E">
        <w:rPr>
          <w:rFonts w:eastAsia="Times New Roman"/>
          <w:sz w:val="22"/>
          <w:szCs w:val="22"/>
          <w:lang w:eastAsia="sr-Cyrl-CS"/>
        </w:rPr>
        <w:t xml:space="preserve"> </w:t>
      </w:r>
      <w:r w:rsidRPr="005E7B8E">
        <w:rPr>
          <w:sz w:val="22"/>
          <w:szCs w:val="22"/>
          <w:lang w:eastAsia="sr-Cyrl-CS"/>
        </w:rPr>
        <w:t>печатом</w:t>
      </w:r>
      <w:r w:rsidRPr="005E7B8E">
        <w:rPr>
          <w:rFonts w:eastAsia="Times New Roman"/>
          <w:sz w:val="22"/>
          <w:szCs w:val="22"/>
          <w:lang w:eastAsia="sr-Cyrl-CS"/>
        </w:rPr>
        <w:t xml:space="preserve"> </w:t>
      </w:r>
      <w:r w:rsidRPr="005E7B8E">
        <w:rPr>
          <w:sz w:val="22"/>
          <w:szCs w:val="22"/>
          <w:lang w:eastAsia="sr-Cyrl-CS"/>
        </w:rPr>
        <w:t>овлашћени</w:t>
      </w:r>
      <w:r w:rsidRPr="005E7B8E">
        <w:rPr>
          <w:rFonts w:eastAsia="Times New Roman"/>
          <w:sz w:val="22"/>
          <w:szCs w:val="22"/>
          <w:lang w:eastAsia="sr-Cyrl-CS"/>
        </w:rPr>
        <w:t xml:space="preserve"> </w:t>
      </w:r>
      <w:r w:rsidRPr="005E7B8E">
        <w:rPr>
          <w:sz w:val="22"/>
          <w:szCs w:val="22"/>
          <w:lang w:eastAsia="sr-Cyrl-CS"/>
        </w:rPr>
        <w:t>представник</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нема</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представника</w:t>
      </w:r>
      <w:r w:rsidRPr="005E7B8E">
        <w:rPr>
          <w:rFonts w:eastAsia="Times New Roman"/>
          <w:sz w:val="22"/>
          <w:szCs w:val="22"/>
          <w:lang w:eastAsia="sr-Cyrl-CS"/>
        </w:rPr>
        <w:t xml:space="preserve"> </w:t>
      </w:r>
      <w:r w:rsidRPr="005E7B8E">
        <w:rPr>
          <w:sz w:val="22"/>
          <w:szCs w:val="22"/>
          <w:lang w:eastAsia="sr-Cyrl-CS"/>
        </w:rPr>
        <w:t>сваки</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потписује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оверава</w:t>
      </w:r>
      <w:r w:rsidRPr="005E7B8E">
        <w:rPr>
          <w:rFonts w:eastAsia="Times New Roman"/>
          <w:sz w:val="22"/>
          <w:szCs w:val="22"/>
          <w:lang w:eastAsia="sr-Cyrl-CS"/>
        </w:rPr>
        <w:t xml:space="preserve"> </w:t>
      </w:r>
      <w:r w:rsidRPr="005E7B8E">
        <w:rPr>
          <w:sz w:val="22"/>
          <w:szCs w:val="22"/>
          <w:lang w:eastAsia="sr-Cyrl-CS"/>
        </w:rPr>
        <w:t>печатом</w:t>
      </w:r>
      <w:r w:rsidRPr="005E7B8E">
        <w:rPr>
          <w:rFonts w:eastAsia="Times New Roman"/>
          <w:sz w:val="22"/>
          <w:szCs w:val="22"/>
          <w:lang w:eastAsia="sr-Cyrl-CS"/>
        </w:rPr>
        <w:t xml:space="preserve"> </w:t>
      </w:r>
      <w:r w:rsidRPr="005E7B8E">
        <w:rPr>
          <w:sz w:val="22"/>
          <w:szCs w:val="22"/>
          <w:lang w:eastAsia="sr-Cyrl-CS"/>
        </w:rPr>
        <w:t>образац</w:t>
      </w:r>
      <w:r w:rsidRPr="005E7B8E">
        <w:rPr>
          <w:rFonts w:eastAsia="Times New Roman"/>
          <w:sz w:val="22"/>
          <w:szCs w:val="22"/>
          <w:lang w:eastAsia="sr-Cyrl-CS"/>
        </w:rPr>
        <w:t xml:space="preserve"> </w:t>
      </w:r>
      <w:r w:rsidRPr="005E7B8E">
        <w:rPr>
          <w:sz w:val="22"/>
          <w:szCs w:val="22"/>
          <w:lang w:eastAsia="sr-Cyrl-CS"/>
        </w:rPr>
        <w:t>понуде.</w:t>
      </w:r>
    </w:p>
    <w:p w:rsidR="00D1188C" w:rsidRPr="005E7B8E" w:rsidRDefault="00D1188C" w:rsidP="006925B1">
      <w:pPr>
        <w:pStyle w:val="Bodytext131"/>
        <w:numPr>
          <w:ilvl w:val="0"/>
          <w:numId w:val="14"/>
        </w:numPr>
        <w:shd w:val="clear" w:color="auto" w:fill="auto"/>
        <w:tabs>
          <w:tab w:val="left" w:pos="426"/>
          <w:tab w:val="left" w:pos="1134"/>
        </w:tabs>
        <w:spacing w:before="40" w:after="0" w:line="240" w:lineRule="auto"/>
        <w:ind w:left="431" w:right="20" w:hanging="221"/>
        <w:jc w:val="both"/>
        <w:rPr>
          <w:sz w:val="22"/>
          <w:szCs w:val="22"/>
          <w:lang w:val="sr-Cyrl-CS" w:eastAsia="sr-Cyrl-CS"/>
        </w:rPr>
      </w:pPr>
      <w:r w:rsidRPr="005E7B8E">
        <w:rPr>
          <w:sz w:val="22"/>
          <w:szCs w:val="22"/>
          <w:lang w:val="sr-Cyrl-CS" w:eastAsia="sr-Cyrl-CS"/>
        </w:rPr>
        <w:t>Укупна</w:t>
      </w:r>
      <w:r w:rsidRPr="005E7B8E">
        <w:rPr>
          <w:rFonts w:eastAsia="Times New Roman"/>
          <w:sz w:val="22"/>
          <w:szCs w:val="22"/>
          <w:lang w:val="sr-Cyrl-CS" w:eastAsia="sr-Cyrl-CS"/>
        </w:rPr>
        <w:t xml:space="preserve"> </w:t>
      </w:r>
      <w:r w:rsidRPr="005E7B8E">
        <w:rPr>
          <w:sz w:val="22"/>
          <w:szCs w:val="22"/>
          <w:lang w:val="sr-Cyrl-CS" w:eastAsia="sr-Cyrl-CS"/>
        </w:rPr>
        <w:t>цена</w:t>
      </w:r>
      <w:r w:rsidRPr="005E7B8E">
        <w:rPr>
          <w:rFonts w:eastAsia="Times New Roman"/>
          <w:sz w:val="22"/>
          <w:szCs w:val="22"/>
          <w:lang w:val="sr-Cyrl-CS" w:eastAsia="sr-Cyrl-CS"/>
        </w:rPr>
        <w:t xml:space="preserve"> </w:t>
      </w:r>
      <w:r w:rsidRPr="005E7B8E">
        <w:rPr>
          <w:sz w:val="22"/>
          <w:szCs w:val="22"/>
          <w:lang w:val="sr-Cyrl-CS" w:eastAsia="sr-Cyrl-CS"/>
        </w:rPr>
        <w:t>обухвата</w:t>
      </w:r>
      <w:r w:rsidRPr="005E7B8E">
        <w:rPr>
          <w:rFonts w:eastAsia="Times New Roman"/>
          <w:sz w:val="22"/>
          <w:szCs w:val="22"/>
          <w:lang w:val="sr-Cyrl-CS" w:eastAsia="sr-Cyrl-CS"/>
        </w:rPr>
        <w:t xml:space="preserve"> </w:t>
      </w:r>
      <w:r w:rsidRPr="005E7B8E">
        <w:rPr>
          <w:sz w:val="22"/>
          <w:szCs w:val="22"/>
          <w:lang w:val="sr-Cyrl-CS" w:eastAsia="sr-Cyrl-CS"/>
        </w:rPr>
        <w:t>цену</w:t>
      </w:r>
      <w:r w:rsidRPr="005E7B8E">
        <w:rPr>
          <w:rFonts w:eastAsia="Times New Roman"/>
          <w:sz w:val="22"/>
          <w:szCs w:val="22"/>
          <w:lang w:val="sr-Cyrl-CS" w:eastAsia="sr-Cyrl-CS"/>
        </w:rPr>
        <w:t xml:space="preserve"> </w:t>
      </w:r>
      <w:r w:rsidRPr="005E7B8E">
        <w:rPr>
          <w:sz w:val="22"/>
          <w:szCs w:val="22"/>
          <w:lang w:val="sr-Cyrl-CS" w:eastAsia="sr-Cyrl-CS"/>
        </w:rPr>
        <w:t>добара</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све</w:t>
      </w:r>
      <w:r w:rsidRPr="005E7B8E">
        <w:rPr>
          <w:rFonts w:eastAsia="Times New Roman"/>
          <w:sz w:val="22"/>
          <w:szCs w:val="22"/>
          <w:lang w:val="sr-Cyrl-CS" w:eastAsia="sr-Cyrl-CS"/>
        </w:rPr>
        <w:t xml:space="preserve"> </w:t>
      </w:r>
      <w:r w:rsidRPr="005E7B8E">
        <w:rPr>
          <w:sz w:val="22"/>
          <w:szCs w:val="22"/>
          <w:lang w:val="sr-Cyrl-CS" w:eastAsia="sr-Cyrl-CS"/>
        </w:rPr>
        <w:t>трошкове</w:t>
      </w:r>
      <w:r w:rsidRPr="005E7B8E">
        <w:rPr>
          <w:rFonts w:eastAsia="Times New Roman"/>
          <w:sz w:val="22"/>
          <w:szCs w:val="22"/>
          <w:lang w:val="sr-Cyrl-CS" w:eastAsia="sr-Cyrl-CS"/>
        </w:rPr>
        <w:t xml:space="preserve"> </w:t>
      </w:r>
      <w:r w:rsidRPr="005E7B8E">
        <w:rPr>
          <w:sz w:val="22"/>
          <w:szCs w:val="22"/>
          <w:lang w:val="sr-Cyrl-CS" w:eastAsia="sr-Cyrl-CS"/>
        </w:rPr>
        <w:t>које</w:t>
      </w:r>
      <w:r w:rsidRPr="005E7B8E">
        <w:rPr>
          <w:rFonts w:eastAsia="Times New Roman"/>
          <w:sz w:val="22"/>
          <w:szCs w:val="22"/>
          <w:lang w:val="sr-Cyrl-CS" w:eastAsia="sr-Cyrl-CS"/>
        </w:rPr>
        <w:t xml:space="preserve"> </w:t>
      </w:r>
      <w:r w:rsidRPr="005E7B8E">
        <w:rPr>
          <w:sz w:val="22"/>
          <w:szCs w:val="22"/>
          <w:lang w:val="sr-Cyrl-CS" w:eastAsia="sr-Cyrl-CS"/>
        </w:rPr>
        <w:t>ће</w:t>
      </w:r>
      <w:r w:rsidRPr="005E7B8E">
        <w:rPr>
          <w:rFonts w:eastAsia="Times New Roman"/>
          <w:sz w:val="22"/>
          <w:szCs w:val="22"/>
          <w:lang w:val="sr-Cyrl-CS" w:eastAsia="sr-Cyrl-CS"/>
        </w:rPr>
        <w:t xml:space="preserve"> </w:t>
      </w:r>
      <w:r w:rsidRPr="005E7B8E">
        <w:rPr>
          <w:sz w:val="22"/>
          <w:szCs w:val="22"/>
          <w:lang w:val="sr-Cyrl-CS" w:eastAsia="sr-Cyrl-CS"/>
        </w:rPr>
        <w:t>понуђач</w:t>
      </w:r>
      <w:r w:rsidRPr="005E7B8E">
        <w:rPr>
          <w:rFonts w:eastAsia="Times New Roman"/>
          <w:sz w:val="22"/>
          <w:szCs w:val="22"/>
          <w:lang w:val="sr-Cyrl-CS" w:eastAsia="sr-Cyrl-CS"/>
        </w:rPr>
        <w:t xml:space="preserve"> </w:t>
      </w:r>
      <w:r w:rsidRPr="005E7B8E">
        <w:rPr>
          <w:sz w:val="22"/>
          <w:szCs w:val="22"/>
          <w:lang w:val="sr-Cyrl-CS" w:eastAsia="sr-Cyrl-CS"/>
        </w:rPr>
        <w:t>имати</w:t>
      </w:r>
      <w:r w:rsidRPr="005E7B8E">
        <w:rPr>
          <w:rFonts w:eastAsia="Times New Roman"/>
          <w:sz w:val="22"/>
          <w:szCs w:val="22"/>
          <w:lang w:val="sr-Cyrl-CS" w:eastAsia="sr-Cyrl-CS"/>
        </w:rPr>
        <w:t xml:space="preserve"> </w:t>
      </w:r>
      <w:r w:rsidRPr="005E7B8E">
        <w:rPr>
          <w:sz w:val="22"/>
          <w:szCs w:val="22"/>
          <w:lang w:val="sr-Cyrl-CS" w:eastAsia="sr-Cyrl-CS"/>
        </w:rPr>
        <w:t>у</w:t>
      </w:r>
      <w:r w:rsidRPr="005E7B8E">
        <w:rPr>
          <w:rFonts w:eastAsia="Times New Roman"/>
          <w:sz w:val="22"/>
          <w:szCs w:val="22"/>
          <w:lang w:val="sr-Cyrl-CS" w:eastAsia="sr-Cyrl-CS"/>
        </w:rPr>
        <w:t xml:space="preserve"> </w:t>
      </w:r>
      <w:r w:rsidRPr="005E7B8E">
        <w:rPr>
          <w:sz w:val="22"/>
          <w:szCs w:val="22"/>
          <w:lang w:val="sr-Cyrl-CS" w:eastAsia="sr-Cyrl-CS"/>
        </w:rPr>
        <w:t>реализацији</w:t>
      </w:r>
      <w:r w:rsidRPr="005E7B8E">
        <w:rPr>
          <w:rFonts w:eastAsia="Times New Roman"/>
          <w:sz w:val="22"/>
          <w:szCs w:val="22"/>
          <w:lang w:val="sr-Cyrl-CS" w:eastAsia="sr-Cyrl-CS"/>
        </w:rPr>
        <w:t xml:space="preserve"> </w:t>
      </w:r>
      <w:r w:rsidRPr="005E7B8E">
        <w:rPr>
          <w:sz w:val="22"/>
          <w:szCs w:val="22"/>
          <w:lang w:val="sr-Cyrl-CS" w:eastAsia="sr-Cyrl-CS"/>
        </w:rPr>
        <w:t>уговора.</w:t>
      </w:r>
    </w:p>
    <w:p w:rsidR="00D1188C" w:rsidRPr="005E7B8E" w:rsidRDefault="00D1188C" w:rsidP="006925B1">
      <w:pPr>
        <w:pStyle w:val="Bodytext131"/>
        <w:numPr>
          <w:ilvl w:val="0"/>
          <w:numId w:val="14"/>
        </w:numPr>
        <w:shd w:val="clear" w:color="auto" w:fill="auto"/>
        <w:tabs>
          <w:tab w:val="left" w:pos="426"/>
          <w:tab w:val="left" w:pos="1134"/>
        </w:tabs>
        <w:spacing w:before="40" w:after="0" w:line="240" w:lineRule="auto"/>
        <w:ind w:left="431" w:right="20" w:hanging="221"/>
        <w:jc w:val="both"/>
        <w:rPr>
          <w:sz w:val="22"/>
          <w:szCs w:val="22"/>
          <w:lang w:val="sr-Cyrl-CS" w:eastAsia="sr-Cyrl-CS"/>
        </w:rPr>
      </w:pPr>
      <w:r w:rsidRPr="005E7B8E">
        <w:rPr>
          <w:sz w:val="22"/>
          <w:szCs w:val="22"/>
          <w:lang w:val="sr-Cyrl-CS" w:eastAsia="sr-Cyrl-CS"/>
        </w:rPr>
        <w:t>Испорука</w:t>
      </w:r>
      <w:r w:rsidRPr="005E7B8E">
        <w:rPr>
          <w:rFonts w:eastAsia="Times New Roman"/>
          <w:sz w:val="22"/>
          <w:szCs w:val="22"/>
          <w:lang w:val="sr-Cyrl-CS" w:eastAsia="sr-Cyrl-CS"/>
        </w:rPr>
        <w:t xml:space="preserve"> </w:t>
      </w:r>
      <w:r w:rsidRPr="005E7B8E">
        <w:rPr>
          <w:sz w:val="22"/>
          <w:szCs w:val="22"/>
          <w:lang w:val="sr-Cyrl-CS" w:eastAsia="sr-Cyrl-CS"/>
        </w:rPr>
        <w:t>добара</w:t>
      </w:r>
      <w:r w:rsidRPr="005E7B8E">
        <w:rPr>
          <w:rFonts w:eastAsia="Times New Roman"/>
          <w:sz w:val="22"/>
          <w:szCs w:val="22"/>
          <w:lang w:val="sr-Cyrl-CS" w:eastAsia="sr-Cyrl-CS"/>
        </w:rPr>
        <w:t xml:space="preserve"> </w:t>
      </w:r>
      <w:r w:rsidRPr="005E7B8E">
        <w:rPr>
          <w:sz w:val="22"/>
          <w:szCs w:val="22"/>
          <w:lang w:val="sr-Cyrl-CS" w:eastAsia="sr-Cyrl-CS"/>
        </w:rPr>
        <w:t>се</w:t>
      </w:r>
      <w:r w:rsidRPr="005E7B8E">
        <w:rPr>
          <w:rFonts w:eastAsia="Times New Roman"/>
          <w:sz w:val="22"/>
          <w:szCs w:val="22"/>
          <w:lang w:val="sr-Cyrl-CS" w:eastAsia="sr-Cyrl-CS"/>
        </w:rPr>
        <w:t xml:space="preserve"> </w:t>
      </w:r>
      <w:r w:rsidRPr="005E7B8E">
        <w:rPr>
          <w:sz w:val="22"/>
          <w:szCs w:val="22"/>
          <w:lang w:val="sr-Cyrl-CS" w:eastAsia="sr-Cyrl-CS"/>
        </w:rPr>
        <w:t>врши</w:t>
      </w:r>
      <w:r w:rsidRPr="005E7B8E">
        <w:rPr>
          <w:rFonts w:eastAsia="Times New Roman"/>
          <w:sz w:val="22"/>
          <w:szCs w:val="22"/>
          <w:lang w:val="sr-Cyrl-CS" w:eastAsia="sr-Cyrl-CS"/>
        </w:rPr>
        <w:t xml:space="preserve"> </w:t>
      </w:r>
      <w:r w:rsidRPr="005E7B8E">
        <w:rPr>
          <w:sz w:val="22"/>
          <w:szCs w:val="22"/>
          <w:lang w:val="sr-Cyrl-CS" w:eastAsia="sr-Cyrl-CS"/>
        </w:rPr>
        <w:t>на</w:t>
      </w:r>
      <w:r w:rsidRPr="005E7B8E">
        <w:rPr>
          <w:rFonts w:eastAsia="Times New Roman"/>
          <w:sz w:val="22"/>
          <w:szCs w:val="22"/>
          <w:lang w:val="sr-Cyrl-CS" w:eastAsia="sr-Cyrl-CS"/>
        </w:rPr>
        <w:t xml:space="preserve"> </w:t>
      </w:r>
      <w:r w:rsidRPr="005E7B8E">
        <w:rPr>
          <w:sz w:val="22"/>
          <w:szCs w:val="22"/>
          <w:lang w:val="sr-Cyrl-CS" w:eastAsia="sr-Cyrl-CS"/>
        </w:rPr>
        <w:t>адресу:</w:t>
      </w:r>
      <w:r w:rsidRPr="005E7B8E">
        <w:rPr>
          <w:rFonts w:eastAsia="Times New Roman"/>
          <w:sz w:val="22"/>
          <w:szCs w:val="22"/>
          <w:lang w:val="sr-Cyrl-CS" w:eastAsia="sr-Cyrl-CS"/>
        </w:rPr>
        <w:t xml:space="preserve"> </w:t>
      </w:r>
      <w:r w:rsidRPr="005E7B8E">
        <w:rPr>
          <w:sz w:val="22"/>
          <w:szCs w:val="22"/>
          <w:lang w:val="sr-Cyrl-CS" w:eastAsia="sr-Cyrl-CS"/>
        </w:rPr>
        <w:t>Факултет</w:t>
      </w:r>
      <w:r w:rsidRPr="005E7B8E">
        <w:rPr>
          <w:rFonts w:eastAsia="Times New Roman"/>
          <w:sz w:val="22"/>
          <w:szCs w:val="22"/>
          <w:lang w:val="sr-Cyrl-CS" w:eastAsia="sr-Cyrl-CS"/>
        </w:rPr>
        <w:t xml:space="preserve"> </w:t>
      </w:r>
      <w:r w:rsidRPr="005E7B8E">
        <w:rPr>
          <w:sz w:val="22"/>
          <w:szCs w:val="22"/>
          <w:lang w:val="sr-Cyrl-CS" w:eastAsia="sr-Cyrl-CS"/>
        </w:rPr>
        <w:t>организационих</w:t>
      </w:r>
      <w:r w:rsidRPr="005E7B8E">
        <w:rPr>
          <w:rFonts w:eastAsia="Times New Roman"/>
          <w:sz w:val="22"/>
          <w:szCs w:val="22"/>
          <w:lang w:val="sr-Cyrl-CS" w:eastAsia="sr-Cyrl-CS"/>
        </w:rPr>
        <w:t xml:space="preserve"> </w:t>
      </w:r>
      <w:r w:rsidRPr="005E7B8E">
        <w:rPr>
          <w:sz w:val="22"/>
          <w:szCs w:val="22"/>
          <w:lang w:val="sr-Cyrl-CS" w:eastAsia="sr-Cyrl-CS"/>
        </w:rPr>
        <w:t>наука,</w:t>
      </w:r>
      <w:r w:rsidRPr="005E7B8E">
        <w:rPr>
          <w:rFonts w:eastAsia="Times New Roman"/>
          <w:sz w:val="22"/>
          <w:szCs w:val="22"/>
          <w:lang w:val="sr-Cyrl-CS" w:eastAsia="sr-Cyrl-CS"/>
        </w:rPr>
        <w:t xml:space="preserve"> </w:t>
      </w:r>
      <w:r w:rsidRPr="005E7B8E">
        <w:rPr>
          <w:sz w:val="22"/>
          <w:szCs w:val="22"/>
          <w:lang w:val="sr-Cyrl-CS" w:eastAsia="sr-Cyrl-CS"/>
        </w:rPr>
        <w:t>Јове</w:t>
      </w:r>
      <w:r w:rsidRPr="005E7B8E">
        <w:rPr>
          <w:rFonts w:eastAsia="Times New Roman"/>
          <w:sz w:val="22"/>
          <w:szCs w:val="22"/>
          <w:lang w:val="sr-Cyrl-CS" w:eastAsia="sr-Cyrl-CS"/>
        </w:rPr>
        <w:t xml:space="preserve"> </w:t>
      </w:r>
      <w:r w:rsidRPr="005E7B8E">
        <w:rPr>
          <w:sz w:val="22"/>
          <w:szCs w:val="22"/>
          <w:lang w:val="sr-Cyrl-CS" w:eastAsia="sr-Cyrl-CS"/>
        </w:rPr>
        <w:t>Илића</w:t>
      </w:r>
      <w:r w:rsidRPr="005E7B8E">
        <w:rPr>
          <w:rFonts w:eastAsia="Times New Roman"/>
          <w:sz w:val="22"/>
          <w:szCs w:val="22"/>
          <w:lang w:val="sr-Cyrl-CS" w:eastAsia="sr-Cyrl-CS"/>
        </w:rPr>
        <w:t xml:space="preserve"> </w:t>
      </w:r>
      <w:r w:rsidRPr="005E7B8E">
        <w:rPr>
          <w:sz w:val="22"/>
          <w:szCs w:val="22"/>
          <w:lang w:val="sr-Cyrl-CS" w:eastAsia="sr-Cyrl-CS"/>
        </w:rPr>
        <w:t>154,</w:t>
      </w:r>
      <w:r w:rsidRPr="005E7B8E">
        <w:rPr>
          <w:rFonts w:eastAsia="Times New Roman"/>
          <w:sz w:val="22"/>
          <w:szCs w:val="22"/>
          <w:lang w:val="sr-Cyrl-CS" w:eastAsia="sr-Cyrl-CS"/>
        </w:rPr>
        <w:t xml:space="preserve"> </w:t>
      </w:r>
      <w:r w:rsidRPr="005E7B8E">
        <w:rPr>
          <w:sz w:val="22"/>
          <w:szCs w:val="22"/>
          <w:lang w:val="sr-Cyrl-CS" w:eastAsia="sr-Cyrl-CS"/>
        </w:rPr>
        <w:t>Београд.</w:t>
      </w:r>
    </w:p>
    <w:p w:rsidR="001C159F" w:rsidRPr="005E7B8E" w:rsidRDefault="001C159F" w:rsidP="001C159F">
      <w:pPr>
        <w:pStyle w:val="Bodytext131"/>
        <w:shd w:val="clear" w:color="auto" w:fill="auto"/>
        <w:tabs>
          <w:tab w:val="left" w:pos="426"/>
          <w:tab w:val="left" w:pos="1134"/>
        </w:tabs>
        <w:spacing w:before="40" w:after="0" w:line="240" w:lineRule="auto"/>
        <w:ind w:left="431" w:right="20" w:firstLine="0"/>
        <w:jc w:val="both"/>
        <w:rPr>
          <w:sz w:val="22"/>
          <w:szCs w:val="22"/>
          <w:lang w:val="sr-Cyrl-CS" w:eastAsia="sr-Cyrl-CS"/>
        </w:rPr>
      </w:pPr>
    </w:p>
    <w:p w:rsidR="00D1188C" w:rsidRPr="005E7B8E" w:rsidRDefault="00D1188C" w:rsidP="006925B1">
      <w:pPr>
        <w:pStyle w:val="Bodytext131"/>
        <w:shd w:val="clear" w:color="auto" w:fill="auto"/>
        <w:spacing w:before="0" w:after="0" w:line="240" w:lineRule="auto"/>
        <w:ind w:firstLine="480"/>
        <w:jc w:val="both"/>
        <w:rPr>
          <w:b/>
          <w:i/>
          <w:sz w:val="22"/>
          <w:szCs w:val="22"/>
          <w:lang w:eastAsia="sr-Cyrl-CS"/>
        </w:rPr>
      </w:pPr>
      <w:r w:rsidRPr="005E7B8E">
        <w:rPr>
          <w:b/>
          <w:i/>
          <w:sz w:val="22"/>
          <w:szCs w:val="22"/>
          <w:lang w:eastAsia="sr-Cyrl-CS"/>
        </w:rPr>
        <w:t>Прилози</w:t>
      </w:r>
      <w:r w:rsidRPr="005E7B8E">
        <w:rPr>
          <w:rFonts w:eastAsia="Times New Roman"/>
          <w:b/>
          <w:i/>
          <w:sz w:val="22"/>
          <w:szCs w:val="22"/>
          <w:lang w:eastAsia="sr-Cyrl-CS"/>
        </w:rPr>
        <w:t xml:space="preserve"> </w:t>
      </w:r>
      <w:r w:rsidRPr="005E7B8E">
        <w:rPr>
          <w:b/>
          <w:i/>
          <w:sz w:val="22"/>
          <w:szCs w:val="22"/>
          <w:lang w:eastAsia="sr-Cyrl-CS"/>
        </w:rPr>
        <w:t>обрасца</w:t>
      </w:r>
      <w:r w:rsidRPr="005E7B8E">
        <w:rPr>
          <w:rFonts w:eastAsia="Times New Roman"/>
          <w:b/>
          <w:i/>
          <w:sz w:val="22"/>
          <w:szCs w:val="22"/>
          <w:lang w:eastAsia="sr-Cyrl-CS"/>
        </w:rPr>
        <w:t xml:space="preserve"> </w:t>
      </w:r>
      <w:r w:rsidRPr="005E7B8E">
        <w:rPr>
          <w:b/>
          <w:i/>
          <w:sz w:val="22"/>
          <w:szCs w:val="22"/>
          <w:lang w:eastAsia="sr-Cyrl-CS"/>
        </w:rPr>
        <w:t>понуде:</w:t>
      </w:r>
    </w:p>
    <w:p w:rsidR="00D1188C" w:rsidRPr="005E7B8E" w:rsidRDefault="00D1188C" w:rsidP="006925B1">
      <w:pPr>
        <w:pStyle w:val="Bodytext131"/>
        <w:shd w:val="clear" w:color="auto" w:fill="auto"/>
        <w:spacing w:before="0" w:after="0" w:line="240" w:lineRule="auto"/>
        <w:ind w:right="677" w:firstLine="0"/>
        <w:jc w:val="both"/>
        <w:rPr>
          <w:rFonts w:eastAsia="Times New Roman"/>
          <w:sz w:val="22"/>
          <w:szCs w:val="22"/>
          <w:lang w:eastAsia="sr-Cyrl-CS"/>
        </w:rPr>
      </w:pPr>
      <w:r w:rsidRPr="005E7B8E">
        <w:rPr>
          <w:sz w:val="22"/>
          <w:szCs w:val="22"/>
          <w:lang w:eastAsia="sr-Cyrl-CS"/>
        </w:rPr>
        <w:t>Прилог</w:t>
      </w:r>
      <w:r w:rsidRPr="005E7B8E">
        <w:rPr>
          <w:rFonts w:eastAsia="Times New Roman"/>
          <w:sz w:val="22"/>
          <w:szCs w:val="22"/>
          <w:lang w:eastAsia="sr-Cyrl-CS"/>
        </w:rPr>
        <w:t xml:space="preserve"> </w:t>
      </w:r>
      <w:r w:rsidRPr="005E7B8E">
        <w:rPr>
          <w:sz w:val="22"/>
          <w:szCs w:val="22"/>
          <w:lang w:eastAsia="sr-Cyrl-CS"/>
        </w:rPr>
        <w:t>1</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p>
    <w:p w:rsidR="00D1188C" w:rsidRPr="005E7B8E" w:rsidRDefault="00D1188C" w:rsidP="006925B1">
      <w:pPr>
        <w:pStyle w:val="Bodytext131"/>
        <w:shd w:val="clear" w:color="auto" w:fill="auto"/>
        <w:spacing w:before="0" w:after="0" w:line="240" w:lineRule="auto"/>
        <w:ind w:right="677" w:firstLine="0"/>
        <w:jc w:val="both"/>
        <w:rPr>
          <w:rFonts w:eastAsia="Times New Roman"/>
          <w:sz w:val="22"/>
          <w:szCs w:val="22"/>
          <w:lang w:eastAsia="sr-Cyrl-CS"/>
        </w:rPr>
      </w:pPr>
      <w:r w:rsidRPr="005E7B8E">
        <w:rPr>
          <w:sz w:val="22"/>
          <w:szCs w:val="22"/>
          <w:lang w:eastAsia="sr-Cyrl-CS"/>
        </w:rPr>
        <w:t>Прилог</w:t>
      </w:r>
      <w:r w:rsidRPr="005E7B8E">
        <w:rPr>
          <w:rFonts w:eastAsia="Times New Roman"/>
          <w:sz w:val="22"/>
          <w:szCs w:val="22"/>
          <w:lang w:eastAsia="sr-Cyrl-CS"/>
        </w:rPr>
        <w:t xml:space="preserve"> </w:t>
      </w:r>
      <w:r w:rsidRPr="005E7B8E">
        <w:rPr>
          <w:sz w:val="22"/>
          <w:szCs w:val="22"/>
          <w:lang w:eastAsia="sr-Cyrl-CS"/>
        </w:rPr>
        <w:t>2</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члановима</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p>
    <w:p w:rsidR="00D1188C" w:rsidRPr="005E7B8E" w:rsidRDefault="00D1188C" w:rsidP="006925B1">
      <w:pPr>
        <w:pStyle w:val="Bodytext131"/>
        <w:shd w:val="clear" w:color="auto" w:fill="auto"/>
        <w:spacing w:before="0" w:after="0" w:line="240" w:lineRule="auto"/>
        <w:ind w:right="677" w:firstLine="0"/>
        <w:jc w:val="both"/>
        <w:rPr>
          <w:sz w:val="22"/>
          <w:szCs w:val="22"/>
          <w:lang w:eastAsia="sr-Cyrl-CS"/>
        </w:rPr>
      </w:pPr>
      <w:r w:rsidRPr="005E7B8E">
        <w:rPr>
          <w:sz w:val="22"/>
          <w:szCs w:val="22"/>
          <w:lang w:eastAsia="sr-Cyrl-CS"/>
        </w:rPr>
        <w:t>Прилог</w:t>
      </w:r>
      <w:r w:rsidRPr="005E7B8E">
        <w:rPr>
          <w:rFonts w:eastAsia="Times New Roman"/>
          <w:sz w:val="22"/>
          <w:szCs w:val="22"/>
          <w:lang w:eastAsia="sr-Cyrl-CS"/>
        </w:rPr>
        <w:t xml:space="preserve"> </w:t>
      </w:r>
      <w:r w:rsidRPr="005E7B8E">
        <w:rPr>
          <w:sz w:val="22"/>
          <w:szCs w:val="22"/>
          <w:lang w:eastAsia="sr-Cyrl-CS"/>
        </w:rPr>
        <w:t>3</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подизвођачу)</w:t>
      </w:r>
    </w:p>
    <w:p w:rsidR="00D1188C" w:rsidRPr="005E7B8E" w:rsidRDefault="00D1188C" w:rsidP="00D1188C">
      <w:pPr>
        <w:pStyle w:val="Bodytext131"/>
        <w:shd w:val="clear" w:color="auto" w:fill="auto"/>
        <w:spacing w:before="0" w:after="0" w:line="240" w:lineRule="auto"/>
        <w:ind w:right="677" w:firstLine="0"/>
        <w:jc w:val="left"/>
        <w:rPr>
          <w:sz w:val="22"/>
          <w:szCs w:val="22"/>
          <w:lang w:val="sr-Cyrl-CS" w:eastAsia="sr-Cyrl-CS"/>
        </w:rPr>
      </w:pPr>
    </w:p>
    <w:p w:rsidR="00D1188C" w:rsidRPr="005E7B8E" w:rsidRDefault="00D1188C" w:rsidP="00206E6D">
      <w:pPr>
        <w:pStyle w:val="Bodytext131"/>
        <w:shd w:val="clear" w:color="auto" w:fill="auto"/>
        <w:spacing w:before="0" w:after="0" w:line="240" w:lineRule="auto"/>
        <w:ind w:right="677" w:firstLine="0"/>
        <w:jc w:val="left"/>
        <w:rPr>
          <w:sz w:val="22"/>
          <w:szCs w:val="22"/>
          <w:lang w:eastAsia="sr-Cyrl-CS"/>
        </w:rPr>
      </w:pPr>
    </w:p>
    <w:p w:rsidR="00D1188C" w:rsidRDefault="00D1188C" w:rsidP="00D1188C">
      <w:pPr>
        <w:pStyle w:val="Bodytext131"/>
        <w:shd w:val="clear" w:color="auto" w:fill="auto"/>
        <w:tabs>
          <w:tab w:val="left" w:pos="4278"/>
          <w:tab w:val="left" w:pos="6890"/>
        </w:tabs>
        <w:spacing w:before="0" w:after="0" w:line="240" w:lineRule="auto"/>
        <w:ind w:left="1000" w:firstLine="0"/>
        <w:jc w:val="left"/>
        <w:rPr>
          <w:sz w:val="22"/>
          <w:szCs w:val="22"/>
          <w:lang w:eastAsia="sr-Cyrl-CS"/>
        </w:rPr>
      </w:pPr>
      <w:r w:rsidRPr="005E7B8E">
        <w:rPr>
          <w:sz w:val="22"/>
          <w:szCs w:val="22"/>
          <w:lang w:eastAsia="sr-Cyrl-CS"/>
        </w:rPr>
        <w:t>Датум:</w:t>
      </w:r>
      <w:r w:rsidRPr="005E7B8E">
        <w:rPr>
          <w:sz w:val="22"/>
          <w:szCs w:val="22"/>
          <w:lang w:eastAsia="sr-Cyrl-CS"/>
        </w:rPr>
        <w:tab/>
        <w:t>М.П.</w:t>
      </w:r>
      <w:r w:rsidRPr="005E7B8E">
        <w:rPr>
          <w:sz w:val="22"/>
          <w:szCs w:val="22"/>
          <w:lang w:eastAsia="sr-Cyrl-CS"/>
        </w:rPr>
        <w:tab/>
        <w:t>Потпис</w:t>
      </w:r>
      <w:r w:rsidRPr="005E7B8E">
        <w:rPr>
          <w:rFonts w:eastAsia="Times New Roman"/>
          <w:sz w:val="22"/>
          <w:szCs w:val="22"/>
          <w:lang w:eastAsia="sr-Cyrl-CS"/>
        </w:rPr>
        <w:t xml:space="preserve"> </w:t>
      </w:r>
      <w:r w:rsidRPr="005E7B8E">
        <w:rPr>
          <w:sz w:val="22"/>
          <w:szCs w:val="22"/>
          <w:lang w:eastAsia="sr-Cyrl-CS"/>
        </w:rPr>
        <w:t>понуђача</w:t>
      </w:r>
    </w:p>
    <w:p w:rsidR="00231746" w:rsidRDefault="00231746" w:rsidP="00D1188C">
      <w:pPr>
        <w:pStyle w:val="Bodytext131"/>
        <w:shd w:val="clear" w:color="auto" w:fill="auto"/>
        <w:tabs>
          <w:tab w:val="left" w:pos="4278"/>
          <w:tab w:val="left" w:pos="6890"/>
        </w:tabs>
        <w:spacing w:before="0" w:after="0" w:line="240" w:lineRule="auto"/>
        <w:ind w:left="1000" w:firstLine="0"/>
        <w:jc w:val="left"/>
        <w:rPr>
          <w:sz w:val="22"/>
          <w:szCs w:val="22"/>
          <w:lang w:eastAsia="sr-Cyrl-CS"/>
        </w:rPr>
      </w:pPr>
    </w:p>
    <w:p w:rsidR="00231746" w:rsidRPr="005E7B8E" w:rsidRDefault="00231746" w:rsidP="00D1188C">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p w:rsidR="00C36E1B" w:rsidRPr="005E7B8E" w:rsidRDefault="00C36E1B" w:rsidP="00D1188C">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p w:rsidR="00235030" w:rsidRDefault="00235030" w:rsidP="00235030">
      <w:pPr>
        <w:pStyle w:val="Heading11"/>
        <w:keepNext/>
        <w:keepLines/>
        <w:shd w:val="clear" w:color="auto" w:fill="auto"/>
        <w:spacing w:after="208" w:line="230" w:lineRule="exact"/>
        <w:jc w:val="center"/>
        <w:rPr>
          <w:i/>
          <w:sz w:val="22"/>
          <w:szCs w:val="22"/>
          <w:u w:val="single"/>
          <w:lang w:val="sr-Cyrl-CS" w:eastAsia="sr-Cyrl-CS"/>
        </w:rPr>
      </w:pPr>
    </w:p>
    <w:p w:rsidR="00B52370" w:rsidRPr="005E7B8E" w:rsidRDefault="00B52370" w:rsidP="00235030">
      <w:pPr>
        <w:pStyle w:val="Heading11"/>
        <w:keepNext/>
        <w:keepLines/>
        <w:shd w:val="clear" w:color="auto" w:fill="auto"/>
        <w:spacing w:after="208" w:line="230" w:lineRule="exact"/>
        <w:jc w:val="center"/>
        <w:rPr>
          <w:i/>
          <w:sz w:val="22"/>
          <w:szCs w:val="22"/>
          <w:u w:val="single"/>
          <w:lang w:val="sr-Cyrl-CS" w:eastAsia="sr-Cyrl-CS"/>
        </w:rPr>
      </w:pPr>
    </w:p>
    <w:p w:rsidR="004A665D" w:rsidRPr="005E7B8E" w:rsidRDefault="0098590A" w:rsidP="004A665D">
      <w:pPr>
        <w:pStyle w:val="Heading120"/>
        <w:keepNext/>
        <w:keepLines/>
        <w:shd w:val="clear" w:color="auto" w:fill="FBD4B4"/>
        <w:spacing w:after="318" w:line="240" w:lineRule="auto"/>
        <w:rPr>
          <w:rFonts w:eastAsia="Times New Roman"/>
          <w:b/>
          <w:i/>
          <w:sz w:val="22"/>
          <w:szCs w:val="22"/>
          <w:u w:val="single"/>
          <w:lang w:val="sr-Cyrl-CS" w:eastAsia="sr-Cyrl-CS"/>
        </w:rPr>
      </w:pPr>
      <w:r>
        <w:rPr>
          <w:rFonts w:eastAsia="Times New Roman"/>
          <w:b/>
          <w:i/>
          <w:sz w:val="22"/>
          <w:szCs w:val="22"/>
          <w:u w:val="single"/>
          <w:lang w:val="sr-Cyrl-CS" w:eastAsia="sr-Cyrl-CS"/>
        </w:rPr>
        <w:t>7.2.</w:t>
      </w:r>
      <w:r w:rsidR="004A665D" w:rsidRPr="005E7B8E">
        <w:rPr>
          <w:rFonts w:eastAsia="Times New Roman"/>
          <w:b/>
          <w:i/>
          <w:sz w:val="22"/>
          <w:szCs w:val="22"/>
          <w:u w:val="single"/>
          <w:lang w:val="sr-Cyrl-CS" w:eastAsia="sr-Cyrl-CS"/>
        </w:rPr>
        <w:t xml:space="preserve">  ОБРАЗАЦ СТРУКТУРЕ ЦЕНА</w:t>
      </w:r>
    </w:p>
    <w:p w:rsidR="005E7B8E" w:rsidRDefault="005E7B8E" w:rsidP="005E7B8E">
      <w:pPr>
        <w:pStyle w:val="Bodytext131"/>
        <w:shd w:val="clear" w:color="auto" w:fill="auto"/>
        <w:tabs>
          <w:tab w:val="left" w:pos="4278"/>
          <w:tab w:val="left" w:pos="6890"/>
        </w:tabs>
        <w:spacing w:before="0" w:after="0" w:line="240" w:lineRule="auto"/>
        <w:ind w:left="1000" w:firstLine="0"/>
        <w:jc w:val="left"/>
        <w:rPr>
          <w:sz w:val="22"/>
          <w:szCs w:val="22"/>
          <w:lang w:eastAsia="sr-Cyrl-CS"/>
        </w:rPr>
      </w:pPr>
    </w:p>
    <w:p w:rsidR="00231746" w:rsidRDefault="00231746" w:rsidP="005E7B8E">
      <w:pPr>
        <w:pStyle w:val="Bodytext131"/>
        <w:shd w:val="clear" w:color="auto" w:fill="auto"/>
        <w:tabs>
          <w:tab w:val="left" w:pos="4278"/>
          <w:tab w:val="left" w:pos="6890"/>
        </w:tabs>
        <w:spacing w:before="0" w:after="0" w:line="240" w:lineRule="auto"/>
        <w:ind w:left="1000" w:firstLine="0"/>
        <w:jc w:val="left"/>
        <w:rPr>
          <w:sz w:val="22"/>
          <w:szCs w:val="22"/>
          <w:lang w:eastAsia="sr-Cyrl-CS"/>
        </w:rPr>
      </w:pPr>
    </w:p>
    <w:p w:rsidR="00231746" w:rsidRDefault="00231746" w:rsidP="005E7B8E">
      <w:pPr>
        <w:pStyle w:val="Bodytext131"/>
        <w:shd w:val="clear" w:color="auto" w:fill="auto"/>
        <w:tabs>
          <w:tab w:val="left" w:pos="4278"/>
          <w:tab w:val="left" w:pos="6890"/>
        </w:tabs>
        <w:spacing w:before="0" w:after="0" w:line="240" w:lineRule="auto"/>
        <w:ind w:left="1000" w:firstLine="0"/>
        <w:jc w:val="left"/>
        <w:rPr>
          <w:sz w:val="22"/>
          <w:szCs w:val="22"/>
          <w:lang w:eastAsia="sr-Cyrl-CS"/>
        </w:rPr>
      </w:pPr>
    </w:p>
    <w:tbl>
      <w:tblPr>
        <w:tblW w:w="0" w:type="auto"/>
        <w:tblInd w:w="-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953"/>
        <w:gridCol w:w="2922"/>
        <w:gridCol w:w="2065"/>
        <w:gridCol w:w="2065"/>
      </w:tblGrid>
      <w:tr w:rsidR="00231746" w:rsidRPr="00BC170A" w:rsidTr="00231746">
        <w:trPr>
          <w:trHeight w:val="702"/>
        </w:trPr>
        <w:tc>
          <w:tcPr>
            <w:tcW w:w="1058" w:type="dxa"/>
            <w:shd w:val="clear" w:color="auto" w:fill="D9D9D9"/>
          </w:tcPr>
          <w:p w:rsidR="00231746"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rPr>
            </w:pPr>
          </w:p>
          <w:p w:rsidR="00231746" w:rsidRPr="00231746"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sz w:val="22"/>
                <w:szCs w:val="22"/>
                <w:lang w:val="sr-Cyrl-CS"/>
              </w:rPr>
            </w:pPr>
            <w:r>
              <w:rPr>
                <w:b/>
                <w:sz w:val="22"/>
                <w:szCs w:val="22"/>
                <w:lang w:val="sr-Cyrl-CS"/>
              </w:rPr>
              <w:t>Редни број</w:t>
            </w:r>
          </w:p>
        </w:tc>
        <w:tc>
          <w:tcPr>
            <w:tcW w:w="1953" w:type="dxa"/>
            <w:shd w:val="clear" w:color="auto" w:fill="D9D9D9"/>
            <w:vAlign w:val="center"/>
          </w:tcPr>
          <w:p w:rsidR="00231746" w:rsidRPr="00BC170A"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sz w:val="22"/>
                <w:szCs w:val="22"/>
                <w:lang w:val="sr-Cyrl-CS"/>
              </w:rPr>
            </w:pPr>
            <w:r>
              <w:rPr>
                <w:b/>
                <w:sz w:val="22"/>
                <w:szCs w:val="22"/>
              </w:rPr>
              <w:t xml:space="preserve">Назив </w:t>
            </w:r>
            <w:r>
              <w:rPr>
                <w:b/>
                <w:sz w:val="22"/>
                <w:szCs w:val="22"/>
                <w:lang w:val="sr-Cyrl-CS"/>
              </w:rPr>
              <w:t>фолдера</w:t>
            </w:r>
          </w:p>
        </w:tc>
        <w:tc>
          <w:tcPr>
            <w:tcW w:w="2922" w:type="dxa"/>
            <w:shd w:val="clear" w:color="auto" w:fill="D9D9D9"/>
            <w:vAlign w:val="center"/>
          </w:tcPr>
          <w:p w:rsidR="00231746" w:rsidRPr="00BC170A"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sz w:val="22"/>
                <w:szCs w:val="22"/>
                <w:lang w:val="sr-Cyrl-CS"/>
              </w:rPr>
            </w:pPr>
            <w:r w:rsidRPr="00BC170A">
              <w:rPr>
                <w:b/>
                <w:sz w:val="22"/>
                <w:szCs w:val="22"/>
                <w:lang w:val="sr-Cyrl-CS"/>
              </w:rPr>
              <w:t>О</w:t>
            </w:r>
            <w:r>
              <w:rPr>
                <w:b/>
                <w:sz w:val="22"/>
                <w:szCs w:val="22"/>
                <w:lang w:val="sr-Cyrl-CS"/>
              </w:rPr>
              <w:t>пис</w:t>
            </w:r>
          </w:p>
        </w:tc>
        <w:tc>
          <w:tcPr>
            <w:tcW w:w="2065" w:type="dxa"/>
            <w:shd w:val="clear" w:color="auto" w:fill="D9D9D9"/>
          </w:tcPr>
          <w:p w:rsidR="00231746"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sz w:val="22"/>
                <w:szCs w:val="22"/>
                <w:lang w:val="sr-Cyrl-CS"/>
              </w:rPr>
            </w:pPr>
          </w:p>
          <w:p w:rsidR="00231746" w:rsidRPr="00BC170A"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sz w:val="22"/>
                <w:szCs w:val="22"/>
                <w:lang w:val="sr-Cyrl-CS"/>
              </w:rPr>
            </w:pPr>
            <w:r w:rsidRPr="00BC170A">
              <w:rPr>
                <w:b/>
                <w:sz w:val="22"/>
                <w:szCs w:val="22"/>
                <w:lang w:val="sr-Cyrl-CS" w:eastAsia="sr-Cyrl-CS"/>
              </w:rPr>
              <w:t>Укупна цена без ПДВ-а</w:t>
            </w:r>
          </w:p>
        </w:tc>
        <w:tc>
          <w:tcPr>
            <w:tcW w:w="2065" w:type="dxa"/>
            <w:shd w:val="clear" w:color="auto" w:fill="D9D9D9"/>
          </w:tcPr>
          <w:p w:rsidR="00231746"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sz w:val="22"/>
                <w:szCs w:val="22"/>
                <w:lang w:val="sr-Cyrl-CS"/>
              </w:rPr>
            </w:pPr>
          </w:p>
          <w:p w:rsidR="00231746" w:rsidRPr="00BC170A" w:rsidRDefault="00231746" w:rsidP="0023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sz w:val="22"/>
                <w:szCs w:val="22"/>
                <w:lang w:val="sr-Cyrl-CS"/>
              </w:rPr>
            </w:pPr>
            <w:r w:rsidRPr="00BC170A">
              <w:rPr>
                <w:b/>
                <w:sz w:val="22"/>
                <w:szCs w:val="22"/>
                <w:lang w:val="sr-Cyrl-CS" w:eastAsia="sr-Cyrl-CS"/>
              </w:rPr>
              <w:t>Укупна цена са ПДВ-ом</w:t>
            </w:r>
          </w:p>
        </w:tc>
      </w:tr>
      <w:tr w:rsidR="00231746" w:rsidRPr="00283C4F"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1.</w:t>
            </w:r>
          </w:p>
        </w:tc>
        <w:tc>
          <w:tcPr>
            <w:tcW w:w="1953" w:type="dxa"/>
            <w:shd w:val="clear" w:color="auto" w:fill="FFFFFF"/>
            <w:vAlign w:val="center"/>
          </w:tcPr>
          <w:p w:rsidR="00231746" w:rsidRPr="00173AF8" w:rsidRDefault="00231746" w:rsidP="00231746">
            <w:pPr>
              <w:rPr>
                <w:bCs/>
                <w:sz w:val="22"/>
                <w:szCs w:val="22"/>
                <w:lang w:val="sr-Cyrl-CS"/>
              </w:rPr>
            </w:pPr>
            <w:r w:rsidRPr="00DC6D24">
              <w:rPr>
                <w:bCs/>
                <w:sz w:val="22"/>
                <w:szCs w:val="22"/>
                <w:lang w:val="sr-Cyrl-CS"/>
              </w:rPr>
              <w:t>kabinet 202</w:t>
            </w:r>
          </w:p>
        </w:tc>
        <w:tc>
          <w:tcPr>
            <w:tcW w:w="2922" w:type="dxa"/>
            <w:shd w:val="clear" w:color="auto" w:fill="FFFFFF"/>
            <w:vAlign w:val="center"/>
          </w:tcPr>
          <w:p w:rsidR="00231746" w:rsidRPr="00283C4F" w:rsidRDefault="00231746" w:rsidP="00231746">
            <w:pPr>
              <w:rPr>
                <w:sz w:val="22"/>
                <w:szCs w:val="22"/>
                <w:lang w:val="sr-Cyrl-CS"/>
              </w:rPr>
            </w:pPr>
            <w:r>
              <w:t>Намештај за кабинет 202</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RPr="00DC6D24"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2.</w:t>
            </w:r>
          </w:p>
        </w:tc>
        <w:tc>
          <w:tcPr>
            <w:tcW w:w="1953" w:type="dxa"/>
            <w:shd w:val="clear" w:color="auto" w:fill="FFFFFF"/>
            <w:vAlign w:val="center"/>
          </w:tcPr>
          <w:p w:rsidR="00231746" w:rsidRPr="00DC6D24" w:rsidRDefault="00231746" w:rsidP="00231746">
            <w:pPr>
              <w:rPr>
                <w:bCs/>
                <w:sz w:val="22"/>
                <w:szCs w:val="22"/>
              </w:rPr>
            </w:pPr>
            <w:r w:rsidRPr="00DC6D24">
              <w:rPr>
                <w:bCs/>
                <w:sz w:val="22"/>
                <w:szCs w:val="22"/>
                <w:lang w:val="sr-Cyrl-CS"/>
              </w:rPr>
              <w:t>kabinet 20</w:t>
            </w:r>
            <w:r>
              <w:rPr>
                <w:bCs/>
                <w:sz w:val="22"/>
                <w:szCs w:val="22"/>
              </w:rPr>
              <w:t>3</w:t>
            </w:r>
          </w:p>
        </w:tc>
        <w:tc>
          <w:tcPr>
            <w:tcW w:w="2922" w:type="dxa"/>
            <w:shd w:val="clear" w:color="auto" w:fill="FFFFFF"/>
            <w:vAlign w:val="center"/>
          </w:tcPr>
          <w:p w:rsidR="00231746" w:rsidRPr="00DC6D24" w:rsidRDefault="00231746" w:rsidP="00231746">
            <w:pPr>
              <w:rPr>
                <w:b/>
                <w:sz w:val="22"/>
                <w:szCs w:val="22"/>
                <w:lang w:val="sr-Cyrl-CS"/>
              </w:rPr>
            </w:pPr>
            <w:r>
              <w:t>Намештај за кабинет 203</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3.</w:t>
            </w:r>
          </w:p>
        </w:tc>
        <w:tc>
          <w:tcPr>
            <w:tcW w:w="1953" w:type="dxa"/>
            <w:shd w:val="clear" w:color="auto" w:fill="FFFFFF"/>
            <w:vAlign w:val="center"/>
          </w:tcPr>
          <w:p w:rsidR="00231746" w:rsidRPr="00DC6D24" w:rsidRDefault="00231746" w:rsidP="00231746">
            <w:pPr>
              <w:rPr>
                <w:bCs/>
                <w:sz w:val="22"/>
                <w:szCs w:val="22"/>
              </w:rPr>
            </w:pPr>
            <w:r w:rsidRPr="00DC6D24">
              <w:rPr>
                <w:bCs/>
                <w:sz w:val="22"/>
                <w:szCs w:val="22"/>
                <w:lang w:val="sr-Cyrl-CS"/>
              </w:rPr>
              <w:t xml:space="preserve">kabinet </w:t>
            </w:r>
            <w:r>
              <w:rPr>
                <w:bCs/>
                <w:sz w:val="22"/>
                <w:szCs w:val="22"/>
              </w:rPr>
              <w:t>311b</w:t>
            </w:r>
          </w:p>
        </w:tc>
        <w:tc>
          <w:tcPr>
            <w:tcW w:w="2922" w:type="dxa"/>
            <w:shd w:val="clear" w:color="auto" w:fill="FFFFFF"/>
            <w:vAlign w:val="center"/>
          </w:tcPr>
          <w:p w:rsidR="00231746" w:rsidRDefault="00231746" w:rsidP="00231746">
            <w:pPr>
              <w:rPr>
                <w:sz w:val="22"/>
                <w:szCs w:val="22"/>
                <w:lang w:val="sr-Cyrl-CS"/>
              </w:rPr>
            </w:pPr>
            <w:r>
              <w:t>Намештај за кабинет 311b</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Tr="00231746">
        <w:trPr>
          <w:trHeight w:val="448"/>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4.</w:t>
            </w:r>
          </w:p>
        </w:tc>
        <w:tc>
          <w:tcPr>
            <w:tcW w:w="1953" w:type="dxa"/>
            <w:shd w:val="clear" w:color="auto" w:fill="FFFFFF"/>
            <w:vAlign w:val="center"/>
          </w:tcPr>
          <w:p w:rsidR="00231746" w:rsidRPr="00A8542D" w:rsidRDefault="00231746" w:rsidP="00231746">
            <w:pPr>
              <w:rPr>
                <w:bCs/>
                <w:sz w:val="22"/>
                <w:szCs w:val="22"/>
              </w:rPr>
            </w:pPr>
            <w:r w:rsidRPr="00DC6D24">
              <w:rPr>
                <w:bCs/>
                <w:sz w:val="22"/>
                <w:szCs w:val="22"/>
                <w:lang w:val="sr-Cyrl-CS"/>
              </w:rPr>
              <w:t xml:space="preserve">kabinet </w:t>
            </w:r>
            <w:r>
              <w:rPr>
                <w:bCs/>
                <w:sz w:val="22"/>
                <w:szCs w:val="22"/>
              </w:rPr>
              <w:t>315</w:t>
            </w:r>
          </w:p>
        </w:tc>
        <w:tc>
          <w:tcPr>
            <w:tcW w:w="2922" w:type="dxa"/>
            <w:shd w:val="clear" w:color="auto" w:fill="FFFFFF"/>
            <w:vAlign w:val="center"/>
          </w:tcPr>
          <w:p w:rsidR="00231746" w:rsidRDefault="00231746" w:rsidP="00231746">
            <w:pPr>
              <w:rPr>
                <w:sz w:val="22"/>
                <w:szCs w:val="22"/>
                <w:lang w:val="sr-Cyrl-CS"/>
              </w:rPr>
            </w:pPr>
            <w:r>
              <w:t>Намештај за кабинет 315</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5.</w:t>
            </w:r>
          </w:p>
        </w:tc>
        <w:tc>
          <w:tcPr>
            <w:tcW w:w="1953" w:type="dxa"/>
            <w:shd w:val="clear" w:color="auto" w:fill="FFFFFF"/>
            <w:vAlign w:val="center"/>
          </w:tcPr>
          <w:p w:rsidR="00231746" w:rsidRPr="00A8542D" w:rsidRDefault="00231746" w:rsidP="00231746">
            <w:pPr>
              <w:rPr>
                <w:bCs/>
                <w:sz w:val="22"/>
                <w:szCs w:val="22"/>
              </w:rPr>
            </w:pPr>
            <w:r w:rsidRPr="00DC6D24">
              <w:rPr>
                <w:bCs/>
                <w:sz w:val="22"/>
                <w:szCs w:val="22"/>
                <w:lang w:val="sr-Cyrl-CS"/>
              </w:rPr>
              <w:t xml:space="preserve">kabinet </w:t>
            </w:r>
            <w:r>
              <w:rPr>
                <w:bCs/>
                <w:sz w:val="22"/>
                <w:szCs w:val="22"/>
              </w:rPr>
              <w:t>316</w:t>
            </w:r>
          </w:p>
        </w:tc>
        <w:tc>
          <w:tcPr>
            <w:tcW w:w="2922" w:type="dxa"/>
            <w:shd w:val="clear" w:color="auto" w:fill="FFFFFF"/>
            <w:vAlign w:val="center"/>
          </w:tcPr>
          <w:p w:rsidR="00231746" w:rsidRDefault="00231746" w:rsidP="00231746">
            <w:pPr>
              <w:rPr>
                <w:sz w:val="22"/>
                <w:szCs w:val="22"/>
                <w:lang w:val="sr-Cyrl-CS"/>
              </w:rPr>
            </w:pPr>
            <w:r>
              <w:t>Намештај за кабинет 316</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6.</w:t>
            </w:r>
          </w:p>
        </w:tc>
        <w:tc>
          <w:tcPr>
            <w:tcW w:w="1953" w:type="dxa"/>
            <w:shd w:val="clear" w:color="auto" w:fill="FFFFFF"/>
            <w:vAlign w:val="center"/>
          </w:tcPr>
          <w:p w:rsidR="00231746" w:rsidRPr="00A8542D" w:rsidRDefault="00231746" w:rsidP="00231746">
            <w:pPr>
              <w:rPr>
                <w:bCs/>
                <w:sz w:val="22"/>
                <w:szCs w:val="22"/>
              </w:rPr>
            </w:pPr>
            <w:r w:rsidRPr="00DC6D24">
              <w:rPr>
                <w:bCs/>
                <w:sz w:val="22"/>
                <w:szCs w:val="22"/>
                <w:lang w:val="sr-Cyrl-CS"/>
              </w:rPr>
              <w:t xml:space="preserve">kabinet </w:t>
            </w:r>
            <w:r>
              <w:rPr>
                <w:bCs/>
                <w:sz w:val="22"/>
                <w:szCs w:val="22"/>
              </w:rPr>
              <w:t>318</w:t>
            </w:r>
          </w:p>
        </w:tc>
        <w:tc>
          <w:tcPr>
            <w:tcW w:w="2922" w:type="dxa"/>
            <w:shd w:val="clear" w:color="auto" w:fill="FFFFFF"/>
            <w:vAlign w:val="center"/>
          </w:tcPr>
          <w:p w:rsidR="00231746" w:rsidRDefault="00231746" w:rsidP="00231746">
            <w:pPr>
              <w:rPr>
                <w:sz w:val="22"/>
                <w:szCs w:val="22"/>
                <w:lang w:val="sr-Cyrl-CS"/>
              </w:rPr>
            </w:pPr>
            <w:r>
              <w:t>Намештај за кабинет 318</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7.</w:t>
            </w:r>
          </w:p>
        </w:tc>
        <w:tc>
          <w:tcPr>
            <w:tcW w:w="1953" w:type="dxa"/>
            <w:shd w:val="clear" w:color="auto" w:fill="FFFFFF"/>
            <w:vAlign w:val="center"/>
          </w:tcPr>
          <w:p w:rsidR="00231746" w:rsidRPr="00A8542D" w:rsidRDefault="00231746" w:rsidP="00231746">
            <w:pPr>
              <w:rPr>
                <w:bCs/>
                <w:sz w:val="22"/>
                <w:szCs w:val="22"/>
              </w:rPr>
            </w:pPr>
            <w:r w:rsidRPr="00DC6D24">
              <w:rPr>
                <w:bCs/>
                <w:sz w:val="22"/>
                <w:szCs w:val="22"/>
                <w:lang w:val="sr-Cyrl-CS"/>
              </w:rPr>
              <w:t xml:space="preserve">kabinet </w:t>
            </w:r>
            <w:r>
              <w:rPr>
                <w:bCs/>
                <w:sz w:val="22"/>
                <w:szCs w:val="22"/>
              </w:rPr>
              <w:t>401</w:t>
            </w:r>
          </w:p>
        </w:tc>
        <w:tc>
          <w:tcPr>
            <w:tcW w:w="2922" w:type="dxa"/>
            <w:shd w:val="clear" w:color="auto" w:fill="FFFFFF"/>
            <w:vAlign w:val="center"/>
          </w:tcPr>
          <w:p w:rsidR="00231746" w:rsidRDefault="00231746" w:rsidP="00231746">
            <w:pPr>
              <w:rPr>
                <w:sz w:val="22"/>
                <w:szCs w:val="22"/>
                <w:lang w:val="sr-Cyrl-CS"/>
              </w:rPr>
            </w:pPr>
            <w:r>
              <w:t>Намештај за кабинет 401</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RPr="00A8542D"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8.</w:t>
            </w:r>
          </w:p>
        </w:tc>
        <w:tc>
          <w:tcPr>
            <w:tcW w:w="1953" w:type="dxa"/>
            <w:shd w:val="clear" w:color="auto" w:fill="FFFFFF"/>
            <w:vAlign w:val="center"/>
          </w:tcPr>
          <w:p w:rsidR="00231746" w:rsidRPr="00A8542D" w:rsidRDefault="00231746" w:rsidP="00231746">
            <w:pPr>
              <w:rPr>
                <w:bCs/>
                <w:sz w:val="22"/>
                <w:szCs w:val="22"/>
              </w:rPr>
            </w:pPr>
            <w:r w:rsidRPr="00DC6D24">
              <w:rPr>
                <w:bCs/>
                <w:sz w:val="22"/>
                <w:szCs w:val="22"/>
                <w:lang w:val="sr-Cyrl-CS"/>
              </w:rPr>
              <w:t xml:space="preserve">kabinet </w:t>
            </w:r>
            <w:r>
              <w:rPr>
                <w:bCs/>
                <w:sz w:val="22"/>
                <w:szCs w:val="22"/>
              </w:rPr>
              <w:t>504</w:t>
            </w:r>
          </w:p>
        </w:tc>
        <w:tc>
          <w:tcPr>
            <w:tcW w:w="2922" w:type="dxa"/>
            <w:shd w:val="clear" w:color="auto" w:fill="FFFFFF"/>
            <w:vAlign w:val="center"/>
          </w:tcPr>
          <w:p w:rsidR="00231746" w:rsidRPr="00A8542D" w:rsidRDefault="00231746" w:rsidP="00231746">
            <w:pPr>
              <w:rPr>
                <w:sz w:val="22"/>
                <w:szCs w:val="22"/>
              </w:rPr>
            </w:pPr>
            <w:r>
              <w:t>Намештај за кабинет 504</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9.</w:t>
            </w:r>
          </w:p>
        </w:tc>
        <w:tc>
          <w:tcPr>
            <w:tcW w:w="1953" w:type="dxa"/>
            <w:shd w:val="clear" w:color="auto" w:fill="FFFFFF"/>
            <w:vAlign w:val="center"/>
          </w:tcPr>
          <w:p w:rsidR="00231746" w:rsidRPr="00A8542D" w:rsidRDefault="00231746" w:rsidP="00231746">
            <w:pPr>
              <w:rPr>
                <w:bCs/>
                <w:sz w:val="22"/>
                <w:szCs w:val="22"/>
              </w:rPr>
            </w:pPr>
            <w:r w:rsidRPr="00DC6D24">
              <w:rPr>
                <w:bCs/>
                <w:sz w:val="22"/>
                <w:szCs w:val="22"/>
                <w:lang w:val="sr-Cyrl-CS"/>
              </w:rPr>
              <w:t xml:space="preserve">kabinet </w:t>
            </w:r>
            <w:r>
              <w:rPr>
                <w:bCs/>
                <w:sz w:val="22"/>
                <w:szCs w:val="22"/>
              </w:rPr>
              <w:t>A103</w:t>
            </w:r>
          </w:p>
        </w:tc>
        <w:tc>
          <w:tcPr>
            <w:tcW w:w="2922" w:type="dxa"/>
            <w:shd w:val="clear" w:color="auto" w:fill="FFFFFF"/>
            <w:vAlign w:val="center"/>
          </w:tcPr>
          <w:p w:rsidR="00231746" w:rsidRDefault="00231746" w:rsidP="00231746">
            <w:r>
              <w:t>Намештај за кабинет A103</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r w:rsidR="00231746" w:rsidRPr="00DC6D24" w:rsidTr="00231746">
        <w:trPr>
          <w:trHeight w:val="405"/>
        </w:trPr>
        <w:tc>
          <w:tcPr>
            <w:tcW w:w="1058" w:type="dxa"/>
            <w:shd w:val="clear" w:color="auto" w:fill="FFFFFF"/>
          </w:tcPr>
          <w:p w:rsidR="00231746" w:rsidRPr="00DC6D24" w:rsidRDefault="00231746" w:rsidP="00231746">
            <w:pPr>
              <w:rPr>
                <w:bCs/>
                <w:sz w:val="22"/>
                <w:szCs w:val="22"/>
                <w:lang w:val="sr-Cyrl-CS"/>
              </w:rPr>
            </w:pPr>
            <w:r>
              <w:rPr>
                <w:bCs/>
                <w:sz w:val="22"/>
                <w:szCs w:val="22"/>
                <w:lang w:val="sr-Cyrl-CS"/>
              </w:rPr>
              <w:t>10.</w:t>
            </w:r>
          </w:p>
        </w:tc>
        <w:tc>
          <w:tcPr>
            <w:tcW w:w="1953" w:type="dxa"/>
            <w:shd w:val="clear" w:color="auto" w:fill="FFFFFF"/>
            <w:vAlign w:val="center"/>
          </w:tcPr>
          <w:p w:rsidR="00231746" w:rsidRPr="00A8542D" w:rsidRDefault="00231746" w:rsidP="00231746">
            <w:pPr>
              <w:rPr>
                <w:bCs/>
                <w:sz w:val="22"/>
                <w:szCs w:val="22"/>
              </w:rPr>
            </w:pPr>
            <w:r w:rsidRPr="00DC6D24">
              <w:rPr>
                <w:bCs/>
                <w:sz w:val="22"/>
                <w:szCs w:val="22"/>
                <w:lang w:val="sr-Cyrl-CS"/>
              </w:rPr>
              <w:t xml:space="preserve">kabinet </w:t>
            </w:r>
            <w:r>
              <w:rPr>
                <w:bCs/>
                <w:sz w:val="22"/>
                <w:szCs w:val="22"/>
              </w:rPr>
              <w:t>011</w:t>
            </w:r>
          </w:p>
        </w:tc>
        <w:tc>
          <w:tcPr>
            <w:tcW w:w="2922" w:type="dxa"/>
            <w:shd w:val="clear" w:color="auto" w:fill="FFFFFF"/>
            <w:vAlign w:val="center"/>
          </w:tcPr>
          <w:p w:rsidR="00231746" w:rsidRPr="00DC6D24" w:rsidRDefault="00231746" w:rsidP="00231746">
            <w:r>
              <w:t>Намештај за кабинет 011</w:t>
            </w:r>
          </w:p>
        </w:tc>
        <w:tc>
          <w:tcPr>
            <w:tcW w:w="2065" w:type="dxa"/>
            <w:shd w:val="clear" w:color="auto" w:fill="FFFFFF"/>
          </w:tcPr>
          <w:p w:rsidR="00231746" w:rsidRDefault="00231746" w:rsidP="00231746"/>
        </w:tc>
        <w:tc>
          <w:tcPr>
            <w:tcW w:w="2065" w:type="dxa"/>
            <w:shd w:val="clear" w:color="auto" w:fill="FFFFFF"/>
          </w:tcPr>
          <w:p w:rsidR="00231746" w:rsidRDefault="00231746" w:rsidP="00231746"/>
        </w:tc>
      </w:tr>
    </w:tbl>
    <w:p w:rsidR="00231746" w:rsidRDefault="00231746" w:rsidP="005E7B8E">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p w:rsidR="00516D80" w:rsidRDefault="00516D80" w:rsidP="005E7B8E">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p w:rsidR="00516D80" w:rsidRPr="00516D80" w:rsidRDefault="00516D80" w:rsidP="005E7B8E">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tbl>
      <w:tblPr>
        <w:tblW w:w="10080" w:type="dxa"/>
        <w:tblInd w:w="-765" w:type="dxa"/>
        <w:tblLayout w:type="fixed"/>
        <w:tblLook w:val="0000" w:firstRow="0" w:lastRow="0" w:firstColumn="0" w:lastColumn="0" w:noHBand="0" w:noVBand="0"/>
      </w:tblPr>
      <w:tblGrid>
        <w:gridCol w:w="5940"/>
        <w:gridCol w:w="4140"/>
      </w:tblGrid>
      <w:tr w:rsidR="005E7B8E" w:rsidRPr="00BC170A" w:rsidTr="00231746">
        <w:tc>
          <w:tcPr>
            <w:tcW w:w="5940" w:type="dxa"/>
            <w:tcBorders>
              <w:top w:val="single" w:sz="4" w:space="0" w:color="000000"/>
              <w:left w:val="single" w:sz="4" w:space="0" w:color="000000"/>
              <w:bottom w:val="single" w:sz="4" w:space="0" w:color="000000"/>
            </w:tcBorders>
            <w:shd w:val="clear" w:color="auto" w:fill="D9D9D9"/>
          </w:tcPr>
          <w:p w:rsidR="005E7B8E" w:rsidRPr="00BC170A" w:rsidRDefault="005E7B8E" w:rsidP="003F3340">
            <w:pPr>
              <w:pStyle w:val="Bodytext12"/>
              <w:shd w:val="clear" w:color="auto" w:fill="auto"/>
              <w:tabs>
                <w:tab w:val="left" w:pos="438"/>
              </w:tabs>
              <w:snapToGrid w:val="0"/>
              <w:spacing w:after="275"/>
              <w:ind w:right="20"/>
              <w:jc w:val="both"/>
              <w:rPr>
                <w:rFonts w:eastAsia="Times New Roman"/>
                <w:b/>
                <w:sz w:val="22"/>
                <w:szCs w:val="22"/>
                <w:lang w:val="sr-Cyrl-CS" w:eastAsia="sr-Cyrl-CS"/>
              </w:rPr>
            </w:pPr>
            <w:r w:rsidRPr="00BC170A">
              <w:rPr>
                <w:rFonts w:eastAsia="Times New Roman"/>
                <w:b/>
                <w:sz w:val="22"/>
                <w:szCs w:val="22"/>
                <w:lang w:val="sr-Cyrl-CS" w:eastAsia="sr-Cyrl-CS"/>
              </w:rPr>
              <w:t>Укупна цена без ПДВ-а</w:t>
            </w:r>
          </w:p>
        </w:tc>
        <w:tc>
          <w:tcPr>
            <w:tcW w:w="4140" w:type="dxa"/>
            <w:tcBorders>
              <w:top w:val="single" w:sz="4" w:space="0" w:color="000000"/>
              <w:left w:val="single" w:sz="4" w:space="0" w:color="000000"/>
              <w:bottom w:val="single" w:sz="4" w:space="0" w:color="000000"/>
              <w:right w:val="single" w:sz="4" w:space="0" w:color="000000"/>
            </w:tcBorders>
            <w:shd w:val="clear" w:color="auto" w:fill="D9D9D9"/>
          </w:tcPr>
          <w:p w:rsidR="005E7B8E" w:rsidRPr="00BC170A" w:rsidRDefault="005E7B8E" w:rsidP="003F3340">
            <w:pPr>
              <w:pStyle w:val="Bodytext12"/>
              <w:shd w:val="clear" w:color="auto" w:fill="auto"/>
              <w:tabs>
                <w:tab w:val="left" w:pos="438"/>
              </w:tabs>
              <w:snapToGrid w:val="0"/>
              <w:spacing w:after="275"/>
              <w:ind w:right="20"/>
              <w:jc w:val="both"/>
              <w:rPr>
                <w:rFonts w:eastAsia="Times New Roman"/>
                <w:sz w:val="22"/>
                <w:szCs w:val="22"/>
                <w:lang w:eastAsia="sr-Cyrl-CS"/>
              </w:rPr>
            </w:pPr>
          </w:p>
        </w:tc>
      </w:tr>
      <w:tr w:rsidR="005E7B8E" w:rsidRPr="00BC170A" w:rsidTr="00231746">
        <w:trPr>
          <w:trHeight w:val="359"/>
        </w:trPr>
        <w:tc>
          <w:tcPr>
            <w:tcW w:w="5940" w:type="dxa"/>
            <w:tcBorders>
              <w:top w:val="single" w:sz="4" w:space="0" w:color="000000"/>
              <w:left w:val="single" w:sz="4" w:space="0" w:color="000000"/>
              <w:bottom w:val="single" w:sz="4" w:space="0" w:color="000000"/>
            </w:tcBorders>
            <w:shd w:val="clear" w:color="auto" w:fill="D9D9D9"/>
          </w:tcPr>
          <w:p w:rsidR="005E7B8E" w:rsidRPr="00BC170A" w:rsidRDefault="005E7B8E" w:rsidP="003F3340">
            <w:pPr>
              <w:pStyle w:val="Bodytext12"/>
              <w:shd w:val="clear" w:color="auto" w:fill="auto"/>
              <w:tabs>
                <w:tab w:val="left" w:pos="438"/>
              </w:tabs>
              <w:snapToGrid w:val="0"/>
              <w:spacing w:after="275"/>
              <w:ind w:right="20"/>
              <w:jc w:val="both"/>
              <w:rPr>
                <w:rFonts w:eastAsia="Times New Roman"/>
                <w:b/>
                <w:sz w:val="22"/>
                <w:szCs w:val="22"/>
                <w:lang w:val="sr-Cyrl-CS" w:eastAsia="sr-Cyrl-CS"/>
              </w:rPr>
            </w:pPr>
            <w:r w:rsidRPr="00BC170A">
              <w:rPr>
                <w:rFonts w:eastAsia="Times New Roman"/>
                <w:b/>
                <w:sz w:val="22"/>
                <w:szCs w:val="22"/>
                <w:lang w:val="sr-Cyrl-CS" w:eastAsia="sr-Cyrl-CS"/>
              </w:rPr>
              <w:t>ПДВ</w:t>
            </w:r>
          </w:p>
        </w:tc>
        <w:tc>
          <w:tcPr>
            <w:tcW w:w="4140" w:type="dxa"/>
            <w:tcBorders>
              <w:top w:val="single" w:sz="4" w:space="0" w:color="000000"/>
              <w:left w:val="single" w:sz="4" w:space="0" w:color="000000"/>
              <w:bottom w:val="single" w:sz="4" w:space="0" w:color="000000"/>
              <w:right w:val="single" w:sz="4" w:space="0" w:color="000000"/>
            </w:tcBorders>
            <w:shd w:val="clear" w:color="auto" w:fill="D9D9D9"/>
          </w:tcPr>
          <w:p w:rsidR="005E7B8E" w:rsidRPr="00BC170A" w:rsidRDefault="005E7B8E" w:rsidP="003F3340">
            <w:pPr>
              <w:pStyle w:val="Bodytext12"/>
              <w:shd w:val="clear" w:color="auto" w:fill="auto"/>
              <w:tabs>
                <w:tab w:val="left" w:pos="438"/>
              </w:tabs>
              <w:snapToGrid w:val="0"/>
              <w:spacing w:after="275"/>
              <w:ind w:right="20"/>
              <w:jc w:val="both"/>
              <w:rPr>
                <w:rFonts w:eastAsia="Times New Roman"/>
                <w:sz w:val="22"/>
                <w:szCs w:val="22"/>
                <w:lang w:eastAsia="sr-Cyrl-CS"/>
              </w:rPr>
            </w:pPr>
          </w:p>
        </w:tc>
      </w:tr>
      <w:tr w:rsidR="005E7B8E" w:rsidRPr="00BC170A" w:rsidTr="00231746">
        <w:trPr>
          <w:trHeight w:val="359"/>
        </w:trPr>
        <w:tc>
          <w:tcPr>
            <w:tcW w:w="5940" w:type="dxa"/>
            <w:tcBorders>
              <w:top w:val="single" w:sz="4" w:space="0" w:color="000000"/>
              <w:left w:val="single" w:sz="4" w:space="0" w:color="000000"/>
              <w:bottom w:val="single" w:sz="4" w:space="0" w:color="000000"/>
            </w:tcBorders>
            <w:shd w:val="clear" w:color="auto" w:fill="D9D9D9"/>
          </w:tcPr>
          <w:p w:rsidR="005E7B8E" w:rsidRPr="00BC170A" w:rsidRDefault="005E7B8E" w:rsidP="003F3340">
            <w:pPr>
              <w:pStyle w:val="Bodytext12"/>
              <w:shd w:val="clear" w:color="auto" w:fill="auto"/>
              <w:tabs>
                <w:tab w:val="left" w:pos="438"/>
              </w:tabs>
              <w:snapToGrid w:val="0"/>
              <w:spacing w:after="275"/>
              <w:ind w:right="20"/>
              <w:jc w:val="both"/>
              <w:rPr>
                <w:rFonts w:eastAsia="Times New Roman"/>
                <w:b/>
                <w:sz w:val="22"/>
                <w:szCs w:val="22"/>
                <w:lang w:val="sr-Cyrl-CS" w:eastAsia="sr-Cyrl-CS"/>
              </w:rPr>
            </w:pPr>
            <w:r w:rsidRPr="00BC170A">
              <w:rPr>
                <w:rFonts w:eastAsia="Times New Roman"/>
                <w:b/>
                <w:sz w:val="22"/>
                <w:szCs w:val="22"/>
                <w:lang w:val="sr-Cyrl-CS" w:eastAsia="sr-Cyrl-CS"/>
              </w:rPr>
              <w:t>Укупна цена са ПДВ-ом</w:t>
            </w:r>
          </w:p>
        </w:tc>
        <w:tc>
          <w:tcPr>
            <w:tcW w:w="4140" w:type="dxa"/>
            <w:tcBorders>
              <w:top w:val="single" w:sz="4" w:space="0" w:color="000000"/>
              <w:left w:val="single" w:sz="4" w:space="0" w:color="000000"/>
              <w:bottom w:val="single" w:sz="4" w:space="0" w:color="000000"/>
              <w:right w:val="single" w:sz="4" w:space="0" w:color="000000"/>
            </w:tcBorders>
            <w:shd w:val="clear" w:color="auto" w:fill="D9D9D9"/>
          </w:tcPr>
          <w:p w:rsidR="005E7B8E" w:rsidRPr="00BC170A" w:rsidRDefault="005E7B8E" w:rsidP="003F3340">
            <w:pPr>
              <w:pStyle w:val="Bodytext12"/>
              <w:shd w:val="clear" w:color="auto" w:fill="auto"/>
              <w:tabs>
                <w:tab w:val="left" w:pos="438"/>
              </w:tabs>
              <w:snapToGrid w:val="0"/>
              <w:spacing w:after="275"/>
              <w:ind w:right="20"/>
              <w:jc w:val="both"/>
              <w:rPr>
                <w:rFonts w:eastAsia="Times New Roman"/>
                <w:sz w:val="22"/>
                <w:szCs w:val="22"/>
                <w:lang w:eastAsia="sr-Cyrl-CS"/>
              </w:rPr>
            </w:pPr>
          </w:p>
        </w:tc>
      </w:tr>
    </w:tbl>
    <w:p w:rsidR="005E7B8E" w:rsidRPr="00BC170A" w:rsidRDefault="005E7B8E" w:rsidP="005E7B8E">
      <w:pPr>
        <w:pStyle w:val="Heading11"/>
        <w:keepNext/>
        <w:keepLines/>
        <w:shd w:val="clear" w:color="auto" w:fill="auto"/>
        <w:spacing w:after="208" w:line="230" w:lineRule="exact"/>
        <w:rPr>
          <w:i/>
          <w:sz w:val="22"/>
          <w:szCs w:val="22"/>
          <w:u w:val="single"/>
          <w:lang w:val="sr-Cyrl-CS" w:eastAsia="sr-Cyrl-CS"/>
        </w:rPr>
      </w:pPr>
    </w:p>
    <w:p w:rsidR="005E7B8E" w:rsidRDefault="005E7B8E" w:rsidP="005E7B8E">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p w:rsidR="00516D80" w:rsidRPr="00BC170A" w:rsidRDefault="00516D80" w:rsidP="005E7B8E">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p w:rsidR="005E7B8E" w:rsidRPr="00BC170A" w:rsidRDefault="005E7B8E" w:rsidP="005E7B8E">
      <w:pPr>
        <w:pStyle w:val="Bodytext131"/>
        <w:shd w:val="clear" w:color="auto" w:fill="auto"/>
        <w:tabs>
          <w:tab w:val="left" w:pos="4278"/>
          <w:tab w:val="left" w:pos="6890"/>
        </w:tabs>
        <w:spacing w:before="0" w:after="0" w:line="240" w:lineRule="auto"/>
        <w:ind w:left="1000" w:firstLine="0"/>
        <w:jc w:val="left"/>
        <w:rPr>
          <w:sz w:val="22"/>
          <w:szCs w:val="22"/>
          <w:lang w:val="sr-Cyrl-CS" w:eastAsia="sr-Cyrl-CS"/>
        </w:rPr>
      </w:pPr>
    </w:p>
    <w:p w:rsidR="005E7B8E" w:rsidRPr="00BC170A" w:rsidRDefault="005E7B8E" w:rsidP="005E7B8E">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r w:rsidRPr="00BC170A">
        <w:rPr>
          <w:b/>
          <w:sz w:val="22"/>
          <w:szCs w:val="22"/>
          <w:lang w:eastAsia="sr-Cyrl-CS"/>
        </w:rPr>
        <w:t>Датум:</w:t>
      </w:r>
      <w:r w:rsidRPr="00BC170A">
        <w:rPr>
          <w:b/>
          <w:sz w:val="22"/>
          <w:szCs w:val="22"/>
          <w:lang w:eastAsia="sr-Cyrl-CS"/>
        </w:rPr>
        <w:tab/>
        <w:t>М.П.</w:t>
      </w:r>
      <w:r w:rsidRPr="00BC170A">
        <w:rPr>
          <w:b/>
          <w:sz w:val="22"/>
          <w:szCs w:val="22"/>
          <w:lang w:eastAsia="sr-Cyrl-CS"/>
        </w:rPr>
        <w:tab/>
        <w:t>Потпис</w:t>
      </w:r>
      <w:r w:rsidRPr="00BC170A">
        <w:rPr>
          <w:rFonts w:eastAsia="Times New Roman"/>
          <w:b/>
          <w:sz w:val="22"/>
          <w:szCs w:val="22"/>
          <w:lang w:eastAsia="sr-Cyrl-CS"/>
        </w:rPr>
        <w:t xml:space="preserve"> </w:t>
      </w:r>
      <w:r w:rsidRPr="00BC170A">
        <w:rPr>
          <w:b/>
          <w:sz w:val="22"/>
          <w:szCs w:val="22"/>
          <w:lang w:eastAsia="sr-Cyrl-CS"/>
        </w:rPr>
        <w:t>понуђача</w:t>
      </w:r>
    </w:p>
    <w:p w:rsidR="005E7B8E" w:rsidRPr="00BC170A" w:rsidRDefault="005E7B8E" w:rsidP="005E7B8E">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5E7B8E" w:rsidRPr="00BC170A" w:rsidRDefault="005E7B8E" w:rsidP="005E7B8E">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5E7B8E" w:rsidRPr="00BC170A" w:rsidRDefault="005E7B8E" w:rsidP="005E7B8E">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A6411E" w:rsidRPr="005E7B8E" w:rsidRDefault="00A6411E" w:rsidP="00235030">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A6411E" w:rsidRPr="005E7B8E" w:rsidRDefault="00A6411E" w:rsidP="00235030">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A6411E" w:rsidRPr="005E7B8E" w:rsidRDefault="00A6411E" w:rsidP="00235030">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A6411E" w:rsidRPr="005E7B8E" w:rsidRDefault="00A6411E" w:rsidP="00235030">
      <w:pPr>
        <w:pStyle w:val="Bodytext131"/>
        <w:shd w:val="clear" w:color="auto" w:fill="auto"/>
        <w:tabs>
          <w:tab w:val="left" w:pos="4278"/>
          <w:tab w:val="left" w:pos="6890"/>
        </w:tabs>
        <w:spacing w:before="0" w:after="0" w:line="240" w:lineRule="auto"/>
        <w:ind w:left="1000" w:firstLine="0"/>
        <w:jc w:val="left"/>
        <w:rPr>
          <w:b/>
          <w:sz w:val="22"/>
          <w:szCs w:val="22"/>
          <w:lang w:eastAsia="sr-Cyrl-CS"/>
        </w:rPr>
      </w:pPr>
    </w:p>
    <w:p w:rsidR="00290DC4" w:rsidRPr="005E7B8E" w:rsidRDefault="0098590A" w:rsidP="00A6411E">
      <w:pPr>
        <w:pStyle w:val="Heading11"/>
        <w:keepNext/>
        <w:keepLines/>
        <w:shd w:val="clear" w:color="auto" w:fill="auto"/>
        <w:spacing w:line="230" w:lineRule="exact"/>
        <w:ind w:left="2060"/>
        <w:rPr>
          <w:sz w:val="22"/>
          <w:szCs w:val="22"/>
          <w:lang w:eastAsia="sr-Cyrl-CS"/>
        </w:rPr>
      </w:pPr>
      <w:r>
        <w:rPr>
          <w:sz w:val="22"/>
          <w:szCs w:val="22"/>
          <w:lang w:val="sr-Cyrl-CS" w:eastAsia="sr-Cyrl-CS"/>
        </w:rPr>
        <w:lastRenderedPageBreak/>
        <w:t>7.3</w:t>
      </w:r>
      <w:r w:rsidR="00D1188C" w:rsidRPr="005E7B8E">
        <w:rPr>
          <w:sz w:val="22"/>
          <w:szCs w:val="22"/>
          <w:lang w:val="sr-Cyrl-CS" w:eastAsia="sr-Cyrl-CS"/>
        </w:rPr>
        <w:t>.</w:t>
      </w:r>
      <w:r w:rsidR="00D1188C" w:rsidRPr="005E7B8E">
        <w:rPr>
          <w:rFonts w:eastAsia="Times New Roman"/>
          <w:color w:val="FF0000"/>
          <w:sz w:val="22"/>
          <w:szCs w:val="22"/>
          <w:lang w:val="sr-Cyrl-CS" w:eastAsia="sr-Cyrl-CS"/>
        </w:rPr>
        <w:t xml:space="preserve"> </w:t>
      </w:r>
      <w:r w:rsidR="00D1188C" w:rsidRPr="005E7B8E">
        <w:rPr>
          <w:rFonts w:eastAsia="Times New Roman"/>
          <w:color w:val="FF0000"/>
          <w:sz w:val="22"/>
          <w:szCs w:val="22"/>
          <w:lang w:eastAsia="sr-Cyrl-CS"/>
        </w:rPr>
        <w:t xml:space="preserve"> </w:t>
      </w:r>
      <w:r w:rsidR="00D1188C" w:rsidRPr="005E7B8E">
        <w:rPr>
          <w:sz w:val="22"/>
          <w:szCs w:val="22"/>
          <w:lang w:eastAsia="sr-Cyrl-CS"/>
        </w:rPr>
        <w:t>ОБРАЗАЦ</w:t>
      </w:r>
      <w:r w:rsidR="00D1188C" w:rsidRPr="005E7B8E">
        <w:rPr>
          <w:rFonts w:eastAsia="Times New Roman"/>
          <w:sz w:val="22"/>
          <w:szCs w:val="22"/>
          <w:lang w:eastAsia="sr-Cyrl-CS"/>
        </w:rPr>
        <w:t xml:space="preserve"> </w:t>
      </w:r>
      <w:r w:rsidR="00D1188C" w:rsidRPr="005E7B8E">
        <w:rPr>
          <w:sz w:val="22"/>
          <w:szCs w:val="22"/>
          <w:lang w:eastAsia="sr-Cyrl-CS"/>
        </w:rPr>
        <w:t>ТРОШКОВА</w:t>
      </w:r>
      <w:r w:rsidR="00D1188C" w:rsidRPr="005E7B8E">
        <w:rPr>
          <w:rFonts w:eastAsia="Times New Roman"/>
          <w:sz w:val="22"/>
          <w:szCs w:val="22"/>
          <w:lang w:eastAsia="sr-Cyrl-CS"/>
        </w:rPr>
        <w:t xml:space="preserve"> </w:t>
      </w:r>
      <w:r w:rsidR="00D1188C" w:rsidRPr="005E7B8E">
        <w:rPr>
          <w:sz w:val="22"/>
          <w:szCs w:val="22"/>
          <w:lang w:eastAsia="sr-Cyrl-CS"/>
        </w:rPr>
        <w:t>ПРИПРЕМЕ</w:t>
      </w:r>
      <w:r w:rsidR="00D1188C" w:rsidRPr="005E7B8E">
        <w:rPr>
          <w:rFonts w:eastAsia="Times New Roman"/>
          <w:sz w:val="22"/>
          <w:szCs w:val="22"/>
          <w:lang w:eastAsia="sr-Cyrl-CS"/>
        </w:rPr>
        <w:t xml:space="preserve"> </w:t>
      </w:r>
      <w:r w:rsidR="00D1188C" w:rsidRPr="005E7B8E">
        <w:rPr>
          <w:sz w:val="22"/>
          <w:szCs w:val="22"/>
          <w:lang w:eastAsia="sr-Cyrl-CS"/>
        </w:rPr>
        <w:t>ПОНУДЕ</w:t>
      </w:r>
    </w:p>
    <w:p w:rsidR="00290DC4" w:rsidRPr="005E7B8E" w:rsidRDefault="00290DC4" w:rsidP="00DC2B0E">
      <w:pPr>
        <w:pStyle w:val="Heading11"/>
        <w:keepNext/>
        <w:keepLines/>
        <w:shd w:val="clear" w:color="auto" w:fill="auto"/>
        <w:spacing w:line="230" w:lineRule="exact"/>
        <w:ind w:left="2060"/>
        <w:jc w:val="center"/>
        <w:rPr>
          <w:color w:val="FF0000"/>
          <w:sz w:val="22"/>
          <w:szCs w:val="22"/>
          <w:lang w:eastAsia="sr-Cyrl-CS"/>
        </w:rPr>
      </w:pPr>
    </w:p>
    <w:p w:rsidR="00290DC4" w:rsidRPr="009575D6" w:rsidRDefault="00D1188C" w:rsidP="00DC2B0E">
      <w:pPr>
        <w:pStyle w:val="Heading11"/>
        <w:keepNext/>
        <w:keepLines/>
        <w:shd w:val="clear" w:color="auto" w:fill="auto"/>
        <w:spacing w:line="230" w:lineRule="exact"/>
        <w:jc w:val="center"/>
        <w:rPr>
          <w:rStyle w:val="BodytextSpacing1pt"/>
          <w:rFonts w:eastAsia="Times New Roman"/>
          <w:i/>
          <w:sz w:val="22"/>
          <w:szCs w:val="22"/>
          <w:lang w:val="sr-Cyrl-CS" w:eastAsia="sr-Cyrl-CS"/>
        </w:rPr>
      </w:pPr>
      <w:r w:rsidRPr="005E7B8E">
        <w:rPr>
          <w:sz w:val="22"/>
          <w:szCs w:val="22"/>
          <w:lang w:eastAsia="sr-Cyrl-CS"/>
        </w:rPr>
        <w:t>Приликом</w:t>
      </w:r>
      <w:r w:rsidRPr="005E7B8E">
        <w:rPr>
          <w:rFonts w:eastAsia="Times New Roman"/>
          <w:sz w:val="22"/>
          <w:szCs w:val="22"/>
          <w:lang w:eastAsia="sr-Cyrl-CS"/>
        </w:rPr>
        <w:t xml:space="preserve"> </w:t>
      </w:r>
      <w:r w:rsidRPr="005E7B8E">
        <w:rPr>
          <w:sz w:val="22"/>
          <w:szCs w:val="22"/>
          <w:lang w:eastAsia="sr-Cyrl-CS"/>
        </w:rPr>
        <w:t>припремања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јавну</w:t>
      </w:r>
      <w:r w:rsidRPr="005E7B8E">
        <w:rPr>
          <w:rFonts w:eastAsia="Times New Roman"/>
          <w:sz w:val="22"/>
          <w:szCs w:val="22"/>
          <w:lang w:eastAsia="sr-Cyrl-CS"/>
        </w:rPr>
        <w:t xml:space="preserve"> </w:t>
      </w:r>
      <w:r w:rsidRPr="005E7B8E">
        <w:rPr>
          <w:sz w:val="22"/>
          <w:szCs w:val="22"/>
          <w:lang w:eastAsia="sr-Cyrl-CS"/>
        </w:rPr>
        <w:t>набавку</w:t>
      </w:r>
      <w:r w:rsidRPr="005E7B8E">
        <w:rPr>
          <w:rFonts w:eastAsia="Times New Roman"/>
          <w:sz w:val="22"/>
          <w:szCs w:val="22"/>
          <w:lang w:eastAsia="sr-Cyrl-CS"/>
        </w:rPr>
        <w:t xml:space="preserve"> </w:t>
      </w:r>
      <w:r w:rsidRPr="005E7B8E">
        <w:rPr>
          <w:sz w:val="22"/>
          <w:szCs w:val="22"/>
          <w:lang w:eastAsia="sr-Cyrl-CS"/>
        </w:rPr>
        <w:t>добара</w:t>
      </w:r>
      <w:r w:rsidRPr="005E7B8E">
        <w:rPr>
          <w:rFonts w:eastAsia="Times New Roman"/>
          <w:sz w:val="22"/>
          <w:szCs w:val="22"/>
          <w:lang w:eastAsia="sr-Cyrl-CS"/>
        </w:rPr>
        <w:t xml:space="preserve"> – </w:t>
      </w:r>
      <w:r w:rsidRPr="005E7B8E">
        <w:rPr>
          <w:sz w:val="22"/>
          <w:szCs w:val="22"/>
        </w:rPr>
        <w:t>Набавка намештаја</w:t>
      </w:r>
      <w:r w:rsidR="00290DC4" w:rsidRPr="005E7B8E">
        <w:rPr>
          <w:sz w:val="22"/>
          <w:szCs w:val="22"/>
        </w:rPr>
        <w:t xml:space="preserve">, </w:t>
      </w:r>
      <w:r w:rsidR="00856B3D">
        <w:rPr>
          <w:sz w:val="22"/>
          <w:szCs w:val="22"/>
          <w:lang w:val="sr-Cyrl-CS"/>
        </w:rPr>
        <w:t xml:space="preserve">ЈНМВ </w:t>
      </w:r>
      <w:r w:rsidR="009575D6">
        <w:rPr>
          <w:sz w:val="22"/>
          <w:szCs w:val="22"/>
          <w:lang w:val="sr-Cyrl-CS"/>
        </w:rPr>
        <w:t>број 07-02 бр 6-2018</w:t>
      </w:r>
    </w:p>
    <w:p w:rsidR="00290DC4" w:rsidRPr="005E7B8E" w:rsidRDefault="00290DC4" w:rsidP="00290DC4">
      <w:pPr>
        <w:pStyle w:val="Heading11"/>
        <w:keepNext/>
        <w:keepLines/>
        <w:shd w:val="clear" w:color="auto" w:fill="auto"/>
        <w:spacing w:line="230" w:lineRule="exact"/>
        <w:jc w:val="center"/>
        <w:rPr>
          <w:rStyle w:val="BodytextSpacing1pt"/>
          <w:rFonts w:eastAsia="Times New Roman"/>
          <w:sz w:val="22"/>
          <w:szCs w:val="22"/>
          <w:lang w:val="sr-Cyrl-CS" w:eastAsia="sr-Cyrl-CS"/>
        </w:rPr>
      </w:pPr>
    </w:p>
    <w:p w:rsidR="00290DC4" w:rsidRPr="005E7B8E" w:rsidRDefault="00290DC4" w:rsidP="00290DC4">
      <w:pPr>
        <w:pStyle w:val="Heading11"/>
        <w:keepNext/>
        <w:keepLines/>
        <w:shd w:val="clear" w:color="auto" w:fill="auto"/>
        <w:spacing w:line="230" w:lineRule="exact"/>
        <w:jc w:val="center"/>
        <w:rPr>
          <w:rStyle w:val="BodytextSpacing1pt"/>
          <w:rFonts w:eastAsia="Times New Roman"/>
          <w:sz w:val="22"/>
          <w:szCs w:val="22"/>
          <w:lang w:val="sr-Cyrl-CS" w:eastAsia="sr-Cyrl-CS"/>
        </w:rPr>
      </w:pPr>
    </w:p>
    <w:p w:rsidR="002D6C2C" w:rsidRDefault="00D1188C" w:rsidP="00D1188C">
      <w:pPr>
        <w:pStyle w:val="Heading210"/>
        <w:keepNext/>
        <w:keepLines/>
        <w:shd w:val="clear" w:color="auto" w:fill="auto"/>
        <w:spacing w:after="254" w:line="230" w:lineRule="exact"/>
        <w:ind w:left="20"/>
        <w:jc w:val="both"/>
        <w:rPr>
          <w:rFonts w:eastAsia="Times New Roman"/>
          <w:b w:val="0"/>
          <w:sz w:val="22"/>
          <w:szCs w:val="22"/>
          <w:lang w:val="sr-Cyrl-CS" w:eastAsia="sr-Cyrl-CS"/>
        </w:rPr>
      </w:pPr>
      <w:r w:rsidRPr="005E7B8E">
        <w:rPr>
          <w:rFonts w:eastAsia="Times New Roman"/>
          <w:b w:val="0"/>
          <w:sz w:val="22"/>
          <w:szCs w:val="22"/>
          <w:lang w:val="sr-Cyrl-CS" w:eastAsia="sr-Cyrl-CS"/>
        </w:rPr>
        <w:t xml:space="preserve"> </w:t>
      </w:r>
      <w:r w:rsidRPr="005E7B8E">
        <w:rPr>
          <w:b w:val="0"/>
          <w:sz w:val="22"/>
          <w:szCs w:val="22"/>
          <w:u w:val="single"/>
          <w:lang w:val="sr-Cyrl-CS" w:eastAsia="sr-Cyrl-CS"/>
        </w:rPr>
        <w:t>________________________________________</w:t>
      </w:r>
      <w:r w:rsidR="009575D6">
        <w:rPr>
          <w:b w:val="0"/>
          <w:sz w:val="22"/>
          <w:szCs w:val="22"/>
          <w:lang w:val="sr-Cyrl-CS" w:eastAsia="sr-Cyrl-CS"/>
        </w:rPr>
        <w:t xml:space="preserve"> </w:t>
      </w:r>
      <w:r w:rsidRPr="005E7B8E">
        <w:rPr>
          <w:b w:val="0"/>
          <w:sz w:val="22"/>
          <w:szCs w:val="22"/>
          <w:lang w:eastAsia="sr-Cyrl-CS"/>
        </w:rPr>
        <w:t>као</w:t>
      </w:r>
      <w:r w:rsidRPr="005E7B8E">
        <w:rPr>
          <w:rFonts w:eastAsia="Times New Roman"/>
          <w:b w:val="0"/>
          <w:sz w:val="22"/>
          <w:szCs w:val="22"/>
          <w:lang w:eastAsia="sr-Cyrl-CS"/>
        </w:rPr>
        <w:t xml:space="preserve"> </w:t>
      </w:r>
      <w:r w:rsidRPr="005E7B8E">
        <w:rPr>
          <w:b w:val="0"/>
          <w:sz w:val="22"/>
          <w:szCs w:val="22"/>
          <w:lang w:eastAsia="sr-Cyrl-CS"/>
        </w:rPr>
        <w:t>понуђач:</w:t>
      </w:r>
      <w:r w:rsidRPr="005E7B8E">
        <w:rPr>
          <w:b w:val="0"/>
          <w:sz w:val="22"/>
          <w:szCs w:val="22"/>
          <w:u w:val="single"/>
          <w:lang w:eastAsia="sr-Cyrl-CS"/>
        </w:rPr>
        <w:t>_______________________</w:t>
      </w:r>
      <w:r w:rsidRPr="005E7B8E">
        <w:rPr>
          <w:b w:val="0"/>
          <w:sz w:val="22"/>
          <w:szCs w:val="22"/>
          <w:lang w:eastAsia="sr-Cyrl-CS"/>
        </w:rPr>
        <w:t>,</w:t>
      </w:r>
      <w:r w:rsidR="009575D6">
        <w:rPr>
          <w:rFonts w:eastAsia="Times New Roman"/>
          <w:b w:val="0"/>
          <w:sz w:val="22"/>
          <w:szCs w:val="22"/>
          <w:lang w:val="sr-Cyrl-CS" w:eastAsia="sr-Cyrl-CS"/>
        </w:rPr>
        <w:t xml:space="preserve"> </w:t>
      </w:r>
      <w:r w:rsidRPr="005E7B8E">
        <w:rPr>
          <w:b w:val="0"/>
          <w:sz w:val="22"/>
          <w:szCs w:val="22"/>
          <w:lang w:eastAsia="sr-Cyrl-CS"/>
        </w:rPr>
        <w:t>из</w:t>
      </w:r>
      <w:r w:rsidRPr="005E7B8E">
        <w:rPr>
          <w:rFonts w:eastAsia="Times New Roman"/>
          <w:b w:val="0"/>
          <w:sz w:val="22"/>
          <w:szCs w:val="22"/>
          <w:lang w:eastAsia="sr-Cyrl-CS"/>
        </w:rPr>
        <w:t xml:space="preserve"> </w:t>
      </w:r>
    </w:p>
    <w:p w:rsidR="00D1188C" w:rsidRPr="005E7B8E" w:rsidRDefault="00D1188C" w:rsidP="00D1188C">
      <w:pPr>
        <w:pStyle w:val="Heading210"/>
        <w:keepNext/>
        <w:keepLines/>
        <w:shd w:val="clear" w:color="auto" w:fill="auto"/>
        <w:spacing w:after="254" w:line="230" w:lineRule="exact"/>
        <w:ind w:left="20"/>
        <w:jc w:val="both"/>
        <w:rPr>
          <w:b w:val="0"/>
          <w:sz w:val="22"/>
          <w:szCs w:val="22"/>
          <w:lang w:eastAsia="sr-Cyrl-CS"/>
        </w:rPr>
      </w:pPr>
      <w:r w:rsidRPr="009575D6">
        <w:rPr>
          <w:sz w:val="22"/>
          <w:szCs w:val="22"/>
          <w:u w:val="single"/>
          <w:lang w:eastAsia="sr-Cyrl-CS"/>
        </w:rPr>
        <w:t>________________</w:t>
      </w:r>
      <w:r w:rsidRPr="005E7B8E">
        <w:rPr>
          <w:b w:val="0"/>
          <w:sz w:val="22"/>
          <w:szCs w:val="22"/>
          <w:lang w:eastAsia="sr-Cyrl-CS"/>
        </w:rPr>
        <w:t>,</w:t>
      </w:r>
      <w:r w:rsidRPr="005E7B8E">
        <w:rPr>
          <w:rFonts w:eastAsia="Times New Roman"/>
          <w:b w:val="0"/>
          <w:sz w:val="22"/>
          <w:szCs w:val="22"/>
          <w:lang w:eastAsia="sr-Cyrl-CS"/>
        </w:rPr>
        <w:t xml:space="preserve"> </w:t>
      </w:r>
      <w:r w:rsidRPr="005E7B8E">
        <w:rPr>
          <w:b w:val="0"/>
          <w:sz w:val="22"/>
          <w:szCs w:val="22"/>
          <w:lang w:eastAsia="sr-Cyrl-CS"/>
        </w:rPr>
        <w:t>у</w:t>
      </w:r>
      <w:r w:rsidRPr="005E7B8E">
        <w:rPr>
          <w:rFonts w:eastAsia="Times New Roman"/>
          <w:b w:val="0"/>
          <w:sz w:val="22"/>
          <w:szCs w:val="22"/>
          <w:lang w:eastAsia="sr-Cyrl-CS"/>
        </w:rPr>
        <w:t xml:space="preserve"> </w:t>
      </w:r>
      <w:r w:rsidRPr="005E7B8E">
        <w:rPr>
          <w:b w:val="0"/>
          <w:sz w:val="22"/>
          <w:szCs w:val="22"/>
          <w:lang w:eastAsia="sr-Cyrl-CS"/>
        </w:rPr>
        <w:t>складу</w:t>
      </w:r>
      <w:r w:rsidRPr="005E7B8E">
        <w:rPr>
          <w:rFonts w:eastAsia="Times New Roman"/>
          <w:b w:val="0"/>
          <w:sz w:val="22"/>
          <w:szCs w:val="22"/>
          <w:lang w:eastAsia="sr-Cyrl-CS"/>
        </w:rPr>
        <w:t xml:space="preserve"> </w:t>
      </w:r>
      <w:r w:rsidRPr="005E7B8E">
        <w:rPr>
          <w:b w:val="0"/>
          <w:sz w:val="22"/>
          <w:szCs w:val="22"/>
          <w:lang w:eastAsia="sr-Cyrl-CS"/>
        </w:rPr>
        <w:t>са</w:t>
      </w:r>
      <w:r w:rsidRPr="005E7B8E">
        <w:rPr>
          <w:rFonts w:eastAsia="Times New Roman"/>
          <w:b w:val="0"/>
          <w:sz w:val="22"/>
          <w:szCs w:val="22"/>
          <w:lang w:eastAsia="sr-Cyrl-CS"/>
        </w:rPr>
        <w:t xml:space="preserve"> </w:t>
      </w:r>
      <w:r w:rsidRPr="005E7B8E">
        <w:rPr>
          <w:b w:val="0"/>
          <w:sz w:val="22"/>
          <w:szCs w:val="22"/>
          <w:lang w:eastAsia="sr-Cyrl-CS"/>
        </w:rPr>
        <w:t>чланом</w:t>
      </w:r>
      <w:r w:rsidRPr="005E7B8E">
        <w:rPr>
          <w:rFonts w:eastAsia="Times New Roman"/>
          <w:b w:val="0"/>
          <w:sz w:val="22"/>
          <w:szCs w:val="22"/>
          <w:lang w:eastAsia="sr-Cyrl-CS"/>
        </w:rPr>
        <w:t xml:space="preserve"> </w:t>
      </w:r>
      <w:r w:rsidRPr="005E7B8E">
        <w:rPr>
          <w:b w:val="0"/>
          <w:sz w:val="22"/>
          <w:szCs w:val="22"/>
          <w:lang w:eastAsia="sr-Cyrl-CS"/>
        </w:rPr>
        <w:t>88.</w:t>
      </w:r>
      <w:r w:rsidRPr="005E7B8E">
        <w:rPr>
          <w:rFonts w:eastAsia="Times New Roman"/>
          <w:b w:val="0"/>
          <w:sz w:val="22"/>
          <w:szCs w:val="22"/>
          <w:lang w:eastAsia="sr-Cyrl-CS"/>
        </w:rPr>
        <w:t xml:space="preserve"> </w:t>
      </w:r>
      <w:r w:rsidRPr="005E7B8E">
        <w:rPr>
          <w:b w:val="0"/>
          <w:sz w:val="22"/>
          <w:szCs w:val="22"/>
          <w:lang w:eastAsia="sr-Cyrl-CS"/>
        </w:rPr>
        <w:t>став</w:t>
      </w:r>
      <w:r w:rsidRPr="005E7B8E">
        <w:rPr>
          <w:rFonts w:eastAsia="Times New Roman"/>
          <w:b w:val="0"/>
          <w:sz w:val="22"/>
          <w:szCs w:val="22"/>
          <w:lang w:eastAsia="sr-Cyrl-CS"/>
        </w:rPr>
        <w:t xml:space="preserve"> </w:t>
      </w:r>
      <w:r w:rsidRPr="005E7B8E">
        <w:rPr>
          <w:b w:val="0"/>
          <w:sz w:val="22"/>
          <w:szCs w:val="22"/>
          <w:lang w:eastAsia="sr-Cyrl-CS"/>
        </w:rPr>
        <w:t>1.</w:t>
      </w:r>
      <w:r w:rsidRPr="005E7B8E">
        <w:rPr>
          <w:rFonts w:eastAsia="Times New Roman"/>
          <w:b w:val="0"/>
          <w:sz w:val="22"/>
          <w:szCs w:val="22"/>
          <w:lang w:eastAsia="sr-Cyrl-CS"/>
        </w:rPr>
        <w:t xml:space="preserve"> </w:t>
      </w:r>
      <w:r w:rsidRPr="005E7B8E">
        <w:rPr>
          <w:b w:val="0"/>
          <w:sz w:val="22"/>
          <w:szCs w:val="22"/>
          <w:lang w:eastAsia="sr-Cyrl-CS"/>
        </w:rPr>
        <w:t>Закона,</w:t>
      </w:r>
      <w:r w:rsidRPr="005E7B8E">
        <w:rPr>
          <w:rFonts w:eastAsia="Times New Roman"/>
          <w:b w:val="0"/>
          <w:sz w:val="22"/>
          <w:szCs w:val="22"/>
          <w:lang w:eastAsia="sr-Cyrl-CS"/>
        </w:rPr>
        <w:t xml:space="preserve"> </w:t>
      </w:r>
      <w:r w:rsidRPr="005E7B8E">
        <w:rPr>
          <w:b w:val="0"/>
          <w:sz w:val="22"/>
          <w:szCs w:val="22"/>
          <w:lang w:eastAsia="sr-Cyrl-CS"/>
        </w:rPr>
        <w:t>имао</w:t>
      </w:r>
      <w:r w:rsidRPr="005E7B8E">
        <w:rPr>
          <w:rFonts w:eastAsia="Times New Roman"/>
          <w:b w:val="0"/>
          <w:sz w:val="22"/>
          <w:szCs w:val="22"/>
          <w:lang w:eastAsia="sr-Cyrl-CS"/>
        </w:rPr>
        <w:t xml:space="preserve"> </w:t>
      </w:r>
      <w:r w:rsidRPr="005E7B8E">
        <w:rPr>
          <w:b w:val="0"/>
          <w:sz w:val="22"/>
          <w:szCs w:val="22"/>
          <w:lang w:eastAsia="sr-Cyrl-CS"/>
        </w:rPr>
        <w:t>сам</w:t>
      </w:r>
      <w:r w:rsidRPr="005E7B8E">
        <w:rPr>
          <w:rFonts w:eastAsia="Times New Roman"/>
          <w:b w:val="0"/>
          <w:sz w:val="22"/>
          <w:szCs w:val="22"/>
          <w:lang w:eastAsia="sr-Cyrl-CS"/>
        </w:rPr>
        <w:t xml:space="preserve"> </w:t>
      </w:r>
      <w:r w:rsidRPr="005E7B8E">
        <w:rPr>
          <w:b w:val="0"/>
          <w:sz w:val="22"/>
          <w:szCs w:val="22"/>
          <w:lang w:eastAsia="sr-Cyrl-CS"/>
        </w:rPr>
        <w:t>следеће</w:t>
      </w:r>
      <w:r w:rsidRPr="005E7B8E">
        <w:rPr>
          <w:rFonts w:eastAsia="Times New Roman"/>
          <w:b w:val="0"/>
          <w:sz w:val="22"/>
          <w:szCs w:val="22"/>
          <w:lang w:eastAsia="sr-Cyrl-CS"/>
        </w:rPr>
        <w:t xml:space="preserve"> </w:t>
      </w:r>
      <w:r w:rsidRPr="005E7B8E">
        <w:rPr>
          <w:b w:val="0"/>
          <w:sz w:val="22"/>
          <w:szCs w:val="22"/>
          <w:lang w:eastAsia="sr-Cyrl-CS"/>
        </w:rPr>
        <w:t>трошкове:</w:t>
      </w:r>
    </w:p>
    <w:p w:rsidR="00D1188C" w:rsidRPr="005E7B8E" w:rsidRDefault="00D1188C" w:rsidP="00D1188C">
      <w:pPr>
        <w:pStyle w:val="Heading210"/>
        <w:keepNext/>
        <w:keepLines/>
        <w:shd w:val="clear" w:color="auto" w:fill="auto"/>
        <w:spacing w:after="254" w:line="230" w:lineRule="exact"/>
        <w:ind w:left="20"/>
        <w:jc w:val="both"/>
        <w:rPr>
          <w:b w:val="0"/>
          <w:sz w:val="22"/>
          <w:szCs w:val="22"/>
          <w:lang w:val="sr-Cyrl-CS"/>
        </w:rPr>
      </w:pPr>
    </w:p>
    <w:tbl>
      <w:tblPr>
        <w:tblW w:w="0" w:type="auto"/>
        <w:tblInd w:w="5" w:type="dxa"/>
        <w:tblLayout w:type="fixed"/>
        <w:tblCellMar>
          <w:left w:w="0" w:type="dxa"/>
          <w:right w:w="0" w:type="dxa"/>
        </w:tblCellMar>
        <w:tblLook w:val="0000" w:firstRow="0" w:lastRow="0" w:firstColumn="0" w:lastColumn="0" w:noHBand="0" w:noVBand="0"/>
      </w:tblPr>
      <w:tblGrid>
        <w:gridCol w:w="4646"/>
        <w:gridCol w:w="5122"/>
      </w:tblGrid>
      <w:tr w:rsidR="00D1188C" w:rsidRPr="005E7B8E" w:rsidTr="005446FB">
        <w:trPr>
          <w:trHeight w:val="23"/>
        </w:trPr>
        <w:tc>
          <w:tcPr>
            <w:tcW w:w="4646" w:type="dxa"/>
            <w:tcBorders>
              <w:top w:val="single" w:sz="4" w:space="0" w:color="000000"/>
              <w:left w:val="single" w:sz="4" w:space="0" w:color="000000"/>
              <w:bottom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480"/>
              <w:jc w:val="left"/>
              <w:rPr>
                <w:sz w:val="22"/>
                <w:szCs w:val="22"/>
                <w:lang w:eastAsia="sr-Cyrl-CS"/>
              </w:rPr>
            </w:pPr>
            <w:r w:rsidRPr="005E7B8E">
              <w:rPr>
                <w:sz w:val="22"/>
                <w:szCs w:val="22"/>
                <w:lang w:eastAsia="sr-Cyrl-CS"/>
              </w:rPr>
              <w:t>1.</w:t>
            </w:r>
          </w:p>
        </w:tc>
        <w:tc>
          <w:tcPr>
            <w:tcW w:w="5122"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2020"/>
              <w:jc w:val="left"/>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-динара</w:t>
            </w:r>
          </w:p>
        </w:tc>
      </w:tr>
      <w:tr w:rsidR="00D1188C" w:rsidRPr="005E7B8E" w:rsidTr="005446FB">
        <w:trPr>
          <w:trHeight w:val="23"/>
        </w:trPr>
        <w:tc>
          <w:tcPr>
            <w:tcW w:w="4646" w:type="dxa"/>
            <w:tcBorders>
              <w:top w:val="single" w:sz="4" w:space="0" w:color="000000"/>
              <w:left w:val="single" w:sz="4" w:space="0" w:color="000000"/>
              <w:bottom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480"/>
              <w:jc w:val="left"/>
              <w:rPr>
                <w:sz w:val="22"/>
                <w:szCs w:val="22"/>
                <w:lang w:eastAsia="sr-Cyrl-CS"/>
              </w:rPr>
            </w:pPr>
            <w:r w:rsidRPr="005E7B8E">
              <w:rPr>
                <w:sz w:val="22"/>
                <w:szCs w:val="22"/>
                <w:lang w:eastAsia="sr-Cyrl-CS"/>
              </w:rPr>
              <w:t>2.</w:t>
            </w:r>
          </w:p>
        </w:tc>
        <w:tc>
          <w:tcPr>
            <w:tcW w:w="5122"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2020"/>
              <w:jc w:val="left"/>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-динара</w:t>
            </w:r>
          </w:p>
        </w:tc>
      </w:tr>
      <w:tr w:rsidR="00D1188C" w:rsidRPr="005E7B8E" w:rsidTr="005446FB">
        <w:trPr>
          <w:trHeight w:val="23"/>
        </w:trPr>
        <w:tc>
          <w:tcPr>
            <w:tcW w:w="4646" w:type="dxa"/>
            <w:tcBorders>
              <w:top w:val="single" w:sz="4" w:space="0" w:color="000000"/>
              <w:left w:val="single" w:sz="4" w:space="0" w:color="000000"/>
              <w:bottom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480"/>
              <w:jc w:val="left"/>
              <w:rPr>
                <w:sz w:val="22"/>
                <w:szCs w:val="22"/>
                <w:lang w:eastAsia="sr-Cyrl-CS"/>
              </w:rPr>
            </w:pPr>
            <w:r w:rsidRPr="005E7B8E">
              <w:rPr>
                <w:sz w:val="22"/>
                <w:szCs w:val="22"/>
                <w:lang w:eastAsia="sr-Cyrl-CS"/>
              </w:rPr>
              <w:t>3.</w:t>
            </w:r>
          </w:p>
        </w:tc>
        <w:tc>
          <w:tcPr>
            <w:tcW w:w="5122"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2020"/>
              <w:jc w:val="left"/>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-динара</w:t>
            </w:r>
          </w:p>
        </w:tc>
      </w:tr>
      <w:tr w:rsidR="00D1188C" w:rsidRPr="005E7B8E" w:rsidTr="005446FB">
        <w:trPr>
          <w:trHeight w:val="23"/>
        </w:trPr>
        <w:tc>
          <w:tcPr>
            <w:tcW w:w="4646" w:type="dxa"/>
            <w:tcBorders>
              <w:top w:val="single" w:sz="4" w:space="0" w:color="000000"/>
              <w:left w:val="single" w:sz="4" w:space="0" w:color="000000"/>
              <w:bottom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480"/>
              <w:jc w:val="left"/>
              <w:rPr>
                <w:sz w:val="22"/>
                <w:szCs w:val="22"/>
                <w:lang w:eastAsia="sr-Cyrl-CS"/>
              </w:rPr>
            </w:pPr>
            <w:r w:rsidRPr="005E7B8E">
              <w:rPr>
                <w:sz w:val="22"/>
                <w:szCs w:val="22"/>
                <w:lang w:eastAsia="sr-Cyrl-CS"/>
              </w:rPr>
              <w:t>4.</w:t>
            </w:r>
          </w:p>
        </w:tc>
        <w:tc>
          <w:tcPr>
            <w:tcW w:w="5122"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2020"/>
              <w:jc w:val="left"/>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-динара</w:t>
            </w:r>
          </w:p>
        </w:tc>
      </w:tr>
      <w:tr w:rsidR="00D1188C" w:rsidRPr="005E7B8E" w:rsidTr="005446FB">
        <w:trPr>
          <w:trHeight w:val="23"/>
        </w:trPr>
        <w:tc>
          <w:tcPr>
            <w:tcW w:w="4646" w:type="dxa"/>
            <w:tcBorders>
              <w:top w:val="single" w:sz="4" w:space="0" w:color="000000"/>
              <w:left w:val="single" w:sz="4" w:space="0" w:color="000000"/>
              <w:bottom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480"/>
              <w:jc w:val="left"/>
              <w:rPr>
                <w:sz w:val="22"/>
                <w:szCs w:val="22"/>
                <w:lang w:eastAsia="sr-Cyrl-CS"/>
              </w:rPr>
            </w:pPr>
            <w:r w:rsidRPr="005E7B8E">
              <w:rPr>
                <w:sz w:val="22"/>
                <w:szCs w:val="22"/>
                <w:lang w:eastAsia="sr-Cyrl-CS"/>
              </w:rPr>
              <w:t>5.</w:t>
            </w:r>
          </w:p>
        </w:tc>
        <w:tc>
          <w:tcPr>
            <w:tcW w:w="5122"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2020"/>
              <w:jc w:val="left"/>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-динара</w:t>
            </w:r>
          </w:p>
        </w:tc>
      </w:tr>
      <w:tr w:rsidR="00D1188C" w:rsidRPr="005E7B8E" w:rsidTr="005446FB">
        <w:trPr>
          <w:trHeight w:val="23"/>
        </w:trPr>
        <w:tc>
          <w:tcPr>
            <w:tcW w:w="4646" w:type="dxa"/>
            <w:tcBorders>
              <w:top w:val="single" w:sz="4" w:space="0" w:color="000000"/>
              <w:left w:val="single" w:sz="4" w:space="0" w:color="000000"/>
              <w:bottom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480"/>
              <w:jc w:val="left"/>
              <w:rPr>
                <w:sz w:val="22"/>
                <w:szCs w:val="22"/>
                <w:lang w:eastAsia="sr-Cyrl-CS"/>
              </w:rPr>
            </w:pPr>
            <w:r w:rsidRPr="005E7B8E">
              <w:rPr>
                <w:sz w:val="22"/>
                <w:szCs w:val="22"/>
                <w:lang w:eastAsia="sr-Cyrl-CS"/>
              </w:rPr>
              <w:t>6.</w:t>
            </w:r>
          </w:p>
        </w:tc>
        <w:tc>
          <w:tcPr>
            <w:tcW w:w="5122"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2020"/>
              <w:jc w:val="left"/>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-динара</w:t>
            </w:r>
          </w:p>
        </w:tc>
      </w:tr>
      <w:tr w:rsidR="00D1188C" w:rsidRPr="005E7B8E" w:rsidTr="005446FB">
        <w:trPr>
          <w:trHeight w:val="23"/>
        </w:trPr>
        <w:tc>
          <w:tcPr>
            <w:tcW w:w="4646" w:type="dxa"/>
            <w:tcBorders>
              <w:top w:val="single" w:sz="4" w:space="0" w:color="000000"/>
              <w:left w:val="single" w:sz="4" w:space="0" w:color="000000"/>
              <w:bottom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480"/>
              <w:jc w:val="left"/>
              <w:rPr>
                <w:sz w:val="22"/>
                <w:szCs w:val="22"/>
                <w:lang w:eastAsia="sr-Cyrl-CS"/>
              </w:rPr>
            </w:pPr>
            <w:r w:rsidRPr="005E7B8E">
              <w:rPr>
                <w:sz w:val="22"/>
                <w:szCs w:val="22"/>
                <w:lang w:eastAsia="sr-Cyrl-CS"/>
              </w:rPr>
              <w:t>7.</w:t>
            </w:r>
          </w:p>
        </w:tc>
        <w:tc>
          <w:tcPr>
            <w:tcW w:w="5122" w:type="dxa"/>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pStyle w:val="Bodytext12"/>
              <w:shd w:val="clear" w:color="auto" w:fill="auto"/>
              <w:snapToGrid w:val="0"/>
              <w:spacing w:after="0" w:line="240" w:lineRule="auto"/>
              <w:ind w:left="2020"/>
              <w:jc w:val="left"/>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-динара</w:t>
            </w:r>
          </w:p>
        </w:tc>
      </w:tr>
      <w:tr w:rsidR="00D1188C" w:rsidRPr="005E7B8E" w:rsidTr="005446FB">
        <w:trPr>
          <w:trHeight w:val="23"/>
        </w:trPr>
        <w:tc>
          <w:tcPr>
            <w:tcW w:w="9768" w:type="dxa"/>
            <w:gridSpan w:val="2"/>
            <w:tcBorders>
              <w:top w:val="single" w:sz="4" w:space="0" w:color="000000"/>
              <w:left w:val="single" w:sz="4" w:space="0" w:color="000000"/>
              <w:bottom w:val="single" w:sz="4" w:space="0" w:color="000000"/>
              <w:right w:val="single" w:sz="4" w:space="0" w:color="000000"/>
            </w:tcBorders>
            <w:shd w:val="clear" w:color="auto" w:fill="FFFFFF"/>
          </w:tcPr>
          <w:p w:rsidR="00D1188C" w:rsidRPr="005E7B8E" w:rsidRDefault="00D1188C" w:rsidP="005446FB">
            <w:pPr>
              <w:snapToGrid w:val="0"/>
              <w:rPr>
                <w:b/>
                <w:sz w:val="22"/>
                <w:szCs w:val="22"/>
              </w:rPr>
            </w:pPr>
            <w:r w:rsidRPr="005E7B8E">
              <w:rPr>
                <w:sz w:val="22"/>
                <w:szCs w:val="22"/>
              </w:rPr>
              <w:t xml:space="preserve">            </w:t>
            </w:r>
            <w:r w:rsidRPr="005E7B8E">
              <w:rPr>
                <w:b/>
                <w:sz w:val="22"/>
                <w:szCs w:val="22"/>
              </w:rPr>
              <w:t>Укупно</w:t>
            </w:r>
          </w:p>
        </w:tc>
      </w:tr>
    </w:tbl>
    <w:p w:rsidR="00D1188C" w:rsidRPr="005E7B8E" w:rsidRDefault="00D1188C" w:rsidP="00D1188C">
      <w:pPr>
        <w:rPr>
          <w:sz w:val="22"/>
          <w:szCs w:val="22"/>
        </w:rPr>
      </w:pPr>
    </w:p>
    <w:p w:rsidR="00D1188C" w:rsidRPr="005E7B8E" w:rsidRDefault="00D1188C" w:rsidP="009575D6">
      <w:pPr>
        <w:pStyle w:val="Bodytext12"/>
        <w:shd w:val="clear" w:color="auto" w:fill="auto"/>
        <w:spacing w:before="554" w:after="0"/>
        <w:ind w:left="20" w:right="140" w:firstLine="560"/>
        <w:jc w:val="both"/>
        <w:rPr>
          <w:sz w:val="22"/>
          <w:szCs w:val="22"/>
          <w:lang w:eastAsia="sr-Cyrl-CS"/>
        </w:rPr>
      </w:pPr>
      <w:r w:rsidRPr="005E7B8E">
        <w:rPr>
          <w:sz w:val="22"/>
          <w:szCs w:val="22"/>
          <w:lang w:eastAsia="sr-Cyrl-CS"/>
        </w:rPr>
        <w:t>Трошкове</w:t>
      </w:r>
      <w:r w:rsidRPr="005E7B8E">
        <w:rPr>
          <w:rFonts w:eastAsia="Times New Roman"/>
          <w:sz w:val="22"/>
          <w:szCs w:val="22"/>
          <w:lang w:eastAsia="sr-Cyrl-CS"/>
        </w:rPr>
        <w:t xml:space="preserve"> </w:t>
      </w:r>
      <w:r w:rsidRPr="005E7B8E">
        <w:rPr>
          <w:sz w:val="22"/>
          <w:szCs w:val="22"/>
          <w:lang w:eastAsia="sr-Cyrl-CS"/>
        </w:rPr>
        <w:t>припреме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подношења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сноси</w:t>
      </w:r>
      <w:r w:rsidRPr="005E7B8E">
        <w:rPr>
          <w:rFonts w:eastAsia="Times New Roman"/>
          <w:sz w:val="22"/>
          <w:szCs w:val="22"/>
          <w:lang w:eastAsia="sr-Cyrl-CS"/>
        </w:rPr>
        <w:t xml:space="preserve"> </w:t>
      </w:r>
      <w:r w:rsidRPr="005E7B8E">
        <w:rPr>
          <w:sz w:val="22"/>
          <w:szCs w:val="22"/>
          <w:lang w:eastAsia="sr-Cyrl-CS"/>
        </w:rPr>
        <w:t>искључиво</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тражити</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наручиоца</w:t>
      </w:r>
      <w:r w:rsidRPr="005E7B8E">
        <w:rPr>
          <w:rFonts w:eastAsia="Times New Roman"/>
          <w:sz w:val="22"/>
          <w:szCs w:val="22"/>
          <w:lang w:eastAsia="sr-Cyrl-CS"/>
        </w:rPr>
        <w:t xml:space="preserve"> </w:t>
      </w:r>
      <w:r w:rsidRPr="005E7B8E">
        <w:rPr>
          <w:sz w:val="22"/>
          <w:szCs w:val="22"/>
          <w:lang w:eastAsia="sr-Cyrl-CS"/>
        </w:rPr>
        <w:t>накнаду</w:t>
      </w:r>
      <w:r w:rsidRPr="005E7B8E">
        <w:rPr>
          <w:rFonts w:eastAsia="Times New Roman"/>
          <w:sz w:val="22"/>
          <w:szCs w:val="22"/>
          <w:lang w:eastAsia="sr-Cyrl-CS"/>
        </w:rPr>
        <w:t xml:space="preserve"> </w:t>
      </w:r>
      <w:r w:rsidRPr="005E7B8E">
        <w:rPr>
          <w:sz w:val="22"/>
          <w:szCs w:val="22"/>
          <w:lang w:eastAsia="sr-Cyrl-CS"/>
        </w:rPr>
        <w:t>трошкова.</w:t>
      </w:r>
    </w:p>
    <w:p w:rsidR="00D1188C" w:rsidRPr="005E7B8E" w:rsidRDefault="009575D6" w:rsidP="009575D6">
      <w:pPr>
        <w:pStyle w:val="Bodytext12"/>
        <w:shd w:val="clear" w:color="auto" w:fill="auto"/>
        <w:spacing w:after="815"/>
        <w:ind w:left="20" w:right="140" w:firstLine="560"/>
        <w:jc w:val="both"/>
        <w:rPr>
          <w:sz w:val="22"/>
          <w:szCs w:val="22"/>
          <w:lang w:eastAsia="sr-Cyrl-CS"/>
        </w:rPr>
      </w:pPr>
      <w:r>
        <w:rPr>
          <w:sz w:val="22"/>
          <w:szCs w:val="22"/>
          <w:lang w:val="sr-Cyrl-CS" w:eastAsia="sr-Cyrl-CS"/>
        </w:rPr>
        <w:t xml:space="preserve"> </w:t>
      </w:r>
      <w:r w:rsidR="00D1188C" w:rsidRPr="005E7B8E">
        <w:rPr>
          <w:sz w:val="22"/>
          <w:szCs w:val="22"/>
          <w:lang w:eastAsia="sr-Cyrl-CS"/>
        </w:rPr>
        <w:t>Ако</w:t>
      </w:r>
      <w:r w:rsidR="00D1188C" w:rsidRPr="005E7B8E">
        <w:rPr>
          <w:rFonts w:eastAsia="Times New Roman"/>
          <w:sz w:val="22"/>
          <w:szCs w:val="22"/>
          <w:lang w:eastAsia="sr-Cyrl-CS"/>
        </w:rPr>
        <w:t xml:space="preserve"> </w:t>
      </w:r>
      <w:r w:rsidR="00D1188C" w:rsidRPr="005E7B8E">
        <w:rPr>
          <w:sz w:val="22"/>
          <w:szCs w:val="22"/>
          <w:lang w:eastAsia="sr-Cyrl-CS"/>
        </w:rPr>
        <w:t>је</w:t>
      </w:r>
      <w:r w:rsidR="00D1188C" w:rsidRPr="005E7B8E">
        <w:rPr>
          <w:rFonts w:eastAsia="Times New Roman"/>
          <w:sz w:val="22"/>
          <w:szCs w:val="22"/>
          <w:lang w:eastAsia="sr-Cyrl-CS"/>
        </w:rPr>
        <w:t xml:space="preserve"> </w:t>
      </w:r>
      <w:r w:rsidR="00D1188C" w:rsidRPr="005E7B8E">
        <w:rPr>
          <w:sz w:val="22"/>
          <w:szCs w:val="22"/>
          <w:lang w:eastAsia="sr-Cyrl-CS"/>
        </w:rPr>
        <w:t>поступак</w:t>
      </w:r>
      <w:r w:rsidR="00D1188C" w:rsidRPr="005E7B8E">
        <w:rPr>
          <w:rFonts w:eastAsia="Times New Roman"/>
          <w:sz w:val="22"/>
          <w:szCs w:val="22"/>
          <w:lang w:eastAsia="sr-Cyrl-CS"/>
        </w:rPr>
        <w:t xml:space="preserve"> </w:t>
      </w:r>
      <w:r w:rsidR="00D1188C" w:rsidRPr="005E7B8E">
        <w:rPr>
          <w:sz w:val="22"/>
          <w:szCs w:val="22"/>
          <w:lang w:eastAsia="sr-Cyrl-CS"/>
        </w:rPr>
        <w:t>јавне</w:t>
      </w:r>
      <w:r w:rsidR="00D1188C" w:rsidRPr="005E7B8E">
        <w:rPr>
          <w:rFonts w:eastAsia="Times New Roman"/>
          <w:sz w:val="22"/>
          <w:szCs w:val="22"/>
          <w:lang w:eastAsia="sr-Cyrl-CS"/>
        </w:rPr>
        <w:t xml:space="preserve"> </w:t>
      </w:r>
      <w:r w:rsidR="00D1188C" w:rsidRPr="005E7B8E">
        <w:rPr>
          <w:sz w:val="22"/>
          <w:szCs w:val="22"/>
          <w:lang w:eastAsia="sr-Cyrl-CS"/>
        </w:rPr>
        <w:t>набавке</w:t>
      </w:r>
      <w:r w:rsidR="00D1188C" w:rsidRPr="005E7B8E">
        <w:rPr>
          <w:rFonts w:eastAsia="Times New Roman"/>
          <w:sz w:val="22"/>
          <w:szCs w:val="22"/>
          <w:lang w:eastAsia="sr-Cyrl-CS"/>
        </w:rPr>
        <w:t xml:space="preserve"> </w:t>
      </w:r>
      <w:r w:rsidR="00D1188C" w:rsidRPr="005E7B8E">
        <w:rPr>
          <w:sz w:val="22"/>
          <w:szCs w:val="22"/>
          <w:lang w:eastAsia="sr-Cyrl-CS"/>
        </w:rPr>
        <w:t>обустављен</w:t>
      </w:r>
      <w:r w:rsidR="00D1188C" w:rsidRPr="005E7B8E">
        <w:rPr>
          <w:rFonts w:eastAsia="Times New Roman"/>
          <w:sz w:val="22"/>
          <w:szCs w:val="22"/>
          <w:lang w:eastAsia="sr-Cyrl-CS"/>
        </w:rPr>
        <w:t xml:space="preserve"> </w:t>
      </w:r>
      <w:r w:rsidR="00D1188C" w:rsidRPr="005E7B8E">
        <w:rPr>
          <w:sz w:val="22"/>
          <w:szCs w:val="22"/>
          <w:lang w:eastAsia="sr-Cyrl-CS"/>
        </w:rPr>
        <w:t>из</w:t>
      </w:r>
      <w:r w:rsidR="00D1188C" w:rsidRPr="005E7B8E">
        <w:rPr>
          <w:rFonts w:eastAsia="Times New Roman"/>
          <w:sz w:val="22"/>
          <w:szCs w:val="22"/>
          <w:lang w:eastAsia="sr-Cyrl-CS"/>
        </w:rPr>
        <w:t xml:space="preserve"> </w:t>
      </w:r>
      <w:r w:rsidR="00D1188C" w:rsidRPr="005E7B8E">
        <w:rPr>
          <w:sz w:val="22"/>
          <w:szCs w:val="22"/>
          <w:lang w:eastAsia="sr-Cyrl-CS"/>
        </w:rPr>
        <w:t>разлога</w:t>
      </w:r>
      <w:r w:rsidR="00D1188C" w:rsidRPr="005E7B8E">
        <w:rPr>
          <w:rFonts w:eastAsia="Times New Roman"/>
          <w:sz w:val="22"/>
          <w:szCs w:val="22"/>
          <w:lang w:eastAsia="sr-Cyrl-CS"/>
        </w:rPr>
        <w:t xml:space="preserve"> </w:t>
      </w:r>
      <w:r w:rsidR="00D1188C" w:rsidRPr="005E7B8E">
        <w:rPr>
          <w:sz w:val="22"/>
          <w:szCs w:val="22"/>
          <w:lang w:eastAsia="sr-Cyrl-CS"/>
        </w:rPr>
        <w:t>који</w:t>
      </w:r>
      <w:r w:rsidR="00D1188C" w:rsidRPr="005E7B8E">
        <w:rPr>
          <w:rFonts w:eastAsia="Times New Roman"/>
          <w:sz w:val="22"/>
          <w:szCs w:val="22"/>
          <w:lang w:eastAsia="sr-Cyrl-CS"/>
        </w:rPr>
        <w:t xml:space="preserve"> </w:t>
      </w:r>
      <w:r w:rsidR="00D1188C" w:rsidRPr="005E7B8E">
        <w:rPr>
          <w:sz w:val="22"/>
          <w:szCs w:val="22"/>
          <w:lang w:eastAsia="sr-Cyrl-CS"/>
        </w:rPr>
        <w:t>су</w:t>
      </w:r>
      <w:r w:rsidR="00D1188C" w:rsidRPr="005E7B8E">
        <w:rPr>
          <w:rFonts w:eastAsia="Times New Roman"/>
          <w:sz w:val="22"/>
          <w:szCs w:val="22"/>
          <w:lang w:eastAsia="sr-Cyrl-CS"/>
        </w:rPr>
        <w:t xml:space="preserve"> </w:t>
      </w:r>
      <w:r w:rsidR="00D1188C" w:rsidRPr="005E7B8E">
        <w:rPr>
          <w:sz w:val="22"/>
          <w:szCs w:val="22"/>
          <w:lang w:eastAsia="sr-Cyrl-CS"/>
        </w:rPr>
        <w:t>на</w:t>
      </w:r>
      <w:r w:rsidR="00D1188C" w:rsidRPr="005E7B8E">
        <w:rPr>
          <w:rFonts w:eastAsia="Times New Roman"/>
          <w:sz w:val="22"/>
          <w:szCs w:val="22"/>
          <w:lang w:eastAsia="sr-Cyrl-CS"/>
        </w:rPr>
        <w:t xml:space="preserve"> </w:t>
      </w:r>
      <w:r w:rsidR="00D1188C" w:rsidRPr="005E7B8E">
        <w:rPr>
          <w:sz w:val="22"/>
          <w:szCs w:val="22"/>
          <w:lang w:eastAsia="sr-Cyrl-CS"/>
        </w:rPr>
        <w:t>страни</w:t>
      </w:r>
      <w:r w:rsidR="00D1188C" w:rsidRPr="005E7B8E">
        <w:rPr>
          <w:rFonts w:eastAsia="Times New Roman"/>
          <w:sz w:val="22"/>
          <w:szCs w:val="22"/>
          <w:lang w:eastAsia="sr-Cyrl-CS"/>
        </w:rPr>
        <w:t xml:space="preserve"> </w:t>
      </w:r>
      <w:r w:rsidR="00D1188C" w:rsidRPr="005E7B8E">
        <w:rPr>
          <w:sz w:val="22"/>
          <w:szCs w:val="22"/>
          <w:lang w:eastAsia="sr-Cyrl-CS"/>
        </w:rPr>
        <w:t>наручиоца,</w:t>
      </w:r>
      <w:r w:rsidR="00D1188C" w:rsidRPr="005E7B8E">
        <w:rPr>
          <w:rFonts w:eastAsia="Times New Roman"/>
          <w:sz w:val="22"/>
          <w:szCs w:val="22"/>
          <w:lang w:eastAsia="sr-Cyrl-CS"/>
        </w:rPr>
        <w:t xml:space="preserve"> </w:t>
      </w:r>
      <w:r w:rsidR="00D1188C" w:rsidRPr="005E7B8E">
        <w:rPr>
          <w:sz w:val="22"/>
          <w:szCs w:val="22"/>
          <w:lang w:eastAsia="sr-Cyrl-CS"/>
        </w:rPr>
        <w:t>наручилац</w:t>
      </w:r>
      <w:r w:rsidR="00D1188C" w:rsidRPr="005E7B8E">
        <w:rPr>
          <w:rFonts w:eastAsia="Times New Roman"/>
          <w:sz w:val="22"/>
          <w:szCs w:val="22"/>
          <w:lang w:eastAsia="sr-Cyrl-CS"/>
        </w:rPr>
        <w:t xml:space="preserve"> </w:t>
      </w:r>
      <w:r w:rsidR="00D1188C" w:rsidRPr="005E7B8E">
        <w:rPr>
          <w:sz w:val="22"/>
          <w:szCs w:val="22"/>
          <w:lang w:eastAsia="sr-Cyrl-CS"/>
        </w:rPr>
        <w:t>је</w:t>
      </w:r>
      <w:r w:rsidR="00D1188C" w:rsidRPr="005E7B8E">
        <w:rPr>
          <w:rFonts w:eastAsia="Times New Roman"/>
          <w:sz w:val="22"/>
          <w:szCs w:val="22"/>
          <w:lang w:eastAsia="sr-Cyrl-CS"/>
        </w:rPr>
        <w:t xml:space="preserve"> </w:t>
      </w:r>
      <w:r w:rsidR="00D1188C" w:rsidRPr="005E7B8E">
        <w:rPr>
          <w:sz w:val="22"/>
          <w:szCs w:val="22"/>
          <w:lang w:eastAsia="sr-Cyrl-CS"/>
        </w:rPr>
        <w:t>дужан</w:t>
      </w:r>
      <w:r w:rsidR="00D1188C" w:rsidRPr="005E7B8E">
        <w:rPr>
          <w:rFonts w:eastAsia="Times New Roman"/>
          <w:sz w:val="22"/>
          <w:szCs w:val="22"/>
          <w:lang w:eastAsia="sr-Cyrl-CS"/>
        </w:rPr>
        <w:t xml:space="preserve"> </w:t>
      </w:r>
      <w:r w:rsidR="00D1188C" w:rsidRPr="005E7B8E">
        <w:rPr>
          <w:sz w:val="22"/>
          <w:szCs w:val="22"/>
          <w:lang w:eastAsia="sr-Cyrl-CS"/>
        </w:rPr>
        <w:t>да</w:t>
      </w:r>
      <w:r w:rsidR="00D1188C" w:rsidRPr="005E7B8E">
        <w:rPr>
          <w:rFonts w:eastAsia="Times New Roman"/>
          <w:sz w:val="22"/>
          <w:szCs w:val="22"/>
          <w:lang w:eastAsia="sr-Cyrl-CS"/>
        </w:rPr>
        <w:t xml:space="preserve"> </w:t>
      </w:r>
      <w:r w:rsidR="00D1188C" w:rsidRPr="005E7B8E">
        <w:rPr>
          <w:sz w:val="22"/>
          <w:szCs w:val="22"/>
          <w:lang w:eastAsia="sr-Cyrl-CS"/>
        </w:rPr>
        <w:t>понуђачу</w:t>
      </w:r>
      <w:r w:rsidR="00D1188C" w:rsidRPr="005E7B8E">
        <w:rPr>
          <w:rFonts w:eastAsia="Times New Roman"/>
          <w:sz w:val="22"/>
          <w:szCs w:val="22"/>
          <w:lang w:eastAsia="sr-Cyrl-CS"/>
        </w:rPr>
        <w:t xml:space="preserve"> </w:t>
      </w:r>
      <w:r w:rsidR="00D1188C" w:rsidRPr="005E7B8E">
        <w:rPr>
          <w:sz w:val="22"/>
          <w:szCs w:val="22"/>
          <w:lang w:eastAsia="sr-Cyrl-CS"/>
        </w:rPr>
        <w:t>надокнади</w:t>
      </w:r>
      <w:r w:rsidR="00D1188C" w:rsidRPr="005E7B8E">
        <w:rPr>
          <w:rFonts w:eastAsia="Times New Roman"/>
          <w:sz w:val="22"/>
          <w:szCs w:val="22"/>
          <w:lang w:eastAsia="sr-Cyrl-CS"/>
        </w:rPr>
        <w:t xml:space="preserve"> </w:t>
      </w:r>
      <w:r w:rsidR="00D1188C" w:rsidRPr="005E7B8E">
        <w:rPr>
          <w:sz w:val="22"/>
          <w:szCs w:val="22"/>
          <w:lang w:eastAsia="sr-Cyrl-CS"/>
        </w:rPr>
        <w:t>трошкове</w:t>
      </w:r>
      <w:r w:rsidR="00D1188C" w:rsidRPr="005E7B8E">
        <w:rPr>
          <w:rFonts w:eastAsia="Times New Roman"/>
          <w:sz w:val="22"/>
          <w:szCs w:val="22"/>
          <w:lang w:eastAsia="sr-Cyrl-CS"/>
        </w:rPr>
        <w:t xml:space="preserve"> </w:t>
      </w:r>
      <w:r w:rsidR="00D1188C" w:rsidRPr="005E7B8E">
        <w:rPr>
          <w:sz w:val="22"/>
          <w:szCs w:val="22"/>
          <w:lang w:eastAsia="sr-Cyrl-CS"/>
        </w:rPr>
        <w:t>израде</w:t>
      </w:r>
      <w:r w:rsidR="00D1188C" w:rsidRPr="005E7B8E">
        <w:rPr>
          <w:rFonts w:eastAsia="Times New Roman"/>
          <w:sz w:val="22"/>
          <w:szCs w:val="22"/>
          <w:lang w:eastAsia="sr-Cyrl-CS"/>
        </w:rPr>
        <w:t xml:space="preserve"> </w:t>
      </w:r>
      <w:r w:rsidR="00D1188C" w:rsidRPr="005E7B8E">
        <w:rPr>
          <w:sz w:val="22"/>
          <w:szCs w:val="22"/>
          <w:lang w:eastAsia="sr-Cyrl-CS"/>
        </w:rPr>
        <w:t>узорка</w:t>
      </w:r>
      <w:r w:rsidR="00D1188C" w:rsidRPr="005E7B8E">
        <w:rPr>
          <w:rFonts w:eastAsia="Times New Roman"/>
          <w:sz w:val="22"/>
          <w:szCs w:val="22"/>
          <w:lang w:eastAsia="sr-Cyrl-CS"/>
        </w:rPr>
        <w:t xml:space="preserve"> </w:t>
      </w:r>
      <w:r w:rsidR="00D1188C" w:rsidRPr="005E7B8E">
        <w:rPr>
          <w:sz w:val="22"/>
          <w:szCs w:val="22"/>
          <w:lang w:eastAsia="sr-Cyrl-CS"/>
        </w:rPr>
        <w:t>или</w:t>
      </w:r>
      <w:r w:rsidR="00D1188C" w:rsidRPr="005E7B8E">
        <w:rPr>
          <w:rFonts w:eastAsia="Times New Roman"/>
          <w:sz w:val="22"/>
          <w:szCs w:val="22"/>
          <w:lang w:eastAsia="sr-Cyrl-CS"/>
        </w:rPr>
        <w:t xml:space="preserve"> </w:t>
      </w:r>
      <w:r w:rsidR="00D1188C" w:rsidRPr="005E7B8E">
        <w:rPr>
          <w:sz w:val="22"/>
          <w:szCs w:val="22"/>
          <w:lang w:eastAsia="sr-Cyrl-CS"/>
        </w:rPr>
        <w:t>модела,</w:t>
      </w:r>
      <w:r w:rsidR="00D1188C" w:rsidRPr="005E7B8E">
        <w:rPr>
          <w:rFonts w:eastAsia="Times New Roman"/>
          <w:sz w:val="22"/>
          <w:szCs w:val="22"/>
          <w:lang w:eastAsia="sr-Cyrl-CS"/>
        </w:rPr>
        <w:t xml:space="preserve"> </w:t>
      </w:r>
      <w:r w:rsidR="00D1188C" w:rsidRPr="005E7B8E">
        <w:rPr>
          <w:sz w:val="22"/>
          <w:szCs w:val="22"/>
          <w:lang w:eastAsia="sr-Cyrl-CS"/>
        </w:rPr>
        <w:t>ако</w:t>
      </w:r>
      <w:r w:rsidR="00D1188C" w:rsidRPr="005E7B8E">
        <w:rPr>
          <w:rFonts w:eastAsia="Times New Roman"/>
          <w:sz w:val="22"/>
          <w:szCs w:val="22"/>
          <w:lang w:eastAsia="sr-Cyrl-CS"/>
        </w:rPr>
        <w:t xml:space="preserve"> </w:t>
      </w:r>
      <w:r w:rsidR="00D1188C" w:rsidRPr="005E7B8E">
        <w:rPr>
          <w:sz w:val="22"/>
          <w:szCs w:val="22"/>
          <w:lang w:eastAsia="sr-Cyrl-CS"/>
        </w:rPr>
        <w:t>су</w:t>
      </w:r>
      <w:r w:rsidR="00D1188C" w:rsidRPr="005E7B8E">
        <w:rPr>
          <w:rFonts w:eastAsia="Times New Roman"/>
          <w:sz w:val="22"/>
          <w:szCs w:val="22"/>
          <w:lang w:eastAsia="sr-Cyrl-CS"/>
        </w:rPr>
        <w:t xml:space="preserve"> </w:t>
      </w:r>
      <w:r w:rsidR="00D1188C" w:rsidRPr="005E7B8E">
        <w:rPr>
          <w:sz w:val="22"/>
          <w:szCs w:val="22"/>
          <w:lang w:eastAsia="sr-Cyrl-CS"/>
        </w:rPr>
        <w:t>израђени</w:t>
      </w:r>
      <w:r w:rsidR="00D1188C" w:rsidRPr="005E7B8E">
        <w:rPr>
          <w:rFonts w:eastAsia="Times New Roman"/>
          <w:sz w:val="22"/>
          <w:szCs w:val="22"/>
          <w:lang w:eastAsia="sr-Cyrl-CS"/>
        </w:rPr>
        <w:t xml:space="preserve"> </w:t>
      </w:r>
      <w:r w:rsidR="00D1188C" w:rsidRPr="005E7B8E">
        <w:rPr>
          <w:sz w:val="22"/>
          <w:szCs w:val="22"/>
          <w:lang w:eastAsia="sr-Cyrl-CS"/>
        </w:rPr>
        <w:t>у</w:t>
      </w:r>
      <w:r w:rsidR="00D1188C" w:rsidRPr="005E7B8E">
        <w:rPr>
          <w:rFonts w:eastAsia="Times New Roman"/>
          <w:sz w:val="22"/>
          <w:szCs w:val="22"/>
          <w:lang w:eastAsia="sr-Cyrl-CS"/>
        </w:rPr>
        <w:t xml:space="preserve"> </w:t>
      </w:r>
      <w:r w:rsidR="00D1188C" w:rsidRPr="005E7B8E">
        <w:rPr>
          <w:sz w:val="22"/>
          <w:szCs w:val="22"/>
          <w:lang w:eastAsia="sr-Cyrl-CS"/>
        </w:rPr>
        <w:t>складу</w:t>
      </w:r>
      <w:r w:rsidR="00D1188C" w:rsidRPr="005E7B8E">
        <w:rPr>
          <w:rFonts w:eastAsia="Times New Roman"/>
          <w:sz w:val="22"/>
          <w:szCs w:val="22"/>
          <w:lang w:eastAsia="sr-Cyrl-CS"/>
        </w:rPr>
        <w:t xml:space="preserve"> </w:t>
      </w:r>
      <w:r w:rsidR="00D1188C" w:rsidRPr="005E7B8E">
        <w:rPr>
          <w:sz w:val="22"/>
          <w:szCs w:val="22"/>
          <w:lang w:eastAsia="sr-Cyrl-CS"/>
        </w:rPr>
        <w:t>са</w:t>
      </w:r>
      <w:r w:rsidR="00D1188C" w:rsidRPr="005E7B8E">
        <w:rPr>
          <w:rFonts w:eastAsia="Times New Roman"/>
          <w:sz w:val="22"/>
          <w:szCs w:val="22"/>
          <w:lang w:eastAsia="sr-Cyrl-CS"/>
        </w:rPr>
        <w:t xml:space="preserve"> </w:t>
      </w:r>
      <w:r w:rsidR="00D1188C" w:rsidRPr="005E7B8E">
        <w:rPr>
          <w:sz w:val="22"/>
          <w:szCs w:val="22"/>
          <w:lang w:eastAsia="sr-Cyrl-CS"/>
        </w:rPr>
        <w:t>техничким</w:t>
      </w:r>
      <w:r w:rsidR="00D1188C" w:rsidRPr="005E7B8E">
        <w:rPr>
          <w:rFonts w:eastAsia="Times New Roman"/>
          <w:sz w:val="22"/>
          <w:szCs w:val="22"/>
          <w:lang w:eastAsia="sr-Cyrl-CS"/>
        </w:rPr>
        <w:t xml:space="preserve"> </w:t>
      </w:r>
      <w:r w:rsidR="00D1188C" w:rsidRPr="005E7B8E">
        <w:rPr>
          <w:sz w:val="22"/>
          <w:szCs w:val="22"/>
          <w:lang w:eastAsia="sr-Cyrl-CS"/>
        </w:rPr>
        <w:t>спецификацијама</w:t>
      </w:r>
      <w:r w:rsidR="00D1188C" w:rsidRPr="005E7B8E">
        <w:rPr>
          <w:rFonts w:eastAsia="Times New Roman"/>
          <w:sz w:val="22"/>
          <w:szCs w:val="22"/>
          <w:lang w:eastAsia="sr-Cyrl-CS"/>
        </w:rPr>
        <w:t xml:space="preserve"> </w:t>
      </w:r>
      <w:r w:rsidR="00D1188C" w:rsidRPr="005E7B8E">
        <w:rPr>
          <w:sz w:val="22"/>
          <w:szCs w:val="22"/>
          <w:lang w:eastAsia="sr-Cyrl-CS"/>
        </w:rPr>
        <w:t>наручиоца</w:t>
      </w:r>
      <w:r w:rsidR="00D1188C" w:rsidRPr="005E7B8E">
        <w:rPr>
          <w:rFonts w:eastAsia="Times New Roman"/>
          <w:sz w:val="22"/>
          <w:szCs w:val="22"/>
          <w:lang w:eastAsia="sr-Cyrl-CS"/>
        </w:rPr>
        <w:t xml:space="preserve"> </w:t>
      </w:r>
      <w:r w:rsidR="00D1188C" w:rsidRPr="005E7B8E">
        <w:rPr>
          <w:sz w:val="22"/>
          <w:szCs w:val="22"/>
          <w:lang w:eastAsia="sr-Cyrl-CS"/>
        </w:rPr>
        <w:t>и</w:t>
      </w:r>
      <w:r w:rsidR="00D1188C" w:rsidRPr="005E7B8E">
        <w:rPr>
          <w:rFonts w:eastAsia="Times New Roman"/>
          <w:sz w:val="22"/>
          <w:szCs w:val="22"/>
          <w:lang w:eastAsia="sr-Cyrl-CS"/>
        </w:rPr>
        <w:t xml:space="preserve"> </w:t>
      </w:r>
      <w:r w:rsidR="00D1188C" w:rsidRPr="005E7B8E">
        <w:rPr>
          <w:sz w:val="22"/>
          <w:szCs w:val="22"/>
          <w:lang w:eastAsia="sr-Cyrl-CS"/>
        </w:rPr>
        <w:t>трошкове</w:t>
      </w:r>
      <w:r w:rsidR="00D1188C" w:rsidRPr="005E7B8E">
        <w:rPr>
          <w:rFonts w:eastAsia="Times New Roman"/>
          <w:sz w:val="22"/>
          <w:szCs w:val="22"/>
          <w:lang w:eastAsia="sr-Cyrl-CS"/>
        </w:rPr>
        <w:t xml:space="preserve"> </w:t>
      </w:r>
      <w:r w:rsidR="00D1188C" w:rsidRPr="005E7B8E">
        <w:rPr>
          <w:sz w:val="22"/>
          <w:szCs w:val="22"/>
          <w:lang w:eastAsia="sr-Cyrl-CS"/>
        </w:rPr>
        <w:t>прибављања</w:t>
      </w:r>
      <w:r w:rsidR="00D1188C" w:rsidRPr="005E7B8E">
        <w:rPr>
          <w:rFonts w:eastAsia="Times New Roman"/>
          <w:sz w:val="22"/>
          <w:szCs w:val="22"/>
          <w:lang w:eastAsia="sr-Cyrl-CS"/>
        </w:rPr>
        <w:t xml:space="preserve"> </w:t>
      </w:r>
      <w:r w:rsidR="00D1188C" w:rsidRPr="005E7B8E">
        <w:rPr>
          <w:sz w:val="22"/>
          <w:szCs w:val="22"/>
          <w:lang w:eastAsia="sr-Cyrl-CS"/>
        </w:rPr>
        <w:t>средства</w:t>
      </w:r>
      <w:r w:rsidR="00D1188C" w:rsidRPr="005E7B8E">
        <w:rPr>
          <w:rFonts w:eastAsia="Times New Roman"/>
          <w:sz w:val="22"/>
          <w:szCs w:val="22"/>
          <w:lang w:eastAsia="sr-Cyrl-CS"/>
        </w:rPr>
        <w:t xml:space="preserve"> </w:t>
      </w:r>
      <w:r w:rsidR="00D1188C" w:rsidRPr="005E7B8E">
        <w:rPr>
          <w:sz w:val="22"/>
          <w:szCs w:val="22"/>
          <w:lang w:eastAsia="sr-Cyrl-CS"/>
        </w:rPr>
        <w:t>обезбеђења,</w:t>
      </w:r>
      <w:r w:rsidR="00D1188C" w:rsidRPr="005E7B8E">
        <w:rPr>
          <w:rFonts w:eastAsia="Times New Roman"/>
          <w:sz w:val="22"/>
          <w:szCs w:val="22"/>
          <w:lang w:eastAsia="sr-Cyrl-CS"/>
        </w:rPr>
        <w:t xml:space="preserve"> </w:t>
      </w:r>
      <w:r w:rsidR="00D1188C" w:rsidRPr="005E7B8E">
        <w:rPr>
          <w:sz w:val="22"/>
          <w:szCs w:val="22"/>
          <w:lang w:eastAsia="sr-Cyrl-CS"/>
        </w:rPr>
        <w:t>под</w:t>
      </w:r>
      <w:r w:rsidR="00D1188C" w:rsidRPr="005E7B8E">
        <w:rPr>
          <w:rFonts w:eastAsia="Times New Roman"/>
          <w:sz w:val="22"/>
          <w:szCs w:val="22"/>
          <w:lang w:eastAsia="sr-Cyrl-CS"/>
        </w:rPr>
        <w:t xml:space="preserve"> </w:t>
      </w:r>
      <w:r w:rsidR="00D1188C" w:rsidRPr="005E7B8E">
        <w:rPr>
          <w:sz w:val="22"/>
          <w:szCs w:val="22"/>
          <w:lang w:eastAsia="sr-Cyrl-CS"/>
        </w:rPr>
        <w:t>условом</w:t>
      </w:r>
      <w:r w:rsidR="00D1188C" w:rsidRPr="005E7B8E">
        <w:rPr>
          <w:rFonts w:eastAsia="Times New Roman"/>
          <w:sz w:val="22"/>
          <w:szCs w:val="22"/>
          <w:lang w:eastAsia="sr-Cyrl-CS"/>
        </w:rPr>
        <w:t xml:space="preserve"> </w:t>
      </w:r>
      <w:r w:rsidR="00D1188C" w:rsidRPr="005E7B8E">
        <w:rPr>
          <w:sz w:val="22"/>
          <w:szCs w:val="22"/>
          <w:lang w:eastAsia="sr-Cyrl-CS"/>
        </w:rPr>
        <w:t>да</w:t>
      </w:r>
      <w:r w:rsidR="00D1188C" w:rsidRPr="005E7B8E">
        <w:rPr>
          <w:rFonts w:eastAsia="Times New Roman"/>
          <w:sz w:val="22"/>
          <w:szCs w:val="22"/>
          <w:lang w:eastAsia="sr-Cyrl-CS"/>
        </w:rPr>
        <w:t xml:space="preserve"> </w:t>
      </w:r>
      <w:r w:rsidR="00D1188C" w:rsidRPr="005E7B8E">
        <w:rPr>
          <w:sz w:val="22"/>
          <w:szCs w:val="22"/>
          <w:lang w:eastAsia="sr-Cyrl-CS"/>
        </w:rPr>
        <w:t>је</w:t>
      </w:r>
      <w:r w:rsidR="00D1188C" w:rsidRPr="005E7B8E">
        <w:rPr>
          <w:rFonts w:eastAsia="Times New Roman"/>
          <w:sz w:val="22"/>
          <w:szCs w:val="22"/>
          <w:lang w:eastAsia="sr-Cyrl-CS"/>
        </w:rPr>
        <w:t xml:space="preserve"> </w:t>
      </w:r>
      <w:r w:rsidR="00D1188C" w:rsidRPr="005E7B8E">
        <w:rPr>
          <w:sz w:val="22"/>
          <w:szCs w:val="22"/>
          <w:lang w:eastAsia="sr-Cyrl-CS"/>
        </w:rPr>
        <w:t>понуђач</w:t>
      </w:r>
      <w:r w:rsidR="00D1188C" w:rsidRPr="005E7B8E">
        <w:rPr>
          <w:rFonts w:eastAsia="Times New Roman"/>
          <w:sz w:val="22"/>
          <w:szCs w:val="22"/>
          <w:lang w:eastAsia="sr-Cyrl-CS"/>
        </w:rPr>
        <w:t xml:space="preserve"> </w:t>
      </w:r>
      <w:r w:rsidR="00D1188C" w:rsidRPr="005E7B8E">
        <w:rPr>
          <w:sz w:val="22"/>
          <w:szCs w:val="22"/>
          <w:lang w:eastAsia="sr-Cyrl-CS"/>
        </w:rPr>
        <w:t>тражио</w:t>
      </w:r>
      <w:r w:rsidR="00D1188C" w:rsidRPr="005E7B8E">
        <w:rPr>
          <w:rFonts w:eastAsia="Times New Roman"/>
          <w:sz w:val="22"/>
          <w:szCs w:val="22"/>
          <w:lang w:eastAsia="sr-Cyrl-CS"/>
        </w:rPr>
        <w:t xml:space="preserve"> </w:t>
      </w:r>
      <w:r w:rsidR="00D1188C" w:rsidRPr="005E7B8E">
        <w:rPr>
          <w:sz w:val="22"/>
          <w:szCs w:val="22"/>
          <w:lang w:eastAsia="sr-Cyrl-CS"/>
        </w:rPr>
        <w:t>накнаду</w:t>
      </w:r>
      <w:r w:rsidR="00D1188C" w:rsidRPr="005E7B8E">
        <w:rPr>
          <w:rFonts w:eastAsia="Times New Roman"/>
          <w:sz w:val="22"/>
          <w:szCs w:val="22"/>
          <w:lang w:eastAsia="sr-Cyrl-CS"/>
        </w:rPr>
        <w:t xml:space="preserve"> </w:t>
      </w:r>
      <w:r w:rsidR="00D1188C" w:rsidRPr="005E7B8E">
        <w:rPr>
          <w:sz w:val="22"/>
          <w:szCs w:val="22"/>
          <w:lang w:eastAsia="sr-Cyrl-CS"/>
        </w:rPr>
        <w:t>тих</w:t>
      </w:r>
      <w:r w:rsidR="00D1188C" w:rsidRPr="005E7B8E">
        <w:rPr>
          <w:rFonts w:eastAsia="Times New Roman"/>
          <w:sz w:val="22"/>
          <w:szCs w:val="22"/>
          <w:lang w:eastAsia="sr-Cyrl-CS"/>
        </w:rPr>
        <w:t xml:space="preserve"> </w:t>
      </w:r>
      <w:r w:rsidR="00D1188C" w:rsidRPr="005E7B8E">
        <w:rPr>
          <w:sz w:val="22"/>
          <w:szCs w:val="22"/>
          <w:lang w:eastAsia="sr-Cyrl-CS"/>
        </w:rPr>
        <w:t>трошкова</w:t>
      </w:r>
      <w:r w:rsidR="00D1188C" w:rsidRPr="005E7B8E">
        <w:rPr>
          <w:rFonts w:eastAsia="Times New Roman"/>
          <w:sz w:val="22"/>
          <w:szCs w:val="22"/>
          <w:lang w:eastAsia="sr-Cyrl-CS"/>
        </w:rPr>
        <w:t xml:space="preserve"> </w:t>
      </w:r>
      <w:r w:rsidR="00D1188C" w:rsidRPr="005E7B8E">
        <w:rPr>
          <w:sz w:val="22"/>
          <w:szCs w:val="22"/>
          <w:lang w:eastAsia="sr-Cyrl-CS"/>
        </w:rPr>
        <w:t>у</w:t>
      </w:r>
      <w:r w:rsidR="00D1188C" w:rsidRPr="005E7B8E">
        <w:rPr>
          <w:rFonts w:eastAsia="Times New Roman"/>
          <w:sz w:val="22"/>
          <w:szCs w:val="22"/>
          <w:lang w:eastAsia="sr-Cyrl-CS"/>
        </w:rPr>
        <w:t xml:space="preserve"> </w:t>
      </w:r>
      <w:r w:rsidR="00D1188C" w:rsidRPr="005E7B8E">
        <w:rPr>
          <w:sz w:val="22"/>
          <w:szCs w:val="22"/>
          <w:lang w:eastAsia="sr-Cyrl-CS"/>
        </w:rPr>
        <w:t>својој</w:t>
      </w:r>
      <w:r w:rsidR="00D1188C" w:rsidRPr="005E7B8E">
        <w:rPr>
          <w:rFonts w:eastAsia="Times New Roman"/>
          <w:sz w:val="22"/>
          <w:szCs w:val="22"/>
          <w:lang w:eastAsia="sr-Cyrl-CS"/>
        </w:rPr>
        <w:t xml:space="preserve"> </w:t>
      </w:r>
      <w:r w:rsidR="00D1188C" w:rsidRPr="005E7B8E">
        <w:rPr>
          <w:sz w:val="22"/>
          <w:szCs w:val="22"/>
          <w:lang w:eastAsia="sr-Cyrl-CS"/>
        </w:rPr>
        <w:t>понуди.</w:t>
      </w:r>
    </w:p>
    <w:p w:rsidR="00455D7B" w:rsidRPr="005E7B8E" w:rsidRDefault="00455D7B" w:rsidP="00455D7B">
      <w:pPr>
        <w:pStyle w:val="Heading11"/>
        <w:keepNext/>
        <w:keepLines/>
        <w:shd w:val="clear" w:color="auto" w:fill="auto"/>
        <w:tabs>
          <w:tab w:val="left" w:leader="underscore" w:pos="2775"/>
          <w:tab w:val="left" w:pos="6615"/>
        </w:tabs>
        <w:spacing w:after="293" w:line="230" w:lineRule="exact"/>
        <w:ind w:left="20"/>
        <w:jc w:val="left"/>
        <w:rPr>
          <w:sz w:val="22"/>
          <w:szCs w:val="22"/>
          <w:lang w:eastAsia="sr-Cyrl-CS"/>
        </w:rPr>
      </w:pPr>
      <w:r w:rsidRPr="005E7B8E">
        <w:rPr>
          <w:sz w:val="22"/>
          <w:szCs w:val="22"/>
          <w:lang w:eastAsia="sr-Cyrl-CS"/>
        </w:rPr>
        <w:t>У</w:t>
      </w:r>
      <w:r w:rsidRPr="005E7B8E">
        <w:rPr>
          <w:sz w:val="22"/>
          <w:szCs w:val="22"/>
          <w:lang w:eastAsia="sr-Cyrl-CS"/>
        </w:rPr>
        <w:tab/>
      </w:r>
      <w:r w:rsidRPr="005E7B8E">
        <w:rPr>
          <w:rFonts w:eastAsia="Times New Roman"/>
          <w:sz w:val="22"/>
          <w:szCs w:val="22"/>
          <w:lang w:eastAsia="sr-Cyrl-CS"/>
        </w:rPr>
        <w:t xml:space="preserve">                                                        </w:t>
      </w:r>
      <w:r w:rsidRPr="005E7B8E">
        <w:rPr>
          <w:sz w:val="22"/>
          <w:szCs w:val="22"/>
          <w:lang w:eastAsia="sr-Cyrl-CS"/>
        </w:rPr>
        <w:t>Потпис</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лица</w:t>
      </w:r>
    </w:p>
    <w:p w:rsidR="00455D7B" w:rsidRPr="005E7B8E" w:rsidRDefault="00455D7B" w:rsidP="00455D7B">
      <w:pPr>
        <w:pStyle w:val="Heading11"/>
        <w:keepNext/>
        <w:keepLines/>
        <w:shd w:val="clear" w:color="auto" w:fill="auto"/>
        <w:tabs>
          <w:tab w:val="left" w:leader="underscore" w:pos="2684"/>
          <w:tab w:val="left" w:pos="4244"/>
          <w:tab w:val="left" w:pos="6030"/>
          <w:tab w:val="left" w:leader="underscore" w:pos="9466"/>
        </w:tabs>
        <w:spacing w:after="593" w:line="230" w:lineRule="exact"/>
        <w:ind w:left="20"/>
        <w:jc w:val="left"/>
        <w:rPr>
          <w:sz w:val="22"/>
          <w:szCs w:val="22"/>
          <w:lang w:eastAsia="sr-Cyrl-CS"/>
        </w:rPr>
      </w:pPr>
      <w:r w:rsidRPr="005E7B8E">
        <w:rPr>
          <w:sz w:val="22"/>
          <w:szCs w:val="22"/>
          <w:lang w:eastAsia="sr-Cyrl-CS"/>
        </w:rPr>
        <w:t>Дана:</w:t>
      </w:r>
      <w:r w:rsidRPr="005E7B8E">
        <w:rPr>
          <w:sz w:val="22"/>
          <w:szCs w:val="22"/>
          <w:lang w:eastAsia="sr-Cyrl-CS"/>
        </w:rPr>
        <w:tab/>
      </w:r>
      <w:r w:rsidRPr="005E7B8E">
        <w:rPr>
          <w:sz w:val="22"/>
          <w:szCs w:val="22"/>
          <w:lang w:eastAsia="sr-Cyrl-CS"/>
        </w:rPr>
        <w:tab/>
        <w:t>М.П.</w:t>
      </w:r>
      <w:r w:rsidRPr="005E7B8E">
        <w:rPr>
          <w:sz w:val="22"/>
          <w:szCs w:val="22"/>
          <w:lang w:eastAsia="sr-Cyrl-CS"/>
        </w:rPr>
        <w:tab/>
      </w:r>
      <w:r w:rsidRPr="005E7B8E">
        <w:rPr>
          <w:sz w:val="22"/>
          <w:szCs w:val="22"/>
          <w:lang w:eastAsia="sr-Cyrl-CS"/>
        </w:rPr>
        <w:tab/>
      </w:r>
    </w:p>
    <w:p w:rsidR="00D1188C" w:rsidRPr="005E7B8E" w:rsidRDefault="00D1188C" w:rsidP="00D1188C">
      <w:pPr>
        <w:pStyle w:val="Heading11"/>
        <w:keepNext/>
        <w:keepLines/>
        <w:shd w:val="clear" w:color="auto" w:fill="auto"/>
        <w:tabs>
          <w:tab w:val="left" w:leader="underscore" w:pos="2684"/>
          <w:tab w:val="left" w:pos="4244"/>
          <w:tab w:val="left" w:pos="6030"/>
          <w:tab w:val="left" w:leader="underscore" w:pos="9639"/>
        </w:tabs>
        <w:spacing w:after="493" w:line="230" w:lineRule="exact"/>
        <w:ind w:left="20"/>
        <w:jc w:val="left"/>
        <w:rPr>
          <w:sz w:val="22"/>
          <w:szCs w:val="22"/>
          <w:lang w:eastAsia="sr-Cyrl-CS"/>
        </w:rPr>
      </w:pPr>
    </w:p>
    <w:p w:rsidR="00D1188C" w:rsidRPr="005E7B8E" w:rsidRDefault="00D1188C" w:rsidP="00D1188C">
      <w:pPr>
        <w:pStyle w:val="Heading11"/>
        <w:keepNext/>
        <w:keepLines/>
        <w:shd w:val="clear" w:color="auto" w:fill="auto"/>
        <w:ind w:left="20" w:firstLine="560"/>
        <w:rPr>
          <w:sz w:val="22"/>
          <w:szCs w:val="22"/>
          <w:lang w:eastAsia="sr-Cyrl-CS"/>
        </w:rPr>
      </w:pPr>
      <w:r w:rsidRPr="005E7B8E">
        <w:rPr>
          <w:sz w:val="22"/>
          <w:szCs w:val="22"/>
          <w:lang w:eastAsia="sr-Cyrl-CS"/>
        </w:rPr>
        <w:t>Напомене:</w:t>
      </w:r>
    </w:p>
    <w:p w:rsidR="00D1188C" w:rsidRPr="005E7B8E" w:rsidRDefault="00D1188C" w:rsidP="00D1188C">
      <w:pPr>
        <w:pStyle w:val="Bodytext51"/>
        <w:shd w:val="clear" w:color="auto" w:fill="auto"/>
        <w:ind w:left="20" w:right="140" w:firstLine="560"/>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понуђачи</w:t>
      </w:r>
      <w:r w:rsidRPr="005E7B8E">
        <w:rPr>
          <w:rFonts w:eastAsia="Times New Roman"/>
          <w:sz w:val="22"/>
          <w:szCs w:val="22"/>
          <w:lang w:eastAsia="sr-Cyrl-CS"/>
        </w:rPr>
        <w:t xml:space="preserve"> </w:t>
      </w:r>
      <w:r w:rsidRPr="005E7B8E">
        <w:rPr>
          <w:sz w:val="22"/>
          <w:szCs w:val="22"/>
          <w:lang w:eastAsia="sr-Cyrl-CS"/>
        </w:rPr>
        <w:t>подносе</w:t>
      </w:r>
      <w:r w:rsidRPr="005E7B8E">
        <w:rPr>
          <w:rFonts w:eastAsia="Times New Roman"/>
          <w:sz w:val="22"/>
          <w:szCs w:val="22"/>
          <w:lang w:eastAsia="sr-Cyrl-CS"/>
        </w:rPr>
        <w:t xml:space="preserve"> </w:t>
      </w:r>
      <w:r w:rsidRPr="005E7B8E">
        <w:rPr>
          <w:sz w:val="22"/>
          <w:szCs w:val="22"/>
          <w:lang w:eastAsia="sr-Cyrl-CS"/>
        </w:rPr>
        <w:t>заједничку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определи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образац</w:t>
      </w:r>
      <w:r w:rsidRPr="005E7B8E">
        <w:rPr>
          <w:rFonts w:eastAsia="Times New Roman"/>
          <w:sz w:val="22"/>
          <w:szCs w:val="22"/>
          <w:lang w:eastAsia="sr-Cyrl-CS"/>
        </w:rPr>
        <w:t xml:space="preserve"> </w:t>
      </w:r>
      <w:r w:rsidRPr="005E7B8E">
        <w:rPr>
          <w:sz w:val="22"/>
          <w:szCs w:val="22"/>
          <w:lang w:eastAsia="sr-Cyrl-CS"/>
        </w:rPr>
        <w:t>потписују</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печатом</w:t>
      </w:r>
      <w:r w:rsidRPr="005E7B8E">
        <w:rPr>
          <w:rFonts w:eastAsia="Times New Roman"/>
          <w:sz w:val="22"/>
          <w:szCs w:val="22"/>
          <w:lang w:eastAsia="sr-Cyrl-CS"/>
        </w:rPr>
        <w:t xml:space="preserve"> </w:t>
      </w:r>
      <w:r w:rsidRPr="005E7B8E">
        <w:rPr>
          <w:sz w:val="22"/>
          <w:szCs w:val="22"/>
          <w:lang w:eastAsia="sr-Cyrl-CS"/>
        </w:rPr>
        <w:t>оверавају</w:t>
      </w:r>
      <w:r w:rsidRPr="005E7B8E">
        <w:rPr>
          <w:rFonts w:eastAsia="Times New Roman"/>
          <w:sz w:val="22"/>
          <w:szCs w:val="22"/>
          <w:lang w:eastAsia="sr-Cyrl-CS"/>
        </w:rPr>
        <w:t xml:space="preserve"> </w:t>
      </w:r>
      <w:r w:rsidRPr="005E7B8E">
        <w:rPr>
          <w:sz w:val="22"/>
          <w:szCs w:val="22"/>
          <w:lang w:eastAsia="sr-Cyrl-CS"/>
        </w:rPr>
        <w:t>сви</w:t>
      </w:r>
      <w:r w:rsidRPr="005E7B8E">
        <w:rPr>
          <w:rFonts w:eastAsia="Times New Roman"/>
          <w:sz w:val="22"/>
          <w:szCs w:val="22"/>
          <w:lang w:eastAsia="sr-Cyrl-CS"/>
        </w:rPr>
        <w:t xml:space="preserve"> </w:t>
      </w:r>
      <w:r w:rsidRPr="005E7B8E">
        <w:rPr>
          <w:sz w:val="22"/>
          <w:szCs w:val="22"/>
          <w:lang w:eastAsia="sr-Cyrl-CS"/>
        </w:rPr>
        <w:t>понуђачи</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одреди</w:t>
      </w:r>
      <w:r w:rsidRPr="005E7B8E">
        <w:rPr>
          <w:rFonts w:eastAsia="Times New Roman"/>
          <w:sz w:val="22"/>
          <w:szCs w:val="22"/>
          <w:lang w:eastAsia="sr-Cyrl-CS"/>
        </w:rPr>
        <w:t xml:space="preserve"> </w:t>
      </w:r>
      <w:r w:rsidRPr="005E7B8E">
        <w:rPr>
          <w:sz w:val="22"/>
          <w:szCs w:val="22"/>
          <w:lang w:eastAsia="sr-Cyrl-CS"/>
        </w:rPr>
        <w:t>једног</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попунити,</w:t>
      </w:r>
      <w:r w:rsidRPr="005E7B8E">
        <w:rPr>
          <w:rFonts w:eastAsia="Times New Roman"/>
          <w:sz w:val="22"/>
          <w:szCs w:val="22"/>
          <w:lang w:eastAsia="sr-Cyrl-CS"/>
        </w:rPr>
        <w:t xml:space="preserve"> </w:t>
      </w:r>
      <w:r w:rsidRPr="005E7B8E">
        <w:rPr>
          <w:sz w:val="22"/>
          <w:szCs w:val="22"/>
          <w:lang w:eastAsia="sr-Cyrl-CS"/>
        </w:rPr>
        <w:t>потписати</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оверити</w:t>
      </w:r>
      <w:r w:rsidRPr="005E7B8E">
        <w:rPr>
          <w:rFonts w:eastAsia="Times New Roman"/>
          <w:sz w:val="22"/>
          <w:szCs w:val="22"/>
          <w:lang w:eastAsia="sr-Cyrl-CS"/>
        </w:rPr>
        <w:t xml:space="preserve"> </w:t>
      </w:r>
      <w:r w:rsidRPr="005E7B8E">
        <w:rPr>
          <w:sz w:val="22"/>
          <w:szCs w:val="22"/>
          <w:lang w:eastAsia="sr-Cyrl-CS"/>
        </w:rPr>
        <w:t>печатом</w:t>
      </w:r>
      <w:r w:rsidRPr="005E7B8E">
        <w:rPr>
          <w:rFonts w:eastAsia="Times New Roman"/>
          <w:sz w:val="22"/>
          <w:szCs w:val="22"/>
          <w:lang w:eastAsia="sr-Cyrl-CS"/>
        </w:rPr>
        <w:t xml:space="preserve"> </w:t>
      </w:r>
      <w:r w:rsidRPr="005E7B8E">
        <w:rPr>
          <w:sz w:val="22"/>
          <w:szCs w:val="22"/>
          <w:lang w:eastAsia="sr-Cyrl-CS"/>
        </w:rPr>
        <w:t>образац.</w:t>
      </w:r>
      <w:r w:rsidRPr="005E7B8E">
        <w:rPr>
          <w:rFonts w:eastAsia="Times New Roman"/>
          <w:sz w:val="22"/>
          <w:szCs w:val="22"/>
          <w:lang w:eastAsia="sr-Cyrl-CS"/>
        </w:rPr>
        <w:t xml:space="preserve"> </w:t>
      </w:r>
      <w:r w:rsidRPr="005E7B8E">
        <w:rPr>
          <w:sz w:val="22"/>
          <w:szCs w:val="22"/>
          <w:lang w:eastAsia="sr-Cyrl-CS"/>
        </w:rPr>
        <w:t>Достављање</w:t>
      </w:r>
      <w:r w:rsidRPr="005E7B8E">
        <w:rPr>
          <w:rFonts w:eastAsia="Times New Roman"/>
          <w:sz w:val="22"/>
          <w:szCs w:val="22"/>
          <w:lang w:eastAsia="sr-Cyrl-CS"/>
        </w:rPr>
        <w:t xml:space="preserve"> </w:t>
      </w:r>
      <w:r w:rsidRPr="005E7B8E">
        <w:rPr>
          <w:sz w:val="22"/>
          <w:szCs w:val="22"/>
          <w:lang w:eastAsia="sr-Cyrl-CS"/>
        </w:rPr>
        <w:t>овог</w:t>
      </w:r>
      <w:r w:rsidRPr="005E7B8E">
        <w:rPr>
          <w:rFonts w:eastAsia="Times New Roman"/>
          <w:sz w:val="22"/>
          <w:szCs w:val="22"/>
          <w:lang w:eastAsia="sr-Cyrl-CS"/>
        </w:rPr>
        <w:t xml:space="preserve"> </w:t>
      </w:r>
      <w:r w:rsidRPr="005E7B8E">
        <w:rPr>
          <w:sz w:val="22"/>
          <w:szCs w:val="22"/>
          <w:lang w:eastAsia="sr-Cyrl-CS"/>
        </w:rPr>
        <w:t>обрасца</w:t>
      </w:r>
      <w:r w:rsidRPr="005E7B8E">
        <w:rPr>
          <w:rFonts w:eastAsia="Times New Roman"/>
          <w:sz w:val="22"/>
          <w:szCs w:val="22"/>
          <w:lang w:eastAsia="sr-Cyrl-CS"/>
        </w:rPr>
        <w:t xml:space="preserve"> </w:t>
      </w:r>
      <w:r w:rsidRPr="005E7B8E">
        <w:rPr>
          <w:sz w:val="22"/>
          <w:szCs w:val="22"/>
          <w:lang w:eastAsia="sr-Cyrl-CS"/>
        </w:rPr>
        <w:t>није</w:t>
      </w:r>
      <w:r w:rsidRPr="005E7B8E">
        <w:rPr>
          <w:rFonts w:eastAsia="Times New Roman"/>
          <w:sz w:val="22"/>
          <w:szCs w:val="22"/>
          <w:lang w:eastAsia="sr-Cyrl-CS"/>
        </w:rPr>
        <w:t xml:space="preserve"> </w:t>
      </w:r>
      <w:r w:rsidRPr="005E7B8E">
        <w:rPr>
          <w:sz w:val="22"/>
          <w:szCs w:val="22"/>
          <w:lang w:eastAsia="sr-Cyrl-CS"/>
        </w:rPr>
        <w:t>обавезно.</w:t>
      </w:r>
    </w:p>
    <w:p w:rsidR="00D1188C" w:rsidRPr="005E7B8E" w:rsidRDefault="00D1188C" w:rsidP="00D1188C">
      <w:pPr>
        <w:pStyle w:val="Bodytext51"/>
        <w:shd w:val="clear" w:color="auto" w:fill="auto"/>
        <w:ind w:left="20" w:right="140" w:firstLine="560"/>
        <w:rPr>
          <w:sz w:val="22"/>
          <w:szCs w:val="22"/>
          <w:lang w:eastAsia="sr-Cyrl-CS"/>
        </w:rPr>
      </w:pPr>
    </w:p>
    <w:p w:rsidR="00D1188C" w:rsidRPr="005E7B8E" w:rsidRDefault="00D1188C" w:rsidP="00D1188C">
      <w:pPr>
        <w:pStyle w:val="Bodytext51"/>
        <w:shd w:val="clear" w:color="auto" w:fill="auto"/>
        <w:ind w:left="20" w:right="140" w:firstLine="560"/>
        <w:rPr>
          <w:b/>
          <w:sz w:val="22"/>
          <w:szCs w:val="22"/>
          <w:lang w:eastAsia="sr-Cyrl-CS"/>
        </w:rPr>
      </w:pPr>
    </w:p>
    <w:p w:rsidR="00D1188C" w:rsidRPr="005E7B8E" w:rsidRDefault="00D1188C" w:rsidP="00D1188C">
      <w:pPr>
        <w:rPr>
          <w:i/>
          <w:sz w:val="22"/>
          <w:szCs w:val="22"/>
          <w:lang w:val="sr-Cyrl-CS"/>
        </w:rPr>
      </w:pPr>
    </w:p>
    <w:p w:rsidR="00D1188C" w:rsidRPr="005E7B8E" w:rsidRDefault="00D1188C" w:rsidP="00D1188C">
      <w:pPr>
        <w:pStyle w:val="Bodytext51"/>
        <w:shd w:val="clear" w:color="auto" w:fill="auto"/>
        <w:ind w:left="20" w:right="140" w:firstLine="560"/>
        <w:rPr>
          <w:b/>
          <w:sz w:val="22"/>
          <w:szCs w:val="22"/>
          <w:lang w:eastAsia="sr-Cyrl-CS"/>
        </w:rPr>
      </w:pPr>
    </w:p>
    <w:p w:rsidR="00D1188C" w:rsidRPr="005E7B8E" w:rsidRDefault="00D1188C" w:rsidP="00D1188C">
      <w:pPr>
        <w:pStyle w:val="Bodytext51"/>
        <w:shd w:val="clear" w:color="auto" w:fill="auto"/>
        <w:ind w:left="20" w:right="140" w:firstLine="560"/>
        <w:rPr>
          <w:b/>
          <w:sz w:val="22"/>
          <w:szCs w:val="22"/>
          <w:lang w:eastAsia="sr-Cyrl-CS"/>
        </w:rPr>
      </w:pPr>
    </w:p>
    <w:p w:rsidR="00D1188C" w:rsidRPr="005E7B8E" w:rsidRDefault="00D1188C" w:rsidP="00D1188C">
      <w:pPr>
        <w:pStyle w:val="Bodytext51"/>
        <w:shd w:val="clear" w:color="auto" w:fill="auto"/>
        <w:ind w:left="20" w:right="140" w:firstLine="560"/>
        <w:rPr>
          <w:sz w:val="22"/>
          <w:szCs w:val="22"/>
          <w:lang w:eastAsia="sr-Cyrl-CS"/>
        </w:rPr>
      </w:pPr>
    </w:p>
    <w:p w:rsidR="00D1188C" w:rsidRPr="005E7B8E" w:rsidRDefault="00D1188C" w:rsidP="00D1188C">
      <w:pPr>
        <w:pStyle w:val="Bodytext51"/>
        <w:shd w:val="clear" w:color="auto" w:fill="auto"/>
        <w:ind w:left="20" w:right="140" w:firstLine="560"/>
        <w:rPr>
          <w:sz w:val="22"/>
          <w:szCs w:val="22"/>
          <w:lang w:eastAsia="sr-Cyrl-CS"/>
        </w:rPr>
      </w:pPr>
    </w:p>
    <w:p w:rsidR="00290DC4" w:rsidRPr="005E7B8E" w:rsidRDefault="00290DC4" w:rsidP="00D1188C">
      <w:pPr>
        <w:pStyle w:val="Bodytext51"/>
        <w:shd w:val="clear" w:color="auto" w:fill="auto"/>
        <w:ind w:left="20" w:right="140" w:firstLine="560"/>
        <w:rPr>
          <w:sz w:val="22"/>
          <w:szCs w:val="22"/>
          <w:lang w:eastAsia="sr-Cyrl-CS"/>
        </w:rPr>
      </w:pPr>
    </w:p>
    <w:p w:rsidR="00D1188C" w:rsidRPr="005E7B8E" w:rsidRDefault="00D1188C" w:rsidP="00D1188C">
      <w:pPr>
        <w:pStyle w:val="Bodytext51"/>
        <w:shd w:val="clear" w:color="auto" w:fill="auto"/>
        <w:ind w:left="20" w:right="140" w:firstLine="560"/>
        <w:rPr>
          <w:sz w:val="22"/>
          <w:szCs w:val="22"/>
          <w:lang w:eastAsia="sr-Cyrl-CS"/>
        </w:rPr>
      </w:pPr>
    </w:p>
    <w:p w:rsidR="00D1188C" w:rsidRPr="005E7B8E" w:rsidRDefault="00D1188C" w:rsidP="00D1188C">
      <w:pPr>
        <w:pStyle w:val="Bodytext51"/>
        <w:shd w:val="clear" w:color="auto" w:fill="auto"/>
        <w:ind w:right="140"/>
        <w:rPr>
          <w:sz w:val="22"/>
          <w:szCs w:val="22"/>
          <w:lang w:val="sr-Cyrl-CS" w:eastAsia="sr-Cyrl-CS"/>
        </w:rPr>
      </w:pPr>
    </w:p>
    <w:p w:rsidR="00D1188C" w:rsidRPr="005E7B8E" w:rsidRDefault="00BC7D8E" w:rsidP="00D1188C">
      <w:pPr>
        <w:pStyle w:val="Heading11"/>
        <w:keepNext/>
        <w:keepLines/>
        <w:shd w:val="clear" w:color="auto" w:fill="auto"/>
        <w:spacing w:after="268" w:line="230" w:lineRule="exact"/>
        <w:ind w:right="40"/>
        <w:jc w:val="center"/>
        <w:rPr>
          <w:sz w:val="22"/>
          <w:szCs w:val="22"/>
          <w:lang w:eastAsia="sr-Cyrl-CS"/>
        </w:rPr>
      </w:pPr>
      <w:r w:rsidRPr="005E7B8E">
        <w:rPr>
          <w:rFonts w:eastAsia="Times New Roman"/>
          <w:sz w:val="22"/>
          <w:szCs w:val="22"/>
          <w:lang w:val="sr-Cyrl-CS" w:eastAsia="sr-Cyrl-CS"/>
        </w:rPr>
        <w:t>7</w:t>
      </w:r>
      <w:r w:rsidR="00D1188C" w:rsidRPr="005E7B8E">
        <w:rPr>
          <w:rFonts w:eastAsia="Times New Roman"/>
          <w:sz w:val="22"/>
          <w:szCs w:val="22"/>
          <w:lang w:val="sr-Cyrl-CS" w:eastAsia="sr-Cyrl-CS"/>
        </w:rPr>
        <w:t>.</w:t>
      </w:r>
      <w:r w:rsidR="00DD019C" w:rsidRPr="005E7B8E">
        <w:rPr>
          <w:rFonts w:eastAsia="Times New Roman"/>
          <w:sz w:val="22"/>
          <w:szCs w:val="22"/>
          <w:lang w:val="sr-Cyrl-CS" w:eastAsia="sr-Cyrl-CS"/>
        </w:rPr>
        <w:t>4</w:t>
      </w:r>
      <w:r w:rsidR="00D1188C" w:rsidRPr="005E7B8E">
        <w:rPr>
          <w:rFonts w:eastAsia="Times New Roman"/>
          <w:sz w:val="22"/>
          <w:szCs w:val="22"/>
          <w:lang w:val="sr-Cyrl-CS" w:eastAsia="sr-Cyrl-CS"/>
        </w:rPr>
        <w:t xml:space="preserve">. </w:t>
      </w:r>
      <w:r w:rsidR="00D1188C" w:rsidRPr="005E7B8E">
        <w:rPr>
          <w:rFonts w:eastAsia="Times New Roman"/>
          <w:sz w:val="22"/>
          <w:szCs w:val="22"/>
          <w:lang w:eastAsia="sr-Cyrl-CS"/>
        </w:rPr>
        <w:t xml:space="preserve"> </w:t>
      </w:r>
      <w:r w:rsidR="00D1188C" w:rsidRPr="005E7B8E">
        <w:rPr>
          <w:sz w:val="22"/>
          <w:szCs w:val="22"/>
          <w:lang w:eastAsia="sr-Cyrl-CS"/>
        </w:rPr>
        <w:t>ОБРАЗАЦ</w:t>
      </w:r>
      <w:r w:rsidR="00D1188C" w:rsidRPr="005E7B8E">
        <w:rPr>
          <w:rFonts w:eastAsia="Times New Roman"/>
          <w:sz w:val="22"/>
          <w:szCs w:val="22"/>
          <w:lang w:eastAsia="sr-Cyrl-CS"/>
        </w:rPr>
        <w:t xml:space="preserve"> </w:t>
      </w:r>
      <w:r w:rsidR="00D1188C" w:rsidRPr="005E7B8E">
        <w:rPr>
          <w:sz w:val="22"/>
          <w:szCs w:val="22"/>
          <w:lang w:eastAsia="sr-Cyrl-CS"/>
        </w:rPr>
        <w:t>ИЗЈАВЕ</w:t>
      </w:r>
      <w:r w:rsidR="00D1188C" w:rsidRPr="005E7B8E">
        <w:rPr>
          <w:rFonts w:eastAsia="Times New Roman"/>
          <w:sz w:val="22"/>
          <w:szCs w:val="22"/>
          <w:lang w:eastAsia="sr-Cyrl-CS"/>
        </w:rPr>
        <w:t xml:space="preserve"> </w:t>
      </w:r>
      <w:r w:rsidR="00D1188C" w:rsidRPr="005E7B8E">
        <w:rPr>
          <w:sz w:val="22"/>
          <w:szCs w:val="22"/>
          <w:lang w:eastAsia="sr-Cyrl-CS"/>
        </w:rPr>
        <w:t>О</w:t>
      </w:r>
      <w:r w:rsidR="00D1188C" w:rsidRPr="005E7B8E">
        <w:rPr>
          <w:rFonts w:eastAsia="Times New Roman"/>
          <w:sz w:val="22"/>
          <w:szCs w:val="22"/>
          <w:lang w:eastAsia="sr-Cyrl-CS"/>
        </w:rPr>
        <w:t xml:space="preserve"> </w:t>
      </w:r>
      <w:r w:rsidR="00D1188C" w:rsidRPr="005E7B8E">
        <w:rPr>
          <w:sz w:val="22"/>
          <w:szCs w:val="22"/>
          <w:lang w:eastAsia="sr-Cyrl-CS"/>
        </w:rPr>
        <w:t>НЕЗАВИСНОЈ</w:t>
      </w:r>
      <w:r w:rsidR="00D1188C" w:rsidRPr="005E7B8E">
        <w:rPr>
          <w:rFonts w:eastAsia="Times New Roman"/>
          <w:sz w:val="22"/>
          <w:szCs w:val="22"/>
          <w:lang w:eastAsia="sr-Cyrl-CS"/>
        </w:rPr>
        <w:t xml:space="preserve"> </w:t>
      </w:r>
      <w:r w:rsidR="00D1188C" w:rsidRPr="005E7B8E">
        <w:rPr>
          <w:sz w:val="22"/>
          <w:szCs w:val="22"/>
          <w:lang w:eastAsia="sr-Cyrl-CS"/>
        </w:rPr>
        <w:t>ПОНУДИ</w:t>
      </w:r>
    </w:p>
    <w:p w:rsidR="00DC2B0E" w:rsidRDefault="00DC2B0E" w:rsidP="00D1188C">
      <w:pPr>
        <w:pStyle w:val="Heading11"/>
        <w:keepNext/>
        <w:keepLines/>
        <w:shd w:val="clear" w:color="auto" w:fill="auto"/>
        <w:spacing w:after="268" w:line="230" w:lineRule="exact"/>
        <w:ind w:right="40"/>
        <w:jc w:val="center"/>
        <w:rPr>
          <w:i/>
          <w:sz w:val="22"/>
          <w:szCs w:val="22"/>
          <w:lang w:val="sr-Cyrl-CS" w:eastAsia="sr-Cyrl-CS"/>
        </w:rPr>
      </w:pPr>
    </w:p>
    <w:p w:rsidR="009575D6" w:rsidRDefault="009575D6" w:rsidP="00D1188C">
      <w:pPr>
        <w:pStyle w:val="Heading11"/>
        <w:keepNext/>
        <w:keepLines/>
        <w:shd w:val="clear" w:color="auto" w:fill="auto"/>
        <w:spacing w:after="268" w:line="230" w:lineRule="exact"/>
        <w:ind w:right="40"/>
        <w:jc w:val="center"/>
        <w:rPr>
          <w:i/>
          <w:sz w:val="22"/>
          <w:szCs w:val="22"/>
          <w:lang w:val="sr-Cyrl-CS" w:eastAsia="sr-Cyrl-CS"/>
        </w:rPr>
      </w:pPr>
    </w:p>
    <w:p w:rsidR="009575D6" w:rsidRPr="009575D6" w:rsidRDefault="009575D6" w:rsidP="00D1188C">
      <w:pPr>
        <w:pStyle w:val="Heading11"/>
        <w:keepNext/>
        <w:keepLines/>
        <w:shd w:val="clear" w:color="auto" w:fill="auto"/>
        <w:spacing w:after="268" w:line="230" w:lineRule="exact"/>
        <w:ind w:right="40"/>
        <w:jc w:val="center"/>
        <w:rPr>
          <w:i/>
          <w:sz w:val="22"/>
          <w:szCs w:val="22"/>
          <w:lang w:val="sr-Cyrl-CS" w:eastAsia="sr-Cyrl-CS"/>
        </w:rPr>
      </w:pPr>
    </w:p>
    <w:p w:rsidR="00D1188C" w:rsidRPr="005E7B8E" w:rsidRDefault="00D1188C" w:rsidP="00D1188C">
      <w:pPr>
        <w:pStyle w:val="Bodytext12"/>
        <w:shd w:val="clear" w:color="auto" w:fill="auto"/>
        <w:tabs>
          <w:tab w:val="left" w:leader="underscore" w:pos="9164"/>
        </w:tabs>
        <w:spacing w:after="275"/>
        <w:ind w:left="20" w:right="80" w:firstLine="560"/>
        <w:jc w:val="both"/>
        <w:rPr>
          <w:rFonts w:eastAsia="Times New Roman"/>
          <w:sz w:val="22"/>
          <w:szCs w:val="22"/>
          <w:lang w:eastAsia="sr-Cyrl-CS"/>
        </w:rPr>
      </w:pP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складу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чланом</w:t>
      </w:r>
      <w:r w:rsidRPr="005E7B8E">
        <w:rPr>
          <w:rFonts w:eastAsia="Times New Roman"/>
          <w:sz w:val="22"/>
          <w:szCs w:val="22"/>
          <w:lang w:eastAsia="sr-Cyrl-CS"/>
        </w:rPr>
        <w:t xml:space="preserve"> </w:t>
      </w:r>
      <w:r w:rsidRPr="005E7B8E">
        <w:rPr>
          <w:sz w:val="22"/>
          <w:szCs w:val="22"/>
          <w:lang w:eastAsia="sr-Cyrl-CS"/>
        </w:rPr>
        <w:t>26.</w:t>
      </w:r>
      <w:r w:rsidRPr="005E7B8E">
        <w:rPr>
          <w:rFonts w:eastAsia="Times New Roman"/>
          <w:sz w:val="22"/>
          <w:szCs w:val="22"/>
          <w:lang w:eastAsia="sr-Cyrl-CS"/>
        </w:rPr>
        <w:t xml:space="preserve"> </w:t>
      </w:r>
      <w:r w:rsidRPr="005E7B8E">
        <w:rPr>
          <w:sz w:val="22"/>
          <w:szCs w:val="22"/>
          <w:lang w:eastAsia="sr-Cyrl-CS"/>
        </w:rPr>
        <w:t>Закона</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јавним</w:t>
      </w:r>
      <w:r w:rsidRPr="005E7B8E">
        <w:rPr>
          <w:rFonts w:eastAsia="Times New Roman"/>
          <w:sz w:val="22"/>
          <w:szCs w:val="22"/>
          <w:lang w:eastAsia="sr-Cyrl-CS"/>
        </w:rPr>
        <w:t xml:space="preserve"> </w:t>
      </w:r>
      <w:r w:rsidRPr="005E7B8E">
        <w:rPr>
          <w:sz w:val="22"/>
          <w:szCs w:val="22"/>
          <w:lang w:eastAsia="sr-Cyrl-CS"/>
        </w:rPr>
        <w:t>набавкама</w:t>
      </w:r>
      <w:r w:rsidRPr="005E7B8E">
        <w:rPr>
          <w:rFonts w:eastAsia="Times New Roman"/>
          <w:sz w:val="22"/>
          <w:szCs w:val="22"/>
          <w:lang w:eastAsia="sr-Cyrl-CS"/>
        </w:rPr>
        <w:t xml:space="preserve"> </w:t>
      </w:r>
      <w:r w:rsidRPr="005E7B8E">
        <w:rPr>
          <w:sz w:val="22"/>
          <w:szCs w:val="22"/>
          <w:lang w:eastAsia="sr-Cyrl-CS"/>
        </w:rPr>
        <w:t>(</w:t>
      </w:r>
      <w:r w:rsidRPr="005E7B8E">
        <w:rPr>
          <w:rFonts w:eastAsia="Times New Roman"/>
          <w:sz w:val="22"/>
          <w:szCs w:val="22"/>
          <w:lang w:eastAsia="sr-Cyrl-CS"/>
        </w:rPr>
        <w:t>„</w:t>
      </w:r>
      <w:r w:rsidRPr="005E7B8E">
        <w:rPr>
          <w:sz w:val="22"/>
          <w:szCs w:val="22"/>
          <w:lang w:eastAsia="sr-Cyrl-CS"/>
        </w:rPr>
        <w:t>Службени</w:t>
      </w:r>
      <w:r w:rsidRPr="005E7B8E">
        <w:rPr>
          <w:rFonts w:eastAsia="Times New Roman"/>
          <w:sz w:val="22"/>
          <w:szCs w:val="22"/>
          <w:lang w:eastAsia="sr-Cyrl-CS"/>
        </w:rPr>
        <w:t xml:space="preserve"> </w:t>
      </w:r>
      <w:r w:rsidRPr="005E7B8E">
        <w:rPr>
          <w:sz w:val="22"/>
          <w:szCs w:val="22"/>
          <w:lang w:eastAsia="sr-Cyrl-CS"/>
        </w:rPr>
        <w:t>гласник</w:t>
      </w:r>
      <w:r w:rsidRPr="005E7B8E">
        <w:rPr>
          <w:rFonts w:eastAsia="Times New Roman"/>
          <w:sz w:val="22"/>
          <w:szCs w:val="22"/>
          <w:lang w:eastAsia="sr-Cyrl-CS"/>
        </w:rPr>
        <w:t xml:space="preserve"> </w:t>
      </w:r>
      <w:r w:rsidRPr="005E7B8E">
        <w:rPr>
          <w:sz w:val="22"/>
          <w:szCs w:val="22"/>
          <w:lang w:eastAsia="sr-Cyrl-CS"/>
        </w:rPr>
        <w:t>РС"</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124/2012,</w:t>
      </w:r>
      <w:r w:rsidRPr="005E7B8E">
        <w:rPr>
          <w:rFonts w:eastAsia="Times New Roman"/>
          <w:sz w:val="22"/>
          <w:szCs w:val="22"/>
          <w:lang w:eastAsia="sr-Cyrl-CS"/>
        </w:rPr>
        <w:t xml:space="preserve"> </w:t>
      </w:r>
      <w:r w:rsidRPr="005E7B8E">
        <w:rPr>
          <w:sz w:val="22"/>
          <w:szCs w:val="22"/>
          <w:lang w:val="sr-Cyrl-CS" w:eastAsia="sr-Cyrl-CS"/>
        </w:rPr>
        <w:t>14/15</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68/15</w:t>
      </w: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чланом</w:t>
      </w:r>
      <w:r w:rsidRPr="005E7B8E">
        <w:rPr>
          <w:rFonts w:eastAsia="Times New Roman"/>
          <w:sz w:val="22"/>
          <w:szCs w:val="22"/>
          <w:lang w:eastAsia="sr-Cyrl-CS"/>
        </w:rPr>
        <w:t xml:space="preserve"> </w:t>
      </w:r>
      <w:r w:rsidRPr="005E7B8E">
        <w:rPr>
          <w:sz w:val="22"/>
          <w:szCs w:val="22"/>
          <w:lang w:eastAsia="sr-Cyrl-CS"/>
        </w:rPr>
        <w:t>2.</w:t>
      </w:r>
      <w:r w:rsidRPr="005E7B8E">
        <w:rPr>
          <w:rFonts w:eastAsia="Times New Roman"/>
          <w:sz w:val="22"/>
          <w:szCs w:val="22"/>
          <w:lang w:eastAsia="sr-Cyrl-CS"/>
        </w:rPr>
        <w:t xml:space="preserve"> </w:t>
      </w:r>
      <w:r w:rsidRPr="005E7B8E">
        <w:rPr>
          <w:sz w:val="22"/>
          <w:szCs w:val="22"/>
          <w:lang w:eastAsia="sr-Cyrl-CS"/>
        </w:rPr>
        <w:t>Правилника</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обавезним</w:t>
      </w:r>
      <w:r w:rsidRPr="005E7B8E">
        <w:rPr>
          <w:rFonts w:eastAsia="Times New Roman"/>
          <w:sz w:val="22"/>
          <w:szCs w:val="22"/>
          <w:lang w:eastAsia="sr-Cyrl-CS"/>
        </w:rPr>
        <w:t xml:space="preserve"> </w:t>
      </w:r>
      <w:r w:rsidRPr="005E7B8E">
        <w:rPr>
          <w:sz w:val="22"/>
          <w:szCs w:val="22"/>
          <w:lang w:eastAsia="sr-Cyrl-CS"/>
        </w:rPr>
        <w:t>елементима</w:t>
      </w:r>
      <w:r w:rsidRPr="005E7B8E">
        <w:rPr>
          <w:rFonts w:eastAsia="Times New Roman"/>
          <w:sz w:val="22"/>
          <w:szCs w:val="22"/>
          <w:lang w:eastAsia="sr-Cyrl-CS"/>
        </w:rPr>
        <w:t xml:space="preserve"> </w:t>
      </w:r>
      <w:r w:rsidRPr="005E7B8E">
        <w:rPr>
          <w:sz w:val="22"/>
          <w:szCs w:val="22"/>
          <w:lang w:eastAsia="sr-Cyrl-CS"/>
        </w:rPr>
        <w:t>конкурсне</w:t>
      </w:r>
      <w:r w:rsidRPr="005E7B8E">
        <w:rPr>
          <w:rFonts w:eastAsia="Times New Roman"/>
          <w:sz w:val="22"/>
          <w:szCs w:val="22"/>
          <w:lang w:eastAsia="sr-Cyrl-CS"/>
        </w:rPr>
        <w:t xml:space="preserve"> </w:t>
      </w:r>
      <w:r w:rsidRPr="005E7B8E">
        <w:rPr>
          <w:sz w:val="22"/>
          <w:szCs w:val="22"/>
          <w:lang w:eastAsia="sr-Cyrl-CS"/>
        </w:rPr>
        <w:t>документације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поступцима</w:t>
      </w:r>
      <w:r w:rsidRPr="005E7B8E">
        <w:rPr>
          <w:rFonts w:eastAsia="Times New Roman"/>
          <w:sz w:val="22"/>
          <w:szCs w:val="22"/>
          <w:lang w:eastAsia="sr-Cyrl-CS"/>
        </w:rPr>
        <w:t xml:space="preserve"> </w:t>
      </w:r>
      <w:r w:rsidRPr="005E7B8E">
        <w:rPr>
          <w:sz w:val="22"/>
          <w:szCs w:val="22"/>
          <w:lang w:eastAsia="sr-Cyrl-CS"/>
        </w:rPr>
        <w:t>јавних</w:t>
      </w:r>
      <w:r w:rsidRPr="005E7B8E">
        <w:rPr>
          <w:rFonts w:eastAsia="Times New Roman"/>
          <w:sz w:val="22"/>
          <w:szCs w:val="22"/>
          <w:lang w:eastAsia="sr-Cyrl-CS"/>
        </w:rPr>
        <w:t xml:space="preserve"> </w:t>
      </w:r>
      <w:r w:rsidRPr="005E7B8E">
        <w:rPr>
          <w:sz w:val="22"/>
          <w:szCs w:val="22"/>
          <w:lang w:eastAsia="sr-Cyrl-CS"/>
        </w:rPr>
        <w:t>набавки</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начину</w:t>
      </w:r>
      <w:r w:rsidRPr="005E7B8E">
        <w:rPr>
          <w:rFonts w:eastAsia="Times New Roman"/>
          <w:sz w:val="22"/>
          <w:szCs w:val="22"/>
          <w:lang w:eastAsia="sr-Cyrl-CS"/>
        </w:rPr>
        <w:t xml:space="preserve"> </w:t>
      </w:r>
      <w:r w:rsidRPr="005E7B8E">
        <w:rPr>
          <w:sz w:val="22"/>
          <w:szCs w:val="22"/>
          <w:lang w:eastAsia="sr-Cyrl-CS"/>
        </w:rPr>
        <w:t>доказивања</w:t>
      </w:r>
      <w:r w:rsidRPr="005E7B8E">
        <w:rPr>
          <w:rFonts w:eastAsia="Times New Roman"/>
          <w:sz w:val="22"/>
          <w:szCs w:val="22"/>
          <w:lang w:eastAsia="sr-Cyrl-CS"/>
        </w:rPr>
        <w:t xml:space="preserve"> </w:t>
      </w:r>
      <w:r w:rsidRPr="005E7B8E">
        <w:rPr>
          <w:sz w:val="22"/>
          <w:szCs w:val="22"/>
          <w:lang w:eastAsia="sr-Cyrl-CS"/>
        </w:rPr>
        <w:t>испуњености</w:t>
      </w:r>
      <w:r w:rsidRPr="005E7B8E">
        <w:rPr>
          <w:rFonts w:eastAsia="Times New Roman"/>
          <w:sz w:val="22"/>
          <w:szCs w:val="22"/>
          <w:lang w:eastAsia="sr-Cyrl-CS"/>
        </w:rPr>
        <w:t xml:space="preserve"> </w:t>
      </w:r>
      <w:r w:rsidRPr="005E7B8E">
        <w:rPr>
          <w:sz w:val="22"/>
          <w:szCs w:val="22"/>
          <w:lang w:eastAsia="sr-Cyrl-CS"/>
        </w:rPr>
        <w:t>услова</w:t>
      </w:r>
      <w:r w:rsidRPr="005E7B8E">
        <w:rPr>
          <w:rFonts w:eastAsia="Times New Roman"/>
          <w:sz w:val="22"/>
          <w:szCs w:val="22"/>
          <w:lang w:eastAsia="sr-Cyrl-CS"/>
        </w:rPr>
        <w:t xml:space="preserve"> </w:t>
      </w:r>
      <w:r w:rsidRPr="005E7B8E">
        <w:rPr>
          <w:sz w:val="22"/>
          <w:szCs w:val="22"/>
          <w:lang w:eastAsia="sr-Cyrl-CS"/>
        </w:rPr>
        <w:t>(</w:t>
      </w:r>
      <w:r w:rsidRPr="005E7B8E">
        <w:rPr>
          <w:rFonts w:eastAsia="Times New Roman"/>
          <w:sz w:val="22"/>
          <w:szCs w:val="22"/>
          <w:lang w:eastAsia="sr-Cyrl-CS"/>
        </w:rPr>
        <w:t>„</w:t>
      </w:r>
      <w:r w:rsidRPr="005E7B8E">
        <w:rPr>
          <w:sz w:val="22"/>
          <w:szCs w:val="22"/>
          <w:lang w:eastAsia="sr-Cyrl-CS"/>
        </w:rPr>
        <w:t>Службени</w:t>
      </w:r>
      <w:r w:rsidRPr="005E7B8E">
        <w:rPr>
          <w:rFonts w:eastAsia="Times New Roman"/>
          <w:sz w:val="22"/>
          <w:szCs w:val="22"/>
          <w:lang w:eastAsia="sr-Cyrl-CS"/>
        </w:rPr>
        <w:t xml:space="preserve"> </w:t>
      </w:r>
      <w:r w:rsidRPr="005E7B8E">
        <w:rPr>
          <w:sz w:val="22"/>
          <w:szCs w:val="22"/>
          <w:lang w:eastAsia="sr-Cyrl-CS"/>
        </w:rPr>
        <w:t>гласник</w:t>
      </w:r>
      <w:r w:rsidRPr="005E7B8E">
        <w:rPr>
          <w:rFonts w:eastAsia="Times New Roman"/>
          <w:sz w:val="22"/>
          <w:szCs w:val="22"/>
          <w:lang w:eastAsia="sr-Cyrl-CS"/>
        </w:rPr>
        <w:t xml:space="preserve"> </w:t>
      </w:r>
      <w:r w:rsidRPr="005E7B8E">
        <w:rPr>
          <w:sz w:val="22"/>
          <w:szCs w:val="22"/>
          <w:lang w:eastAsia="sr-Cyrl-CS"/>
        </w:rPr>
        <w:t>РС"</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86/2015),</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ab/>
        <w:t>,</w:t>
      </w:r>
      <w:r w:rsidRPr="005E7B8E">
        <w:rPr>
          <w:rFonts w:eastAsia="Times New Roman"/>
          <w:sz w:val="22"/>
          <w:szCs w:val="22"/>
          <w:lang w:eastAsia="sr-Cyrl-CS"/>
        </w:rPr>
        <w:t xml:space="preserve"> </w:t>
      </w:r>
    </w:p>
    <w:p w:rsidR="00D1188C" w:rsidRPr="005E7B8E" w:rsidRDefault="00D1188C" w:rsidP="00D1188C">
      <w:pPr>
        <w:pStyle w:val="Bodytext12"/>
        <w:shd w:val="clear" w:color="auto" w:fill="auto"/>
        <w:spacing w:after="562" w:line="230" w:lineRule="exact"/>
        <w:ind w:left="20"/>
        <w:jc w:val="left"/>
        <w:rPr>
          <w:b/>
          <w:sz w:val="22"/>
          <w:szCs w:val="22"/>
          <w:lang w:eastAsia="sr-Cyrl-CS"/>
        </w:rPr>
      </w:pPr>
      <w:r w:rsidRPr="005E7B8E">
        <w:rPr>
          <w:b/>
          <w:sz w:val="22"/>
          <w:szCs w:val="22"/>
          <w:lang w:eastAsia="sr-Cyrl-CS"/>
        </w:rPr>
        <w:t>Дајем:</w:t>
      </w:r>
    </w:p>
    <w:p w:rsidR="00D1188C" w:rsidRPr="005E7B8E" w:rsidRDefault="00D1188C" w:rsidP="00D1188C">
      <w:pPr>
        <w:pStyle w:val="Heading11"/>
        <w:keepNext/>
        <w:keepLines/>
        <w:shd w:val="clear" w:color="auto" w:fill="auto"/>
        <w:spacing w:after="476" w:line="269" w:lineRule="exact"/>
        <w:ind w:right="40"/>
        <w:jc w:val="center"/>
        <w:rPr>
          <w:bCs w:val="0"/>
          <w:sz w:val="22"/>
          <w:szCs w:val="22"/>
          <w:lang w:eastAsia="sr-Cyrl-CS"/>
        </w:rPr>
      </w:pPr>
      <w:r w:rsidRPr="005E7B8E">
        <w:rPr>
          <w:bCs w:val="0"/>
          <w:sz w:val="22"/>
          <w:szCs w:val="22"/>
          <w:lang w:eastAsia="sr-Cyrl-CS"/>
        </w:rPr>
        <w:t>ИЗЈАВУ</w:t>
      </w:r>
      <w:r w:rsidRPr="005E7B8E">
        <w:rPr>
          <w:rFonts w:eastAsia="Times New Roman"/>
          <w:bCs w:val="0"/>
          <w:sz w:val="22"/>
          <w:szCs w:val="22"/>
          <w:lang w:eastAsia="sr-Cyrl-CS"/>
        </w:rPr>
        <w:t xml:space="preserve"> </w:t>
      </w:r>
      <w:r w:rsidRPr="005E7B8E">
        <w:rPr>
          <w:bCs w:val="0"/>
          <w:sz w:val="22"/>
          <w:szCs w:val="22"/>
          <w:lang w:eastAsia="sr-Cyrl-CS"/>
        </w:rPr>
        <w:t>О</w:t>
      </w:r>
      <w:r w:rsidRPr="005E7B8E">
        <w:rPr>
          <w:rFonts w:eastAsia="Times New Roman"/>
          <w:bCs w:val="0"/>
          <w:sz w:val="22"/>
          <w:szCs w:val="22"/>
          <w:lang w:eastAsia="sr-Cyrl-CS"/>
        </w:rPr>
        <w:t xml:space="preserve"> </w:t>
      </w:r>
      <w:r w:rsidRPr="005E7B8E">
        <w:rPr>
          <w:bCs w:val="0"/>
          <w:sz w:val="22"/>
          <w:szCs w:val="22"/>
          <w:lang w:eastAsia="sr-Cyrl-CS"/>
        </w:rPr>
        <w:t>НЕЗАВИСНОЈ</w:t>
      </w:r>
      <w:r w:rsidRPr="005E7B8E">
        <w:rPr>
          <w:rFonts w:eastAsia="Times New Roman"/>
          <w:bCs w:val="0"/>
          <w:sz w:val="22"/>
          <w:szCs w:val="22"/>
          <w:lang w:eastAsia="sr-Cyrl-CS"/>
        </w:rPr>
        <w:t xml:space="preserve"> </w:t>
      </w:r>
      <w:r w:rsidRPr="005E7B8E">
        <w:rPr>
          <w:bCs w:val="0"/>
          <w:sz w:val="22"/>
          <w:szCs w:val="22"/>
          <w:lang w:eastAsia="sr-Cyrl-CS"/>
        </w:rPr>
        <w:t>ПОНУДИ</w:t>
      </w:r>
    </w:p>
    <w:p w:rsidR="00D1188C" w:rsidRPr="005E7B8E" w:rsidRDefault="00D1188C" w:rsidP="00D1188C">
      <w:pPr>
        <w:pStyle w:val="Heading11"/>
        <w:keepNext/>
        <w:keepLines/>
        <w:shd w:val="clear" w:color="auto" w:fill="auto"/>
        <w:spacing w:after="208" w:line="230" w:lineRule="exact"/>
        <w:rPr>
          <w:b w:val="0"/>
          <w:bCs w:val="0"/>
          <w:sz w:val="22"/>
          <w:szCs w:val="22"/>
          <w:lang w:eastAsia="sr-Cyrl-CS"/>
        </w:rPr>
      </w:pPr>
      <w:r w:rsidRPr="005E7B8E">
        <w:rPr>
          <w:b w:val="0"/>
          <w:bCs w:val="0"/>
          <w:sz w:val="22"/>
          <w:szCs w:val="22"/>
          <w:lang w:eastAsia="sr-Cyrl-CS"/>
        </w:rPr>
        <w:t xml:space="preserve">Под пуном материјалном и кривичном одговорношћу потврђујем да сам понуду у поступку јавне набавке добара </w:t>
      </w:r>
      <w:r w:rsidRPr="009575D6">
        <w:rPr>
          <w:b w:val="0"/>
          <w:bCs w:val="0"/>
          <w:sz w:val="22"/>
          <w:szCs w:val="22"/>
          <w:lang w:eastAsia="sr-Cyrl-CS"/>
        </w:rPr>
        <w:t xml:space="preserve">- </w:t>
      </w:r>
      <w:r w:rsidRPr="00C3182E">
        <w:rPr>
          <w:bCs w:val="0"/>
          <w:sz w:val="22"/>
          <w:szCs w:val="22"/>
          <w:lang w:eastAsia="sr-Cyrl-CS"/>
        </w:rPr>
        <w:t>Набавка намештаја</w:t>
      </w:r>
      <w:r w:rsidR="00C3182E" w:rsidRPr="00C3182E">
        <w:rPr>
          <w:bCs w:val="0"/>
          <w:sz w:val="22"/>
          <w:szCs w:val="22"/>
          <w:lang w:val="sr-Cyrl-CS" w:eastAsia="sr-Cyrl-CS"/>
        </w:rPr>
        <w:t>,</w:t>
      </w:r>
      <w:r w:rsidR="009575D6" w:rsidRPr="00C3182E">
        <w:rPr>
          <w:bCs w:val="0"/>
          <w:sz w:val="22"/>
          <w:szCs w:val="22"/>
          <w:lang w:val="sr-Cyrl-CS" w:eastAsia="sr-Cyrl-CS"/>
        </w:rPr>
        <w:t xml:space="preserve"> </w:t>
      </w:r>
      <w:r w:rsidR="00856B3D">
        <w:rPr>
          <w:bCs w:val="0"/>
          <w:sz w:val="22"/>
          <w:szCs w:val="22"/>
          <w:lang w:val="sr-Cyrl-CS" w:eastAsia="sr-Cyrl-CS"/>
        </w:rPr>
        <w:t xml:space="preserve">ЈНМВ </w:t>
      </w:r>
      <w:r w:rsidR="009575D6" w:rsidRPr="00C3182E">
        <w:rPr>
          <w:bCs w:val="0"/>
          <w:sz w:val="22"/>
          <w:szCs w:val="22"/>
          <w:lang w:val="sr-Cyrl-CS" w:eastAsia="sr-Cyrl-CS"/>
        </w:rPr>
        <w:t>број</w:t>
      </w:r>
      <w:r w:rsidR="00C3182E" w:rsidRPr="00C3182E">
        <w:rPr>
          <w:bCs w:val="0"/>
          <w:sz w:val="22"/>
          <w:szCs w:val="22"/>
          <w:lang w:val="sr-Cyrl-CS" w:eastAsia="sr-Cyrl-CS"/>
        </w:rPr>
        <w:t xml:space="preserve"> </w:t>
      </w:r>
      <w:r w:rsidR="009575D6" w:rsidRPr="00C3182E">
        <w:rPr>
          <w:bCs w:val="0"/>
          <w:sz w:val="22"/>
          <w:szCs w:val="22"/>
          <w:lang w:val="sr-Cyrl-CS" w:eastAsia="sr-Cyrl-CS"/>
        </w:rPr>
        <w:t>07-02 бр 6-2018</w:t>
      </w:r>
      <w:r w:rsidRPr="005E7B8E">
        <w:rPr>
          <w:bCs w:val="0"/>
          <w:sz w:val="22"/>
          <w:szCs w:val="22"/>
          <w:lang w:eastAsia="sr-Cyrl-CS"/>
        </w:rPr>
        <w:t>,</w:t>
      </w:r>
      <w:r w:rsidR="00DC2B0E" w:rsidRPr="005E7B8E">
        <w:rPr>
          <w:bCs w:val="0"/>
          <w:sz w:val="22"/>
          <w:szCs w:val="22"/>
          <w:lang w:eastAsia="sr-Cyrl-CS"/>
        </w:rPr>
        <w:t xml:space="preserve"> </w:t>
      </w:r>
      <w:r w:rsidRPr="005E7B8E">
        <w:rPr>
          <w:b w:val="0"/>
          <w:bCs w:val="0"/>
          <w:sz w:val="22"/>
          <w:szCs w:val="22"/>
          <w:lang w:eastAsia="sr-Cyrl-CS"/>
        </w:rPr>
        <w:t>поднео независно, без договора са другим понуђачима или заинтересованим лицима.</w:t>
      </w:r>
    </w:p>
    <w:p w:rsidR="00D1188C" w:rsidRPr="005E7B8E" w:rsidRDefault="00D1188C" w:rsidP="00D1188C">
      <w:pPr>
        <w:pStyle w:val="Heading11"/>
        <w:keepNext/>
        <w:keepLines/>
        <w:shd w:val="clear" w:color="auto" w:fill="auto"/>
        <w:spacing w:after="208" w:line="230" w:lineRule="exact"/>
        <w:rPr>
          <w:b w:val="0"/>
          <w:sz w:val="22"/>
          <w:szCs w:val="22"/>
          <w:lang w:val="sr-Cyrl-CS"/>
        </w:rPr>
      </w:pPr>
    </w:p>
    <w:p w:rsidR="00D1188C" w:rsidRPr="005E7B8E" w:rsidRDefault="00D1188C" w:rsidP="00D1188C">
      <w:pPr>
        <w:pStyle w:val="Heading11"/>
        <w:keepNext/>
        <w:keepLines/>
        <w:shd w:val="clear" w:color="auto" w:fill="auto"/>
        <w:tabs>
          <w:tab w:val="left" w:leader="underscore" w:pos="2775"/>
          <w:tab w:val="left" w:pos="6615"/>
        </w:tabs>
        <w:spacing w:after="293" w:line="230" w:lineRule="exact"/>
        <w:ind w:left="20"/>
        <w:jc w:val="left"/>
        <w:rPr>
          <w:sz w:val="22"/>
          <w:szCs w:val="22"/>
          <w:lang w:eastAsia="sr-Cyrl-CS"/>
        </w:rPr>
      </w:pPr>
      <w:r w:rsidRPr="005E7B8E">
        <w:rPr>
          <w:sz w:val="22"/>
          <w:szCs w:val="22"/>
          <w:lang w:eastAsia="sr-Cyrl-CS"/>
        </w:rPr>
        <w:t>У</w:t>
      </w:r>
      <w:r w:rsidRPr="005E7B8E">
        <w:rPr>
          <w:sz w:val="22"/>
          <w:szCs w:val="22"/>
          <w:lang w:eastAsia="sr-Cyrl-CS"/>
        </w:rPr>
        <w:tab/>
      </w:r>
      <w:r w:rsidRPr="005E7B8E">
        <w:rPr>
          <w:rFonts w:eastAsia="Times New Roman"/>
          <w:sz w:val="22"/>
          <w:szCs w:val="22"/>
          <w:lang w:eastAsia="sr-Cyrl-CS"/>
        </w:rPr>
        <w:t xml:space="preserve">                                                        </w:t>
      </w:r>
      <w:r w:rsidRPr="005E7B8E">
        <w:rPr>
          <w:sz w:val="22"/>
          <w:szCs w:val="22"/>
          <w:lang w:eastAsia="sr-Cyrl-CS"/>
        </w:rPr>
        <w:t>Потпис</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лица</w:t>
      </w:r>
    </w:p>
    <w:p w:rsidR="00D1188C" w:rsidRPr="005E7B8E" w:rsidRDefault="00D1188C" w:rsidP="00D1188C">
      <w:pPr>
        <w:pStyle w:val="Heading11"/>
        <w:keepNext/>
        <w:keepLines/>
        <w:shd w:val="clear" w:color="auto" w:fill="auto"/>
        <w:tabs>
          <w:tab w:val="left" w:leader="underscore" w:pos="2684"/>
          <w:tab w:val="left" w:pos="4244"/>
          <w:tab w:val="left" w:pos="6030"/>
          <w:tab w:val="left" w:leader="underscore" w:pos="9466"/>
        </w:tabs>
        <w:spacing w:after="593" w:line="230" w:lineRule="exact"/>
        <w:ind w:left="20"/>
        <w:jc w:val="left"/>
        <w:rPr>
          <w:sz w:val="22"/>
          <w:szCs w:val="22"/>
          <w:lang w:eastAsia="sr-Cyrl-CS"/>
        </w:rPr>
      </w:pPr>
      <w:r w:rsidRPr="005E7B8E">
        <w:rPr>
          <w:sz w:val="22"/>
          <w:szCs w:val="22"/>
          <w:lang w:eastAsia="sr-Cyrl-CS"/>
        </w:rPr>
        <w:t>Дана:</w:t>
      </w:r>
      <w:r w:rsidRPr="005E7B8E">
        <w:rPr>
          <w:sz w:val="22"/>
          <w:szCs w:val="22"/>
          <w:lang w:eastAsia="sr-Cyrl-CS"/>
        </w:rPr>
        <w:tab/>
      </w:r>
      <w:r w:rsidRPr="005E7B8E">
        <w:rPr>
          <w:sz w:val="22"/>
          <w:szCs w:val="22"/>
          <w:lang w:eastAsia="sr-Cyrl-CS"/>
        </w:rPr>
        <w:tab/>
        <w:t>М.П.</w:t>
      </w:r>
      <w:r w:rsidRPr="005E7B8E">
        <w:rPr>
          <w:sz w:val="22"/>
          <w:szCs w:val="22"/>
          <w:lang w:eastAsia="sr-Cyrl-CS"/>
        </w:rPr>
        <w:tab/>
      </w:r>
      <w:r w:rsidRPr="005E7B8E">
        <w:rPr>
          <w:sz w:val="22"/>
          <w:szCs w:val="22"/>
          <w:lang w:eastAsia="sr-Cyrl-CS"/>
        </w:rPr>
        <w:tab/>
      </w:r>
    </w:p>
    <w:p w:rsidR="00D1188C" w:rsidRPr="005E7B8E" w:rsidRDefault="00D1188C" w:rsidP="00D1188C">
      <w:pPr>
        <w:pStyle w:val="Heading11"/>
        <w:keepNext/>
        <w:keepLines/>
        <w:shd w:val="clear" w:color="auto" w:fill="auto"/>
        <w:spacing w:line="230" w:lineRule="exact"/>
        <w:ind w:left="20" w:firstLine="560"/>
        <w:rPr>
          <w:sz w:val="22"/>
          <w:szCs w:val="22"/>
          <w:lang w:eastAsia="sr-Cyrl-CS"/>
        </w:rPr>
      </w:pPr>
      <w:r w:rsidRPr="005E7B8E">
        <w:rPr>
          <w:sz w:val="22"/>
          <w:szCs w:val="22"/>
          <w:lang w:eastAsia="sr-Cyrl-CS"/>
        </w:rPr>
        <w:t>Напомене:</w:t>
      </w:r>
    </w:p>
    <w:p w:rsidR="00D1188C" w:rsidRPr="005E7B8E" w:rsidRDefault="00D1188C" w:rsidP="00D1188C">
      <w:pPr>
        <w:pStyle w:val="Bodytext51"/>
        <w:shd w:val="clear" w:color="auto" w:fill="auto"/>
        <w:ind w:left="20" w:right="80" w:firstLine="560"/>
        <w:rPr>
          <w:sz w:val="22"/>
          <w:szCs w:val="22"/>
          <w:lang w:eastAsia="sr-Cyrl-CS"/>
        </w:rPr>
      </w:pP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случају</w:t>
      </w:r>
      <w:r w:rsidRPr="005E7B8E">
        <w:rPr>
          <w:rFonts w:eastAsia="Times New Roman"/>
          <w:sz w:val="22"/>
          <w:szCs w:val="22"/>
          <w:lang w:eastAsia="sr-Cyrl-CS"/>
        </w:rPr>
        <w:t xml:space="preserve"> </w:t>
      </w:r>
      <w:r w:rsidRPr="005E7B8E">
        <w:rPr>
          <w:sz w:val="22"/>
          <w:szCs w:val="22"/>
          <w:lang w:eastAsia="sr-Cyrl-CS"/>
        </w:rPr>
        <w:t>постојања</w:t>
      </w:r>
      <w:r w:rsidRPr="005E7B8E">
        <w:rPr>
          <w:rFonts w:eastAsia="Times New Roman"/>
          <w:sz w:val="22"/>
          <w:szCs w:val="22"/>
          <w:lang w:eastAsia="sr-Cyrl-CS"/>
        </w:rPr>
        <w:t xml:space="preserve"> </w:t>
      </w:r>
      <w:r w:rsidRPr="005E7B8E">
        <w:rPr>
          <w:sz w:val="22"/>
          <w:szCs w:val="22"/>
          <w:lang w:eastAsia="sr-Cyrl-CS"/>
        </w:rPr>
        <w:t>основане</w:t>
      </w:r>
      <w:r w:rsidRPr="005E7B8E">
        <w:rPr>
          <w:rFonts w:eastAsia="Times New Roman"/>
          <w:sz w:val="22"/>
          <w:szCs w:val="22"/>
          <w:lang w:eastAsia="sr-Cyrl-CS"/>
        </w:rPr>
        <w:t xml:space="preserve"> </w:t>
      </w:r>
      <w:r w:rsidRPr="005E7B8E">
        <w:rPr>
          <w:sz w:val="22"/>
          <w:szCs w:val="22"/>
          <w:lang w:eastAsia="sr-Cyrl-CS"/>
        </w:rPr>
        <w:t>сумње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истинитост</w:t>
      </w:r>
      <w:r w:rsidRPr="005E7B8E">
        <w:rPr>
          <w:rFonts w:eastAsia="Times New Roman"/>
          <w:sz w:val="22"/>
          <w:szCs w:val="22"/>
          <w:lang w:eastAsia="sr-Cyrl-CS"/>
        </w:rPr>
        <w:t xml:space="preserve"> </w:t>
      </w:r>
      <w:r w:rsidRPr="005E7B8E">
        <w:rPr>
          <w:sz w:val="22"/>
          <w:szCs w:val="22"/>
          <w:lang w:eastAsia="sr-Cyrl-CS"/>
        </w:rPr>
        <w:t>изјаве</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независној</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наручулац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одмах</w:t>
      </w:r>
      <w:r w:rsidRPr="005E7B8E">
        <w:rPr>
          <w:rFonts w:eastAsia="Times New Roman"/>
          <w:sz w:val="22"/>
          <w:szCs w:val="22"/>
          <w:lang w:eastAsia="sr-Cyrl-CS"/>
        </w:rPr>
        <w:t xml:space="preserve"> </w:t>
      </w:r>
      <w:r w:rsidRPr="005E7B8E">
        <w:rPr>
          <w:sz w:val="22"/>
          <w:szCs w:val="22"/>
          <w:lang w:eastAsia="sr-Cyrl-CS"/>
        </w:rPr>
        <w:t>обавестити</w:t>
      </w:r>
      <w:r w:rsidRPr="005E7B8E">
        <w:rPr>
          <w:rFonts w:eastAsia="Times New Roman"/>
          <w:sz w:val="22"/>
          <w:szCs w:val="22"/>
          <w:lang w:eastAsia="sr-Cyrl-CS"/>
        </w:rPr>
        <w:t xml:space="preserve"> </w:t>
      </w:r>
      <w:r w:rsidRPr="005E7B8E">
        <w:rPr>
          <w:sz w:val="22"/>
          <w:szCs w:val="22"/>
          <w:lang w:eastAsia="sr-Cyrl-CS"/>
        </w:rPr>
        <w:t>организацију</w:t>
      </w:r>
      <w:r w:rsidRPr="005E7B8E">
        <w:rPr>
          <w:rFonts w:eastAsia="Times New Roman"/>
          <w:sz w:val="22"/>
          <w:szCs w:val="22"/>
          <w:lang w:eastAsia="sr-Cyrl-CS"/>
        </w:rPr>
        <w:t xml:space="preserve"> </w:t>
      </w:r>
      <w:r w:rsidRPr="005E7B8E">
        <w:rPr>
          <w:sz w:val="22"/>
          <w:szCs w:val="22"/>
          <w:lang w:eastAsia="sr-Cyrl-CS"/>
        </w:rPr>
        <w:t>надлежну</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заштиту</w:t>
      </w:r>
      <w:r w:rsidRPr="005E7B8E">
        <w:rPr>
          <w:rFonts w:eastAsia="Times New Roman"/>
          <w:sz w:val="22"/>
          <w:szCs w:val="22"/>
          <w:lang w:eastAsia="sr-Cyrl-CS"/>
        </w:rPr>
        <w:t xml:space="preserve"> </w:t>
      </w:r>
      <w:r w:rsidRPr="005E7B8E">
        <w:rPr>
          <w:sz w:val="22"/>
          <w:szCs w:val="22"/>
          <w:lang w:eastAsia="sr-Cyrl-CS"/>
        </w:rPr>
        <w:t>конкуренције.</w:t>
      </w:r>
      <w:r w:rsidRPr="005E7B8E">
        <w:rPr>
          <w:rFonts w:eastAsia="Times New Roman"/>
          <w:sz w:val="22"/>
          <w:szCs w:val="22"/>
          <w:lang w:eastAsia="sr-Cyrl-CS"/>
        </w:rPr>
        <w:t xml:space="preserve"> </w:t>
      </w:r>
      <w:r w:rsidRPr="005E7B8E">
        <w:rPr>
          <w:sz w:val="22"/>
          <w:szCs w:val="22"/>
          <w:lang w:eastAsia="sr-Cyrl-CS"/>
        </w:rPr>
        <w:t>Организација</w:t>
      </w:r>
      <w:r w:rsidRPr="005E7B8E">
        <w:rPr>
          <w:rFonts w:eastAsia="Times New Roman"/>
          <w:sz w:val="22"/>
          <w:szCs w:val="22"/>
          <w:lang w:eastAsia="sr-Cyrl-CS"/>
        </w:rPr>
        <w:t xml:space="preserve"> </w:t>
      </w:r>
      <w:r w:rsidRPr="005E7B8E">
        <w:rPr>
          <w:sz w:val="22"/>
          <w:szCs w:val="22"/>
          <w:lang w:eastAsia="sr-Cyrl-CS"/>
        </w:rPr>
        <w:t>надлежна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заштиту</w:t>
      </w:r>
      <w:r w:rsidRPr="005E7B8E">
        <w:rPr>
          <w:rFonts w:eastAsia="Times New Roman"/>
          <w:sz w:val="22"/>
          <w:szCs w:val="22"/>
          <w:lang w:eastAsia="sr-Cyrl-CS"/>
        </w:rPr>
        <w:t xml:space="preserve"> </w:t>
      </w:r>
      <w:r w:rsidRPr="005E7B8E">
        <w:rPr>
          <w:sz w:val="22"/>
          <w:szCs w:val="22"/>
          <w:lang w:eastAsia="sr-Cyrl-CS"/>
        </w:rPr>
        <w:t>конкуренције,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заинтересованом</w:t>
      </w:r>
      <w:r w:rsidRPr="005E7B8E">
        <w:rPr>
          <w:rFonts w:eastAsia="Times New Roman"/>
          <w:sz w:val="22"/>
          <w:szCs w:val="22"/>
          <w:lang w:eastAsia="sr-Cyrl-CS"/>
        </w:rPr>
        <w:t xml:space="preserve"> </w:t>
      </w:r>
      <w:r w:rsidRPr="005E7B8E">
        <w:rPr>
          <w:sz w:val="22"/>
          <w:szCs w:val="22"/>
          <w:lang w:eastAsia="sr-Cyrl-CS"/>
        </w:rPr>
        <w:t>лицу</w:t>
      </w:r>
      <w:r w:rsidRPr="005E7B8E">
        <w:rPr>
          <w:rFonts w:eastAsia="Times New Roman"/>
          <w:sz w:val="22"/>
          <w:szCs w:val="22"/>
          <w:lang w:eastAsia="sr-Cyrl-CS"/>
        </w:rPr>
        <w:t xml:space="preserve"> </w:t>
      </w:r>
      <w:r w:rsidRPr="005E7B8E">
        <w:rPr>
          <w:sz w:val="22"/>
          <w:szCs w:val="22"/>
          <w:lang w:eastAsia="sr-Cyrl-CS"/>
        </w:rPr>
        <w:t>изрећи</w:t>
      </w:r>
      <w:r w:rsidRPr="005E7B8E">
        <w:rPr>
          <w:rFonts w:eastAsia="Times New Roman"/>
          <w:sz w:val="22"/>
          <w:szCs w:val="22"/>
          <w:lang w:eastAsia="sr-Cyrl-CS"/>
        </w:rPr>
        <w:t xml:space="preserve"> </w:t>
      </w:r>
      <w:r w:rsidRPr="005E7B8E">
        <w:rPr>
          <w:sz w:val="22"/>
          <w:szCs w:val="22"/>
          <w:lang w:eastAsia="sr-Cyrl-CS"/>
        </w:rPr>
        <w:t>меру</w:t>
      </w:r>
      <w:r w:rsidRPr="005E7B8E">
        <w:rPr>
          <w:rFonts w:eastAsia="Times New Roman"/>
          <w:sz w:val="22"/>
          <w:szCs w:val="22"/>
          <w:lang w:eastAsia="sr-Cyrl-CS"/>
        </w:rPr>
        <w:t xml:space="preserve"> </w:t>
      </w:r>
      <w:r w:rsidRPr="005E7B8E">
        <w:rPr>
          <w:sz w:val="22"/>
          <w:szCs w:val="22"/>
          <w:lang w:eastAsia="sr-Cyrl-CS"/>
        </w:rPr>
        <w:t>забране</w:t>
      </w:r>
      <w:r w:rsidRPr="005E7B8E">
        <w:rPr>
          <w:rFonts w:eastAsia="Times New Roman"/>
          <w:sz w:val="22"/>
          <w:szCs w:val="22"/>
          <w:lang w:eastAsia="sr-Cyrl-CS"/>
        </w:rPr>
        <w:t xml:space="preserve"> </w:t>
      </w:r>
      <w:r w:rsidRPr="005E7B8E">
        <w:rPr>
          <w:sz w:val="22"/>
          <w:szCs w:val="22"/>
          <w:lang w:eastAsia="sr-Cyrl-CS"/>
        </w:rPr>
        <w:t>учешћа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поступку</w:t>
      </w:r>
      <w:r w:rsidRPr="005E7B8E">
        <w:rPr>
          <w:rFonts w:eastAsia="Times New Roman"/>
          <w:sz w:val="22"/>
          <w:szCs w:val="22"/>
          <w:lang w:eastAsia="sr-Cyrl-CS"/>
        </w:rPr>
        <w:t xml:space="preserve"> </w:t>
      </w:r>
      <w:r w:rsidRPr="005E7B8E">
        <w:rPr>
          <w:sz w:val="22"/>
          <w:szCs w:val="22"/>
          <w:lang w:eastAsia="sr-Cyrl-CS"/>
        </w:rPr>
        <w:t>јавне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ако</w:t>
      </w:r>
      <w:r w:rsidRPr="005E7B8E">
        <w:rPr>
          <w:rFonts w:eastAsia="Times New Roman"/>
          <w:sz w:val="22"/>
          <w:szCs w:val="22"/>
          <w:lang w:eastAsia="sr-Cyrl-CS"/>
        </w:rPr>
        <w:t xml:space="preserve"> </w:t>
      </w:r>
      <w:r w:rsidRPr="005E7B8E">
        <w:rPr>
          <w:sz w:val="22"/>
          <w:szCs w:val="22"/>
          <w:lang w:eastAsia="sr-Cyrl-CS"/>
        </w:rPr>
        <w:t>утврди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заинтересовано</w:t>
      </w:r>
      <w:r w:rsidRPr="005E7B8E">
        <w:rPr>
          <w:rFonts w:eastAsia="Times New Roman"/>
          <w:sz w:val="22"/>
          <w:szCs w:val="22"/>
          <w:lang w:eastAsia="sr-Cyrl-CS"/>
        </w:rPr>
        <w:t xml:space="preserve"> </w:t>
      </w:r>
      <w:r w:rsidRPr="005E7B8E">
        <w:rPr>
          <w:sz w:val="22"/>
          <w:szCs w:val="22"/>
          <w:lang w:eastAsia="sr-Cyrl-CS"/>
        </w:rPr>
        <w:t>лице</w:t>
      </w:r>
      <w:r w:rsidRPr="005E7B8E">
        <w:rPr>
          <w:rFonts w:eastAsia="Times New Roman"/>
          <w:sz w:val="22"/>
          <w:szCs w:val="22"/>
          <w:lang w:eastAsia="sr-Cyrl-CS"/>
        </w:rPr>
        <w:t xml:space="preserve"> </w:t>
      </w:r>
      <w:r w:rsidRPr="005E7B8E">
        <w:rPr>
          <w:sz w:val="22"/>
          <w:szCs w:val="22"/>
          <w:lang w:eastAsia="sr-Cyrl-CS"/>
        </w:rPr>
        <w:t>повредило</w:t>
      </w:r>
      <w:r w:rsidRPr="005E7B8E">
        <w:rPr>
          <w:rFonts w:eastAsia="Times New Roman"/>
          <w:sz w:val="22"/>
          <w:szCs w:val="22"/>
          <w:lang w:eastAsia="sr-Cyrl-CS"/>
        </w:rPr>
        <w:t xml:space="preserve"> </w:t>
      </w:r>
      <w:r w:rsidRPr="005E7B8E">
        <w:rPr>
          <w:sz w:val="22"/>
          <w:szCs w:val="22"/>
          <w:lang w:eastAsia="sr-Cyrl-CS"/>
        </w:rPr>
        <w:t>конкуренцију</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поступку</w:t>
      </w:r>
      <w:r w:rsidRPr="005E7B8E">
        <w:rPr>
          <w:rFonts w:eastAsia="Times New Roman"/>
          <w:sz w:val="22"/>
          <w:szCs w:val="22"/>
          <w:lang w:eastAsia="sr-Cyrl-CS"/>
        </w:rPr>
        <w:t xml:space="preserve"> </w:t>
      </w:r>
      <w:r w:rsidRPr="005E7B8E">
        <w:rPr>
          <w:sz w:val="22"/>
          <w:szCs w:val="22"/>
          <w:lang w:eastAsia="sr-Cyrl-CS"/>
        </w:rPr>
        <w:t>јавне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смислу</w:t>
      </w:r>
      <w:r w:rsidRPr="005E7B8E">
        <w:rPr>
          <w:rFonts w:eastAsia="Times New Roman"/>
          <w:sz w:val="22"/>
          <w:szCs w:val="22"/>
          <w:lang w:eastAsia="sr-Cyrl-CS"/>
        </w:rPr>
        <w:t xml:space="preserve"> </w:t>
      </w:r>
      <w:r w:rsidRPr="005E7B8E">
        <w:rPr>
          <w:sz w:val="22"/>
          <w:szCs w:val="22"/>
          <w:lang w:eastAsia="sr-Cyrl-CS"/>
        </w:rPr>
        <w:t>закона</w:t>
      </w:r>
      <w:r w:rsidRPr="005E7B8E">
        <w:rPr>
          <w:rFonts w:eastAsia="Times New Roman"/>
          <w:sz w:val="22"/>
          <w:szCs w:val="22"/>
          <w:lang w:eastAsia="sr-Cyrl-CS"/>
        </w:rPr>
        <w:t xml:space="preserve"> </w:t>
      </w:r>
      <w:r w:rsidRPr="005E7B8E">
        <w:rPr>
          <w:sz w:val="22"/>
          <w:szCs w:val="22"/>
          <w:lang w:eastAsia="sr-Cyrl-CS"/>
        </w:rPr>
        <w:t>којим</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уређује</w:t>
      </w:r>
      <w:r w:rsidRPr="005E7B8E">
        <w:rPr>
          <w:rFonts w:eastAsia="Times New Roman"/>
          <w:sz w:val="22"/>
          <w:szCs w:val="22"/>
          <w:lang w:eastAsia="sr-Cyrl-CS"/>
        </w:rPr>
        <w:t xml:space="preserve"> </w:t>
      </w:r>
      <w:r w:rsidRPr="005E7B8E">
        <w:rPr>
          <w:sz w:val="22"/>
          <w:szCs w:val="22"/>
          <w:lang w:eastAsia="sr-Cyrl-CS"/>
        </w:rPr>
        <w:t>заштита</w:t>
      </w:r>
      <w:r w:rsidRPr="005E7B8E">
        <w:rPr>
          <w:rFonts w:eastAsia="Times New Roman"/>
          <w:sz w:val="22"/>
          <w:szCs w:val="22"/>
          <w:lang w:eastAsia="sr-Cyrl-CS"/>
        </w:rPr>
        <w:t xml:space="preserve"> </w:t>
      </w:r>
      <w:r w:rsidRPr="005E7B8E">
        <w:rPr>
          <w:sz w:val="22"/>
          <w:szCs w:val="22"/>
          <w:lang w:eastAsia="sr-Cyrl-CS"/>
        </w:rPr>
        <w:t>конкуренције.</w:t>
      </w:r>
      <w:r w:rsidRPr="005E7B8E">
        <w:rPr>
          <w:rFonts w:eastAsia="Times New Roman"/>
          <w:sz w:val="22"/>
          <w:szCs w:val="22"/>
          <w:lang w:eastAsia="sr-Cyrl-CS"/>
        </w:rPr>
        <w:t xml:space="preserve"> </w:t>
      </w:r>
      <w:r w:rsidRPr="005E7B8E">
        <w:rPr>
          <w:sz w:val="22"/>
          <w:szCs w:val="22"/>
          <w:lang w:eastAsia="sr-Cyrl-CS"/>
        </w:rPr>
        <w:t>Мера</w:t>
      </w:r>
      <w:r w:rsidRPr="005E7B8E">
        <w:rPr>
          <w:rFonts w:eastAsia="Times New Roman"/>
          <w:sz w:val="22"/>
          <w:szCs w:val="22"/>
          <w:lang w:eastAsia="sr-Cyrl-CS"/>
        </w:rPr>
        <w:t xml:space="preserve"> </w:t>
      </w:r>
      <w:r w:rsidRPr="005E7B8E">
        <w:rPr>
          <w:sz w:val="22"/>
          <w:szCs w:val="22"/>
          <w:lang w:eastAsia="sr-Cyrl-CS"/>
        </w:rPr>
        <w:t>забране</w:t>
      </w:r>
      <w:r w:rsidRPr="005E7B8E">
        <w:rPr>
          <w:rFonts w:eastAsia="Times New Roman"/>
          <w:sz w:val="22"/>
          <w:szCs w:val="22"/>
          <w:lang w:eastAsia="sr-Cyrl-CS"/>
        </w:rPr>
        <w:t xml:space="preserve"> </w:t>
      </w:r>
      <w:r w:rsidRPr="005E7B8E">
        <w:rPr>
          <w:sz w:val="22"/>
          <w:szCs w:val="22"/>
          <w:lang w:eastAsia="sr-Cyrl-CS"/>
        </w:rPr>
        <w:t>учешћа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поступку</w:t>
      </w:r>
      <w:r w:rsidRPr="005E7B8E">
        <w:rPr>
          <w:rFonts w:eastAsia="Times New Roman"/>
          <w:sz w:val="22"/>
          <w:szCs w:val="22"/>
          <w:lang w:eastAsia="sr-Cyrl-CS"/>
        </w:rPr>
        <w:t xml:space="preserve"> </w:t>
      </w:r>
      <w:r w:rsidRPr="005E7B8E">
        <w:rPr>
          <w:sz w:val="22"/>
          <w:szCs w:val="22"/>
          <w:lang w:eastAsia="sr-Cyrl-CS"/>
        </w:rPr>
        <w:t>јавне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трајати</w:t>
      </w:r>
      <w:r w:rsidRPr="005E7B8E">
        <w:rPr>
          <w:rFonts w:eastAsia="Times New Roman"/>
          <w:sz w:val="22"/>
          <w:szCs w:val="22"/>
          <w:lang w:eastAsia="sr-Cyrl-CS"/>
        </w:rPr>
        <w:t xml:space="preserve"> </w:t>
      </w:r>
      <w:r w:rsidRPr="005E7B8E">
        <w:rPr>
          <w:sz w:val="22"/>
          <w:szCs w:val="22"/>
          <w:lang w:eastAsia="sr-Cyrl-CS"/>
        </w:rPr>
        <w:t>до</w:t>
      </w:r>
      <w:r w:rsidRPr="005E7B8E">
        <w:rPr>
          <w:rFonts w:eastAsia="Times New Roman"/>
          <w:sz w:val="22"/>
          <w:szCs w:val="22"/>
          <w:lang w:eastAsia="sr-Cyrl-CS"/>
        </w:rPr>
        <w:t xml:space="preserve"> </w:t>
      </w:r>
      <w:r w:rsidRPr="005E7B8E">
        <w:rPr>
          <w:sz w:val="22"/>
          <w:szCs w:val="22"/>
          <w:lang w:eastAsia="sr-Cyrl-CS"/>
        </w:rPr>
        <w:t>две</w:t>
      </w:r>
      <w:r w:rsidRPr="005E7B8E">
        <w:rPr>
          <w:rFonts w:eastAsia="Times New Roman"/>
          <w:sz w:val="22"/>
          <w:szCs w:val="22"/>
          <w:lang w:eastAsia="sr-Cyrl-CS"/>
        </w:rPr>
        <w:t xml:space="preserve"> </w:t>
      </w:r>
      <w:r w:rsidRPr="005E7B8E">
        <w:rPr>
          <w:sz w:val="22"/>
          <w:szCs w:val="22"/>
          <w:lang w:eastAsia="sr-Cyrl-CS"/>
        </w:rPr>
        <w:t>године.</w:t>
      </w:r>
      <w:r w:rsidRPr="005E7B8E">
        <w:rPr>
          <w:rFonts w:eastAsia="Times New Roman"/>
          <w:sz w:val="22"/>
          <w:szCs w:val="22"/>
          <w:lang w:eastAsia="sr-Cyrl-CS"/>
        </w:rPr>
        <w:t xml:space="preserve"> </w:t>
      </w:r>
      <w:r w:rsidRPr="005E7B8E">
        <w:rPr>
          <w:sz w:val="22"/>
          <w:szCs w:val="22"/>
          <w:lang w:eastAsia="sr-Cyrl-CS"/>
        </w:rPr>
        <w:t>Повреда</w:t>
      </w:r>
      <w:r w:rsidRPr="005E7B8E">
        <w:rPr>
          <w:rFonts w:eastAsia="Times New Roman"/>
          <w:sz w:val="22"/>
          <w:szCs w:val="22"/>
          <w:lang w:eastAsia="sr-Cyrl-CS"/>
        </w:rPr>
        <w:t xml:space="preserve"> </w:t>
      </w:r>
      <w:r w:rsidRPr="005E7B8E">
        <w:rPr>
          <w:sz w:val="22"/>
          <w:szCs w:val="22"/>
          <w:lang w:eastAsia="sr-Cyrl-CS"/>
        </w:rPr>
        <w:t>конкуренције</w:t>
      </w:r>
      <w:r w:rsidRPr="005E7B8E">
        <w:rPr>
          <w:rFonts w:eastAsia="Times New Roman"/>
          <w:sz w:val="22"/>
          <w:szCs w:val="22"/>
          <w:lang w:eastAsia="sr-Cyrl-CS"/>
        </w:rPr>
        <w:t xml:space="preserve"> </w:t>
      </w:r>
      <w:r w:rsidRPr="005E7B8E">
        <w:rPr>
          <w:sz w:val="22"/>
          <w:szCs w:val="22"/>
          <w:lang w:eastAsia="sr-Cyrl-CS"/>
        </w:rPr>
        <w:t>представља</w:t>
      </w:r>
      <w:r w:rsidRPr="005E7B8E">
        <w:rPr>
          <w:rFonts w:eastAsia="Times New Roman"/>
          <w:sz w:val="22"/>
          <w:szCs w:val="22"/>
          <w:lang w:eastAsia="sr-Cyrl-CS"/>
        </w:rPr>
        <w:t xml:space="preserve"> </w:t>
      </w:r>
      <w:r w:rsidRPr="005E7B8E">
        <w:rPr>
          <w:sz w:val="22"/>
          <w:szCs w:val="22"/>
          <w:lang w:eastAsia="sr-Cyrl-CS"/>
        </w:rPr>
        <w:t>негативну</w:t>
      </w:r>
      <w:r w:rsidRPr="005E7B8E">
        <w:rPr>
          <w:rFonts w:eastAsia="Times New Roman"/>
          <w:sz w:val="22"/>
          <w:szCs w:val="22"/>
          <w:lang w:eastAsia="sr-Cyrl-CS"/>
        </w:rPr>
        <w:t xml:space="preserve"> </w:t>
      </w:r>
      <w:r w:rsidRPr="005E7B8E">
        <w:rPr>
          <w:sz w:val="22"/>
          <w:szCs w:val="22"/>
          <w:lang w:eastAsia="sr-Cyrl-CS"/>
        </w:rPr>
        <w:t>референцу,</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смислу</w:t>
      </w:r>
      <w:r w:rsidRPr="005E7B8E">
        <w:rPr>
          <w:rFonts w:eastAsia="Times New Roman"/>
          <w:sz w:val="22"/>
          <w:szCs w:val="22"/>
          <w:lang w:eastAsia="sr-Cyrl-CS"/>
        </w:rPr>
        <w:t xml:space="preserve"> </w:t>
      </w:r>
      <w:r w:rsidRPr="005E7B8E">
        <w:rPr>
          <w:sz w:val="22"/>
          <w:szCs w:val="22"/>
          <w:lang w:eastAsia="sr-Cyrl-CS"/>
        </w:rPr>
        <w:t>члана</w:t>
      </w:r>
      <w:r w:rsidRPr="005E7B8E">
        <w:rPr>
          <w:rFonts w:eastAsia="Times New Roman"/>
          <w:sz w:val="22"/>
          <w:szCs w:val="22"/>
          <w:lang w:eastAsia="sr-Cyrl-CS"/>
        </w:rPr>
        <w:t xml:space="preserve"> </w:t>
      </w:r>
      <w:r w:rsidRPr="005E7B8E">
        <w:rPr>
          <w:sz w:val="22"/>
          <w:szCs w:val="22"/>
          <w:lang w:eastAsia="sr-Cyrl-CS"/>
        </w:rPr>
        <w:t>82.</w:t>
      </w:r>
      <w:r w:rsidRPr="005E7B8E">
        <w:rPr>
          <w:rFonts w:eastAsia="Times New Roman"/>
          <w:sz w:val="22"/>
          <w:szCs w:val="22"/>
          <w:lang w:eastAsia="sr-Cyrl-CS"/>
        </w:rPr>
        <w:t xml:space="preserve"> </w:t>
      </w:r>
      <w:r w:rsidRPr="005E7B8E">
        <w:rPr>
          <w:sz w:val="22"/>
          <w:szCs w:val="22"/>
          <w:lang w:eastAsia="sr-Cyrl-CS"/>
        </w:rPr>
        <w:t>став</w:t>
      </w:r>
      <w:r w:rsidRPr="005E7B8E">
        <w:rPr>
          <w:rFonts w:eastAsia="Times New Roman"/>
          <w:sz w:val="22"/>
          <w:szCs w:val="22"/>
          <w:lang w:eastAsia="sr-Cyrl-CS"/>
        </w:rPr>
        <w:t xml:space="preserve"> </w:t>
      </w:r>
      <w:r w:rsidRPr="005E7B8E">
        <w:rPr>
          <w:sz w:val="22"/>
          <w:szCs w:val="22"/>
          <w:lang w:eastAsia="sr-Cyrl-CS"/>
        </w:rPr>
        <w:t>1.</w:t>
      </w:r>
      <w:r w:rsidRPr="005E7B8E">
        <w:rPr>
          <w:rFonts w:eastAsia="Times New Roman"/>
          <w:sz w:val="22"/>
          <w:szCs w:val="22"/>
          <w:lang w:eastAsia="sr-Cyrl-CS"/>
        </w:rPr>
        <w:t xml:space="preserve"> </w:t>
      </w:r>
      <w:r w:rsidRPr="005E7B8E">
        <w:rPr>
          <w:sz w:val="22"/>
          <w:szCs w:val="22"/>
          <w:lang w:eastAsia="sr-Cyrl-CS"/>
        </w:rPr>
        <w:t>тачка</w:t>
      </w:r>
      <w:r w:rsidRPr="005E7B8E">
        <w:rPr>
          <w:rFonts w:eastAsia="Times New Roman"/>
          <w:sz w:val="22"/>
          <w:szCs w:val="22"/>
          <w:lang w:eastAsia="sr-Cyrl-CS"/>
        </w:rPr>
        <w:t xml:space="preserve"> </w:t>
      </w:r>
      <w:r w:rsidRPr="005E7B8E">
        <w:rPr>
          <w:sz w:val="22"/>
          <w:szCs w:val="22"/>
          <w:lang w:eastAsia="sr-Cyrl-CS"/>
        </w:rPr>
        <w:t>2.</w:t>
      </w:r>
      <w:r w:rsidRPr="005E7B8E">
        <w:rPr>
          <w:rFonts w:eastAsia="Times New Roman"/>
          <w:sz w:val="22"/>
          <w:szCs w:val="22"/>
          <w:lang w:eastAsia="sr-Cyrl-CS"/>
        </w:rPr>
        <w:t xml:space="preserve"> </w:t>
      </w:r>
      <w:r w:rsidRPr="005E7B8E">
        <w:rPr>
          <w:sz w:val="22"/>
          <w:szCs w:val="22"/>
          <w:lang w:eastAsia="sr-Cyrl-CS"/>
        </w:rPr>
        <w:t>Закона.</w:t>
      </w:r>
    </w:p>
    <w:p w:rsidR="00D1188C" w:rsidRPr="005E7B8E" w:rsidRDefault="00D1188C" w:rsidP="00D1188C">
      <w:pPr>
        <w:pStyle w:val="Bodytext51"/>
        <w:shd w:val="clear" w:color="auto" w:fill="auto"/>
        <w:ind w:left="20" w:right="80" w:firstLine="560"/>
        <w:rPr>
          <w:sz w:val="22"/>
          <w:szCs w:val="22"/>
          <w:lang w:eastAsia="sr-Cyrl-CS"/>
        </w:rPr>
      </w:pPr>
      <w:r w:rsidRPr="005E7B8E">
        <w:rPr>
          <w:rStyle w:val="Bodytext5Bold2"/>
          <w:sz w:val="22"/>
          <w:szCs w:val="22"/>
          <w:lang w:eastAsia="sr-Cyrl-CS"/>
        </w:rPr>
        <w:t>Уколико</w:t>
      </w:r>
      <w:r w:rsidRPr="005E7B8E">
        <w:rPr>
          <w:rStyle w:val="Bodytext5Bold2"/>
          <w:rFonts w:eastAsia="Times New Roman"/>
          <w:sz w:val="22"/>
          <w:szCs w:val="22"/>
          <w:lang w:eastAsia="sr-Cyrl-CS"/>
        </w:rPr>
        <w:t xml:space="preserve"> </w:t>
      </w:r>
      <w:r w:rsidRPr="005E7B8E">
        <w:rPr>
          <w:rStyle w:val="Bodytext5Bold2"/>
          <w:sz w:val="22"/>
          <w:szCs w:val="22"/>
          <w:lang w:eastAsia="sr-Cyrl-CS"/>
        </w:rPr>
        <w:t>понуду</w:t>
      </w:r>
      <w:r w:rsidRPr="005E7B8E">
        <w:rPr>
          <w:rStyle w:val="Bodytext5Bold2"/>
          <w:rFonts w:eastAsia="Times New Roman"/>
          <w:sz w:val="22"/>
          <w:szCs w:val="22"/>
          <w:lang w:eastAsia="sr-Cyrl-CS"/>
        </w:rPr>
        <w:t xml:space="preserve"> </w:t>
      </w:r>
      <w:r w:rsidRPr="005E7B8E">
        <w:rPr>
          <w:rStyle w:val="Bodytext5Bold2"/>
          <w:sz w:val="22"/>
          <w:szCs w:val="22"/>
          <w:lang w:eastAsia="sr-Cyrl-CS"/>
        </w:rPr>
        <w:t>подноси</w:t>
      </w:r>
      <w:r w:rsidRPr="005E7B8E">
        <w:rPr>
          <w:rStyle w:val="Bodytext5Bold2"/>
          <w:rFonts w:eastAsia="Times New Roman"/>
          <w:sz w:val="22"/>
          <w:szCs w:val="22"/>
          <w:lang w:eastAsia="sr-Cyrl-CS"/>
        </w:rPr>
        <w:t xml:space="preserve"> </w:t>
      </w:r>
      <w:r w:rsidRPr="005E7B8E">
        <w:rPr>
          <w:rStyle w:val="Bodytext5Bold2"/>
          <w:sz w:val="22"/>
          <w:szCs w:val="22"/>
          <w:lang w:eastAsia="sr-Cyrl-CS"/>
        </w:rPr>
        <w:t>група</w:t>
      </w:r>
      <w:r w:rsidRPr="005E7B8E">
        <w:rPr>
          <w:rStyle w:val="Bodytext5Bold2"/>
          <w:rFonts w:eastAsia="Times New Roman"/>
          <w:sz w:val="22"/>
          <w:szCs w:val="22"/>
          <w:lang w:eastAsia="sr-Cyrl-CS"/>
        </w:rPr>
        <w:t xml:space="preserve"> </w:t>
      </w:r>
      <w:r w:rsidRPr="005E7B8E">
        <w:rPr>
          <w:rStyle w:val="Bodytext5Bold2"/>
          <w:sz w:val="22"/>
          <w:szCs w:val="22"/>
          <w:lang w:eastAsia="sr-Cyrl-CS"/>
        </w:rPr>
        <w:t>понуђача</w:t>
      </w:r>
      <w:r w:rsidRPr="005E7B8E">
        <w:rPr>
          <w:rStyle w:val="Bodytext5Bold2"/>
          <w:sz w:val="22"/>
          <w:szCs w:val="22"/>
          <w:lang w:val="sr-Cyrl-CS" w:eastAsia="sr-Cyrl-CS"/>
        </w:rPr>
        <w:t>:</w:t>
      </w:r>
      <w:r w:rsidRPr="005E7B8E">
        <w:rPr>
          <w:rFonts w:eastAsia="Times New Roman"/>
          <w:sz w:val="22"/>
          <w:szCs w:val="22"/>
          <w:lang w:eastAsia="sr-Cyrl-CS"/>
        </w:rPr>
        <w:t xml:space="preserve"> </w:t>
      </w:r>
      <w:r w:rsidRPr="005E7B8E">
        <w:rPr>
          <w:sz w:val="22"/>
          <w:szCs w:val="22"/>
          <w:lang w:eastAsia="sr-Cyrl-CS"/>
        </w:rPr>
        <w:t>Изјава</w:t>
      </w:r>
      <w:r w:rsidRPr="005E7B8E">
        <w:rPr>
          <w:rFonts w:eastAsia="Times New Roman"/>
          <w:sz w:val="22"/>
          <w:szCs w:val="22"/>
          <w:lang w:eastAsia="sr-Cyrl-CS"/>
        </w:rPr>
        <w:t xml:space="preserve"> </w:t>
      </w:r>
      <w:r w:rsidRPr="005E7B8E">
        <w:rPr>
          <w:sz w:val="22"/>
          <w:szCs w:val="22"/>
          <w:lang w:eastAsia="sr-Cyrl-CS"/>
        </w:rPr>
        <w:t>мора</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потписана</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стране</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лица</w:t>
      </w:r>
      <w:r w:rsidRPr="005E7B8E">
        <w:rPr>
          <w:rFonts w:eastAsia="Times New Roman"/>
          <w:sz w:val="22"/>
          <w:szCs w:val="22"/>
          <w:lang w:eastAsia="sr-Cyrl-CS"/>
        </w:rPr>
        <w:t xml:space="preserve"> </w:t>
      </w:r>
      <w:r w:rsidRPr="005E7B8E">
        <w:rPr>
          <w:sz w:val="22"/>
          <w:szCs w:val="22"/>
          <w:lang w:eastAsia="sr-Cyrl-CS"/>
        </w:rPr>
        <w:t>сваког</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оверена</w:t>
      </w:r>
      <w:r w:rsidRPr="005E7B8E">
        <w:rPr>
          <w:rFonts w:eastAsia="Times New Roman"/>
          <w:sz w:val="22"/>
          <w:szCs w:val="22"/>
          <w:lang w:eastAsia="sr-Cyrl-CS"/>
        </w:rPr>
        <w:t xml:space="preserve"> </w:t>
      </w:r>
      <w:r w:rsidRPr="005E7B8E">
        <w:rPr>
          <w:sz w:val="22"/>
          <w:szCs w:val="22"/>
          <w:lang w:eastAsia="sr-Cyrl-CS"/>
        </w:rPr>
        <w:t>печатом.</w:t>
      </w:r>
    </w:p>
    <w:p w:rsidR="00D1188C" w:rsidRPr="005E7B8E" w:rsidRDefault="00D1188C" w:rsidP="00D1188C">
      <w:pPr>
        <w:pStyle w:val="Bodytext51"/>
        <w:shd w:val="clear" w:color="auto" w:fill="auto"/>
        <w:ind w:left="20" w:right="80" w:firstLine="560"/>
        <w:rPr>
          <w:sz w:val="22"/>
          <w:szCs w:val="22"/>
        </w:rPr>
      </w:pPr>
    </w:p>
    <w:p w:rsidR="00D1188C" w:rsidRPr="005E7B8E" w:rsidRDefault="00D1188C" w:rsidP="00D1188C">
      <w:pPr>
        <w:rPr>
          <w:b/>
          <w:i/>
          <w:sz w:val="22"/>
          <w:szCs w:val="22"/>
          <w:lang w:val="sr-Cyrl-CS"/>
        </w:rPr>
      </w:pPr>
      <w:r w:rsidRPr="005E7B8E">
        <w:rPr>
          <w:b/>
          <w:i/>
          <w:sz w:val="22"/>
          <w:szCs w:val="22"/>
          <w:lang w:val="sr-Cyrl-CS"/>
        </w:rPr>
        <w:t xml:space="preserve">         Образац се може фотокопирати у потребном броју.</w:t>
      </w:r>
    </w:p>
    <w:p w:rsidR="00D1188C" w:rsidRPr="005E7B8E" w:rsidRDefault="00D1188C" w:rsidP="00D1188C">
      <w:pPr>
        <w:pStyle w:val="Bodytext51"/>
        <w:shd w:val="clear" w:color="auto" w:fill="auto"/>
        <w:ind w:left="20" w:right="80" w:firstLine="560"/>
        <w:rPr>
          <w:sz w:val="22"/>
          <w:szCs w:val="22"/>
        </w:rPr>
      </w:pPr>
    </w:p>
    <w:p w:rsidR="00D1188C" w:rsidRPr="005E7B8E" w:rsidRDefault="00D1188C" w:rsidP="00D1188C">
      <w:pPr>
        <w:pStyle w:val="Bodytext51"/>
        <w:shd w:val="clear" w:color="auto" w:fill="auto"/>
        <w:ind w:left="20" w:right="80" w:firstLine="560"/>
        <w:rPr>
          <w:sz w:val="22"/>
          <w:szCs w:val="22"/>
        </w:rPr>
      </w:pPr>
    </w:p>
    <w:p w:rsidR="00D1188C" w:rsidRPr="005E7B8E" w:rsidRDefault="00D1188C" w:rsidP="00D1188C">
      <w:pPr>
        <w:pStyle w:val="Bodytext51"/>
        <w:shd w:val="clear" w:color="auto" w:fill="auto"/>
        <w:ind w:left="20" w:right="140" w:firstLine="560"/>
        <w:rPr>
          <w:b/>
          <w:sz w:val="22"/>
          <w:szCs w:val="22"/>
          <w:lang w:eastAsia="sr-Cyrl-CS"/>
        </w:rPr>
      </w:pPr>
    </w:p>
    <w:p w:rsidR="00D1188C" w:rsidRPr="005E7B8E" w:rsidRDefault="00D1188C" w:rsidP="00D1188C">
      <w:pPr>
        <w:rPr>
          <w:i/>
          <w:sz w:val="22"/>
          <w:szCs w:val="22"/>
          <w:lang w:val="sr-Cyrl-CS"/>
        </w:rPr>
      </w:pPr>
    </w:p>
    <w:p w:rsidR="00D1188C" w:rsidRPr="005E7B8E" w:rsidRDefault="00D1188C" w:rsidP="00D1188C">
      <w:pPr>
        <w:rPr>
          <w:i/>
          <w:sz w:val="22"/>
          <w:szCs w:val="22"/>
          <w:lang w:val="sr-Cyrl-CS"/>
        </w:rPr>
      </w:pPr>
    </w:p>
    <w:p w:rsidR="00D1188C" w:rsidRPr="005E7B8E" w:rsidRDefault="00D1188C" w:rsidP="00D1188C">
      <w:pPr>
        <w:rPr>
          <w:i/>
          <w:sz w:val="22"/>
          <w:szCs w:val="22"/>
          <w:lang w:val="sr-Cyrl-CS"/>
        </w:rPr>
      </w:pPr>
    </w:p>
    <w:p w:rsidR="00D1188C" w:rsidRPr="005E7B8E" w:rsidRDefault="00D1188C" w:rsidP="00D1188C">
      <w:pPr>
        <w:rPr>
          <w:i/>
          <w:sz w:val="22"/>
          <w:szCs w:val="22"/>
          <w:lang w:val="sr-Cyrl-CS"/>
        </w:rPr>
      </w:pPr>
    </w:p>
    <w:p w:rsidR="00D1188C" w:rsidRPr="005E7B8E" w:rsidRDefault="00D1188C" w:rsidP="00D1188C">
      <w:pPr>
        <w:rPr>
          <w:i/>
          <w:sz w:val="22"/>
          <w:szCs w:val="22"/>
          <w:lang w:val="sr-Latn-CS"/>
        </w:rPr>
      </w:pPr>
    </w:p>
    <w:p w:rsidR="00D1188C" w:rsidRPr="005E7B8E" w:rsidRDefault="00D1188C" w:rsidP="00D1188C">
      <w:pPr>
        <w:rPr>
          <w:i/>
          <w:sz w:val="22"/>
          <w:szCs w:val="22"/>
          <w:lang w:val="sr-Latn-CS"/>
        </w:rPr>
      </w:pPr>
    </w:p>
    <w:p w:rsidR="00D1188C" w:rsidRPr="005E7B8E" w:rsidRDefault="00D1188C" w:rsidP="00D1188C">
      <w:pPr>
        <w:rPr>
          <w:i/>
          <w:sz w:val="22"/>
          <w:szCs w:val="22"/>
          <w:lang w:val="sr-Latn-CS"/>
        </w:rPr>
      </w:pPr>
    </w:p>
    <w:p w:rsidR="00D1188C" w:rsidRPr="005E7B8E" w:rsidRDefault="00D1188C" w:rsidP="00D1188C">
      <w:pPr>
        <w:rPr>
          <w:i/>
          <w:sz w:val="22"/>
          <w:szCs w:val="22"/>
          <w:lang w:val="sr-Cyrl-CS"/>
        </w:rPr>
      </w:pPr>
    </w:p>
    <w:p w:rsidR="00D1188C" w:rsidRPr="005E7B8E" w:rsidRDefault="00D1188C" w:rsidP="00D1188C">
      <w:pPr>
        <w:rPr>
          <w:i/>
          <w:sz w:val="22"/>
          <w:szCs w:val="22"/>
          <w:lang w:val="sr-Cyrl-CS"/>
        </w:rPr>
      </w:pPr>
    </w:p>
    <w:p w:rsidR="00D1188C" w:rsidRPr="005E7B8E" w:rsidRDefault="00D1188C" w:rsidP="00D1188C">
      <w:pPr>
        <w:pStyle w:val="Bodytext51"/>
        <w:shd w:val="clear" w:color="auto" w:fill="auto"/>
        <w:ind w:left="20" w:right="80" w:firstLine="560"/>
        <w:rPr>
          <w:sz w:val="22"/>
          <w:szCs w:val="22"/>
        </w:rPr>
      </w:pPr>
    </w:p>
    <w:p w:rsidR="00D1188C" w:rsidRPr="005E7B8E" w:rsidRDefault="00D1188C" w:rsidP="00D1188C">
      <w:pPr>
        <w:pStyle w:val="Bodytext51"/>
        <w:shd w:val="clear" w:color="auto" w:fill="auto"/>
        <w:ind w:left="20" w:right="80" w:firstLine="560"/>
        <w:rPr>
          <w:sz w:val="22"/>
          <w:szCs w:val="22"/>
        </w:rPr>
      </w:pPr>
    </w:p>
    <w:p w:rsidR="00D1188C" w:rsidRPr="005E7B8E" w:rsidRDefault="00D1188C" w:rsidP="00D1188C">
      <w:pPr>
        <w:pStyle w:val="Bodytext51"/>
        <w:shd w:val="clear" w:color="auto" w:fill="auto"/>
        <w:ind w:left="20" w:right="80" w:firstLine="560"/>
        <w:rPr>
          <w:sz w:val="22"/>
          <w:szCs w:val="22"/>
        </w:rPr>
      </w:pPr>
    </w:p>
    <w:p w:rsidR="00D1188C" w:rsidRPr="005E7B8E" w:rsidRDefault="00BC7D8E" w:rsidP="00D1188C">
      <w:pPr>
        <w:pStyle w:val="Heading11"/>
        <w:keepNext/>
        <w:keepLines/>
        <w:shd w:val="clear" w:color="auto" w:fill="auto"/>
        <w:spacing w:line="230" w:lineRule="exact"/>
        <w:ind w:left="1320"/>
        <w:jc w:val="left"/>
        <w:rPr>
          <w:sz w:val="22"/>
          <w:szCs w:val="22"/>
          <w:lang w:eastAsia="sr-Cyrl-CS"/>
        </w:rPr>
      </w:pPr>
      <w:r w:rsidRPr="005E7B8E">
        <w:rPr>
          <w:sz w:val="22"/>
          <w:szCs w:val="22"/>
          <w:lang w:val="sr-Cyrl-CS" w:eastAsia="sr-Cyrl-CS"/>
        </w:rPr>
        <w:t>7.</w:t>
      </w:r>
      <w:r w:rsidR="00DD019C" w:rsidRPr="005E7B8E">
        <w:rPr>
          <w:sz w:val="22"/>
          <w:szCs w:val="22"/>
          <w:lang w:val="sr-Cyrl-CS" w:eastAsia="sr-Cyrl-CS"/>
        </w:rPr>
        <w:t>5</w:t>
      </w:r>
      <w:r w:rsidR="00D1188C" w:rsidRPr="005E7B8E">
        <w:rPr>
          <w:sz w:val="22"/>
          <w:szCs w:val="22"/>
          <w:lang w:val="sr-Cyrl-CS" w:eastAsia="sr-Cyrl-CS"/>
        </w:rPr>
        <w:t>.</w:t>
      </w:r>
      <w:r w:rsidR="00D1188C" w:rsidRPr="005E7B8E">
        <w:rPr>
          <w:rFonts w:eastAsia="Times New Roman"/>
          <w:sz w:val="22"/>
          <w:szCs w:val="22"/>
          <w:lang w:val="sr-Cyrl-CS" w:eastAsia="sr-Cyrl-CS"/>
        </w:rPr>
        <w:t xml:space="preserve"> </w:t>
      </w:r>
      <w:r w:rsidR="00D1188C" w:rsidRPr="005E7B8E">
        <w:rPr>
          <w:rFonts w:eastAsia="Times New Roman"/>
          <w:sz w:val="22"/>
          <w:szCs w:val="22"/>
          <w:lang w:eastAsia="sr-Cyrl-CS"/>
        </w:rPr>
        <w:t xml:space="preserve"> </w:t>
      </w:r>
      <w:r w:rsidR="00D1188C" w:rsidRPr="005E7B8E">
        <w:rPr>
          <w:sz w:val="22"/>
          <w:szCs w:val="22"/>
          <w:lang w:eastAsia="sr-Cyrl-CS"/>
        </w:rPr>
        <w:t>ОБРАЗАЦ</w:t>
      </w:r>
      <w:r w:rsidR="00D1188C" w:rsidRPr="005E7B8E">
        <w:rPr>
          <w:rFonts w:eastAsia="Times New Roman"/>
          <w:sz w:val="22"/>
          <w:szCs w:val="22"/>
          <w:lang w:eastAsia="sr-Cyrl-CS"/>
        </w:rPr>
        <w:t xml:space="preserve"> </w:t>
      </w:r>
      <w:r w:rsidR="00D1188C" w:rsidRPr="005E7B8E">
        <w:rPr>
          <w:sz w:val="22"/>
          <w:szCs w:val="22"/>
          <w:lang w:eastAsia="sr-Cyrl-CS"/>
        </w:rPr>
        <w:t>ИЗЈАВЕ</w:t>
      </w:r>
      <w:r w:rsidR="00D1188C" w:rsidRPr="005E7B8E">
        <w:rPr>
          <w:rFonts w:eastAsia="Times New Roman"/>
          <w:sz w:val="22"/>
          <w:szCs w:val="22"/>
          <w:lang w:eastAsia="sr-Cyrl-CS"/>
        </w:rPr>
        <w:t xml:space="preserve"> </w:t>
      </w:r>
      <w:r w:rsidR="00D1188C" w:rsidRPr="005E7B8E">
        <w:rPr>
          <w:sz w:val="22"/>
          <w:szCs w:val="22"/>
          <w:lang w:eastAsia="sr-Cyrl-CS"/>
        </w:rPr>
        <w:t>О</w:t>
      </w:r>
      <w:r w:rsidR="00D1188C" w:rsidRPr="005E7B8E">
        <w:rPr>
          <w:rFonts w:eastAsia="Times New Roman"/>
          <w:sz w:val="22"/>
          <w:szCs w:val="22"/>
          <w:lang w:eastAsia="sr-Cyrl-CS"/>
        </w:rPr>
        <w:t xml:space="preserve"> </w:t>
      </w:r>
      <w:r w:rsidR="00D1188C" w:rsidRPr="005E7B8E">
        <w:rPr>
          <w:sz w:val="22"/>
          <w:szCs w:val="22"/>
          <w:lang w:eastAsia="sr-Cyrl-CS"/>
        </w:rPr>
        <w:t>ПОШТОВАЊУ</w:t>
      </w:r>
      <w:r w:rsidR="00D1188C" w:rsidRPr="005E7B8E">
        <w:rPr>
          <w:rFonts w:eastAsia="Times New Roman"/>
          <w:sz w:val="22"/>
          <w:szCs w:val="22"/>
          <w:lang w:eastAsia="sr-Cyrl-CS"/>
        </w:rPr>
        <w:t xml:space="preserve"> </w:t>
      </w:r>
      <w:r w:rsidR="00D1188C" w:rsidRPr="005E7B8E">
        <w:rPr>
          <w:sz w:val="22"/>
          <w:szCs w:val="22"/>
          <w:lang w:eastAsia="sr-Cyrl-CS"/>
        </w:rPr>
        <w:t>ОБАВЕЗА</w:t>
      </w:r>
      <w:r w:rsidR="00D1188C" w:rsidRPr="005E7B8E">
        <w:rPr>
          <w:rFonts w:eastAsia="Times New Roman"/>
          <w:sz w:val="22"/>
          <w:szCs w:val="22"/>
          <w:lang w:eastAsia="sr-Cyrl-CS"/>
        </w:rPr>
        <w:t xml:space="preserve"> </w:t>
      </w:r>
      <w:r w:rsidR="00D1188C" w:rsidRPr="005E7B8E">
        <w:rPr>
          <w:sz w:val="22"/>
          <w:szCs w:val="22"/>
          <w:lang w:eastAsia="sr-Cyrl-CS"/>
        </w:rPr>
        <w:t>ИЗ</w:t>
      </w:r>
      <w:r w:rsidR="00D1188C" w:rsidRPr="005E7B8E">
        <w:rPr>
          <w:rFonts w:eastAsia="Times New Roman"/>
          <w:sz w:val="22"/>
          <w:szCs w:val="22"/>
          <w:lang w:eastAsia="sr-Cyrl-CS"/>
        </w:rPr>
        <w:t xml:space="preserve"> </w:t>
      </w:r>
      <w:r w:rsidR="00D1188C" w:rsidRPr="005E7B8E">
        <w:rPr>
          <w:sz w:val="22"/>
          <w:szCs w:val="22"/>
          <w:lang w:eastAsia="sr-Cyrl-CS"/>
        </w:rPr>
        <w:t>ЧЛАНА</w:t>
      </w:r>
    </w:p>
    <w:p w:rsidR="00DC2B0E" w:rsidRPr="005E7B8E" w:rsidRDefault="00D1188C" w:rsidP="00DC2B0E">
      <w:pPr>
        <w:pStyle w:val="Heading11"/>
        <w:keepNext/>
        <w:keepLines/>
        <w:shd w:val="clear" w:color="auto" w:fill="auto"/>
        <w:spacing w:line="230" w:lineRule="exact"/>
        <w:jc w:val="center"/>
        <w:rPr>
          <w:sz w:val="22"/>
          <w:szCs w:val="22"/>
          <w:lang w:eastAsia="sr-Cyrl-CS"/>
        </w:rPr>
      </w:pPr>
      <w:r w:rsidRPr="005E7B8E">
        <w:rPr>
          <w:sz w:val="22"/>
          <w:szCs w:val="22"/>
          <w:lang w:eastAsia="sr-Cyrl-CS"/>
        </w:rPr>
        <w:t>75.</w:t>
      </w:r>
      <w:r w:rsidRPr="005E7B8E">
        <w:rPr>
          <w:rFonts w:eastAsia="Times New Roman"/>
          <w:sz w:val="22"/>
          <w:szCs w:val="22"/>
          <w:lang w:eastAsia="sr-Cyrl-CS"/>
        </w:rPr>
        <w:t xml:space="preserve"> </w:t>
      </w:r>
      <w:r w:rsidRPr="005E7B8E">
        <w:rPr>
          <w:sz w:val="22"/>
          <w:szCs w:val="22"/>
          <w:lang w:eastAsia="sr-Cyrl-CS"/>
        </w:rPr>
        <w:t>СТАВ</w:t>
      </w:r>
      <w:r w:rsidRPr="005E7B8E">
        <w:rPr>
          <w:rFonts w:eastAsia="Times New Roman"/>
          <w:sz w:val="22"/>
          <w:szCs w:val="22"/>
          <w:lang w:eastAsia="sr-Cyrl-CS"/>
        </w:rPr>
        <w:t xml:space="preserve"> </w:t>
      </w:r>
      <w:r w:rsidRPr="005E7B8E">
        <w:rPr>
          <w:sz w:val="22"/>
          <w:szCs w:val="22"/>
          <w:lang w:eastAsia="sr-Cyrl-CS"/>
        </w:rPr>
        <w:t>2.</w:t>
      </w:r>
    </w:p>
    <w:p w:rsidR="00DC2B0E" w:rsidRPr="005E7B8E" w:rsidRDefault="00DC2B0E" w:rsidP="00DC2B0E">
      <w:pPr>
        <w:pStyle w:val="Heading11"/>
        <w:keepNext/>
        <w:keepLines/>
        <w:shd w:val="clear" w:color="auto" w:fill="auto"/>
        <w:spacing w:line="230" w:lineRule="exact"/>
        <w:jc w:val="center"/>
        <w:rPr>
          <w:sz w:val="22"/>
          <w:szCs w:val="22"/>
          <w:lang w:eastAsia="sr-Cyrl-CS"/>
        </w:rPr>
      </w:pPr>
    </w:p>
    <w:p w:rsidR="00DC2B0E" w:rsidRPr="005E7B8E" w:rsidRDefault="00DC2B0E" w:rsidP="00DC2B0E">
      <w:pPr>
        <w:pStyle w:val="Heading11"/>
        <w:keepNext/>
        <w:keepLines/>
        <w:shd w:val="clear" w:color="auto" w:fill="auto"/>
        <w:spacing w:after="268" w:line="230" w:lineRule="exact"/>
        <w:ind w:right="40"/>
        <w:jc w:val="center"/>
        <w:rPr>
          <w:i/>
          <w:sz w:val="22"/>
          <w:szCs w:val="22"/>
          <w:lang w:eastAsia="sr-Cyrl-CS"/>
        </w:rPr>
      </w:pPr>
    </w:p>
    <w:p w:rsidR="00952293" w:rsidRPr="00C3182E" w:rsidRDefault="00952293" w:rsidP="00C3182E">
      <w:pPr>
        <w:pStyle w:val="Heading11"/>
        <w:keepNext/>
        <w:keepLines/>
        <w:shd w:val="clear" w:color="auto" w:fill="auto"/>
        <w:spacing w:line="230" w:lineRule="exact"/>
        <w:jc w:val="center"/>
        <w:rPr>
          <w:bCs w:val="0"/>
          <w:sz w:val="22"/>
          <w:szCs w:val="22"/>
          <w:lang w:val="sr-Cyrl-CS"/>
        </w:rPr>
      </w:pPr>
      <w:r w:rsidRPr="005E7B8E">
        <w:rPr>
          <w:bCs w:val="0"/>
          <w:sz w:val="22"/>
          <w:szCs w:val="22"/>
        </w:rPr>
        <w:t xml:space="preserve">Набавка намештаја, </w:t>
      </w:r>
      <w:r w:rsidR="00856B3D">
        <w:rPr>
          <w:bCs w:val="0"/>
          <w:sz w:val="22"/>
          <w:szCs w:val="22"/>
          <w:lang w:val="sr-Cyrl-CS"/>
        </w:rPr>
        <w:t xml:space="preserve">ЈНМВ </w:t>
      </w:r>
      <w:r w:rsidR="00C3182E">
        <w:rPr>
          <w:bCs w:val="0"/>
          <w:sz w:val="22"/>
          <w:szCs w:val="22"/>
          <w:lang w:val="sr-Cyrl-CS"/>
        </w:rPr>
        <w:t>број 07-02 бр 6-2018</w:t>
      </w:r>
    </w:p>
    <w:p w:rsidR="00DC2B0E" w:rsidRPr="005E7B8E" w:rsidRDefault="00DC2B0E" w:rsidP="00D1188C">
      <w:pPr>
        <w:pStyle w:val="Heading11"/>
        <w:keepNext/>
        <w:keepLines/>
        <w:shd w:val="clear" w:color="auto" w:fill="auto"/>
        <w:spacing w:after="499" w:line="230" w:lineRule="exact"/>
        <w:ind w:left="3700"/>
        <w:jc w:val="left"/>
        <w:rPr>
          <w:sz w:val="22"/>
          <w:szCs w:val="22"/>
          <w:lang w:eastAsia="sr-Cyrl-CS"/>
        </w:rPr>
      </w:pPr>
    </w:p>
    <w:p w:rsidR="00D1188C" w:rsidRPr="005E7B8E" w:rsidRDefault="00D1188C" w:rsidP="00D1188C">
      <w:pPr>
        <w:pStyle w:val="Bodytext12"/>
        <w:shd w:val="clear" w:color="auto" w:fill="auto"/>
        <w:spacing w:after="0" w:line="278" w:lineRule="exact"/>
        <w:ind w:left="20" w:right="60" w:firstLine="560"/>
        <w:jc w:val="both"/>
        <w:rPr>
          <w:sz w:val="22"/>
          <w:szCs w:val="22"/>
          <w:lang w:eastAsia="sr-Cyrl-CS"/>
        </w:rPr>
      </w:pP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вези</w:t>
      </w:r>
      <w:r w:rsidRPr="005E7B8E">
        <w:rPr>
          <w:rFonts w:eastAsia="Times New Roman"/>
          <w:sz w:val="22"/>
          <w:szCs w:val="22"/>
          <w:lang w:eastAsia="sr-Cyrl-CS"/>
        </w:rPr>
        <w:t xml:space="preserve"> </w:t>
      </w:r>
      <w:r w:rsidRPr="005E7B8E">
        <w:rPr>
          <w:sz w:val="22"/>
          <w:szCs w:val="22"/>
          <w:lang w:eastAsia="sr-Cyrl-CS"/>
        </w:rPr>
        <w:t>члана</w:t>
      </w:r>
      <w:r w:rsidRPr="005E7B8E">
        <w:rPr>
          <w:rFonts w:eastAsia="Times New Roman"/>
          <w:sz w:val="22"/>
          <w:szCs w:val="22"/>
          <w:lang w:eastAsia="sr-Cyrl-CS"/>
        </w:rPr>
        <w:t xml:space="preserve"> </w:t>
      </w:r>
      <w:r w:rsidRPr="005E7B8E">
        <w:rPr>
          <w:sz w:val="22"/>
          <w:szCs w:val="22"/>
          <w:lang w:eastAsia="sr-Cyrl-CS"/>
        </w:rPr>
        <w:t>75.</w:t>
      </w:r>
      <w:r w:rsidRPr="005E7B8E">
        <w:rPr>
          <w:rFonts w:eastAsia="Times New Roman"/>
          <w:sz w:val="22"/>
          <w:szCs w:val="22"/>
          <w:lang w:eastAsia="sr-Cyrl-CS"/>
        </w:rPr>
        <w:t xml:space="preserve"> </w:t>
      </w:r>
      <w:r w:rsidRPr="005E7B8E">
        <w:rPr>
          <w:sz w:val="22"/>
          <w:szCs w:val="22"/>
          <w:lang w:eastAsia="sr-Cyrl-CS"/>
        </w:rPr>
        <w:t>став</w:t>
      </w:r>
      <w:r w:rsidRPr="005E7B8E">
        <w:rPr>
          <w:rFonts w:eastAsia="Times New Roman"/>
          <w:sz w:val="22"/>
          <w:szCs w:val="22"/>
          <w:lang w:eastAsia="sr-Cyrl-CS"/>
        </w:rPr>
        <w:t xml:space="preserve"> </w:t>
      </w:r>
      <w:r w:rsidRPr="005E7B8E">
        <w:rPr>
          <w:sz w:val="22"/>
          <w:szCs w:val="22"/>
          <w:lang w:eastAsia="sr-Cyrl-CS"/>
        </w:rPr>
        <w:t>2.</w:t>
      </w:r>
      <w:r w:rsidRPr="005E7B8E">
        <w:rPr>
          <w:rFonts w:eastAsia="Times New Roman"/>
          <w:sz w:val="22"/>
          <w:szCs w:val="22"/>
          <w:lang w:eastAsia="sr-Cyrl-CS"/>
        </w:rPr>
        <w:t xml:space="preserve"> </w:t>
      </w:r>
      <w:r w:rsidRPr="005E7B8E">
        <w:rPr>
          <w:sz w:val="22"/>
          <w:szCs w:val="22"/>
          <w:lang w:eastAsia="sr-Cyrl-CS"/>
        </w:rPr>
        <w:t>Закона</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јавним</w:t>
      </w:r>
      <w:r w:rsidRPr="005E7B8E">
        <w:rPr>
          <w:rFonts w:eastAsia="Times New Roman"/>
          <w:sz w:val="22"/>
          <w:szCs w:val="22"/>
          <w:lang w:eastAsia="sr-Cyrl-CS"/>
        </w:rPr>
        <w:t xml:space="preserve"> </w:t>
      </w:r>
      <w:r w:rsidRPr="005E7B8E">
        <w:rPr>
          <w:sz w:val="22"/>
          <w:szCs w:val="22"/>
          <w:lang w:eastAsia="sr-Cyrl-CS"/>
        </w:rPr>
        <w:t>набавкама,</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заступник</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дајем</w:t>
      </w:r>
      <w:r w:rsidRPr="005E7B8E">
        <w:rPr>
          <w:rFonts w:eastAsia="Times New Roman"/>
          <w:sz w:val="22"/>
          <w:szCs w:val="22"/>
          <w:lang w:eastAsia="sr-Cyrl-CS"/>
        </w:rPr>
        <w:t xml:space="preserve"> </w:t>
      </w:r>
      <w:r w:rsidRPr="005E7B8E">
        <w:rPr>
          <w:sz w:val="22"/>
          <w:szCs w:val="22"/>
          <w:lang w:eastAsia="sr-Cyrl-CS"/>
        </w:rPr>
        <w:t>следећу</w:t>
      </w:r>
    </w:p>
    <w:p w:rsidR="00D1188C" w:rsidRPr="005E7B8E" w:rsidRDefault="00D1188C" w:rsidP="00D1188C">
      <w:pPr>
        <w:pStyle w:val="Bodytext12"/>
        <w:shd w:val="clear" w:color="auto" w:fill="auto"/>
        <w:spacing w:after="0" w:line="278" w:lineRule="exact"/>
        <w:ind w:left="20" w:right="60" w:firstLine="560"/>
        <w:jc w:val="both"/>
        <w:rPr>
          <w:sz w:val="22"/>
          <w:szCs w:val="22"/>
          <w:lang w:eastAsia="sr-Cyrl-CS"/>
        </w:rPr>
      </w:pPr>
    </w:p>
    <w:p w:rsidR="00D1188C" w:rsidRPr="005E7B8E" w:rsidRDefault="00D1188C" w:rsidP="00D1188C">
      <w:pPr>
        <w:pStyle w:val="Bodytext12"/>
        <w:shd w:val="clear" w:color="auto" w:fill="auto"/>
        <w:spacing w:after="0" w:line="278" w:lineRule="exact"/>
        <w:ind w:left="20" w:right="60" w:firstLine="560"/>
        <w:jc w:val="both"/>
        <w:rPr>
          <w:sz w:val="22"/>
          <w:szCs w:val="22"/>
          <w:lang w:eastAsia="sr-Cyrl-CS"/>
        </w:rPr>
      </w:pPr>
    </w:p>
    <w:p w:rsidR="00D1188C" w:rsidRPr="005E7B8E" w:rsidRDefault="00D1188C" w:rsidP="00D1188C">
      <w:pPr>
        <w:pStyle w:val="Bodytext12"/>
        <w:shd w:val="clear" w:color="auto" w:fill="auto"/>
        <w:spacing w:after="0" w:line="278" w:lineRule="exact"/>
        <w:ind w:left="20" w:right="60" w:firstLine="560"/>
        <w:jc w:val="both"/>
        <w:rPr>
          <w:sz w:val="22"/>
          <w:szCs w:val="22"/>
          <w:lang w:eastAsia="sr-Cyrl-CS"/>
        </w:rPr>
      </w:pPr>
    </w:p>
    <w:p w:rsidR="00D1188C" w:rsidRPr="005E7B8E" w:rsidRDefault="00D1188C" w:rsidP="00D1188C">
      <w:pPr>
        <w:pStyle w:val="Bodytext12"/>
        <w:shd w:val="clear" w:color="auto" w:fill="auto"/>
        <w:spacing w:after="0" w:line="278" w:lineRule="exact"/>
        <w:ind w:left="20" w:right="60" w:firstLine="560"/>
        <w:jc w:val="both"/>
        <w:rPr>
          <w:sz w:val="22"/>
          <w:szCs w:val="22"/>
        </w:rPr>
      </w:pPr>
    </w:p>
    <w:p w:rsidR="00D1188C" w:rsidRPr="005E7B8E" w:rsidRDefault="00D1188C" w:rsidP="00D1188C">
      <w:pPr>
        <w:pStyle w:val="Heading11"/>
        <w:keepNext/>
        <w:keepLines/>
        <w:shd w:val="clear" w:color="auto" w:fill="auto"/>
        <w:spacing w:after="279" w:line="278" w:lineRule="exact"/>
        <w:ind w:left="4360"/>
        <w:rPr>
          <w:sz w:val="22"/>
          <w:szCs w:val="22"/>
          <w:lang w:eastAsia="sr-Cyrl-CS"/>
        </w:rPr>
      </w:pPr>
      <w:r w:rsidRPr="005E7B8E">
        <w:rPr>
          <w:sz w:val="22"/>
          <w:szCs w:val="22"/>
          <w:lang w:eastAsia="sr-Cyrl-CS"/>
        </w:rPr>
        <w:t>ИЗЈАВУ</w:t>
      </w:r>
    </w:p>
    <w:p w:rsidR="00D1188C" w:rsidRPr="005E7B8E" w:rsidRDefault="00D1188C" w:rsidP="00D1188C">
      <w:pPr>
        <w:pStyle w:val="Heading11"/>
        <w:keepNext/>
        <w:keepLines/>
        <w:shd w:val="clear" w:color="auto" w:fill="auto"/>
        <w:spacing w:after="279" w:line="278" w:lineRule="exact"/>
        <w:ind w:left="4360"/>
        <w:rPr>
          <w:sz w:val="22"/>
          <w:szCs w:val="22"/>
        </w:rPr>
      </w:pPr>
    </w:p>
    <w:p w:rsidR="00D1188C" w:rsidRPr="005E7B8E" w:rsidRDefault="00D1188C" w:rsidP="00C3182E">
      <w:pPr>
        <w:pStyle w:val="Bodytext12"/>
        <w:shd w:val="clear" w:color="auto" w:fill="auto"/>
        <w:tabs>
          <w:tab w:val="left" w:leader="underscore" w:pos="9177"/>
        </w:tabs>
        <w:spacing w:after="0" w:line="230" w:lineRule="exact"/>
        <w:jc w:val="both"/>
        <w:rPr>
          <w:sz w:val="22"/>
          <w:szCs w:val="22"/>
          <w:lang w:eastAsia="sr-Cyrl-CS"/>
        </w:rPr>
      </w:pPr>
      <w:r w:rsidRPr="005E7B8E">
        <w:rPr>
          <w:sz w:val="22"/>
          <w:szCs w:val="22"/>
          <w:lang w:eastAsia="sr-Cyrl-CS"/>
        </w:rPr>
        <w:t>Понуђач</w:t>
      </w:r>
      <w:r w:rsidRPr="005E7B8E">
        <w:rPr>
          <w:sz w:val="22"/>
          <w:szCs w:val="22"/>
          <w:lang w:val="sr-Latn-CS" w:eastAsia="sr-Cyrl-CS"/>
        </w:rPr>
        <w:t>:</w:t>
      </w:r>
      <w:r w:rsidRPr="00C3182E">
        <w:rPr>
          <w:b/>
          <w:sz w:val="22"/>
          <w:szCs w:val="22"/>
          <w:lang w:val="sr-Latn-CS" w:eastAsia="sr-Cyrl-CS"/>
        </w:rPr>
        <w:t>_</w:t>
      </w:r>
      <w:r w:rsidRPr="00C3182E">
        <w:rPr>
          <w:b/>
          <w:sz w:val="22"/>
          <w:szCs w:val="22"/>
          <w:u w:val="single"/>
          <w:lang w:val="sr-Latn-CS" w:eastAsia="sr-Cyrl-CS"/>
        </w:rPr>
        <w:t>________________________________________</w:t>
      </w:r>
      <w:r w:rsidR="00DC2B0E" w:rsidRPr="00C3182E">
        <w:rPr>
          <w:b/>
          <w:sz w:val="22"/>
          <w:szCs w:val="22"/>
          <w:u w:val="single"/>
          <w:lang w:val="sr-Latn-CS" w:eastAsia="sr-Cyrl-CS"/>
        </w:rPr>
        <w:t xml:space="preserve">______________________________ </w:t>
      </w:r>
      <w:r w:rsidR="00DC2B0E" w:rsidRPr="00C3182E">
        <w:rPr>
          <w:sz w:val="22"/>
          <w:szCs w:val="22"/>
          <w:lang w:val="sr-Latn-CS" w:eastAsia="sr-Cyrl-CS"/>
        </w:rPr>
        <w:t>из</w:t>
      </w:r>
    </w:p>
    <w:p w:rsidR="00D1188C" w:rsidRPr="005E7B8E" w:rsidRDefault="00D1188C" w:rsidP="00C3182E">
      <w:pPr>
        <w:pStyle w:val="Heading11"/>
        <w:keepNext/>
        <w:keepLines/>
        <w:shd w:val="clear" w:color="auto" w:fill="auto"/>
        <w:spacing w:line="230" w:lineRule="exact"/>
        <w:rPr>
          <w:b w:val="0"/>
          <w:sz w:val="22"/>
          <w:szCs w:val="22"/>
          <w:lang w:val="sr-Cyrl-CS" w:eastAsia="sr-Cyrl-CS"/>
        </w:rPr>
      </w:pPr>
      <w:r w:rsidRPr="005E7B8E">
        <w:rPr>
          <w:b w:val="0"/>
          <w:sz w:val="22"/>
          <w:szCs w:val="22"/>
          <w:u w:val="single"/>
          <w:lang w:val="sr-Cyrl-CS" w:eastAsia="sr-Cyrl-CS"/>
        </w:rPr>
        <w:t>___________________</w:t>
      </w:r>
      <w:r w:rsidRPr="005E7B8E">
        <w:rPr>
          <w:b w:val="0"/>
          <w:sz w:val="22"/>
          <w:szCs w:val="22"/>
          <w:lang w:val="sr-Cyrl-CS" w:eastAsia="sr-Cyrl-CS"/>
        </w:rPr>
        <w:t>,</w:t>
      </w:r>
      <w:r w:rsidRPr="005E7B8E">
        <w:rPr>
          <w:rFonts w:eastAsia="Times New Roman"/>
          <w:b w:val="0"/>
          <w:sz w:val="22"/>
          <w:szCs w:val="22"/>
          <w:lang w:eastAsia="sr-Cyrl-CS"/>
        </w:rPr>
        <w:t xml:space="preserve"> </w:t>
      </w:r>
      <w:r w:rsidRPr="005E7B8E">
        <w:rPr>
          <w:b w:val="0"/>
          <w:sz w:val="22"/>
          <w:szCs w:val="22"/>
          <w:lang w:eastAsia="sr-Cyrl-CS"/>
        </w:rPr>
        <w:t>у</w:t>
      </w:r>
      <w:r w:rsidRPr="005E7B8E">
        <w:rPr>
          <w:rFonts w:eastAsia="Times New Roman"/>
          <w:b w:val="0"/>
          <w:sz w:val="22"/>
          <w:szCs w:val="22"/>
          <w:lang w:eastAsia="sr-Cyrl-CS"/>
        </w:rPr>
        <w:t xml:space="preserve"> </w:t>
      </w:r>
      <w:r w:rsidRPr="005E7B8E">
        <w:rPr>
          <w:rFonts w:eastAsia="Times New Roman"/>
          <w:b w:val="0"/>
          <w:sz w:val="22"/>
          <w:szCs w:val="22"/>
          <w:lang w:val="sr-Cyrl-CS" w:eastAsia="sr-Cyrl-CS"/>
        </w:rPr>
        <w:t xml:space="preserve"> </w:t>
      </w:r>
      <w:r w:rsidRPr="005E7B8E">
        <w:rPr>
          <w:b w:val="0"/>
          <w:sz w:val="22"/>
          <w:szCs w:val="22"/>
          <w:lang w:eastAsia="sr-Cyrl-CS"/>
        </w:rPr>
        <w:t>поступку</w:t>
      </w:r>
      <w:r w:rsidRPr="005E7B8E">
        <w:rPr>
          <w:rFonts w:eastAsia="Times New Roman"/>
          <w:b w:val="0"/>
          <w:sz w:val="22"/>
          <w:szCs w:val="22"/>
          <w:lang w:eastAsia="sr-Cyrl-CS"/>
        </w:rPr>
        <w:t xml:space="preserve"> </w:t>
      </w:r>
      <w:r w:rsidRPr="005E7B8E">
        <w:rPr>
          <w:b w:val="0"/>
          <w:sz w:val="22"/>
          <w:szCs w:val="22"/>
          <w:lang w:eastAsia="sr-Cyrl-CS"/>
        </w:rPr>
        <w:t>јавне</w:t>
      </w:r>
      <w:r w:rsidRPr="005E7B8E">
        <w:rPr>
          <w:rFonts w:eastAsia="Times New Roman"/>
          <w:b w:val="0"/>
          <w:sz w:val="22"/>
          <w:szCs w:val="22"/>
          <w:lang w:val="sr-Cyrl-CS" w:eastAsia="sr-Cyrl-CS"/>
        </w:rPr>
        <w:t xml:space="preserve"> </w:t>
      </w:r>
      <w:r w:rsidRPr="005E7B8E">
        <w:rPr>
          <w:b w:val="0"/>
          <w:sz w:val="22"/>
          <w:szCs w:val="22"/>
          <w:lang w:val="sr-Cyrl-CS" w:eastAsia="sr-Cyrl-CS"/>
        </w:rPr>
        <w:t>набавке</w:t>
      </w:r>
      <w:r w:rsidRPr="005E7B8E">
        <w:rPr>
          <w:rFonts w:eastAsia="Times New Roman"/>
          <w:b w:val="0"/>
          <w:sz w:val="22"/>
          <w:szCs w:val="22"/>
          <w:lang w:val="sr-Cyrl-CS" w:eastAsia="sr-Cyrl-CS"/>
        </w:rPr>
        <w:t xml:space="preserve"> </w:t>
      </w:r>
      <w:r w:rsidRPr="005E7B8E">
        <w:rPr>
          <w:b w:val="0"/>
          <w:sz w:val="22"/>
          <w:szCs w:val="22"/>
          <w:lang w:val="sr-Cyrl-CS" w:eastAsia="sr-Cyrl-CS"/>
        </w:rPr>
        <w:t>добара</w:t>
      </w:r>
      <w:r w:rsidRPr="005E7B8E">
        <w:rPr>
          <w:rFonts w:eastAsia="Times New Roman"/>
          <w:b w:val="0"/>
          <w:sz w:val="22"/>
          <w:szCs w:val="22"/>
          <w:lang w:val="sr-Cyrl-CS" w:eastAsia="sr-Cyrl-CS"/>
        </w:rPr>
        <w:t xml:space="preserve"> </w:t>
      </w:r>
      <w:r w:rsidR="00C3182E">
        <w:rPr>
          <w:rFonts w:eastAsia="Times New Roman"/>
          <w:b w:val="0"/>
          <w:sz w:val="22"/>
          <w:szCs w:val="22"/>
          <w:lang w:val="sr-Cyrl-CS" w:eastAsia="sr-Cyrl-CS"/>
        </w:rPr>
        <w:t>-</w:t>
      </w:r>
      <w:r w:rsidRPr="005E7B8E">
        <w:rPr>
          <w:rFonts w:eastAsia="Times New Roman"/>
          <w:b w:val="0"/>
          <w:sz w:val="22"/>
          <w:szCs w:val="22"/>
          <w:lang w:val="sr-Cyrl-CS" w:eastAsia="sr-Cyrl-CS"/>
        </w:rPr>
        <w:t xml:space="preserve"> </w:t>
      </w:r>
      <w:r w:rsidRPr="005E7B8E">
        <w:rPr>
          <w:sz w:val="22"/>
          <w:szCs w:val="22"/>
          <w:lang w:val="sr-Cyrl-CS" w:eastAsia="sr-Cyrl-CS"/>
        </w:rPr>
        <w:t>Набавка</w:t>
      </w:r>
      <w:r w:rsidRPr="005E7B8E">
        <w:rPr>
          <w:rFonts w:eastAsia="Times New Roman"/>
          <w:sz w:val="22"/>
          <w:szCs w:val="22"/>
          <w:lang w:val="sr-Cyrl-CS" w:eastAsia="sr-Cyrl-CS"/>
        </w:rPr>
        <w:t xml:space="preserve"> </w:t>
      </w:r>
      <w:r w:rsidRPr="005E7B8E">
        <w:rPr>
          <w:sz w:val="22"/>
          <w:szCs w:val="22"/>
          <w:lang w:val="sr-Cyrl-CS" w:eastAsia="sr-Cyrl-CS"/>
        </w:rPr>
        <w:t>намештаја</w:t>
      </w:r>
      <w:r w:rsidRPr="005E7B8E">
        <w:rPr>
          <w:rStyle w:val="BodytextSpacing1pt"/>
          <w:sz w:val="22"/>
          <w:szCs w:val="22"/>
          <w:lang w:val="sr-Cyrl-CS" w:eastAsia="sr-Cyrl-CS"/>
        </w:rPr>
        <w:t>,</w:t>
      </w:r>
      <w:r w:rsidR="00DC2B0E" w:rsidRPr="005E7B8E">
        <w:rPr>
          <w:rStyle w:val="BodytextSpacing1pt"/>
          <w:sz w:val="22"/>
          <w:szCs w:val="22"/>
          <w:lang w:val="sr-Cyrl-CS" w:eastAsia="sr-Cyrl-CS"/>
        </w:rPr>
        <w:t xml:space="preserve">                 </w:t>
      </w:r>
      <w:r w:rsidRPr="005E7B8E">
        <w:rPr>
          <w:rStyle w:val="BodytextSpacing1pt"/>
          <w:rFonts w:eastAsia="Times New Roman"/>
          <w:sz w:val="22"/>
          <w:szCs w:val="22"/>
          <w:lang w:val="sr-Cyrl-CS" w:eastAsia="sr-Cyrl-CS"/>
        </w:rPr>
        <w:t xml:space="preserve"> </w:t>
      </w:r>
      <w:r w:rsidR="00DC2B0E" w:rsidRPr="005E7B8E">
        <w:rPr>
          <w:rStyle w:val="BodytextSpacing1pt"/>
          <w:rFonts w:eastAsia="Times New Roman"/>
          <w:sz w:val="22"/>
          <w:szCs w:val="22"/>
          <w:lang w:val="sr-Cyrl-CS" w:eastAsia="sr-Cyrl-CS"/>
        </w:rPr>
        <w:t xml:space="preserve">                                </w:t>
      </w:r>
      <w:r w:rsidR="00C3182E">
        <w:rPr>
          <w:sz w:val="22"/>
          <w:szCs w:val="22"/>
          <w:lang w:val="sr-Cyrl-CS"/>
        </w:rPr>
        <w:t>број 07-02 бр 6-2018</w:t>
      </w:r>
      <w:r w:rsidR="00DD019C" w:rsidRPr="005E7B8E">
        <w:rPr>
          <w:rStyle w:val="BodytextSpacing1pt"/>
          <w:rFonts w:eastAsia="Times New Roman"/>
          <w:sz w:val="22"/>
          <w:szCs w:val="22"/>
          <w:lang w:val="sr-Cyrl-CS" w:eastAsia="sr-Cyrl-CS"/>
        </w:rPr>
        <w:t xml:space="preserve">, </w:t>
      </w:r>
      <w:r w:rsidRPr="005E7B8E">
        <w:rPr>
          <w:b w:val="0"/>
          <w:sz w:val="22"/>
          <w:szCs w:val="22"/>
          <w:lang w:eastAsia="sr-Cyrl-CS"/>
        </w:rPr>
        <w:t>поштовао</w:t>
      </w:r>
      <w:r w:rsidRPr="005E7B8E">
        <w:rPr>
          <w:rFonts w:eastAsia="Times New Roman"/>
          <w:b w:val="0"/>
          <w:sz w:val="22"/>
          <w:szCs w:val="22"/>
          <w:lang w:eastAsia="sr-Cyrl-CS"/>
        </w:rPr>
        <w:t xml:space="preserve"> </w:t>
      </w:r>
      <w:r w:rsidRPr="005E7B8E">
        <w:rPr>
          <w:b w:val="0"/>
          <w:sz w:val="22"/>
          <w:szCs w:val="22"/>
          <w:lang w:eastAsia="sr-Cyrl-CS"/>
        </w:rPr>
        <w:t>је</w:t>
      </w:r>
      <w:r w:rsidRPr="005E7B8E">
        <w:rPr>
          <w:rFonts w:eastAsia="Times New Roman"/>
          <w:b w:val="0"/>
          <w:sz w:val="22"/>
          <w:szCs w:val="22"/>
          <w:lang w:eastAsia="sr-Cyrl-CS"/>
        </w:rPr>
        <w:t xml:space="preserve"> </w:t>
      </w:r>
      <w:r w:rsidRPr="005E7B8E">
        <w:rPr>
          <w:b w:val="0"/>
          <w:sz w:val="22"/>
          <w:szCs w:val="22"/>
          <w:lang w:eastAsia="sr-Cyrl-CS"/>
        </w:rPr>
        <w:t>обавезе</w:t>
      </w:r>
      <w:r w:rsidRPr="005E7B8E">
        <w:rPr>
          <w:rFonts w:eastAsia="Times New Roman"/>
          <w:b w:val="0"/>
          <w:sz w:val="22"/>
          <w:szCs w:val="22"/>
          <w:lang w:eastAsia="sr-Cyrl-CS"/>
        </w:rPr>
        <w:t xml:space="preserve"> </w:t>
      </w:r>
      <w:r w:rsidRPr="005E7B8E">
        <w:rPr>
          <w:b w:val="0"/>
          <w:sz w:val="22"/>
          <w:szCs w:val="22"/>
          <w:lang w:eastAsia="sr-Cyrl-CS"/>
        </w:rPr>
        <w:t>које</w:t>
      </w:r>
      <w:r w:rsidRPr="005E7B8E">
        <w:rPr>
          <w:rFonts w:eastAsia="Times New Roman"/>
          <w:b w:val="0"/>
          <w:sz w:val="22"/>
          <w:szCs w:val="22"/>
          <w:lang w:eastAsia="sr-Cyrl-CS"/>
        </w:rPr>
        <w:t xml:space="preserve"> </w:t>
      </w:r>
      <w:r w:rsidRPr="005E7B8E">
        <w:rPr>
          <w:b w:val="0"/>
          <w:sz w:val="22"/>
          <w:szCs w:val="22"/>
          <w:lang w:eastAsia="sr-Cyrl-CS"/>
        </w:rPr>
        <w:t>произлазе</w:t>
      </w:r>
      <w:r w:rsidRPr="005E7B8E">
        <w:rPr>
          <w:rFonts w:eastAsia="Times New Roman"/>
          <w:b w:val="0"/>
          <w:sz w:val="22"/>
          <w:szCs w:val="22"/>
          <w:lang w:eastAsia="sr-Cyrl-CS"/>
        </w:rPr>
        <w:t xml:space="preserve"> </w:t>
      </w:r>
      <w:r w:rsidRPr="005E7B8E">
        <w:rPr>
          <w:b w:val="0"/>
          <w:sz w:val="22"/>
          <w:szCs w:val="22"/>
          <w:lang w:eastAsia="sr-Cyrl-CS"/>
        </w:rPr>
        <w:t>из</w:t>
      </w:r>
      <w:r w:rsidRPr="005E7B8E">
        <w:rPr>
          <w:rFonts w:eastAsia="Times New Roman"/>
          <w:b w:val="0"/>
          <w:sz w:val="22"/>
          <w:szCs w:val="22"/>
          <w:lang w:eastAsia="sr-Cyrl-CS"/>
        </w:rPr>
        <w:t xml:space="preserve"> </w:t>
      </w:r>
      <w:r w:rsidRPr="005E7B8E">
        <w:rPr>
          <w:b w:val="0"/>
          <w:sz w:val="22"/>
          <w:szCs w:val="22"/>
          <w:lang w:eastAsia="sr-Cyrl-CS"/>
        </w:rPr>
        <w:t>важећих</w:t>
      </w:r>
      <w:r w:rsidRPr="005E7B8E">
        <w:rPr>
          <w:rFonts w:eastAsia="Times New Roman"/>
          <w:b w:val="0"/>
          <w:sz w:val="22"/>
          <w:szCs w:val="22"/>
          <w:lang w:eastAsia="sr-Cyrl-CS"/>
        </w:rPr>
        <w:t xml:space="preserve"> </w:t>
      </w:r>
      <w:r w:rsidRPr="005E7B8E">
        <w:rPr>
          <w:b w:val="0"/>
          <w:sz w:val="22"/>
          <w:szCs w:val="22"/>
          <w:lang w:eastAsia="sr-Cyrl-CS"/>
        </w:rPr>
        <w:t>прописа</w:t>
      </w:r>
      <w:r w:rsidRPr="005E7B8E">
        <w:rPr>
          <w:rFonts w:eastAsia="Times New Roman"/>
          <w:b w:val="0"/>
          <w:sz w:val="22"/>
          <w:szCs w:val="22"/>
          <w:lang w:eastAsia="sr-Cyrl-CS"/>
        </w:rPr>
        <w:t xml:space="preserve"> </w:t>
      </w:r>
      <w:r w:rsidRPr="005E7B8E">
        <w:rPr>
          <w:b w:val="0"/>
          <w:sz w:val="22"/>
          <w:szCs w:val="22"/>
          <w:lang w:eastAsia="sr-Cyrl-CS"/>
        </w:rPr>
        <w:t>о</w:t>
      </w:r>
      <w:r w:rsidRPr="005E7B8E">
        <w:rPr>
          <w:rFonts w:eastAsia="Times New Roman"/>
          <w:b w:val="0"/>
          <w:sz w:val="22"/>
          <w:szCs w:val="22"/>
          <w:lang w:eastAsia="sr-Cyrl-CS"/>
        </w:rPr>
        <w:t xml:space="preserve"> </w:t>
      </w:r>
      <w:r w:rsidRPr="005E7B8E">
        <w:rPr>
          <w:b w:val="0"/>
          <w:sz w:val="22"/>
          <w:szCs w:val="22"/>
          <w:lang w:eastAsia="sr-Cyrl-CS"/>
        </w:rPr>
        <w:t>заштити</w:t>
      </w:r>
      <w:r w:rsidRPr="005E7B8E">
        <w:rPr>
          <w:rFonts w:eastAsia="Times New Roman"/>
          <w:b w:val="0"/>
          <w:sz w:val="22"/>
          <w:szCs w:val="22"/>
          <w:lang w:eastAsia="sr-Cyrl-CS"/>
        </w:rPr>
        <w:t xml:space="preserve"> </w:t>
      </w:r>
      <w:r w:rsidRPr="005E7B8E">
        <w:rPr>
          <w:b w:val="0"/>
          <w:sz w:val="22"/>
          <w:szCs w:val="22"/>
          <w:lang w:eastAsia="sr-Cyrl-CS"/>
        </w:rPr>
        <w:t>на</w:t>
      </w:r>
      <w:r w:rsidRPr="005E7B8E">
        <w:rPr>
          <w:rFonts w:eastAsia="Times New Roman"/>
          <w:b w:val="0"/>
          <w:sz w:val="22"/>
          <w:szCs w:val="22"/>
          <w:lang w:eastAsia="sr-Cyrl-CS"/>
        </w:rPr>
        <w:t xml:space="preserve"> </w:t>
      </w:r>
      <w:r w:rsidRPr="005E7B8E">
        <w:rPr>
          <w:b w:val="0"/>
          <w:sz w:val="22"/>
          <w:szCs w:val="22"/>
          <w:lang w:eastAsia="sr-Cyrl-CS"/>
        </w:rPr>
        <w:t>раду,</w:t>
      </w:r>
      <w:r w:rsidRPr="005E7B8E">
        <w:rPr>
          <w:rFonts w:eastAsia="Times New Roman"/>
          <w:b w:val="0"/>
          <w:sz w:val="22"/>
          <w:szCs w:val="22"/>
          <w:lang w:eastAsia="sr-Cyrl-CS"/>
        </w:rPr>
        <w:t xml:space="preserve"> </w:t>
      </w:r>
      <w:r w:rsidRPr="005E7B8E">
        <w:rPr>
          <w:b w:val="0"/>
          <w:sz w:val="22"/>
          <w:szCs w:val="22"/>
          <w:lang w:eastAsia="sr-Cyrl-CS"/>
        </w:rPr>
        <w:t>запошљавању</w:t>
      </w:r>
      <w:r w:rsidRPr="005E7B8E">
        <w:rPr>
          <w:rFonts w:eastAsia="Times New Roman"/>
          <w:b w:val="0"/>
          <w:sz w:val="22"/>
          <w:szCs w:val="22"/>
          <w:lang w:eastAsia="sr-Cyrl-CS"/>
        </w:rPr>
        <w:t xml:space="preserve"> </w:t>
      </w:r>
      <w:r w:rsidRPr="005E7B8E">
        <w:rPr>
          <w:b w:val="0"/>
          <w:sz w:val="22"/>
          <w:szCs w:val="22"/>
          <w:lang w:eastAsia="sr-Cyrl-CS"/>
        </w:rPr>
        <w:t>и</w:t>
      </w:r>
      <w:r w:rsidRPr="005E7B8E">
        <w:rPr>
          <w:rFonts w:eastAsia="Times New Roman"/>
          <w:b w:val="0"/>
          <w:sz w:val="22"/>
          <w:szCs w:val="22"/>
          <w:lang w:eastAsia="sr-Cyrl-CS"/>
        </w:rPr>
        <w:t xml:space="preserve"> </w:t>
      </w:r>
      <w:r w:rsidRPr="005E7B8E">
        <w:rPr>
          <w:b w:val="0"/>
          <w:sz w:val="22"/>
          <w:szCs w:val="22"/>
          <w:lang w:eastAsia="sr-Cyrl-CS"/>
        </w:rPr>
        <w:t>условима</w:t>
      </w:r>
      <w:r w:rsidRPr="005E7B8E">
        <w:rPr>
          <w:rFonts w:eastAsia="Times New Roman"/>
          <w:b w:val="0"/>
          <w:sz w:val="22"/>
          <w:szCs w:val="22"/>
          <w:lang w:eastAsia="sr-Cyrl-CS"/>
        </w:rPr>
        <w:t xml:space="preserve"> </w:t>
      </w:r>
      <w:r w:rsidRPr="005E7B8E">
        <w:rPr>
          <w:b w:val="0"/>
          <w:sz w:val="22"/>
          <w:szCs w:val="22"/>
          <w:lang w:eastAsia="sr-Cyrl-CS"/>
        </w:rPr>
        <w:t>рада,</w:t>
      </w:r>
      <w:r w:rsidRPr="005E7B8E">
        <w:rPr>
          <w:rFonts w:eastAsia="Times New Roman"/>
          <w:b w:val="0"/>
          <w:sz w:val="22"/>
          <w:szCs w:val="22"/>
          <w:lang w:eastAsia="sr-Cyrl-CS"/>
        </w:rPr>
        <w:t xml:space="preserve"> </w:t>
      </w:r>
      <w:r w:rsidRPr="005E7B8E">
        <w:rPr>
          <w:b w:val="0"/>
          <w:sz w:val="22"/>
          <w:szCs w:val="22"/>
          <w:lang w:eastAsia="sr-Cyrl-CS"/>
        </w:rPr>
        <w:t>заштити</w:t>
      </w:r>
      <w:r w:rsidRPr="005E7B8E">
        <w:rPr>
          <w:rFonts w:eastAsia="Times New Roman"/>
          <w:b w:val="0"/>
          <w:sz w:val="22"/>
          <w:szCs w:val="22"/>
          <w:lang w:eastAsia="sr-Cyrl-CS"/>
        </w:rPr>
        <w:t xml:space="preserve"> </w:t>
      </w:r>
      <w:r w:rsidRPr="005E7B8E">
        <w:rPr>
          <w:b w:val="0"/>
          <w:sz w:val="22"/>
          <w:szCs w:val="22"/>
          <w:lang w:eastAsia="sr-Cyrl-CS"/>
        </w:rPr>
        <w:t>животне</w:t>
      </w:r>
      <w:r w:rsidRPr="005E7B8E">
        <w:rPr>
          <w:rFonts w:eastAsia="Times New Roman"/>
          <w:b w:val="0"/>
          <w:sz w:val="22"/>
          <w:szCs w:val="22"/>
          <w:lang w:eastAsia="sr-Cyrl-CS"/>
        </w:rPr>
        <w:t xml:space="preserve"> </w:t>
      </w:r>
      <w:r w:rsidRPr="005E7B8E">
        <w:rPr>
          <w:b w:val="0"/>
          <w:sz w:val="22"/>
          <w:szCs w:val="22"/>
          <w:lang w:eastAsia="sr-Cyrl-CS"/>
        </w:rPr>
        <w:t>средине</w:t>
      </w:r>
      <w:r w:rsidRPr="005E7B8E">
        <w:rPr>
          <w:b w:val="0"/>
          <w:sz w:val="22"/>
          <w:szCs w:val="22"/>
          <w:lang w:val="sr-Cyrl-CS" w:eastAsia="sr-Cyrl-CS"/>
        </w:rPr>
        <w:t>,</w:t>
      </w:r>
      <w:r w:rsidRPr="005E7B8E">
        <w:rPr>
          <w:rFonts w:eastAsia="Times New Roman"/>
          <w:b w:val="0"/>
          <w:sz w:val="22"/>
          <w:szCs w:val="22"/>
          <w:lang w:val="sr-Cyrl-CS" w:eastAsia="sr-Cyrl-CS"/>
        </w:rPr>
        <w:t xml:space="preserve"> </w:t>
      </w:r>
      <w:r w:rsidRPr="005E7B8E">
        <w:rPr>
          <w:b w:val="0"/>
          <w:sz w:val="22"/>
          <w:szCs w:val="22"/>
          <w:lang w:val="sr-Cyrl-CS" w:eastAsia="sr-Cyrl-CS"/>
        </w:rPr>
        <w:t>као</w:t>
      </w:r>
      <w:r w:rsidRPr="005E7B8E">
        <w:rPr>
          <w:rFonts w:eastAsia="Times New Roman"/>
          <w:b w:val="0"/>
          <w:sz w:val="22"/>
          <w:szCs w:val="22"/>
          <w:lang w:val="sr-Cyrl-CS" w:eastAsia="sr-Cyrl-CS"/>
        </w:rPr>
        <w:t xml:space="preserve"> </w:t>
      </w:r>
      <w:r w:rsidRPr="005E7B8E">
        <w:rPr>
          <w:b w:val="0"/>
          <w:sz w:val="22"/>
          <w:szCs w:val="22"/>
          <w:lang w:val="sr-Cyrl-CS" w:eastAsia="sr-Cyrl-CS"/>
        </w:rPr>
        <w:t>и</w:t>
      </w:r>
      <w:r w:rsidRPr="005E7B8E">
        <w:rPr>
          <w:rFonts w:eastAsia="Times New Roman"/>
          <w:b w:val="0"/>
          <w:sz w:val="22"/>
          <w:szCs w:val="22"/>
          <w:lang w:val="sr-Cyrl-CS" w:eastAsia="sr-Cyrl-CS"/>
        </w:rPr>
        <w:t xml:space="preserve"> </w:t>
      </w:r>
      <w:r w:rsidRPr="005E7B8E">
        <w:rPr>
          <w:b w:val="0"/>
          <w:sz w:val="22"/>
          <w:szCs w:val="22"/>
          <w:lang w:val="sr-Cyrl-CS" w:eastAsia="sr-Cyrl-CS"/>
        </w:rPr>
        <w:t>да</w:t>
      </w:r>
      <w:r w:rsidRPr="005E7B8E">
        <w:rPr>
          <w:rFonts w:eastAsia="Times New Roman"/>
          <w:b w:val="0"/>
          <w:sz w:val="22"/>
          <w:szCs w:val="22"/>
          <w:lang w:val="sr-Cyrl-CS" w:eastAsia="sr-Cyrl-CS"/>
        </w:rPr>
        <w:t xml:space="preserve"> </w:t>
      </w:r>
      <w:r w:rsidRPr="005E7B8E">
        <w:rPr>
          <w:b w:val="0"/>
          <w:sz w:val="22"/>
          <w:szCs w:val="22"/>
          <w:lang w:val="sr-Cyrl-CS" w:eastAsia="sr-Cyrl-CS"/>
        </w:rPr>
        <w:t>нема</w:t>
      </w:r>
      <w:r w:rsidRPr="005E7B8E">
        <w:rPr>
          <w:rFonts w:eastAsia="Times New Roman"/>
          <w:b w:val="0"/>
          <w:sz w:val="22"/>
          <w:szCs w:val="22"/>
          <w:lang w:val="sr-Cyrl-CS" w:eastAsia="sr-Cyrl-CS"/>
        </w:rPr>
        <w:t xml:space="preserve"> </w:t>
      </w:r>
      <w:r w:rsidRPr="005E7B8E">
        <w:rPr>
          <w:b w:val="0"/>
          <w:sz w:val="22"/>
          <w:szCs w:val="22"/>
          <w:lang w:val="sr-Cyrl-CS" w:eastAsia="sr-Cyrl-CS"/>
        </w:rPr>
        <w:t>забрану</w:t>
      </w:r>
      <w:r w:rsidRPr="005E7B8E">
        <w:rPr>
          <w:rFonts w:eastAsia="Times New Roman"/>
          <w:b w:val="0"/>
          <w:sz w:val="22"/>
          <w:szCs w:val="22"/>
          <w:lang w:val="sr-Cyrl-CS" w:eastAsia="sr-Cyrl-CS"/>
        </w:rPr>
        <w:t xml:space="preserve"> </w:t>
      </w:r>
      <w:r w:rsidRPr="005E7B8E">
        <w:rPr>
          <w:b w:val="0"/>
          <w:sz w:val="22"/>
          <w:szCs w:val="22"/>
          <w:lang w:val="sr-Cyrl-CS" w:eastAsia="sr-Cyrl-CS"/>
        </w:rPr>
        <w:t>обављања</w:t>
      </w:r>
      <w:r w:rsidRPr="005E7B8E">
        <w:rPr>
          <w:rFonts w:eastAsia="Times New Roman"/>
          <w:b w:val="0"/>
          <w:sz w:val="22"/>
          <w:szCs w:val="22"/>
          <w:lang w:val="sr-Cyrl-CS" w:eastAsia="sr-Cyrl-CS"/>
        </w:rPr>
        <w:t xml:space="preserve"> </w:t>
      </w:r>
      <w:r w:rsidRPr="005E7B8E">
        <w:rPr>
          <w:b w:val="0"/>
          <w:sz w:val="22"/>
          <w:szCs w:val="22"/>
          <w:lang w:val="sr-Cyrl-CS" w:eastAsia="sr-Cyrl-CS"/>
        </w:rPr>
        <w:t>делатности</w:t>
      </w:r>
      <w:r w:rsidRPr="005E7B8E">
        <w:rPr>
          <w:rFonts w:eastAsia="Times New Roman"/>
          <w:b w:val="0"/>
          <w:sz w:val="22"/>
          <w:szCs w:val="22"/>
          <w:lang w:val="sr-Cyrl-CS" w:eastAsia="sr-Cyrl-CS"/>
        </w:rPr>
        <w:t xml:space="preserve"> </w:t>
      </w:r>
      <w:r w:rsidRPr="005E7B8E">
        <w:rPr>
          <w:b w:val="0"/>
          <w:sz w:val="22"/>
          <w:szCs w:val="22"/>
          <w:lang w:val="sr-Cyrl-CS" w:eastAsia="sr-Cyrl-CS"/>
        </w:rPr>
        <w:t>која</w:t>
      </w:r>
      <w:r w:rsidRPr="005E7B8E">
        <w:rPr>
          <w:rFonts w:eastAsia="Times New Roman"/>
          <w:b w:val="0"/>
          <w:sz w:val="22"/>
          <w:szCs w:val="22"/>
          <w:lang w:val="sr-Cyrl-CS" w:eastAsia="sr-Cyrl-CS"/>
        </w:rPr>
        <w:t xml:space="preserve"> </w:t>
      </w:r>
      <w:r w:rsidRPr="005E7B8E">
        <w:rPr>
          <w:b w:val="0"/>
          <w:sz w:val="22"/>
          <w:szCs w:val="22"/>
          <w:lang w:val="sr-Cyrl-CS" w:eastAsia="sr-Cyrl-CS"/>
        </w:rPr>
        <w:t>је</w:t>
      </w:r>
      <w:r w:rsidRPr="005E7B8E">
        <w:rPr>
          <w:rFonts w:eastAsia="Times New Roman"/>
          <w:b w:val="0"/>
          <w:sz w:val="22"/>
          <w:szCs w:val="22"/>
          <w:lang w:val="sr-Cyrl-CS" w:eastAsia="sr-Cyrl-CS"/>
        </w:rPr>
        <w:t xml:space="preserve"> </w:t>
      </w:r>
      <w:r w:rsidRPr="005E7B8E">
        <w:rPr>
          <w:b w:val="0"/>
          <w:sz w:val="22"/>
          <w:szCs w:val="22"/>
          <w:lang w:val="sr-Cyrl-CS" w:eastAsia="sr-Cyrl-CS"/>
        </w:rPr>
        <w:t>на</w:t>
      </w:r>
      <w:r w:rsidRPr="005E7B8E">
        <w:rPr>
          <w:rFonts w:eastAsia="Times New Roman"/>
          <w:b w:val="0"/>
          <w:sz w:val="22"/>
          <w:szCs w:val="22"/>
          <w:lang w:val="sr-Cyrl-CS" w:eastAsia="sr-Cyrl-CS"/>
        </w:rPr>
        <w:t xml:space="preserve"> </w:t>
      </w:r>
      <w:r w:rsidRPr="005E7B8E">
        <w:rPr>
          <w:b w:val="0"/>
          <w:sz w:val="22"/>
          <w:szCs w:val="22"/>
          <w:lang w:val="sr-Cyrl-CS" w:eastAsia="sr-Cyrl-CS"/>
        </w:rPr>
        <w:t>снази</w:t>
      </w:r>
      <w:r w:rsidRPr="005E7B8E">
        <w:rPr>
          <w:rFonts w:eastAsia="Times New Roman"/>
          <w:b w:val="0"/>
          <w:sz w:val="22"/>
          <w:szCs w:val="22"/>
          <w:lang w:val="sr-Cyrl-CS" w:eastAsia="sr-Cyrl-CS"/>
        </w:rPr>
        <w:t xml:space="preserve"> </w:t>
      </w:r>
      <w:r w:rsidRPr="005E7B8E">
        <w:rPr>
          <w:rFonts w:eastAsia="Times New Roman"/>
          <w:b w:val="0"/>
          <w:sz w:val="22"/>
          <w:szCs w:val="22"/>
          <w:lang w:eastAsia="sr-Cyrl-CS"/>
        </w:rPr>
        <w:t xml:space="preserve"> </w:t>
      </w:r>
      <w:r w:rsidRPr="005E7B8E">
        <w:rPr>
          <w:b w:val="0"/>
          <w:sz w:val="22"/>
          <w:szCs w:val="22"/>
          <w:lang w:val="sr-Cyrl-CS" w:eastAsia="sr-Cyrl-CS"/>
        </w:rPr>
        <w:t>у</w:t>
      </w:r>
      <w:r w:rsidRPr="005E7B8E">
        <w:rPr>
          <w:rFonts w:eastAsia="Times New Roman"/>
          <w:b w:val="0"/>
          <w:sz w:val="22"/>
          <w:szCs w:val="22"/>
          <w:lang w:val="sr-Cyrl-CS" w:eastAsia="sr-Cyrl-CS"/>
        </w:rPr>
        <w:t xml:space="preserve"> </w:t>
      </w:r>
      <w:r w:rsidRPr="005E7B8E">
        <w:rPr>
          <w:b w:val="0"/>
          <w:sz w:val="22"/>
          <w:szCs w:val="22"/>
          <w:lang w:val="sr-Cyrl-CS" w:eastAsia="sr-Cyrl-CS"/>
        </w:rPr>
        <w:t>време</w:t>
      </w:r>
      <w:r w:rsidRPr="005E7B8E">
        <w:rPr>
          <w:rFonts w:eastAsia="Times New Roman"/>
          <w:b w:val="0"/>
          <w:sz w:val="22"/>
          <w:szCs w:val="22"/>
          <w:lang w:val="sr-Cyrl-CS" w:eastAsia="sr-Cyrl-CS"/>
        </w:rPr>
        <w:t xml:space="preserve"> </w:t>
      </w:r>
      <w:r w:rsidRPr="005E7B8E">
        <w:rPr>
          <w:b w:val="0"/>
          <w:sz w:val="22"/>
          <w:szCs w:val="22"/>
          <w:lang w:val="sr-Cyrl-CS" w:eastAsia="sr-Cyrl-CS"/>
        </w:rPr>
        <w:t>подношења</w:t>
      </w:r>
      <w:r w:rsidRPr="005E7B8E">
        <w:rPr>
          <w:rFonts w:eastAsia="Times New Roman"/>
          <w:b w:val="0"/>
          <w:sz w:val="22"/>
          <w:szCs w:val="22"/>
          <w:lang w:val="sr-Cyrl-CS" w:eastAsia="sr-Cyrl-CS"/>
        </w:rPr>
        <w:t xml:space="preserve"> </w:t>
      </w:r>
      <w:r w:rsidRPr="005E7B8E">
        <w:rPr>
          <w:b w:val="0"/>
          <w:sz w:val="22"/>
          <w:szCs w:val="22"/>
          <w:lang w:val="sr-Cyrl-CS" w:eastAsia="sr-Cyrl-CS"/>
        </w:rPr>
        <w:t>понуда.</w:t>
      </w:r>
    </w:p>
    <w:p w:rsidR="00D1188C" w:rsidRPr="005E7B8E" w:rsidRDefault="00D1188C" w:rsidP="00C3182E">
      <w:pPr>
        <w:pStyle w:val="Bodytext12"/>
        <w:shd w:val="clear" w:color="auto" w:fill="auto"/>
        <w:tabs>
          <w:tab w:val="left" w:leader="underscore" w:pos="2665"/>
        </w:tabs>
        <w:spacing w:before="100" w:after="0" w:line="230" w:lineRule="exact"/>
        <w:ind w:left="23"/>
        <w:jc w:val="both"/>
        <w:rPr>
          <w:color w:val="FF0000"/>
          <w:sz w:val="22"/>
          <w:szCs w:val="22"/>
          <w:lang w:val="sr-Cyrl-CS"/>
        </w:rPr>
      </w:pPr>
    </w:p>
    <w:p w:rsidR="00D1188C" w:rsidRPr="005E7B8E" w:rsidRDefault="00D1188C" w:rsidP="00D1188C">
      <w:pPr>
        <w:pStyle w:val="Bodytext12"/>
        <w:shd w:val="clear" w:color="auto" w:fill="auto"/>
        <w:tabs>
          <w:tab w:val="left" w:leader="underscore" w:pos="2665"/>
        </w:tabs>
        <w:spacing w:before="100" w:after="0" w:line="230" w:lineRule="exact"/>
        <w:ind w:left="23"/>
        <w:jc w:val="both"/>
        <w:rPr>
          <w:sz w:val="22"/>
          <w:szCs w:val="22"/>
          <w:lang w:val="sr-Cyrl-CS"/>
        </w:rPr>
      </w:pPr>
    </w:p>
    <w:p w:rsidR="00AF619C" w:rsidRPr="005E7B8E" w:rsidRDefault="00AF619C" w:rsidP="00AF619C">
      <w:pPr>
        <w:pStyle w:val="Heading11"/>
        <w:keepNext/>
        <w:keepLines/>
        <w:shd w:val="clear" w:color="auto" w:fill="auto"/>
        <w:tabs>
          <w:tab w:val="left" w:leader="underscore" w:pos="2775"/>
          <w:tab w:val="left" w:pos="6615"/>
        </w:tabs>
        <w:spacing w:after="293" w:line="230" w:lineRule="exact"/>
        <w:ind w:left="20"/>
        <w:jc w:val="left"/>
        <w:rPr>
          <w:sz w:val="22"/>
          <w:szCs w:val="22"/>
          <w:lang w:eastAsia="sr-Cyrl-CS"/>
        </w:rPr>
      </w:pPr>
      <w:r w:rsidRPr="005E7B8E">
        <w:rPr>
          <w:sz w:val="22"/>
          <w:szCs w:val="22"/>
          <w:lang w:eastAsia="sr-Cyrl-CS"/>
        </w:rPr>
        <w:t>У</w:t>
      </w:r>
      <w:r w:rsidRPr="005E7B8E">
        <w:rPr>
          <w:sz w:val="22"/>
          <w:szCs w:val="22"/>
          <w:lang w:eastAsia="sr-Cyrl-CS"/>
        </w:rPr>
        <w:tab/>
      </w:r>
      <w:r w:rsidRPr="005E7B8E">
        <w:rPr>
          <w:rFonts w:eastAsia="Times New Roman"/>
          <w:sz w:val="22"/>
          <w:szCs w:val="22"/>
          <w:lang w:eastAsia="sr-Cyrl-CS"/>
        </w:rPr>
        <w:t xml:space="preserve">                                                        </w:t>
      </w:r>
      <w:r w:rsidRPr="005E7B8E">
        <w:rPr>
          <w:sz w:val="22"/>
          <w:szCs w:val="22"/>
          <w:lang w:eastAsia="sr-Cyrl-CS"/>
        </w:rPr>
        <w:t>Потпис</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лица</w:t>
      </w:r>
    </w:p>
    <w:p w:rsidR="00AF619C" w:rsidRPr="005E7B8E" w:rsidRDefault="00AF619C" w:rsidP="00AF619C">
      <w:pPr>
        <w:pStyle w:val="Heading11"/>
        <w:keepNext/>
        <w:keepLines/>
        <w:shd w:val="clear" w:color="auto" w:fill="auto"/>
        <w:tabs>
          <w:tab w:val="left" w:leader="underscore" w:pos="2684"/>
          <w:tab w:val="left" w:pos="4244"/>
          <w:tab w:val="left" w:pos="6030"/>
          <w:tab w:val="left" w:leader="underscore" w:pos="9466"/>
        </w:tabs>
        <w:spacing w:after="593" w:line="230" w:lineRule="exact"/>
        <w:ind w:left="20"/>
        <w:jc w:val="left"/>
        <w:rPr>
          <w:sz w:val="22"/>
          <w:szCs w:val="22"/>
          <w:lang w:eastAsia="sr-Cyrl-CS"/>
        </w:rPr>
      </w:pPr>
      <w:r w:rsidRPr="005E7B8E">
        <w:rPr>
          <w:sz w:val="22"/>
          <w:szCs w:val="22"/>
          <w:lang w:eastAsia="sr-Cyrl-CS"/>
        </w:rPr>
        <w:t>Дана:</w:t>
      </w:r>
      <w:r w:rsidRPr="005E7B8E">
        <w:rPr>
          <w:sz w:val="22"/>
          <w:szCs w:val="22"/>
          <w:lang w:eastAsia="sr-Cyrl-CS"/>
        </w:rPr>
        <w:tab/>
      </w:r>
      <w:r w:rsidRPr="005E7B8E">
        <w:rPr>
          <w:sz w:val="22"/>
          <w:szCs w:val="22"/>
          <w:lang w:eastAsia="sr-Cyrl-CS"/>
        </w:rPr>
        <w:tab/>
        <w:t>М.П.</w:t>
      </w:r>
      <w:r w:rsidRPr="005E7B8E">
        <w:rPr>
          <w:sz w:val="22"/>
          <w:szCs w:val="22"/>
          <w:lang w:eastAsia="sr-Cyrl-CS"/>
        </w:rPr>
        <w:tab/>
      </w:r>
      <w:r w:rsidRPr="005E7B8E">
        <w:rPr>
          <w:sz w:val="22"/>
          <w:szCs w:val="22"/>
          <w:lang w:eastAsia="sr-Cyrl-CS"/>
        </w:rPr>
        <w:tab/>
      </w:r>
    </w:p>
    <w:p w:rsidR="00D1188C" w:rsidRPr="005E7B8E" w:rsidRDefault="00D1188C" w:rsidP="00D1188C">
      <w:pPr>
        <w:pStyle w:val="Bodytext12"/>
        <w:shd w:val="clear" w:color="auto" w:fill="auto"/>
        <w:tabs>
          <w:tab w:val="left" w:leader="underscore" w:pos="2665"/>
        </w:tabs>
        <w:spacing w:before="100" w:after="0" w:line="230" w:lineRule="exact"/>
        <w:ind w:left="23"/>
        <w:jc w:val="both"/>
        <w:rPr>
          <w:sz w:val="22"/>
          <w:szCs w:val="22"/>
          <w:lang w:val="sr-Cyrl-CS"/>
        </w:rPr>
      </w:pPr>
    </w:p>
    <w:p w:rsidR="00D1188C" w:rsidRPr="005E7B8E" w:rsidRDefault="00D1188C" w:rsidP="00D1188C">
      <w:pPr>
        <w:pStyle w:val="Bodytext12"/>
        <w:shd w:val="clear" w:color="auto" w:fill="auto"/>
        <w:tabs>
          <w:tab w:val="left" w:leader="underscore" w:pos="2665"/>
        </w:tabs>
        <w:spacing w:before="100" w:after="0" w:line="230" w:lineRule="exact"/>
        <w:ind w:left="23"/>
        <w:jc w:val="both"/>
        <w:rPr>
          <w:sz w:val="22"/>
          <w:szCs w:val="22"/>
          <w:lang w:val="sr-Cyrl-CS"/>
        </w:rPr>
      </w:pPr>
    </w:p>
    <w:p w:rsidR="00D1188C" w:rsidRPr="005E7B8E" w:rsidRDefault="00D1188C" w:rsidP="00D1188C">
      <w:pPr>
        <w:pStyle w:val="Heading11"/>
        <w:keepNext/>
        <w:keepLines/>
        <w:shd w:val="clear" w:color="auto" w:fill="auto"/>
        <w:spacing w:line="230" w:lineRule="exact"/>
        <w:ind w:left="20" w:firstLine="560"/>
        <w:rPr>
          <w:sz w:val="22"/>
          <w:szCs w:val="22"/>
          <w:lang w:eastAsia="sr-Cyrl-CS"/>
        </w:rPr>
      </w:pPr>
      <w:r w:rsidRPr="005E7B8E">
        <w:rPr>
          <w:sz w:val="22"/>
          <w:szCs w:val="22"/>
          <w:lang w:eastAsia="sr-Cyrl-CS"/>
        </w:rPr>
        <w:t>Напомена:</w:t>
      </w:r>
    </w:p>
    <w:p w:rsidR="00D1188C" w:rsidRPr="005E7B8E" w:rsidRDefault="00D1188C" w:rsidP="00D1188C">
      <w:pPr>
        <w:pStyle w:val="Bodytext51"/>
        <w:shd w:val="clear" w:color="auto" w:fill="auto"/>
        <w:ind w:left="20" w:right="60" w:firstLine="560"/>
        <w:rPr>
          <w:sz w:val="22"/>
          <w:szCs w:val="22"/>
          <w:lang w:eastAsia="sr-Cyrl-CS"/>
        </w:rPr>
      </w:pPr>
      <w:r w:rsidRPr="005E7B8E">
        <w:rPr>
          <w:rStyle w:val="Bodytext5Bold1"/>
          <w:sz w:val="22"/>
          <w:szCs w:val="22"/>
          <w:lang w:eastAsia="sr-Cyrl-CS"/>
        </w:rPr>
        <w:t>Уколико</w:t>
      </w:r>
      <w:r w:rsidRPr="005E7B8E">
        <w:rPr>
          <w:rStyle w:val="Bodytext5Bold1"/>
          <w:rFonts w:eastAsia="Times New Roman"/>
          <w:sz w:val="22"/>
          <w:szCs w:val="22"/>
          <w:lang w:eastAsia="sr-Cyrl-CS"/>
        </w:rPr>
        <w:t xml:space="preserve"> </w:t>
      </w:r>
      <w:r w:rsidRPr="005E7B8E">
        <w:rPr>
          <w:rStyle w:val="Bodytext5Bold1"/>
          <w:sz w:val="22"/>
          <w:szCs w:val="22"/>
          <w:lang w:eastAsia="sr-Cyrl-CS"/>
        </w:rPr>
        <w:t>понуду</w:t>
      </w:r>
      <w:r w:rsidRPr="005E7B8E">
        <w:rPr>
          <w:rStyle w:val="Bodytext5Bold1"/>
          <w:rFonts w:eastAsia="Times New Roman"/>
          <w:sz w:val="22"/>
          <w:szCs w:val="22"/>
          <w:lang w:eastAsia="sr-Cyrl-CS"/>
        </w:rPr>
        <w:t xml:space="preserve"> </w:t>
      </w:r>
      <w:r w:rsidRPr="005E7B8E">
        <w:rPr>
          <w:rStyle w:val="Bodytext5Bold1"/>
          <w:sz w:val="22"/>
          <w:szCs w:val="22"/>
          <w:lang w:eastAsia="sr-Cyrl-CS"/>
        </w:rPr>
        <w:t>подноси</w:t>
      </w:r>
      <w:r w:rsidRPr="005E7B8E">
        <w:rPr>
          <w:rStyle w:val="Bodytext5Bold1"/>
          <w:rFonts w:eastAsia="Times New Roman"/>
          <w:sz w:val="22"/>
          <w:szCs w:val="22"/>
          <w:lang w:eastAsia="sr-Cyrl-CS"/>
        </w:rPr>
        <w:t xml:space="preserve"> </w:t>
      </w:r>
      <w:r w:rsidRPr="005E7B8E">
        <w:rPr>
          <w:rStyle w:val="Bodytext5Bold1"/>
          <w:sz w:val="22"/>
          <w:szCs w:val="22"/>
          <w:lang w:eastAsia="sr-Cyrl-CS"/>
        </w:rPr>
        <w:t>група</w:t>
      </w:r>
      <w:r w:rsidRPr="005E7B8E">
        <w:rPr>
          <w:rStyle w:val="Bodytext5Bold1"/>
          <w:rFonts w:eastAsia="Times New Roman"/>
          <w:sz w:val="22"/>
          <w:szCs w:val="22"/>
          <w:lang w:eastAsia="sr-Cyrl-CS"/>
        </w:rPr>
        <w:t xml:space="preserve"> </w:t>
      </w:r>
      <w:r w:rsidRPr="005E7B8E">
        <w:rPr>
          <w:rStyle w:val="Bodytext5Bold1"/>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Изјава</w:t>
      </w:r>
      <w:r w:rsidRPr="005E7B8E">
        <w:rPr>
          <w:rFonts w:eastAsia="Times New Roman"/>
          <w:sz w:val="22"/>
          <w:szCs w:val="22"/>
          <w:lang w:eastAsia="sr-Cyrl-CS"/>
        </w:rPr>
        <w:t xml:space="preserve"> </w:t>
      </w:r>
      <w:r w:rsidRPr="005E7B8E">
        <w:rPr>
          <w:sz w:val="22"/>
          <w:szCs w:val="22"/>
          <w:lang w:eastAsia="sr-Cyrl-CS"/>
        </w:rPr>
        <w:t>мора</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потписана</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стране</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лица</w:t>
      </w:r>
      <w:r w:rsidRPr="005E7B8E">
        <w:rPr>
          <w:rFonts w:eastAsia="Times New Roman"/>
          <w:sz w:val="22"/>
          <w:szCs w:val="22"/>
          <w:lang w:eastAsia="sr-Cyrl-CS"/>
        </w:rPr>
        <w:t xml:space="preserve"> </w:t>
      </w:r>
      <w:r w:rsidRPr="005E7B8E">
        <w:rPr>
          <w:sz w:val="22"/>
          <w:szCs w:val="22"/>
          <w:lang w:eastAsia="sr-Cyrl-CS"/>
        </w:rPr>
        <w:t>сваког</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оверена</w:t>
      </w:r>
      <w:r w:rsidRPr="005E7B8E">
        <w:rPr>
          <w:rFonts w:eastAsia="Times New Roman"/>
          <w:sz w:val="22"/>
          <w:szCs w:val="22"/>
          <w:lang w:eastAsia="sr-Cyrl-CS"/>
        </w:rPr>
        <w:t xml:space="preserve"> </w:t>
      </w:r>
      <w:r w:rsidRPr="005E7B8E">
        <w:rPr>
          <w:sz w:val="22"/>
          <w:szCs w:val="22"/>
          <w:lang w:eastAsia="sr-Cyrl-CS"/>
        </w:rPr>
        <w:t>печатом.</w:t>
      </w:r>
    </w:p>
    <w:p w:rsidR="00D1188C" w:rsidRPr="005E7B8E" w:rsidRDefault="00D1188C" w:rsidP="00D1188C">
      <w:pPr>
        <w:rPr>
          <w:b/>
          <w:i/>
          <w:sz w:val="22"/>
          <w:szCs w:val="22"/>
          <w:lang w:val="sr-Cyrl-CS"/>
        </w:rPr>
      </w:pPr>
      <w:r w:rsidRPr="005E7B8E">
        <w:rPr>
          <w:b/>
          <w:i/>
          <w:sz w:val="22"/>
          <w:szCs w:val="22"/>
          <w:lang w:val="sr-Cyrl-CS"/>
        </w:rPr>
        <w:t xml:space="preserve">         Образац се може фотокопирати у потребном броју.</w:t>
      </w:r>
    </w:p>
    <w:p w:rsidR="00D1188C" w:rsidRPr="005E7B8E" w:rsidRDefault="00D1188C" w:rsidP="00D1188C">
      <w:pPr>
        <w:pStyle w:val="Heading11"/>
        <w:keepNext/>
        <w:keepLines/>
        <w:pageBreakBefore/>
        <w:shd w:val="clear" w:color="auto" w:fill="auto"/>
        <w:spacing w:line="230" w:lineRule="exact"/>
        <w:ind w:left="20" w:firstLine="560"/>
        <w:rPr>
          <w:b w:val="0"/>
          <w:color w:val="FF0000"/>
          <w:sz w:val="22"/>
          <w:szCs w:val="22"/>
          <w:lang w:val="sr-Cyrl-CS" w:eastAsia="sr-Cyrl-CS"/>
        </w:rPr>
      </w:pPr>
    </w:p>
    <w:p w:rsidR="00D1188C" w:rsidRPr="005E7B8E" w:rsidRDefault="00BC7D8E" w:rsidP="00D1188C">
      <w:pPr>
        <w:pStyle w:val="Heading120"/>
        <w:keepNext/>
        <w:keepLines/>
        <w:shd w:val="clear" w:color="auto" w:fill="FBD4B4"/>
        <w:spacing w:after="318" w:line="240" w:lineRule="auto"/>
        <w:rPr>
          <w:b/>
          <w:sz w:val="22"/>
          <w:szCs w:val="22"/>
          <w:lang w:val="sr-Cyrl-CS" w:eastAsia="sr-Cyrl-CS"/>
        </w:rPr>
      </w:pPr>
      <w:r w:rsidRPr="005E7B8E">
        <w:rPr>
          <w:b/>
          <w:sz w:val="22"/>
          <w:szCs w:val="22"/>
          <w:lang w:val="sr-Cyrl-CS" w:eastAsia="sr-Cyrl-CS"/>
        </w:rPr>
        <w:t>8</w:t>
      </w:r>
      <w:r w:rsidR="00D1188C" w:rsidRPr="005E7B8E">
        <w:rPr>
          <w:b/>
          <w:sz w:val="22"/>
          <w:szCs w:val="22"/>
          <w:lang w:val="sr-Cyrl-CS" w:eastAsia="sr-Cyrl-CS"/>
        </w:rPr>
        <w:t>.</w:t>
      </w:r>
      <w:r w:rsidR="00D1188C" w:rsidRPr="005E7B8E">
        <w:rPr>
          <w:rFonts w:eastAsia="Times New Roman"/>
          <w:b/>
          <w:sz w:val="22"/>
          <w:szCs w:val="22"/>
          <w:lang w:val="sr-Cyrl-CS" w:eastAsia="sr-Cyrl-CS"/>
        </w:rPr>
        <w:t xml:space="preserve"> </w:t>
      </w:r>
      <w:r w:rsidR="00DC2B0E" w:rsidRPr="005E7B8E">
        <w:rPr>
          <w:rFonts w:eastAsia="Times New Roman"/>
          <w:b/>
          <w:sz w:val="22"/>
          <w:szCs w:val="22"/>
          <w:lang w:val="sr-Cyrl-CS" w:eastAsia="sr-Cyrl-CS"/>
        </w:rPr>
        <w:t xml:space="preserve"> </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МОДЕЛ</w:t>
      </w:r>
      <w:r w:rsidR="00D1188C" w:rsidRPr="005E7B8E">
        <w:rPr>
          <w:rFonts w:eastAsia="Times New Roman"/>
          <w:b/>
          <w:sz w:val="22"/>
          <w:szCs w:val="22"/>
          <w:lang w:val="sr-Cyrl-CS" w:eastAsia="sr-Cyrl-CS"/>
        </w:rPr>
        <w:t xml:space="preserve"> </w:t>
      </w:r>
      <w:r w:rsidR="00D1188C" w:rsidRPr="005E7B8E">
        <w:rPr>
          <w:b/>
          <w:sz w:val="22"/>
          <w:szCs w:val="22"/>
          <w:lang w:val="sr-Cyrl-CS" w:eastAsia="sr-Cyrl-CS"/>
        </w:rPr>
        <w:t>УГОВОРА</w:t>
      </w:r>
    </w:p>
    <w:p w:rsidR="00D1188C" w:rsidRPr="00C3182E" w:rsidRDefault="00952293" w:rsidP="00DC2B0E">
      <w:pPr>
        <w:jc w:val="center"/>
        <w:rPr>
          <w:b/>
          <w:sz w:val="22"/>
          <w:szCs w:val="22"/>
          <w:lang w:val="sr-Cyrl-CS"/>
        </w:rPr>
      </w:pPr>
      <w:r w:rsidRPr="005E7B8E">
        <w:rPr>
          <w:b/>
          <w:sz w:val="22"/>
          <w:szCs w:val="22"/>
        </w:rPr>
        <w:t xml:space="preserve">Набавка </w:t>
      </w:r>
      <w:proofErr w:type="gramStart"/>
      <w:r w:rsidRPr="005E7B8E">
        <w:rPr>
          <w:b/>
          <w:sz w:val="22"/>
          <w:szCs w:val="22"/>
        </w:rPr>
        <w:t>намештаја</w:t>
      </w:r>
      <w:r w:rsidR="00DC2B0E" w:rsidRPr="005E7B8E">
        <w:rPr>
          <w:b/>
          <w:sz w:val="22"/>
          <w:szCs w:val="22"/>
        </w:rPr>
        <w:t>,</w:t>
      </w:r>
      <w:r w:rsidR="00856B3D">
        <w:rPr>
          <w:b/>
          <w:sz w:val="22"/>
          <w:szCs w:val="22"/>
          <w:lang w:val="sr-Cyrl-CS"/>
        </w:rPr>
        <w:t xml:space="preserve"> </w:t>
      </w:r>
      <w:r w:rsidR="00DC2B0E" w:rsidRPr="005E7B8E">
        <w:rPr>
          <w:b/>
          <w:sz w:val="22"/>
          <w:szCs w:val="22"/>
        </w:rPr>
        <w:t xml:space="preserve"> </w:t>
      </w:r>
      <w:r w:rsidR="00856B3D">
        <w:rPr>
          <w:b/>
          <w:sz w:val="22"/>
          <w:szCs w:val="22"/>
          <w:lang w:val="sr-Cyrl-CS"/>
        </w:rPr>
        <w:t>ЈНМВ</w:t>
      </w:r>
      <w:proofErr w:type="gramEnd"/>
      <w:r w:rsidR="00856B3D">
        <w:rPr>
          <w:b/>
          <w:sz w:val="22"/>
          <w:szCs w:val="22"/>
          <w:lang w:val="sr-Cyrl-CS"/>
        </w:rPr>
        <w:t xml:space="preserve"> </w:t>
      </w:r>
      <w:r w:rsidR="00C3182E">
        <w:rPr>
          <w:b/>
          <w:sz w:val="22"/>
          <w:szCs w:val="22"/>
          <w:lang w:val="sr-Cyrl-CS"/>
        </w:rPr>
        <w:t>број 07-02 бр 6-2018</w:t>
      </w:r>
    </w:p>
    <w:p w:rsidR="00952293" w:rsidRPr="005E7B8E" w:rsidRDefault="00952293" w:rsidP="00DC2B0E">
      <w:pPr>
        <w:jc w:val="center"/>
        <w:rPr>
          <w:b/>
          <w:i/>
          <w:sz w:val="22"/>
          <w:szCs w:val="22"/>
          <w:lang w:val="sr-Cyrl-CS"/>
        </w:rPr>
      </w:pPr>
    </w:p>
    <w:p w:rsidR="00DC2B0E" w:rsidRDefault="00DC2B0E" w:rsidP="00DC2B0E">
      <w:pPr>
        <w:jc w:val="center"/>
        <w:rPr>
          <w:i/>
          <w:color w:val="FF0000"/>
          <w:sz w:val="22"/>
          <w:szCs w:val="22"/>
          <w:lang w:val="sr-Cyrl-CS"/>
        </w:rPr>
      </w:pPr>
    </w:p>
    <w:p w:rsidR="00C3182E" w:rsidRPr="00C3182E" w:rsidRDefault="00C3182E" w:rsidP="00DC2B0E">
      <w:pPr>
        <w:jc w:val="center"/>
        <w:rPr>
          <w:i/>
          <w:color w:val="FF0000"/>
          <w:sz w:val="22"/>
          <w:szCs w:val="22"/>
          <w:lang w:val="sr-Cyrl-CS"/>
        </w:rPr>
      </w:pPr>
    </w:p>
    <w:p w:rsidR="00D1188C" w:rsidRPr="005E7B8E" w:rsidRDefault="00D1188C" w:rsidP="00D1188C">
      <w:pPr>
        <w:pStyle w:val="Heading210"/>
        <w:keepNext/>
        <w:keepLines/>
        <w:numPr>
          <w:ilvl w:val="0"/>
          <w:numId w:val="10"/>
        </w:numPr>
        <w:shd w:val="clear" w:color="auto" w:fill="auto"/>
        <w:tabs>
          <w:tab w:val="left" w:pos="569"/>
        </w:tabs>
        <w:spacing w:after="244" w:line="278" w:lineRule="exact"/>
        <w:ind w:left="300" w:right="300"/>
        <w:jc w:val="both"/>
        <w:rPr>
          <w:rFonts w:eastAsia="Times New Roman"/>
          <w:b w:val="0"/>
          <w:bCs w:val="0"/>
          <w:sz w:val="22"/>
          <w:szCs w:val="22"/>
        </w:rPr>
      </w:pPr>
      <w:r w:rsidRPr="005E7B8E">
        <w:rPr>
          <w:rFonts w:eastAsia="Times New Roman"/>
          <w:bCs w:val="0"/>
          <w:sz w:val="22"/>
          <w:szCs w:val="22"/>
        </w:rPr>
        <w:t>Факултет организационих наука</w:t>
      </w:r>
      <w:r w:rsidRPr="005E7B8E">
        <w:rPr>
          <w:rFonts w:eastAsia="Times New Roman"/>
          <w:b w:val="0"/>
          <w:bCs w:val="0"/>
          <w:sz w:val="22"/>
          <w:szCs w:val="22"/>
        </w:rPr>
        <w:t xml:space="preserve">, Београд, ул. Јове Илића 154, матични број 07004044 и ПИБ 100383934, кога заступа декан Проф. др </w:t>
      </w:r>
      <w:r w:rsidRPr="005E7B8E">
        <w:rPr>
          <w:rFonts w:eastAsia="Times New Roman"/>
          <w:b w:val="0"/>
          <w:bCs w:val="0"/>
          <w:sz w:val="22"/>
          <w:szCs w:val="22"/>
          <w:lang w:val="sr-Cyrl-CS"/>
        </w:rPr>
        <w:t>Милија Сукновић</w:t>
      </w:r>
      <w:r w:rsidRPr="005E7B8E">
        <w:rPr>
          <w:rFonts w:eastAsia="Times New Roman"/>
          <w:b w:val="0"/>
          <w:bCs w:val="0"/>
          <w:sz w:val="22"/>
          <w:szCs w:val="22"/>
        </w:rPr>
        <w:t xml:space="preserve"> (у даљем тексту: </w:t>
      </w:r>
      <w:r w:rsidRPr="005E7B8E">
        <w:rPr>
          <w:rFonts w:eastAsia="Times New Roman"/>
          <w:b w:val="0"/>
          <w:bCs w:val="0"/>
          <w:sz w:val="22"/>
          <w:szCs w:val="22"/>
          <w:lang w:val="sr-Cyrl-CS"/>
        </w:rPr>
        <w:t>Наручилац</w:t>
      </w:r>
      <w:r w:rsidRPr="005E7B8E">
        <w:rPr>
          <w:rFonts w:eastAsia="Times New Roman"/>
          <w:b w:val="0"/>
          <w:bCs w:val="0"/>
          <w:sz w:val="22"/>
          <w:szCs w:val="22"/>
        </w:rPr>
        <w:t>) и</w:t>
      </w:r>
    </w:p>
    <w:p w:rsidR="00D1188C" w:rsidRPr="005E7B8E" w:rsidRDefault="00D1188C" w:rsidP="00D1188C">
      <w:pPr>
        <w:pStyle w:val="Heading210"/>
        <w:keepNext/>
        <w:keepLines/>
        <w:numPr>
          <w:ilvl w:val="0"/>
          <w:numId w:val="10"/>
        </w:numPr>
        <w:shd w:val="clear" w:color="auto" w:fill="auto"/>
        <w:tabs>
          <w:tab w:val="left" w:pos="641"/>
          <w:tab w:val="left" w:leader="underscore" w:pos="2796"/>
          <w:tab w:val="left" w:leader="underscore" w:pos="4874"/>
          <w:tab w:val="left" w:leader="underscore" w:pos="7423"/>
          <w:tab w:val="left" w:leader="underscore" w:pos="8158"/>
        </w:tabs>
        <w:spacing w:before="100" w:after="0" w:line="274" w:lineRule="exact"/>
        <w:ind w:left="301"/>
        <w:jc w:val="both"/>
        <w:rPr>
          <w:rFonts w:eastAsia="Times New Roman"/>
          <w:b w:val="0"/>
          <w:bCs w:val="0"/>
          <w:sz w:val="22"/>
          <w:szCs w:val="22"/>
        </w:rPr>
      </w:pPr>
      <w:r w:rsidRPr="005E7B8E">
        <w:rPr>
          <w:rFonts w:eastAsia="Times New Roman"/>
          <w:b w:val="0"/>
          <w:bCs w:val="0"/>
          <w:sz w:val="22"/>
          <w:szCs w:val="22"/>
        </w:rPr>
        <w:t>„____________________"</w:t>
      </w:r>
      <w:r w:rsidR="00C3182E">
        <w:rPr>
          <w:rFonts w:eastAsia="Times New Roman"/>
          <w:b w:val="0"/>
          <w:bCs w:val="0"/>
          <w:sz w:val="22"/>
          <w:szCs w:val="22"/>
          <w:lang w:val="sr-Cyrl-CS"/>
        </w:rPr>
        <w:t xml:space="preserve">, </w:t>
      </w:r>
      <w:r w:rsidRPr="005E7B8E">
        <w:rPr>
          <w:rFonts w:eastAsia="Times New Roman"/>
          <w:b w:val="0"/>
          <w:bCs w:val="0"/>
          <w:sz w:val="22"/>
          <w:szCs w:val="22"/>
        </w:rPr>
        <w:t>ул.____</w:t>
      </w:r>
      <w:r w:rsidR="00C3182E">
        <w:rPr>
          <w:rFonts w:eastAsia="Times New Roman"/>
          <w:b w:val="0"/>
          <w:bCs w:val="0"/>
          <w:sz w:val="22"/>
          <w:szCs w:val="22"/>
        </w:rPr>
        <w:t>______________________</w:t>
      </w:r>
      <w:r w:rsidR="00C3182E">
        <w:rPr>
          <w:rFonts w:eastAsia="Times New Roman"/>
          <w:b w:val="0"/>
          <w:bCs w:val="0"/>
          <w:sz w:val="22"/>
          <w:szCs w:val="22"/>
          <w:lang w:val="sr-Cyrl-CS"/>
        </w:rPr>
        <w:t>,</w:t>
      </w:r>
      <w:r w:rsidR="00C3182E">
        <w:rPr>
          <w:rFonts w:eastAsia="Times New Roman"/>
          <w:b w:val="0"/>
          <w:bCs w:val="0"/>
          <w:sz w:val="22"/>
          <w:szCs w:val="22"/>
        </w:rPr>
        <w:t xml:space="preserve"> бр.___,</w:t>
      </w:r>
      <w:r w:rsidR="00C3182E">
        <w:rPr>
          <w:rFonts w:eastAsia="Times New Roman"/>
          <w:b w:val="0"/>
          <w:bCs w:val="0"/>
          <w:sz w:val="22"/>
          <w:szCs w:val="22"/>
          <w:lang w:val="sr-Cyrl-CS"/>
        </w:rPr>
        <w:t xml:space="preserve"> </w:t>
      </w:r>
      <w:r w:rsidRPr="005E7B8E">
        <w:rPr>
          <w:rFonts w:eastAsia="Times New Roman"/>
          <w:b w:val="0"/>
          <w:bCs w:val="0"/>
          <w:sz w:val="22"/>
          <w:szCs w:val="22"/>
        </w:rPr>
        <w:t>матични број______________</w:t>
      </w:r>
      <w:r w:rsidR="00C3182E">
        <w:rPr>
          <w:rFonts w:eastAsia="Times New Roman"/>
          <w:b w:val="0"/>
          <w:bCs w:val="0"/>
          <w:sz w:val="22"/>
          <w:szCs w:val="22"/>
          <w:lang w:val="sr-Cyrl-CS"/>
        </w:rPr>
        <w:t>,</w:t>
      </w:r>
      <w:r w:rsidRPr="005E7B8E">
        <w:rPr>
          <w:rFonts w:eastAsia="Times New Roman"/>
          <w:b w:val="0"/>
          <w:bCs w:val="0"/>
          <w:sz w:val="22"/>
          <w:szCs w:val="22"/>
        </w:rPr>
        <w:t xml:space="preserve"> и ПИБ ___________</w:t>
      </w:r>
      <w:r w:rsidR="00C3182E">
        <w:rPr>
          <w:rFonts w:eastAsia="Times New Roman"/>
          <w:b w:val="0"/>
          <w:bCs w:val="0"/>
          <w:sz w:val="22"/>
          <w:szCs w:val="22"/>
          <w:lang w:val="sr-Cyrl-CS"/>
        </w:rPr>
        <w:t xml:space="preserve">, </w:t>
      </w:r>
      <w:r w:rsidRPr="005E7B8E">
        <w:rPr>
          <w:rFonts w:eastAsia="Times New Roman"/>
          <w:b w:val="0"/>
          <w:bCs w:val="0"/>
          <w:sz w:val="22"/>
          <w:szCs w:val="22"/>
        </w:rPr>
        <w:t xml:space="preserve"> кога заступа</w:t>
      </w:r>
      <w:r w:rsidRPr="005E7B8E">
        <w:rPr>
          <w:rFonts w:eastAsia="Times New Roman"/>
          <w:b w:val="0"/>
          <w:bCs w:val="0"/>
          <w:sz w:val="22"/>
          <w:szCs w:val="22"/>
          <w:lang w:val="sr-Cyrl-CS"/>
        </w:rPr>
        <w:t xml:space="preserve"> </w:t>
      </w:r>
      <w:r w:rsidRPr="005E7B8E">
        <w:rPr>
          <w:rFonts w:eastAsia="Times New Roman"/>
          <w:b w:val="0"/>
          <w:bCs w:val="0"/>
          <w:sz w:val="22"/>
          <w:szCs w:val="22"/>
        </w:rPr>
        <w:t>директор __________</w:t>
      </w:r>
      <w:r w:rsidRPr="005E7B8E">
        <w:rPr>
          <w:rFonts w:eastAsia="Times New Roman"/>
          <w:b w:val="0"/>
          <w:bCs w:val="0"/>
          <w:sz w:val="22"/>
          <w:szCs w:val="22"/>
          <w:lang w:val="sr-Cyrl-CS"/>
        </w:rPr>
        <w:t>_______________________________________</w:t>
      </w:r>
      <w:r w:rsidRPr="005E7B8E">
        <w:rPr>
          <w:rFonts w:eastAsia="Times New Roman"/>
          <w:b w:val="0"/>
          <w:bCs w:val="0"/>
          <w:sz w:val="22"/>
          <w:szCs w:val="22"/>
        </w:rPr>
        <w:t xml:space="preserve"> (у даљем тексту: </w:t>
      </w:r>
      <w:r w:rsidRPr="005E7B8E">
        <w:rPr>
          <w:rFonts w:eastAsia="Times New Roman"/>
          <w:b w:val="0"/>
          <w:bCs w:val="0"/>
          <w:sz w:val="22"/>
          <w:szCs w:val="22"/>
          <w:lang w:val="sr-Cyrl-CS"/>
        </w:rPr>
        <w:t>Добављач</w:t>
      </w:r>
      <w:r w:rsidRPr="005E7B8E">
        <w:rPr>
          <w:rFonts w:eastAsia="Times New Roman"/>
          <w:b w:val="0"/>
          <w:bCs w:val="0"/>
          <w:sz w:val="22"/>
          <w:szCs w:val="22"/>
        </w:rPr>
        <w:t>),</w:t>
      </w:r>
    </w:p>
    <w:p w:rsidR="00D1188C" w:rsidRPr="005E7B8E" w:rsidRDefault="00D1188C" w:rsidP="00D1188C">
      <w:pPr>
        <w:pStyle w:val="Heading221"/>
        <w:keepNext/>
        <w:keepLines/>
        <w:shd w:val="clear" w:color="auto" w:fill="auto"/>
        <w:spacing w:after="95"/>
        <w:ind w:firstLine="0"/>
        <w:rPr>
          <w:rFonts w:eastAsia="Times New Roman"/>
          <w:b w:val="0"/>
          <w:bCs w:val="0"/>
          <w:i w:val="0"/>
          <w:iCs w:val="0"/>
          <w:sz w:val="22"/>
          <w:szCs w:val="22"/>
        </w:rPr>
      </w:pPr>
      <w:r w:rsidRPr="005E7B8E">
        <w:rPr>
          <w:rFonts w:eastAsia="Times New Roman"/>
          <w:b w:val="0"/>
          <w:bCs w:val="0"/>
          <w:i w:val="0"/>
          <w:iCs w:val="0"/>
          <w:sz w:val="22"/>
          <w:szCs w:val="22"/>
          <w:lang w:val="sr-Cyrl-CS"/>
        </w:rPr>
        <w:t xml:space="preserve">     </w:t>
      </w:r>
      <w:r w:rsidRPr="005E7B8E">
        <w:rPr>
          <w:rFonts w:eastAsia="Times New Roman"/>
          <w:b w:val="0"/>
          <w:bCs w:val="0"/>
          <w:i w:val="0"/>
          <w:iCs w:val="0"/>
          <w:sz w:val="22"/>
          <w:szCs w:val="22"/>
        </w:rPr>
        <w:t>и са понуђачима из групе понуђача/са подизвођачима/подизвршиоцима:</w:t>
      </w:r>
    </w:p>
    <w:p w:rsidR="00D1188C" w:rsidRPr="005E7B8E" w:rsidRDefault="00D1188C" w:rsidP="00D1188C">
      <w:pPr>
        <w:pStyle w:val="Heading210"/>
        <w:keepNext/>
        <w:keepLines/>
        <w:shd w:val="clear" w:color="auto" w:fill="auto"/>
        <w:tabs>
          <w:tab w:val="left" w:pos="1145"/>
          <w:tab w:val="left" w:leader="underscore" w:pos="9310"/>
        </w:tabs>
        <w:spacing w:after="288" w:line="230" w:lineRule="exact"/>
        <w:ind w:left="300" w:firstLine="600"/>
        <w:jc w:val="both"/>
        <w:rPr>
          <w:rFonts w:eastAsia="Times New Roman"/>
          <w:b w:val="0"/>
          <w:bCs w:val="0"/>
          <w:sz w:val="22"/>
          <w:szCs w:val="22"/>
          <w:lang w:val="sr-Cyrl-CS"/>
        </w:rPr>
      </w:pPr>
      <w:r w:rsidRPr="005E7B8E">
        <w:rPr>
          <w:rFonts w:eastAsia="Times New Roman"/>
          <w:b w:val="0"/>
          <w:bCs w:val="0"/>
          <w:sz w:val="22"/>
          <w:szCs w:val="22"/>
        </w:rPr>
        <w:t>а)</w:t>
      </w:r>
      <w:r w:rsidRPr="005E7B8E">
        <w:rPr>
          <w:rFonts w:eastAsia="Times New Roman"/>
          <w:b w:val="0"/>
          <w:bCs w:val="0"/>
          <w:sz w:val="22"/>
          <w:szCs w:val="22"/>
        </w:rPr>
        <w:tab/>
      </w:r>
      <w:r w:rsidRPr="005E7B8E">
        <w:rPr>
          <w:rFonts w:eastAsia="Times New Roman"/>
          <w:b w:val="0"/>
          <w:bCs w:val="0"/>
          <w:sz w:val="22"/>
          <w:szCs w:val="22"/>
          <w:lang w:val="sr-Cyrl-CS"/>
        </w:rPr>
        <w:t xml:space="preserve">  _______________________________________________________________</w:t>
      </w:r>
    </w:p>
    <w:p w:rsidR="00D1188C" w:rsidRPr="005E7B8E" w:rsidRDefault="00D1188C" w:rsidP="00D1188C">
      <w:pPr>
        <w:pStyle w:val="Heading210"/>
        <w:keepNext/>
        <w:keepLines/>
        <w:shd w:val="clear" w:color="auto" w:fill="auto"/>
        <w:tabs>
          <w:tab w:val="left" w:pos="8906"/>
        </w:tabs>
        <w:spacing w:after="263" w:line="230" w:lineRule="exact"/>
        <w:ind w:left="300" w:firstLine="600"/>
        <w:jc w:val="both"/>
        <w:rPr>
          <w:rFonts w:eastAsia="Times New Roman"/>
          <w:sz w:val="22"/>
          <w:szCs w:val="22"/>
          <w:lang w:val="sr-Cyrl-CS"/>
        </w:rPr>
      </w:pPr>
      <w:r w:rsidRPr="005E7B8E">
        <w:rPr>
          <w:rFonts w:eastAsia="Times New Roman"/>
          <w:b w:val="0"/>
          <w:bCs w:val="0"/>
          <w:sz w:val="22"/>
          <w:szCs w:val="22"/>
        </w:rPr>
        <w:t xml:space="preserve">б) </w:t>
      </w:r>
      <w:r w:rsidRPr="005E7B8E">
        <w:rPr>
          <w:rFonts w:eastAsia="Times New Roman"/>
          <w:sz w:val="22"/>
          <w:szCs w:val="22"/>
        </w:rPr>
        <w:t xml:space="preserve"> </w:t>
      </w:r>
      <w:r w:rsidRPr="005E7B8E">
        <w:rPr>
          <w:rFonts w:eastAsia="Times New Roman"/>
          <w:sz w:val="22"/>
          <w:szCs w:val="22"/>
          <w:lang w:val="sr-Cyrl-CS"/>
        </w:rPr>
        <w:t xml:space="preserve"> </w:t>
      </w:r>
      <w:r w:rsidRPr="005E7B8E">
        <w:rPr>
          <w:rFonts w:eastAsia="Times New Roman"/>
          <w:sz w:val="22"/>
          <w:szCs w:val="22"/>
        </w:rPr>
        <w:t>________________________________________________________</w:t>
      </w:r>
      <w:r w:rsidRPr="005E7B8E">
        <w:rPr>
          <w:rFonts w:eastAsia="Times New Roman"/>
          <w:sz w:val="22"/>
          <w:szCs w:val="22"/>
          <w:lang w:val="sr-Cyrl-CS"/>
        </w:rPr>
        <w:t>________</w:t>
      </w:r>
    </w:p>
    <w:p w:rsidR="00D1188C" w:rsidRPr="005E7B8E" w:rsidRDefault="00D1188C" w:rsidP="00D1188C">
      <w:pPr>
        <w:pStyle w:val="Heading210"/>
        <w:keepNext/>
        <w:keepLines/>
        <w:shd w:val="clear" w:color="auto" w:fill="auto"/>
        <w:tabs>
          <w:tab w:val="left" w:pos="8906"/>
        </w:tabs>
        <w:spacing w:after="263" w:line="230" w:lineRule="exact"/>
        <w:ind w:left="300" w:firstLine="600"/>
        <w:jc w:val="both"/>
        <w:rPr>
          <w:rFonts w:eastAsia="Times New Roman"/>
          <w:b w:val="0"/>
          <w:bCs w:val="0"/>
          <w:sz w:val="22"/>
          <w:szCs w:val="22"/>
        </w:rPr>
      </w:pPr>
      <w:r w:rsidRPr="005E7B8E">
        <w:rPr>
          <w:rFonts w:eastAsia="Times New Roman"/>
          <w:b w:val="0"/>
          <w:bCs w:val="0"/>
          <w:sz w:val="22"/>
          <w:szCs w:val="22"/>
        </w:rPr>
        <w:t>(ако понуђач учествује у групи понуђача прецртати "са подизвођачима/ подизвршиоцима", ако наступа са подизвођачима прецртати "са понуђачима из групе понуђача" и попунити податке).</w:t>
      </w:r>
    </w:p>
    <w:p w:rsidR="00D1188C" w:rsidRPr="005E7B8E" w:rsidRDefault="00D1188C" w:rsidP="00D1188C">
      <w:pPr>
        <w:autoSpaceDE w:val="0"/>
        <w:rPr>
          <w:color w:val="000000"/>
          <w:sz w:val="22"/>
          <w:szCs w:val="22"/>
          <w:lang w:val="sr-Cyrl-CS"/>
        </w:rPr>
      </w:pPr>
    </w:p>
    <w:p w:rsidR="00D1188C" w:rsidRPr="005E7B8E" w:rsidRDefault="00D1188C" w:rsidP="00D1188C">
      <w:pPr>
        <w:rPr>
          <w:sz w:val="22"/>
          <w:szCs w:val="22"/>
          <w:lang w:val="sr-Cyrl-CS"/>
        </w:rPr>
      </w:pPr>
      <w:r w:rsidRPr="005E7B8E">
        <w:rPr>
          <w:sz w:val="22"/>
          <w:szCs w:val="22"/>
          <w:lang w:val="sr-Cyrl-CS"/>
        </w:rPr>
        <w:t xml:space="preserve">Основ уговора: ЈН </w:t>
      </w:r>
      <w:r w:rsidR="00C3182E">
        <w:rPr>
          <w:sz w:val="22"/>
          <w:szCs w:val="22"/>
          <w:lang w:val="sr-Cyrl-CS"/>
        </w:rPr>
        <w:t>МВ</w:t>
      </w:r>
      <w:r w:rsidRPr="005E7B8E">
        <w:rPr>
          <w:sz w:val="22"/>
          <w:szCs w:val="22"/>
          <w:lang w:val="sr-Cyrl-CS"/>
        </w:rPr>
        <w:t xml:space="preserve"> број 07-02 бр </w:t>
      </w:r>
      <w:r w:rsidR="00C3182E">
        <w:rPr>
          <w:sz w:val="22"/>
          <w:szCs w:val="22"/>
          <w:lang w:val="sr-Cyrl-CS"/>
        </w:rPr>
        <w:t>6</w:t>
      </w:r>
      <w:r w:rsidR="00596A90" w:rsidRPr="005E7B8E">
        <w:rPr>
          <w:sz w:val="22"/>
          <w:szCs w:val="22"/>
          <w:lang w:val="sr-Cyrl-CS"/>
        </w:rPr>
        <w:t>-201</w:t>
      </w:r>
      <w:r w:rsidR="00C3182E">
        <w:rPr>
          <w:sz w:val="22"/>
          <w:szCs w:val="22"/>
          <w:lang w:val="sr-Cyrl-CS"/>
        </w:rPr>
        <w:t>8</w:t>
      </w:r>
    </w:p>
    <w:p w:rsidR="00D1188C" w:rsidRPr="005E7B8E" w:rsidRDefault="00D1188C" w:rsidP="00D1188C">
      <w:pPr>
        <w:rPr>
          <w:sz w:val="22"/>
          <w:szCs w:val="22"/>
          <w:lang w:val="sr-Cyrl-CS"/>
        </w:rPr>
      </w:pPr>
      <w:r w:rsidRPr="005E7B8E">
        <w:rPr>
          <w:sz w:val="22"/>
          <w:szCs w:val="22"/>
          <w:lang w:val="sr-Cyrl-CS"/>
        </w:rPr>
        <w:t xml:space="preserve">Број и датум одлуке о додели уговора: ________________ </w:t>
      </w:r>
    </w:p>
    <w:p w:rsidR="00D1188C" w:rsidRPr="005E7B8E" w:rsidRDefault="00D1188C" w:rsidP="00D1188C">
      <w:pPr>
        <w:rPr>
          <w:sz w:val="22"/>
          <w:szCs w:val="22"/>
          <w:lang w:val="sr-Cyrl-CS"/>
        </w:rPr>
      </w:pPr>
      <w:r w:rsidRPr="005E7B8E">
        <w:rPr>
          <w:sz w:val="22"/>
          <w:szCs w:val="22"/>
          <w:lang w:val="sr-Cyrl-CS"/>
        </w:rPr>
        <w:t>Понуда Добављача број: ____________________________</w:t>
      </w:r>
    </w:p>
    <w:p w:rsidR="00D1188C" w:rsidRPr="005E7B8E" w:rsidRDefault="00D1188C" w:rsidP="00D1188C">
      <w:pPr>
        <w:jc w:val="center"/>
        <w:rPr>
          <w:b/>
          <w:bCs/>
          <w:sz w:val="22"/>
          <w:szCs w:val="22"/>
          <w:lang w:val="sr-Cyrl-CS"/>
        </w:rPr>
      </w:pPr>
    </w:p>
    <w:p w:rsidR="00D1188C" w:rsidRPr="005E7B8E" w:rsidRDefault="00D1188C" w:rsidP="00D1188C">
      <w:pPr>
        <w:pStyle w:val="Bodytext81"/>
        <w:shd w:val="clear" w:color="auto" w:fill="auto"/>
        <w:spacing w:before="0"/>
        <w:ind w:left="40" w:right="20" w:firstLine="600"/>
        <w:jc w:val="left"/>
        <w:rPr>
          <w:sz w:val="22"/>
          <w:szCs w:val="22"/>
          <w:lang w:eastAsia="sr-Cyrl-CS"/>
        </w:rPr>
      </w:pPr>
    </w:p>
    <w:p w:rsidR="00D1188C" w:rsidRPr="005E7B8E" w:rsidRDefault="00D1188C" w:rsidP="00D1188C">
      <w:pPr>
        <w:rPr>
          <w:b/>
          <w:sz w:val="22"/>
          <w:szCs w:val="22"/>
          <w:lang w:val="sr-Cyrl-CS"/>
        </w:rPr>
      </w:pPr>
      <w:r w:rsidRPr="005E7B8E">
        <w:rPr>
          <w:b/>
          <w:sz w:val="22"/>
          <w:szCs w:val="22"/>
          <w:lang w:val="sr-Cyrl-CS"/>
        </w:rPr>
        <w:t>УГОВОРНЕ СТРАНЕ КОНСТАТУЈУ:</w:t>
      </w:r>
    </w:p>
    <w:p w:rsidR="00952293" w:rsidRPr="005E7B8E" w:rsidRDefault="00952293" w:rsidP="00D1188C">
      <w:pPr>
        <w:rPr>
          <w:b/>
          <w:sz w:val="22"/>
          <w:szCs w:val="22"/>
          <w:lang w:val="sr-Cyrl-CS"/>
        </w:rPr>
      </w:pPr>
    </w:p>
    <w:p w:rsidR="00D1188C" w:rsidRPr="005E7B8E" w:rsidRDefault="00D1188C" w:rsidP="00952293">
      <w:pPr>
        <w:pStyle w:val="Bodytext131"/>
        <w:shd w:val="clear" w:color="auto" w:fill="auto"/>
        <w:spacing w:before="0" w:after="0" w:line="240" w:lineRule="auto"/>
        <w:ind w:right="20" w:firstLine="0"/>
        <w:jc w:val="both"/>
        <w:rPr>
          <w:rFonts w:eastAsia="Times New Roman"/>
          <w:sz w:val="22"/>
          <w:szCs w:val="22"/>
        </w:rPr>
      </w:pPr>
      <w:r w:rsidRPr="005E7B8E">
        <w:rPr>
          <w:rFonts w:eastAsia="Times New Roman"/>
          <w:sz w:val="22"/>
          <w:szCs w:val="22"/>
          <w:lang w:val="sr-Cyrl-CS"/>
        </w:rPr>
        <w:t xml:space="preserve">-  </w:t>
      </w:r>
      <w:r w:rsidRPr="005E7B8E">
        <w:rPr>
          <w:rFonts w:eastAsia="Times New Roman"/>
          <w:sz w:val="22"/>
          <w:szCs w:val="22"/>
        </w:rPr>
        <w:t xml:space="preserve">да је </w:t>
      </w:r>
      <w:r w:rsidRPr="005E7B8E">
        <w:rPr>
          <w:rFonts w:eastAsia="Times New Roman"/>
          <w:sz w:val="22"/>
          <w:szCs w:val="22"/>
          <w:lang w:val="sr-Cyrl-CS"/>
        </w:rPr>
        <w:t>Наручилац</w:t>
      </w:r>
      <w:r w:rsidRPr="005E7B8E">
        <w:rPr>
          <w:rFonts w:eastAsia="Times New Roman"/>
          <w:sz w:val="22"/>
          <w:szCs w:val="22"/>
        </w:rPr>
        <w:t>, на основу Закона о јавним набавкама ("Сл. гл. РС", бр. 24/2012</w:t>
      </w:r>
      <w:r w:rsidRPr="005E7B8E">
        <w:rPr>
          <w:rFonts w:eastAsia="Times New Roman"/>
          <w:sz w:val="22"/>
          <w:szCs w:val="22"/>
          <w:lang w:val="sr-Cyrl-CS"/>
        </w:rPr>
        <w:t xml:space="preserve">, </w:t>
      </w:r>
      <w:r w:rsidRPr="005E7B8E">
        <w:rPr>
          <w:sz w:val="22"/>
          <w:szCs w:val="22"/>
          <w:lang w:val="sr-Cyrl-CS" w:eastAsia="sr-Cyrl-CS"/>
        </w:rPr>
        <w:t>14/15</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68/15</w:t>
      </w:r>
      <w:r w:rsidRPr="005E7B8E">
        <w:rPr>
          <w:rFonts w:eastAsia="Times New Roman"/>
          <w:sz w:val="22"/>
          <w:szCs w:val="22"/>
        </w:rPr>
        <w:t>),</w:t>
      </w:r>
      <w:r w:rsidRPr="005E7B8E">
        <w:rPr>
          <w:rFonts w:eastAsia="Times New Roman"/>
          <w:sz w:val="22"/>
          <w:szCs w:val="22"/>
          <w:lang w:val="sr-Cyrl-CS"/>
        </w:rPr>
        <w:t xml:space="preserve"> </w:t>
      </w:r>
      <w:r w:rsidRPr="005E7B8E">
        <w:rPr>
          <w:rFonts w:eastAsia="Times New Roman"/>
          <w:sz w:val="22"/>
          <w:szCs w:val="22"/>
        </w:rPr>
        <w:t xml:space="preserve">спровео поступак јавне </w:t>
      </w:r>
      <w:r w:rsidRPr="005E7B8E">
        <w:rPr>
          <w:rFonts w:eastAsia="Times New Roman"/>
          <w:sz w:val="22"/>
          <w:szCs w:val="22"/>
          <w:lang w:val="sr-Cyrl-CS"/>
        </w:rPr>
        <w:t>набавке</w:t>
      </w:r>
      <w:r w:rsidR="00C3182E">
        <w:rPr>
          <w:rFonts w:eastAsia="Times New Roman"/>
          <w:sz w:val="22"/>
          <w:szCs w:val="22"/>
          <w:lang w:val="sr-Cyrl-CS" w:eastAsia="sr-Cyrl-CS"/>
        </w:rPr>
        <w:t xml:space="preserve">, </w:t>
      </w:r>
      <w:r w:rsidRPr="005E7B8E">
        <w:rPr>
          <w:sz w:val="22"/>
          <w:szCs w:val="22"/>
          <w:lang w:val="sr-Cyrl-CS" w:eastAsia="sr-Cyrl-CS"/>
        </w:rPr>
        <w:t>број</w:t>
      </w:r>
      <w:r w:rsidRPr="005E7B8E">
        <w:rPr>
          <w:rFonts w:eastAsia="Times New Roman"/>
          <w:sz w:val="22"/>
          <w:szCs w:val="22"/>
          <w:lang w:val="sr-Cyrl-CS" w:eastAsia="sr-Cyrl-CS"/>
        </w:rPr>
        <w:t xml:space="preserve"> </w:t>
      </w:r>
      <w:r w:rsidRPr="005E7B8E">
        <w:rPr>
          <w:sz w:val="22"/>
          <w:szCs w:val="22"/>
          <w:lang w:val="sr-Cyrl-CS" w:eastAsia="sr-Cyrl-CS"/>
        </w:rPr>
        <w:t>ЈН</w:t>
      </w:r>
      <w:r w:rsidR="00C3182E">
        <w:rPr>
          <w:sz w:val="22"/>
          <w:szCs w:val="22"/>
          <w:lang w:val="sr-Cyrl-CS" w:eastAsia="sr-Cyrl-CS"/>
        </w:rPr>
        <w:t>М</w:t>
      </w:r>
      <w:r w:rsidR="00334639" w:rsidRPr="005E7B8E">
        <w:rPr>
          <w:sz w:val="22"/>
          <w:szCs w:val="22"/>
          <w:lang w:val="sr-Cyrl-CS" w:eastAsia="sr-Cyrl-CS"/>
        </w:rPr>
        <w:t>В</w:t>
      </w:r>
      <w:r w:rsidRPr="005E7B8E">
        <w:rPr>
          <w:rFonts w:eastAsia="Times New Roman"/>
          <w:sz w:val="22"/>
          <w:szCs w:val="22"/>
          <w:lang w:val="sr-Cyrl-CS" w:eastAsia="sr-Cyrl-CS"/>
        </w:rPr>
        <w:t xml:space="preserve"> </w:t>
      </w:r>
      <w:r w:rsidRPr="005E7B8E">
        <w:rPr>
          <w:sz w:val="22"/>
          <w:szCs w:val="22"/>
          <w:lang w:val="sr-Cyrl-CS" w:eastAsia="sr-Cyrl-CS"/>
        </w:rPr>
        <w:t>07-02</w:t>
      </w:r>
      <w:r w:rsidRPr="005E7B8E">
        <w:rPr>
          <w:rFonts w:eastAsia="Times New Roman"/>
          <w:sz w:val="22"/>
          <w:szCs w:val="22"/>
          <w:lang w:val="sr-Cyrl-CS" w:eastAsia="sr-Cyrl-CS"/>
        </w:rPr>
        <w:t xml:space="preserve"> </w:t>
      </w:r>
      <w:r w:rsidRPr="005E7B8E">
        <w:rPr>
          <w:sz w:val="22"/>
          <w:szCs w:val="22"/>
          <w:lang w:val="sr-Cyrl-CS" w:eastAsia="sr-Cyrl-CS"/>
        </w:rPr>
        <w:t>бр</w:t>
      </w:r>
      <w:r w:rsidRPr="005E7B8E">
        <w:rPr>
          <w:rFonts w:eastAsia="Times New Roman"/>
          <w:sz w:val="22"/>
          <w:szCs w:val="22"/>
          <w:lang w:val="sr-Cyrl-CS" w:eastAsia="sr-Cyrl-CS"/>
        </w:rPr>
        <w:t xml:space="preserve"> </w:t>
      </w:r>
      <w:r w:rsidR="00C3182E">
        <w:rPr>
          <w:sz w:val="22"/>
          <w:szCs w:val="22"/>
          <w:lang w:val="sr-Cyrl-CS" w:eastAsia="sr-Cyrl-CS"/>
        </w:rPr>
        <w:t>6</w:t>
      </w:r>
      <w:r w:rsidR="00856B3D">
        <w:rPr>
          <w:sz w:val="22"/>
          <w:szCs w:val="22"/>
          <w:lang w:val="sr-Cyrl-CS" w:eastAsia="sr-Cyrl-CS"/>
        </w:rPr>
        <w:t xml:space="preserve"> </w:t>
      </w:r>
      <w:r w:rsidRPr="005E7B8E">
        <w:rPr>
          <w:sz w:val="22"/>
          <w:szCs w:val="22"/>
          <w:lang w:val="sr-Cyrl-CS" w:eastAsia="sr-Cyrl-CS"/>
        </w:rPr>
        <w:t>-</w:t>
      </w:r>
      <w:r w:rsidR="00856B3D">
        <w:rPr>
          <w:sz w:val="22"/>
          <w:szCs w:val="22"/>
          <w:lang w:val="sr-Cyrl-CS" w:eastAsia="sr-Cyrl-CS"/>
        </w:rPr>
        <w:t xml:space="preserve"> </w:t>
      </w:r>
      <w:r w:rsidR="00596A90" w:rsidRPr="005E7B8E">
        <w:rPr>
          <w:sz w:val="22"/>
          <w:szCs w:val="22"/>
          <w:lang w:val="sr-Cyrl-CS" w:eastAsia="sr-Cyrl-CS"/>
        </w:rPr>
        <w:t>201</w:t>
      </w:r>
      <w:r w:rsidR="00C3182E">
        <w:rPr>
          <w:sz w:val="22"/>
          <w:szCs w:val="22"/>
          <w:lang w:val="sr-Cyrl-CS" w:eastAsia="sr-Cyrl-CS"/>
        </w:rPr>
        <w:t>8</w:t>
      </w:r>
      <w:r w:rsidRPr="005E7B8E">
        <w:rPr>
          <w:sz w:val="22"/>
          <w:szCs w:val="22"/>
          <w:lang w:val="sr-Cyrl-CS" w:eastAsia="sr-Cyrl-CS"/>
        </w:rPr>
        <w:t>,</w:t>
      </w:r>
      <w:r w:rsidRPr="005E7B8E">
        <w:rPr>
          <w:rFonts w:eastAsia="Times New Roman"/>
          <w:sz w:val="22"/>
          <w:szCs w:val="22"/>
          <w:lang w:val="sr-Cyrl-CS" w:eastAsia="sr-Cyrl-CS"/>
        </w:rPr>
        <w:t xml:space="preserve">  </w:t>
      </w:r>
      <w:r w:rsidRPr="005E7B8E">
        <w:rPr>
          <w:sz w:val="22"/>
          <w:szCs w:val="22"/>
          <w:lang w:val="sr-Cyrl-CS" w:eastAsia="sr-Cyrl-CS"/>
        </w:rPr>
        <w:t>н</w:t>
      </w:r>
      <w:r w:rsidRPr="005E7B8E">
        <w:rPr>
          <w:rFonts w:eastAsia="Times New Roman"/>
          <w:sz w:val="22"/>
          <w:szCs w:val="22"/>
        </w:rPr>
        <w:t xml:space="preserve">а основу Позива за подношење понуда објављеног на Порталу јавних набавки и на интернет страници Наручиоца, </w:t>
      </w:r>
      <w:r w:rsidRPr="005E7B8E">
        <w:rPr>
          <w:rFonts w:eastAsia="Times New Roman"/>
          <w:sz w:val="22"/>
          <w:szCs w:val="22"/>
          <w:lang w:val="sr-Cyrl-CS"/>
        </w:rPr>
        <w:t>д</w:t>
      </w:r>
      <w:r w:rsidRPr="005E7B8E">
        <w:rPr>
          <w:rFonts w:eastAsia="Times New Roman"/>
          <w:sz w:val="22"/>
          <w:szCs w:val="22"/>
        </w:rPr>
        <w:t>ана</w:t>
      </w:r>
      <w:r w:rsidR="0063751A" w:rsidRPr="005E7B8E">
        <w:rPr>
          <w:rFonts w:eastAsia="Times New Roman"/>
          <w:sz w:val="22"/>
          <w:szCs w:val="22"/>
          <w:lang w:val="sr-Cyrl-CS"/>
        </w:rPr>
        <w:t xml:space="preserve"> </w:t>
      </w:r>
      <w:r w:rsidRPr="005E7B8E">
        <w:rPr>
          <w:rFonts w:eastAsia="Times New Roman"/>
          <w:sz w:val="22"/>
          <w:szCs w:val="22"/>
        </w:rPr>
        <w:t>_________________, 201</w:t>
      </w:r>
      <w:r w:rsidR="00C3182E">
        <w:rPr>
          <w:rFonts w:eastAsia="Times New Roman"/>
          <w:sz w:val="22"/>
          <w:szCs w:val="22"/>
          <w:lang w:val="sr-Cyrl-CS"/>
        </w:rPr>
        <w:t>8</w:t>
      </w:r>
      <w:r w:rsidRPr="005E7B8E">
        <w:rPr>
          <w:rFonts w:eastAsia="Times New Roman"/>
          <w:sz w:val="22"/>
          <w:szCs w:val="22"/>
        </w:rPr>
        <w:t>. године;</w:t>
      </w:r>
    </w:p>
    <w:p w:rsidR="00D1188C" w:rsidRPr="005E7B8E" w:rsidRDefault="00D1188C" w:rsidP="00952293">
      <w:pPr>
        <w:jc w:val="both"/>
        <w:rPr>
          <w:sz w:val="22"/>
          <w:szCs w:val="22"/>
          <w:lang w:val="sr-Cyrl-CS"/>
        </w:rPr>
      </w:pPr>
      <w:r w:rsidRPr="005E7B8E">
        <w:rPr>
          <w:sz w:val="22"/>
          <w:szCs w:val="22"/>
          <w:lang w:val="sr-Cyrl-CS"/>
        </w:rPr>
        <w:t xml:space="preserve">- </w:t>
      </w:r>
      <w:r w:rsidRPr="005E7B8E">
        <w:rPr>
          <w:sz w:val="22"/>
          <w:szCs w:val="22"/>
          <w:lang w:val="ru-RU"/>
        </w:rPr>
        <w:t xml:space="preserve">да је </w:t>
      </w:r>
      <w:r w:rsidRPr="005E7B8E">
        <w:rPr>
          <w:sz w:val="22"/>
          <w:szCs w:val="22"/>
          <w:lang w:val="sr-Cyrl-CS"/>
        </w:rPr>
        <w:t>наручилац донео О</w:t>
      </w:r>
      <w:r w:rsidRPr="005E7B8E">
        <w:rPr>
          <w:sz w:val="22"/>
          <w:szCs w:val="22"/>
          <w:lang w:val="ru-RU"/>
        </w:rPr>
        <w:t>длук</w:t>
      </w:r>
      <w:r w:rsidRPr="005E7B8E">
        <w:rPr>
          <w:sz w:val="22"/>
          <w:szCs w:val="22"/>
          <w:lang w:val="sr-Cyrl-CS"/>
        </w:rPr>
        <w:t>у</w:t>
      </w:r>
      <w:r w:rsidRPr="005E7B8E">
        <w:rPr>
          <w:sz w:val="22"/>
          <w:szCs w:val="22"/>
          <w:lang w:val="ru-RU"/>
        </w:rPr>
        <w:t xml:space="preserve"> о додели уговора број</w:t>
      </w:r>
      <w:r w:rsidRPr="005E7B8E">
        <w:rPr>
          <w:sz w:val="22"/>
          <w:szCs w:val="22"/>
        </w:rPr>
        <w:t>______</w:t>
      </w:r>
      <w:r w:rsidRPr="005E7B8E">
        <w:rPr>
          <w:sz w:val="22"/>
          <w:szCs w:val="22"/>
          <w:lang w:val="sr-Cyrl-CS"/>
        </w:rPr>
        <w:t>_________</w:t>
      </w:r>
      <w:r w:rsidRPr="005E7B8E">
        <w:rPr>
          <w:sz w:val="22"/>
          <w:szCs w:val="22"/>
          <w:lang w:val="ru-RU"/>
        </w:rPr>
        <w:t xml:space="preserve"> </w:t>
      </w:r>
      <w:r w:rsidRPr="00B52370">
        <w:rPr>
          <w:sz w:val="22"/>
          <w:szCs w:val="22"/>
          <w:lang w:val="ru-RU"/>
        </w:rPr>
        <w:t>(попуњава Наручилац)</w:t>
      </w:r>
      <w:r w:rsidRPr="005E7B8E">
        <w:rPr>
          <w:sz w:val="22"/>
          <w:szCs w:val="22"/>
          <w:lang w:val="ru-RU"/>
        </w:rPr>
        <w:t xml:space="preserve">, </w:t>
      </w:r>
      <w:r w:rsidRPr="005E7B8E">
        <w:rPr>
          <w:sz w:val="22"/>
          <w:szCs w:val="22"/>
          <w:lang w:val="sr-Cyrl-CS"/>
        </w:rPr>
        <w:t xml:space="preserve">којом је уговор за јавну набавку број ____________ доделио Добављачу. </w:t>
      </w:r>
    </w:p>
    <w:p w:rsidR="00D1188C" w:rsidRPr="005E7B8E" w:rsidRDefault="00D1188C" w:rsidP="00AB5C5A">
      <w:pPr>
        <w:autoSpaceDE w:val="0"/>
        <w:jc w:val="both"/>
        <w:rPr>
          <w:color w:val="FF0000"/>
          <w:sz w:val="22"/>
          <w:szCs w:val="22"/>
        </w:rPr>
      </w:pPr>
      <w:r w:rsidRPr="005E7B8E">
        <w:rPr>
          <w:color w:val="FF0000"/>
          <w:sz w:val="22"/>
          <w:szCs w:val="22"/>
        </w:rPr>
        <w:t xml:space="preserve">      </w:t>
      </w:r>
    </w:p>
    <w:p w:rsidR="00596A90" w:rsidRPr="005E7B8E" w:rsidRDefault="00596A90" w:rsidP="00596A90">
      <w:pPr>
        <w:autoSpaceDE w:val="0"/>
        <w:rPr>
          <w:color w:val="000000"/>
          <w:sz w:val="22"/>
          <w:szCs w:val="22"/>
          <w:lang w:val="sr-Cyrl-CS"/>
        </w:rPr>
      </w:pPr>
    </w:p>
    <w:p w:rsidR="00596A90" w:rsidRPr="005E7B8E" w:rsidRDefault="00596A90" w:rsidP="00596A90">
      <w:pPr>
        <w:jc w:val="center"/>
        <w:rPr>
          <w:b/>
          <w:bCs/>
          <w:sz w:val="22"/>
          <w:szCs w:val="22"/>
          <w:lang w:val="sr-Cyrl-CS"/>
        </w:rPr>
      </w:pPr>
      <w:r w:rsidRPr="005E7B8E">
        <w:rPr>
          <w:b/>
          <w:bCs/>
          <w:sz w:val="22"/>
          <w:szCs w:val="22"/>
          <w:lang w:val="sr-Cyrl-CS"/>
        </w:rPr>
        <w:t>Члан 1.</w:t>
      </w:r>
    </w:p>
    <w:p w:rsidR="00DD1665" w:rsidRPr="005E7B8E" w:rsidRDefault="00DD1665" w:rsidP="00596A90">
      <w:pPr>
        <w:jc w:val="center"/>
        <w:rPr>
          <w:b/>
          <w:bCs/>
          <w:sz w:val="22"/>
          <w:szCs w:val="22"/>
          <w:lang w:val="sr-Cyrl-CS"/>
        </w:rPr>
      </w:pPr>
    </w:p>
    <w:p w:rsidR="00596A90" w:rsidRPr="005E7B8E" w:rsidRDefault="00596A90" w:rsidP="00596A90">
      <w:pPr>
        <w:spacing w:after="120"/>
        <w:jc w:val="both"/>
        <w:rPr>
          <w:sz w:val="22"/>
          <w:szCs w:val="22"/>
          <w:lang w:val="sr-Cyrl-CS"/>
        </w:rPr>
      </w:pPr>
      <w:r w:rsidRPr="005E7B8E">
        <w:rPr>
          <w:sz w:val="22"/>
          <w:szCs w:val="22"/>
          <w:lang w:val="sr-Cyrl-CS"/>
        </w:rPr>
        <w:t xml:space="preserve">Наручилац и добављач су сагласни да је предмет уговора јавна набавка добара – Набавка намештаја, према понуди број _________________________________ </w:t>
      </w:r>
    </w:p>
    <w:p w:rsidR="00596A90" w:rsidRPr="005E7B8E" w:rsidRDefault="00596A90" w:rsidP="00596A90">
      <w:pPr>
        <w:spacing w:after="120"/>
        <w:jc w:val="both"/>
        <w:rPr>
          <w:sz w:val="22"/>
          <w:szCs w:val="22"/>
          <w:lang w:val="sr-Cyrl-CS"/>
        </w:rPr>
      </w:pPr>
      <w:r w:rsidRPr="005E7B8E">
        <w:rPr>
          <w:sz w:val="22"/>
          <w:szCs w:val="22"/>
          <w:lang w:val="sr-Cyrl-CS"/>
        </w:rPr>
        <w:t>(попуњава добављач).</w:t>
      </w:r>
    </w:p>
    <w:p w:rsidR="00596A90" w:rsidRPr="005E7B8E" w:rsidRDefault="00596A90" w:rsidP="00596A90">
      <w:pPr>
        <w:spacing w:after="120"/>
        <w:jc w:val="center"/>
        <w:rPr>
          <w:b/>
          <w:sz w:val="22"/>
          <w:szCs w:val="22"/>
          <w:lang w:val="sr-Cyrl-CS"/>
        </w:rPr>
      </w:pPr>
      <w:r w:rsidRPr="005E7B8E">
        <w:rPr>
          <w:b/>
          <w:sz w:val="22"/>
          <w:szCs w:val="22"/>
          <w:lang w:val="sr-Cyrl-CS"/>
        </w:rPr>
        <w:t xml:space="preserve">Члан 2. </w:t>
      </w:r>
    </w:p>
    <w:p w:rsidR="00DD1665" w:rsidRPr="005E7B8E" w:rsidRDefault="00DD1665" w:rsidP="00596A90">
      <w:pPr>
        <w:spacing w:after="120"/>
        <w:jc w:val="center"/>
        <w:rPr>
          <w:b/>
          <w:sz w:val="22"/>
          <w:szCs w:val="22"/>
          <w:lang w:val="sr-Cyrl-CS"/>
        </w:rPr>
      </w:pPr>
    </w:p>
    <w:p w:rsidR="00596A90" w:rsidRPr="005E7B8E" w:rsidRDefault="00596A90" w:rsidP="00596A90">
      <w:pPr>
        <w:spacing w:after="120"/>
        <w:jc w:val="both"/>
        <w:rPr>
          <w:sz w:val="22"/>
          <w:szCs w:val="22"/>
          <w:lang w:val="sr-Cyrl-CS"/>
        </w:rPr>
      </w:pPr>
      <w:r w:rsidRPr="005E7B8E">
        <w:rPr>
          <w:sz w:val="22"/>
          <w:szCs w:val="22"/>
          <w:lang w:val="sr-Cyrl-CS"/>
        </w:rPr>
        <w:t>Јединичне цене добара које чине предмет уговора утврђене су у понуди добављача из члана 1. овог уговора. Цена за количине дате у понуди износи __________________ динара без ПДВ-а, односно _________________ са ПДВ-ом.</w:t>
      </w:r>
    </w:p>
    <w:p w:rsidR="00596A90" w:rsidRPr="005E7B8E" w:rsidRDefault="00596A90" w:rsidP="00596A90">
      <w:pPr>
        <w:autoSpaceDE w:val="0"/>
        <w:jc w:val="both"/>
        <w:rPr>
          <w:color w:val="000000"/>
          <w:sz w:val="22"/>
          <w:szCs w:val="22"/>
          <w:lang w:val="sr-Cyrl-CS"/>
        </w:rPr>
      </w:pPr>
      <w:r w:rsidRPr="005E7B8E">
        <w:rPr>
          <w:color w:val="000000"/>
          <w:sz w:val="22"/>
          <w:szCs w:val="22"/>
          <w:lang w:val="sr-Cyrl-CS"/>
        </w:rPr>
        <w:t xml:space="preserve">У цену су урачунати сви трошкови који могу настати приликом реализације овог уговора, укључујући и трошкове транспорта и испоруке на локацији коју одреди </w:t>
      </w:r>
      <w:r w:rsidR="00B52370">
        <w:rPr>
          <w:color w:val="000000"/>
          <w:sz w:val="22"/>
          <w:szCs w:val="22"/>
          <w:lang w:val="sr-Cyrl-CS"/>
        </w:rPr>
        <w:t>наручилац</w:t>
      </w:r>
      <w:r w:rsidRPr="005E7B8E">
        <w:rPr>
          <w:color w:val="000000"/>
          <w:sz w:val="22"/>
          <w:szCs w:val="22"/>
          <w:lang w:val="sr-Cyrl-CS"/>
        </w:rPr>
        <w:t xml:space="preserve">. </w:t>
      </w:r>
    </w:p>
    <w:p w:rsidR="00596A90" w:rsidRDefault="00596A90" w:rsidP="00596A90">
      <w:pPr>
        <w:spacing w:after="120"/>
        <w:jc w:val="both"/>
        <w:rPr>
          <w:color w:val="000000"/>
          <w:sz w:val="22"/>
          <w:szCs w:val="22"/>
          <w:lang w:val="sr-Cyrl-CS"/>
        </w:rPr>
      </w:pPr>
      <w:r w:rsidRPr="005E7B8E">
        <w:rPr>
          <w:color w:val="000000"/>
          <w:sz w:val="22"/>
          <w:szCs w:val="22"/>
          <w:lang w:val="sr-Cyrl-CS"/>
        </w:rPr>
        <w:t>Цене су фиксне све време трајања уговора.</w:t>
      </w:r>
    </w:p>
    <w:p w:rsidR="00C3182E" w:rsidRDefault="00C3182E" w:rsidP="00596A90">
      <w:pPr>
        <w:spacing w:after="120"/>
        <w:jc w:val="both"/>
        <w:rPr>
          <w:color w:val="000000"/>
          <w:sz w:val="22"/>
          <w:szCs w:val="22"/>
          <w:lang w:val="sr-Cyrl-CS"/>
        </w:rPr>
      </w:pPr>
    </w:p>
    <w:p w:rsidR="00C3182E" w:rsidRPr="005E7B8E" w:rsidRDefault="00C3182E" w:rsidP="00596A90">
      <w:pPr>
        <w:spacing w:after="120"/>
        <w:jc w:val="both"/>
        <w:rPr>
          <w:color w:val="000000"/>
          <w:sz w:val="22"/>
          <w:szCs w:val="22"/>
          <w:lang w:val="sr-Cyrl-CS"/>
        </w:rPr>
      </w:pPr>
    </w:p>
    <w:p w:rsidR="00596A90" w:rsidRPr="005E7B8E" w:rsidRDefault="00596A90" w:rsidP="00596A90">
      <w:pPr>
        <w:jc w:val="center"/>
        <w:rPr>
          <w:b/>
          <w:bCs/>
          <w:sz w:val="22"/>
          <w:szCs w:val="22"/>
          <w:lang w:val="sr-Cyrl-CS"/>
        </w:rPr>
      </w:pPr>
      <w:r w:rsidRPr="005E7B8E">
        <w:rPr>
          <w:b/>
          <w:bCs/>
          <w:sz w:val="22"/>
          <w:szCs w:val="22"/>
          <w:lang w:val="sr-Cyrl-CS"/>
        </w:rPr>
        <w:t>Члан 3.</w:t>
      </w:r>
    </w:p>
    <w:p w:rsidR="00DD1665" w:rsidRPr="005E7B8E" w:rsidRDefault="00DD1665" w:rsidP="00596A90">
      <w:pPr>
        <w:jc w:val="center"/>
        <w:rPr>
          <w:b/>
          <w:bCs/>
          <w:sz w:val="22"/>
          <w:szCs w:val="22"/>
          <w:lang w:val="sr-Cyrl-CS"/>
        </w:rPr>
      </w:pPr>
    </w:p>
    <w:p w:rsidR="00596A90" w:rsidRPr="005E7B8E" w:rsidRDefault="00596A90" w:rsidP="00596A90">
      <w:pPr>
        <w:jc w:val="both"/>
        <w:rPr>
          <w:sz w:val="22"/>
          <w:szCs w:val="22"/>
          <w:lang w:val="sr-Cyrl-CS"/>
        </w:rPr>
      </w:pPr>
      <w:r w:rsidRPr="001B28F0">
        <w:rPr>
          <w:sz w:val="22"/>
          <w:szCs w:val="22"/>
          <w:lang w:val="sr-Cyrl-CS"/>
        </w:rPr>
        <w:t>Добављач</w:t>
      </w:r>
      <w:r w:rsidRPr="005E7B8E">
        <w:rPr>
          <w:b/>
          <w:sz w:val="22"/>
          <w:szCs w:val="22"/>
          <w:lang w:val="sr-Cyrl-CS"/>
        </w:rPr>
        <w:t xml:space="preserve"> </w:t>
      </w:r>
      <w:r w:rsidRPr="005E7B8E">
        <w:rPr>
          <w:sz w:val="22"/>
          <w:szCs w:val="22"/>
          <w:lang w:val="sr-Cyrl-CS"/>
        </w:rPr>
        <w:t xml:space="preserve">се обавезује да добра </w:t>
      </w:r>
      <w:r w:rsidR="00C24FAF" w:rsidRPr="005E7B8E">
        <w:rPr>
          <w:sz w:val="22"/>
          <w:szCs w:val="22"/>
          <w:lang w:val="sr-Cyrl-CS"/>
        </w:rPr>
        <w:t xml:space="preserve">уради и </w:t>
      </w:r>
      <w:r w:rsidRPr="005E7B8E">
        <w:rPr>
          <w:sz w:val="22"/>
          <w:szCs w:val="22"/>
          <w:lang w:val="sr-Cyrl-CS"/>
        </w:rPr>
        <w:t>испоручи</w:t>
      </w:r>
      <w:r w:rsidRPr="005E7B8E">
        <w:rPr>
          <w:b/>
          <w:sz w:val="22"/>
          <w:szCs w:val="22"/>
          <w:lang w:val="sr-Cyrl-CS"/>
        </w:rPr>
        <w:t xml:space="preserve"> </w:t>
      </w:r>
      <w:r w:rsidRPr="005E7B8E">
        <w:rPr>
          <w:sz w:val="22"/>
          <w:szCs w:val="22"/>
          <w:lang w:val="sr-Cyrl-CS"/>
        </w:rPr>
        <w:t>према количини, саставу и карактеристикама који су одређени у понуди из члана 1. овог уговора и Техничкој спецификацији.</w:t>
      </w:r>
    </w:p>
    <w:p w:rsidR="00596A90" w:rsidRPr="005E7B8E" w:rsidRDefault="00596A90" w:rsidP="00596A90">
      <w:pPr>
        <w:autoSpaceDE w:val="0"/>
        <w:jc w:val="both"/>
        <w:rPr>
          <w:sz w:val="22"/>
          <w:szCs w:val="22"/>
          <w:lang w:val="sr-Cyrl-CS"/>
        </w:rPr>
      </w:pPr>
      <w:r w:rsidRPr="005E7B8E">
        <w:rPr>
          <w:color w:val="000000"/>
          <w:sz w:val="22"/>
          <w:szCs w:val="22"/>
          <w:lang w:val="sr-Cyrl-CS"/>
        </w:rPr>
        <w:t>Добављач</w:t>
      </w:r>
      <w:r w:rsidR="00D175CD" w:rsidRPr="005E7B8E">
        <w:rPr>
          <w:color w:val="000000"/>
          <w:sz w:val="22"/>
          <w:szCs w:val="22"/>
          <w:lang w:val="sr-Cyrl-CS"/>
        </w:rPr>
        <w:t xml:space="preserve"> </w:t>
      </w:r>
      <w:r w:rsidRPr="005E7B8E">
        <w:rPr>
          <w:color w:val="000000"/>
          <w:sz w:val="22"/>
          <w:szCs w:val="22"/>
          <w:lang w:val="sr-Cyrl-CS"/>
        </w:rPr>
        <w:t>је у обавези да добра, која су предмет овог Уговора, испоручи у року до ____</w:t>
      </w:r>
      <w:r w:rsidRPr="005E7B8E">
        <w:rPr>
          <w:b/>
          <w:bCs/>
          <w:color w:val="000000"/>
          <w:sz w:val="22"/>
          <w:szCs w:val="22"/>
          <w:lang w:val="sr-Cyrl-CS"/>
        </w:rPr>
        <w:t xml:space="preserve"> (________)  </w:t>
      </w:r>
      <w:r w:rsidRPr="001B28F0">
        <w:rPr>
          <w:bCs/>
          <w:color w:val="000000"/>
          <w:sz w:val="22"/>
          <w:szCs w:val="22"/>
          <w:lang w:val="sr-Cyrl-CS"/>
        </w:rPr>
        <w:t xml:space="preserve"> </w:t>
      </w:r>
      <w:r w:rsidRPr="001B28F0">
        <w:rPr>
          <w:color w:val="000000"/>
          <w:sz w:val="22"/>
          <w:szCs w:val="22"/>
          <w:lang w:val="sr-Cyrl-CS"/>
        </w:rPr>
        <w:t>дана</w:t>
      </w:r>
      <w:r w:rsidRPr="005E7B8E">
        <w:rPr>
          <w:color w:val="000000"/>
          <w:sz w:val="22"/>
          <w:szCs w:val="22"/>
          <w:lang w:val="sr-Cyrl-CS"/>
        </w:rPr>
        <w:t xml:space="preserve"> </w:t>
      </w:r>
      <w:r w:rsidRPr="005E7B8E">
        <w:rPr>
          <w:sz w:val="22"/>
          <w:szCs w:val="22"/>
          <w:lang w:val="sr-Cyrl-CS"/>
        </w:rPr>
        <w:t xml:space="preserve">од тренутка </w:t>
      </w:r>
      <w:r w:rsidR="00B52370">
        <w:rPr>
          <w:sz w:val="22"/>
          <w:szCs w:val="22"/>
          <w:lang w:val="sr-Cyrl-CS"/>
        </w:rPr>
        <w:t>потписивања уговора</w:t>
      </w:r>
      <w:r w:rsidRPr="005E7B8E">
        <w:rPr>
          <w:sz w:val="22"/>
          <w:szCs w:val="22"/>
          <w:lang w:val="sr-Cyrl-CS"/>
        </w:rPr>
        <w:t>.</w:t>
      </w:r>
    </w:p>
    <w:p w:rsidR="00596A90" w:rsidRPr="005E7B8E" w:rsidRDefault="00596A90" w:rsidP="00596A90">
      <w:pPr>
        <w:autoSpaceDE w:val="0"/>
        <w:jc w:val="both"/>
        <w:rPr>
          <w:color w:val="000000"/>
          <w:sz w:val="22"/>
          <w:szCs w:val="22"/>
          <w:lang w:val="sr-Cyrl-CS"/>
        </w:rPr>
      </w:pPr>
    </w:p>
    <w:p w:rsidR="00596A90" w:rsidRPr="005E7B8E" w:rsidRDefault="00596A90" w:rsidP="00596A90">
      <w:pPr>
        <w:autoSpaceDE w:val="0"/>
        <w:jc w:val="both"/>
        <w:rPr>
          <w:color w:val="000000"/>
          <w:sz w:val="22"/>
          <w:szCs w:val="22"/>
          <w:lang w:val="sr-Cyrl-CS"/>
        </w:rPr>
      </w:pPr>
      <w:r w:rsidRPr="005E7B8E">
        <w:rPr>
          <w:color w:val="000000"/>
          <w:sz w:val="22"/>
          <w:szCs w:val="22"/>
          <w:lang w:val="sr-Cyrl-CS"/>
        </w:rPr>
        <w:t xml:space="preserve">Добављач преузима организацију превоза, истовара добара и монтаже добара  у просторије које одреди одговорно лице наручиоца на локацији: </w:t>
      </w:r>
    </w:p>
    <w:p w:rsidR="00596A90" w:rsidRPr="005E7B8E" w:rsidRDefault="00596A90" w:rsidP="00596A90">
      <w:pPr>
        <w:autoSpaceDE w:val="0"/>
        <w:jc w:val="both"/>
        <w:rPr>
          <w:color w:val="000000"/>
          <w:sz w:val="22"/>
          <w:szCs w:val="22"/>
          <w:lang w:val="sr-Cyrl-CS"/>
        </w:rPr>
      </w:pPr>
      <w:r w:rsidRPr="005E7B8E">
        <w:rPr>
          <w:color w:val="000000"/>
          <w:sz w:val="22"/>
          <w:szCs w:val="22"/>
          <w:lang w:val="sr-Cyrl-CS"/>
        </w:rPr>
        <w:t>- у Београду, Јове Илића 154.</w:t>
      </w:r>
    </w:p>
    <w:p w:rsidR="00596A90" w:rsidRPr="00EE6A33" w:rsidRDefault="00596A90" w:rsidP="00596A90">
      <w:pPr>
        <w:spacing w:after="120"/>
        <w:jc w:val="both"/>
        <w:rPr>
          <w:sz w:val="22"/>
          <w:szCs w:val="22"/>
          <w:lang w:val="sr-Cyrl-CS"/>
        </w:rPr>
      </w:pPr>
      <w:r w:rsidRPr="00EE6A33">
        <w:rPr>
          <w:sz w:val="22"/>
          <w:szCs w:val="22"/>
          <w:lang w:val="sr-Cyrl-CS"/>
        </w:rPr>
        <w:t xml:space="preserve">Добављач се обавезује да за испоручена добра која су предмет овог уговора </w:t>
      </w:r>
      <w:r w:rsidR="00A30079" w:rsidRPr="00EE6A33">
        <w:rPr>
          <w:sz w:val="22"/>
          <w:szCs w:val="22"/>
          <w:lang w:val="sr-Cyrl-CS"/>
        </w:rPr>
        <w:t xml:space="preserve">обезбеди </w:t>
      </w:r>
      <w:r w:rsidRPr="00EE6A33">
        <w:rPr>
          <w:sz w:val="22"/>
          <w:szCs w:val="22"/>
          <w:lang w:val="sr-Cyrl-CS"/>
        </w:rPr>
        <w:t xml:space="preserve">постгарантни период који подразумева дужину обезбеђења сервисирања и резервних делова у року од </w:t>
      </w:r>
      <w:r w:rsidR="00EE6A33" w:rsidRPr="00EE6A33">
        <w:rPr>
          <w:sz w:val="22"/>
          <w:szCs w:val="22"/>
          <w:lang w:val="sr-Cyrl-CS"/>
        </w:rPr>
        <w:t>3</w:t>
      </w:r>
      <w:r w:rsidR="00C24FAF" w:rsidRPr="00EE6A33">
        <w:rPr>
          <w:sz w:val="22"/>
          <w:szCs w:val="22"/>
          <w:lang w:val="sr-Cyrl-CS"/>
        </w:rPr>
        <w:t xml:space="preserve"> </w:t>
      </w:r>
      <w:r w:rsidRPr="00EE6A33">
        <w:rPr>
          <w:sz w:val="22"/>
          <w:szCs w:val="22"/>
          <w:lang w:val="sr-Cyrl-CS"/>
        </w:rPr>
        <w:t>годин</w:t>
      </w:r>
      <w:r w:rsidR="00EE6A33" w:rsidRPr="00EE6A33">
        <w:rPr>
          <w:sz w:val="22"/>
          <w:szCs w:val="22"/>
          <w:lang w:val="sr-Cyrl-CS"/>
        </w:rPr>
        <w:t>е</w:t>
      </w:r>
      <w:r w:rsidRPr="00EE6A33">
        <w:rPr>
          <w:sz w:val="22"/>
          <w:szCs w:val="22"/>
          <w:lang w:val="sr-Cyrl-CS"/>
        </w:rPr>
        <w:t xml:space="preserve"> по истеку гарантног периода. </w:t>
      </w:r>
    </w:p>
    <w:p w:rsidR="00596A90" w:rsidRPr="005E7B8E" w:rsidRDefault="00596A90" w:rsidP="00596A90">
      <w:pPr>
        <w:autoSpaceDE w:val="0"/>
        <w:jc w:val="center"/>
        <w:rPr>
          <w:b/>
          <w:color w:val="000000"/>
          <w:sz w:val="22"/>
          <w:szCs w:val="22"/>
          <w:lang w:val="sr-Cyrl-CS"/>
        </w:rPr>
      </w:pPr>
    </w:p>
    <w:p w:rsidR="00596A90" w:rsidRPr="005E7B8E" w:rsidRDefault="00596A90" w:rsidP="00596A90">
      <w:pPr>
        <w:autoSpaceDE w:val="0"/>
        <w:jc w:val="center"/>
        <w:rPr>
          <w:b/>
          <w:color w:val="000000"/>
          <w:sz w:val="22"/>
          <w:szCs w:val="22"/>
          <w:lang w:val="sr-Cyrl-CS"/>
        </w:rPr>
      </w:pPr>
      <w:r w:rsidRPr="005E7B8E">
        <w:rPr>
          <w:b/>
          <w:color w:val="000000"/>
          <w:sz w:val="22"/>
          <w:szCs w:val="22"/>
          <w:lang w:val="sr-Cyrl-CS"/>
        </w:rPr>
        <w:t xml:space="preserve">Члан 4. </w:t>
      </w:r>
    </w:p>
    <w:p w:rsidR="00DD1665" w:rsidRPr="005E7B8E" w:rsidRDefault="00DD1665" w:rsidP="00596A90">
      <w:pPr>
        <w:autoSpaceDE w:val="0"/>
        <w:jc w:val="center"/>
        <w:rPr>
          <w:b/>
          <w:color w:val="000000"/>
          <w:sz w:val="22"/>
          <w:szCs w:val="22"/>
          <w:lang w:val="sr-Cyrl-CS"/>
        </w:rPr>
      </w:pPr>
    </w:p>
    <w:p w:rsidR="00596A90" w:rsidRPr="005E7B8E" w:rsidRDefault="00596A90" w:rsidP="00596A90">
      <w:pPr>
        <w:tabs>
          <w:tab w:val="left" w:pos="360"/>
        </w:tabs>
        <w:spacing w:after="120"/>
        <w:jc w:val="both"/>
        <w:rPr>
          <w:sz w:val="22"/>
          <w:szCs w:val="22"/>
          <w:lang w:val="sr-Cyrl-CS"/>
        </w:rPr>
      </w:pPr>
      <w:r w:rsidRPr="005E7B8E">
        <w:rPr>
          <w:sz w:val="22"/>
          <w:szCs w:val="22"/>
          <w:lang w:val="sr-Cyrl-CS"/>
        </w:rPr>
        <w:t>Уговорне стране су дужне да изврше квалитативну и квантитативну примопредају добара.</w:t>
      </w:r>
    </w:p>
    <w:p w:rsidR="00596A90" w:rsidRPr="005E7B8E" w:rsidRDefault="00596A90" w:rsidP="00596A90">
      <w:pPr>
        <w:spacing w:after="120"/>
        <w:jc w:val="both"/>
        <w:rPr>
          <w:b/>
          <w:sz w:val="22"/>
          <w:szCs w:val="22"/>
          <w:lang w:val="sr-Cyrl-CS"/>
        </w:rPr>
      </w:pPr>
      <w:r w:rsidRPr="005E7B8E">
        <w:rPr>
          <w:sz w:val="22"/>
          <w:szCs w:val="22"/>
          <w:lang w:val="sr-Cyrl-CS"/>
        </w:rPr>
        <w:t>Приликом примопредаје, представник</w:t>
      </w:r>
      <w:r w:rsidRPr="005E7B8E">
        <w:rPr>
          <w:b/>
          <w:sz w:val="22"/>
          <w:szCs w:val="22"/>
          <w:lang w:val="sr-Cyrl-CS"/>
        </w:rPr>
        <w:t xml:space="preserve"> </w:t>
      </w:r>
      <w:r w:rsidRPr="005E7B8E">
        <w:rPr>
          <w:sz w:val="22"/>
          <w:szCs w:val="22"/>
          <w:lang w:val="sr-Cyrl-CS"/>
        </w:rPr>
        <w:t>Наручиоца је дужан да испоручена добра на уобичајени начин прегледа и да своје примедбе о видљивим недостацима одмах саопшти Добављачу</w:t>
      </w:r>
      <w:r w:rsidRPr="005E7B8E">
        <w:rPr>
          <w:b/>
          <w:sz w:val="22"/>
          <w:szCs w:val="22"/>
          <w:lang w:val="sr-Cyrl-CS"/>
        </w:rPr>
        <w:t>.</w:t>
      </w:r>
    </w:p>
    <w:p w:rsidR="00596A90" w:rsidRPr="005E7B8E" w:rsidRDefault="00596A90" w:rsidP="00596A90">
      <w:pPr>
        <w:spacing w:after="120"/>
        <w:jc w:val="both"/>
        <w:rPr>
          <w:sz w:val="22"/>
          <w:szCs w:val="22"/>
          <w:lang w:val="sr-Cyrl-CS"/>
        </w:rPr>
      </w:pPr>
      <w:r w:rsidRPr="005E7B8E">
        <w:rPr>
          <w:sz w:val="22"/>
          <w:szCs w:val="22"/>
          <w:lang w:val="sr-Cyrl-CS"/>
        </w:rPr>
        <w:t>Ако се након примопредаје покаже неки недостатак који се није могао открити уобичајеним прегледом, представник</w:t>
      </w:r>
      <w:r w:rsidRPr="005E7B8E">
        <w:rPr>
          <w:b/>
          <w:bCs/>
          <w:sz w:val="22"/>
          <w:szCs w:val="22"/>
          <w:lang w:val="sr-Cyrl-CS"/>
        </w:rPr>
        <w:t xml:space="preserve"> </w:t>
      </w:r>
      <w:r w:rsidRPr="005E7B8E">
        <w:rPr>
          <w:bCs/>
          <w:sz w:val="22"/>
          <w:szCs w:val="22"/>
          <w:lang w:val="sr-Cyrl-CS"/>
        </w:rPr>
        <w:t>наручиоца</w:t>
      </w:r>
      <w:r w:rsidRPr="005E7B8E">
        <w:rPr>
          <w:sz w:val="22"/>
          <w:szCs w:val="22"/>
          <w:lang w:val="sr-Cyrl-CS"/>
        </w:rPr>
        <w:t xml:space="preserve"> је дужан да о том недостатку писменим путем обавести добављача</w:t>
      </w:r>
      <w:r w:rsidRPr="005E7B8E">
        <w:rPr>
          <w:b/>
          <w:sz w:val="22"/>
          <w:szCs w:val="22"/>
          <w:lang w:val="sr-Cyrl-CS"/>
        </w:rPr>
        <w:t xml:space="preserve"> </w:t>
      </w:r>
      <w:r w:rsidRPr="005E7B8E">
        <w:rPr>
          <w:sz w:val="22"/>
          <w:szCs w:val="22"/>
          <w:lang w:val="sr-Cyrl-CS"/>
        </w:rPr>
        <w:t>без одлагања.</w:t>
      </w:r>
    </w:p>
    <w:p w:rsidR="00596A90" w:rsidRPr="005E7B8E" w:rsidRDefault="00596A90" w:rsidP="00596A90">
      <w:pPr>
        <w:spacing w:after="120"/>
        <w:jc w:val="both"/>
        <w:rPr>
          <w:sz w:val="22"/>
          <w:szCs w:val="22"/>
          <w:lang w:val="sr-Cyrl-CS"/>
        </w:rPr>
      </w:pPr>
      <w:r w:rsidRPr="005E7B8E">
        <w:rPr>
          <w:sz w:val="22"/>
          <w:szCs w:val="22"/>
          <w:lang w:val="sr-Cyrl-CS"/>
        </w:rPr>
        <w:t>У случају да је добављач знао</w:t>
      </w:r>
      <w:r w:rsidRPr="005E7B8E">
        <w:rPr>
          <w:b/>
          <w:sz w:val="22"/>
          <w:szCs w:val="22"/>
          <w:lang w:val="sr-Cyrl-CS"/>
        </w:rPr>
        <w:t xml:space="preserve"> </w:t>
      </w:r>
      <w:r w:rsidRPr="005E7B8E">
        <w:rPr>
          <w:sz w:val="22"/>
          <w:szCs w:val="22"/>
          <w:lang w:val="sr-Cyrl-CS"/>
        </w:rPr>
        <w:t>или морао знати за недостатке, наручилац има право да се на те недостатке позове и када није извршио своју обавезу да добра прегледа, односно да благовремено обавести добављача</w:t>
      </w:r>
      <w:r w:rsidRPr="005E7B8E">
        <w:rPr>
          <w:b/>
          <w:sz w:val="22"/>
          <w:szCs w:val="22"/>
          <w:lang w:val="sr-Cyrl-CS"/>
        </w:rPr>
        <w:t xml:space="preserve"> </w:t>
      </w:r>
      <w:r w:rsidRPr="005E7B8E">
        <w:rPr>
          <w:sz w:val="22"/>
          <w:szCs w:val="22"/>
          <w:lang w:val="sr-Cyrl-CS"/>
        </w:rPr>
        <w:t>о уоченом недостатку.</w:t>
      </w:r>
    </w:p>
    <w:p w:rsidR="00596A90" w:rsidRPr="005E7B8E" w:rsidRDefault="00596A90" w:rsidP="00596A90">
      <w:pPr>
        <w:tabs>
          <w:tab w:val="left" w:pos="360"/>
        </w:tabs>
        <w:spacing w:after="120"/>
        <w:rPr>
          <w:sz w:val="22"/>
          <w:szCs w:val="22"/>
          <w:lang w:val="sr-Cyrl-CS"/>
        </w:rPr>
      </w:pPr>
    </w:p>
    <w:p w:rsidR="00596A90" w:rsidRPr="005E7B8E" w:rsidRDefault="00596A90" w:rsidP="00596A90">
      <w:pPr>
        <w:tabs>
          <w:tab w:val="left" w:pos="360"/>
        </w:tabs>
        <w:spacing w:after="120"/>
        <w:jc w:val="center"/>
        <w:rPr>
          <w:b/>
          <w:sz w:val="22"/>
          <w:szCs w:val="22"/>
          <w:lang w:val="sr-Cyrl-CS"/>
        </w:rPr>
      </w:pPr>
      <w:r w:rsidRPr="005E7B8E">
        <w:rPr>
          <w:b/>
          <w:sz w:val="22"/>
          <w:szCs w:val="22"/>
          <w:lang w:val="sr-Cyrl-CS"/>
        </w:rPr>
        <w:t xml:space="preserve">Члан 5. </w:t>
      </w:r>
    </w:p>
    <w:p w:rsidR="00596A90" w:rsidRPr="005E7B8E" w:rsidRDefault="00596A90" w:rsidP="00596A90">
      <w:pPr>
        <w:autoSpaceDE w:val="0"/>
        <w:jc w:val="both"/>
        <w:rPr>
          <w:color w:val="000000"/>
          <w:sz w:val="22"/>
          <w:szCs w:val="22"/>
          <w:lang w:val="ru-RU"/>
        </w:rPr>
      </w:pPr>
      <w:r w:rsidRPr="005E7B8E">
        <w:rPr>
          <w:color w:val="000000"/>
          <w:sz w:val="22"/>
          <w:szCs w:val="22"/>
          <w:lang w:val="ru-RU"/>
        </w:rPr>
        <w:t xml:space="preserve">У случајевима из члана </w:t>
      </w:r>
      <w:r w:rsidRPr="005E7B8E">
        <w:rPr>
          <w:color w:val="000000"/>
          <w:sz w:val="22"/>
          <w:szCs w:val="22"/>
          <w:lang w:val="sr-Cyrl-CS"/>
        </w:rPr>
        <w:t>4</w:t>
      </w:r>
      <w:r w:rsidRPr="005E7B8E">
        <w:rPr>
          <w:color w:val="000000"/>
          <w:sz w:val="22"/>
          <w:szCs w:val="22"/>
          <w:lang w:val="ru-RU"/>
        </w:rPr>
        <w:t>. наручилац</w:t>
      </w:r>
      <w:r w:rsidRPr="005E7B8E">
        <w:rPr>
          <w:bCs/>
          <w:color w:val="000000"/>
          <w:sz w:val="22"/>
          <w:szCs w:val="22"/>
          <w:lang w:val="ru-RU"/>
        </w:rPr>
        <w:t xml:space="preserve"> </w:t>
      </w:r>
      <w:r w:rsidRPr="005E7B8E">
        <w:rPr>
          <w:color w:val="000000"/>
          <w:sz w:val="22"/>
          <w:szCs w:val="22"/>
          <w:lang w:val="ru-RU"/>
        </w:rPr>
        <w:t>има право да захтева од добављача</w:t>
      </w:r>
      <w:r w:rsidRPr="005E7B8E">
        <w:rPr>
          <w:bCs/>
          <w:color w:val="000000"/>
          <w:sz w:val="22"/>
          <w:szCs w:val="22"/>
          <w:lang w:val="ru-RU"/>
        </w:rPr>
        <w:t xml:space="preserve"> </w:t>
      </w:r>
      <w:r w:rsidRPr="005E7B8E">
        <w:rPr>
          <w:color w:val="000000"/>
          <w:sz w:val="22"/>
          <w:szCs w:val="22"/>
          <w:lang w:val="ru-RU"/>
        </w:rPr>
        <w:t>да</w:t>
      </w:r>
      <w:r w:rsidRPr="005E7B8E">
        <w:rPr>
          <w:color w:val="000000"/>
          <w:sz w:val="22"/>
          <w:szCs w:val="22"/>
          <w:lang w:val="sr-Cyrl-CS"/>
        </w:rPr>
        <w:t xml:space="preserve"> </w:t>
      </w:r>
      <w:r w:rsidRPr="005E7B8E">
        <w:rPr>
          <w:color w:val="000000"/>
          <w:sz w:val="22"/>
          <w:szCs w:val="22"/>
          <w:lang w:val="ru-RU"/>
        </w:rPr>
        <w:t>отклони недостатак или да му преда друго добро без недостатка (испуњење</w:t>
      </w:r>
      <w:r w:rsidRPr="005E7B8E">
        <w:rPr>
          <w:color w:val="000000"/>
          <w:sz w:val="22"/>
          <w:szCs w:val="22"/>
          <w:lang w:val="sr-Cyrl-CS"/>
        </w:rPr>
        <w:t xml:space="preserve"> </w:t>
      </w:r>
      <w:r w:rsidRPr="005E7B8E">
        <w:rPr>
          <w:color w:val="000000"/>
          <w:sz w:val="22"/>
          <w:szCs w:val="22"/>
          <w:lang w:val="ru-RU"/>
        </w:rPr>
        <w:t>уговора).</w:t>
      </w:r>
    </w:p>
    <w:p w:rsidR="00596A90" w:rsidRPr="005E7B8E" w:rsidRDefault="00596A90" w:rsidP="00596A90">
      <w:pPr>
        <w:autoSpaceDE w:val="0"/>
        <w:jc w:val="both"/>
        <w:rPr>
          <w:color w:val="000000"/>
          <w:sz w:val="22"/>
          <w:szCs w:val="22"/>
          <w:lang w:val="ru-RU"/>
        </w:rPr>
      </w:pPr>
      <w:r w:rsidRPr="005E7B8E">
        <w:rPr>
          <w:color w:val="000000"/>
          <w:sz w:val="22"/>
          <w:szCs w:val="22"/>
          <w:lang w:val="ru-RU"/>
        </w:rPr>
        <w:t xml:space="preserve">Ако наручилац не добије испуњење уговора у року од 3 дана од дана пријема захтева за испуњење уговора наручилац има право да захтева снижење цена или раскид уговора, о чему писмено извештава добављача. </w:t>
      </w:r>
    </w:p>
    <w:p w:rsidR="00596A90" w:rsidRPr="005E7B8E" w:rsidRDefault="00596A90" w:rsidP="00596A90">
      <w:pPr>
        <w:autoSpaceDE w:val="0"/>
        <w:rPr>
          <w:color w:val="000000"/>
          <w:sz w:val="22"/>
          <w:szCs w:val="22"/>
          <w:lang w:val="sr-Cyrl-CS"/>
        </w:rPr>
      </w:pPr>
    </w:p>
    <w:p w:rsidR="00596A90" w:rsidRPr="005E7B8E" w:rsidRDefault="00596A90" w:rsidP="00596A90">
      <w:pPr>
        <w:spacing w:after="120"/>
        <w:jc w:val="center"/>
        <w:rPr>
          <w:b/>
          <w:sz w:val="22"/>
          <w:szCs w:val="22"/>
          <w:lang w:val="sr-Cyrl-CS"/>
        </w:rPr>
      </w:pPr>
      <w:r w:rsidRPr="005E7B8E">
        <w:rPr>
          <w:b/>
          <w:sz w:val="22"/>
          <w:szCs w:val="22"/>
          <w:lang w:val="sr-Cyrl-CS"/>
        </w:rPr>
        <w:t xml:space="preserve">Члан </w:t>
      </w:r>
      <w:r w:rsidR="00DD1665" w:rsidRPr="005E7B8E">
        <w:rPr>
          <w:b/>
          <w:sz w:val="22"/>
          <w:szCs w:val="22"/>
          <w:lang w:val="sr-Cyrl-CS"/>
        </w:rPr>
        <w:t>6</w:t>
      </w:r>
      <w:r w:rsidRPr="005E7B8E">
        <w:rPr>
          <w:b/>
          <w:sz w:val="22"/>
          <w:szCs w:val="22"/>
          <w:lang w:val="sr-Cyrl-CS"/>
        </w:rPr>
        <w:t xml:space="preserve">. </w:t>
      </w:r>
    </w:p>
    <w:p w:rsidR="00596A90" w:rsidRPr="005E7B8E" w:rsidRDefault="00596A90" w:rsidP="00596A90">
      <w:pPr>
        <w:tabs>
          <w:tab w:val="left" w:pos="720"/>
        </w:tabs>
        <w:autoSpaceDE w:val="0"/>
        <w:jc w:val="both"/>
        <w:rPr>
          <w:color w:val="000000"/>
          <w:sz w:val="22"/>
          <w:szCs w:val="22"/>
          <w:lang w:val="ru-RU"/>
        </w:rPr>
      </w:pPr>
      <w:r w:rsidRPr="005E7B8E">
        <w:rPr>
          <w:bCs/>
          <w:color w:val="000000"/>
          <w:sz w:val="22"/>
          <w:szCs w:val="22"/>
          <w:lang w:val="ru-RU"/>
        </w:rPr>
        <w:t>Добављач</w:t>
      </w:r>
      <w:r w:rsidRPr="005E7B8E">
        <w:rPr>
          <w:b/>
          <w:bCs/>
          <w:color w:val="000000"/>
          <w:sz w:val="22"/>
          <w:szCs w:val="22"/>
          <w:lang w:val="ru-RU"/>
        </w:rPr>
        <w:t xml:space="preserve"> </w:t>
      </w:r>
      <w:r w:rsidRPr="005E7B8E">
        <w:rPr>
          <w:color w:val="000000"/>
          <w:sz w:val="22"/>
          <w:szCs w:val="22"/>
          <w:lang w:val="ru-RU"/>
        </w:rPr>
        <w:t>се обавезује да обезбеди гаранцију предметних добара у складу са Понудом из члана 1. овог уговора у</w:t>
      </w:r>
      <w:r w:rsidRPr="005E7B8E">
        <w:rPr>
          <w:color w:val="000000"/>
          <w:sz w:val="22"/>
          <w:szCs w:val="22"/>
          <w:lang w:val="sr-Cyrl-CS"/>
        </w:rPr>
        <w:t xml:space="preserve"> </w:t>
      </w:r>
      <w:r w:rsidRPr="005E7B8E">
        <w:rPr>
          <w:color w:val="000000"/>
          <w:sz w:val="22"/>
          <w:szCs w:val="22"/>
          <w:lang w:val="ru-RU"/>
        </w:rPr>
        <w:t xml:space="preserve">трајању од </w:t>
      </w:r>
      <w:r w:rsidR="001B28F0">
        <w:rPr>
          <w:color w:val="000000"/>
          <w:sz w:val="22"/>
          <w:szCs w:val="22"/>
          <w:lang w:val="ru-RU"/>
        </w:rPr>
        <w:t xml:space="preserve"> 12 месеци </w:t>
      </w:r>
      <w:r w:rsidRPr="005E7B8E">
        <w:rPr>
          <w:color w:val="000000"/>
          <w:sz w:val="22"/>
          <w:szCs w:val="22"/>
          <w:lang w:val="ru-RU"/>
        </w:rPr>
        <w:t>од дана монтаже.</w:t>
      </w:r>
    </w:p>
    <w:p w:rsidR="00596A90" w:rsidRPr="005E7B8E" w:rsidRDefault="00596A90" w:rsidP="00596A90">
      <w:pPr>
        <w:autoSpaceDE w:val="0"/>
        <w:jc w:val="both"/>
        <w:rPr>
          <w:color w:val="000000"/>
          <w:sz w:val="22"/>
          <w:szCs w:val="22"/>
          <w:lang w:val="sr-Cyrl-CS"/>
        </w:rPr>
      </w:pPr>
    </w:p>
    <w:p w:rsidR="00596A90" w:rsidRPr="005E7B8E" w:rsidRDefault="00596A90" w:rsidP="00596A90">
      <w:pPr>
        <w:autoSpaceDE w:val="0"/>
        <w:rPr>
          <w:color w:val="000000"/>
          <w:sz w:val="22"/>
          <w:szCs w:val="22"/>
          <w:lang w:val="sr-Cyrl-CS"/>
        </w:rPr>
      </w:pPr>
    </w:p>
    <w:p w:rsidR="00596A90" w:rsidRPr="005E7B8E" w:rsidRDefault="00596A90" w:rsidP="00596A90">
      <w:pPr>
        <w:spacing w:after="120"/>
        <w:jc w:val="center"/>
        <w:rPr>
          <w:b/>
          <w:sz w:val="22"/>
          <w:szCs w:val="22"/>
          <w:lang w:val="sr-Cyrl-CS"/>
        </w:rPr>
      </w:pPr>
      <w:r w:rsidRPr="005E7B8E">
        <w:rPr>
          <w:b/>
          <w:sz w:val="22"/>
          <w:szCs w:val="22"/>
          <w:lang w:val="sr-Cyrl-CS"/>
        </w:rPr>
        <w:t xml:space="preserve">Члан </w:t>
      </w:r>
      <w:r w:rsidR="00DD1665" w:rsidRPr="005E7B8E">
        <w:rPr>
          <w:b/>
          <w:sz w:val="22"/>
          <w:szCs w:val="22"/>
          <w:lang w:val="sr-Cyrl-CS"/>
        </w:rPr>
        <w:t>7</w:t>
      </w:r>
      <w:r w:rsidRPr="005E7B8E">
        <w:rPr>
          <w:b/>
          <w:sz w:val="22"/>
          <w:szCs w:val="22"/>
          <w:lang w:val="sr-Cyrl-CS"/>
        </w:rPr>
        <w:t xml:space="preserve">. </w:t>
      </w:r>
    </w:p>
    <w:p w:rsidR="00596A90" w:rsidRPr="005E7B8E" w:rsidRDefault="00596A90" w:rsidP="00596A90">
      <w:pPr>
        <w:autoSpaceDE w:val="0"/>
        <w:jc w:val="both"/>
        <w:rPr>
          <w:sz w:val="22"/>
          <w:szCs w:val="22"/>
          <w:lang w:val="sr-Cyrl-CS"/>
        </w:rPr>
      </w:pPr>
      <w:r w:rsidRPr="005E7B8E">
        <w:rPr>
          <w:sz w:val="22"/>
          <w:szCs w:val="22"/>
          <w:lang w:val="sr-Cyrl-CS"/>
        </w:rPr>
        <w:t>Наручилац се обавезује да ће вредност уговорених добара плаћати добављачу</w:t>
      </w:r>
      <w:r w:rsidRPr="005E7B8E">
        <w:rPr>
          <w:b/>
          <w:sz w:val="22"/>
          <w:szCs w:val="22"/>
          <w:lang w:val="sr-Cyrl-CS"/>
        </w:rPr>
        <w:t xml:space="preserve"> </w:t>
      </w:r>
      <w:r w:rsidRPr="005E7B8E">
        <w:rPr>
          <w:sz w:val="22"/>
          <w:szCs w:val="22"/>
          <w:lang w:val="sr-Cyrl-CS"/>
        </w:rPr>
        <w:t xml:space="preserve"> у року до </w:t>
      </w:r>
      <w:r w:rsidRPr="005E7B8E">
        <w:rPr>
          <w:bCs/>
          <w:sz w:val="22"/>
          <w:szCs w:val="22"/>
          <w:lang w:val="sr-Cyrl-CS"/>
        </w:rPr>
        <w:t xml:space="preserve">45  </w:t>
      </w:r>
      <w:r w:rsidRPr="005E7B8E">
        <w:rPr>
          <w:sz w:val="22"/>
          <w:szCs w:val="22"/>
          <w:lang w:val="sr-Cyrl-CS"/>
        </w:rPr>
        <w:t xml:space="preserve">дана од дана службеног пријема рачуна, а по извршеној испоруци. </w:t>
      </w:r>
    </w:p>
    <w:p w:rsidR="00596A90" w:rsidRPr="005E7B8E" w:rsidRDefault="00596A90" w:rsidP="00596A90">
      <w:pPr>
        <w:autoSpaceDE w:val="0"/>
        <w:rPr>
          <w:b/>
          <w:bCs/>
          <w:color w:val="000000"/>
          <w:sz w:val="22"/>
          <w:szCs w:val="22"/>
          <w:lang w:val="sr-Cyrl-CS"/>
        </w:rPr>
      </w:pPr>
    </w:p>
    <w:p w:rsidR="00596A90" w:rsidRPr="005E7B8E" w:rsidRDefault="00596A90" w:rsidP="00596A90">
      <w:pPr>
        <w:spacing w:after="120"/>
        <w:jc w:val="center"/>
        <w:rPr>
          <w:b/>
          <w:sz w:val="22"/>
          <w:szCs w:val="22"/>
          <w:lang w:val="sr-Cyrl-CS"/>
        </w:rPr>
      </w:pPr>
      <w:r w:rsidRPr="005E7B8E">
        <w:rPr>
          <w:b/>
          <w:sz w:val="22"/>
          <w:szCs w:val="22"/>
          <w:lang w:val="sr-Cyrl-CS"/>
        </w:rPr>
        <w:t xml:space="preserve">Члан </w:t>
      </w:r>
      <w:r w:rsidR="00DD1665" w:rsidRPr="005E7B8E">
        <w:rPr>
          <w:b/>
          <w:sz w:val="22"/>
          <w:szCs w:val="22"/>
          <w:lang w:val="sr-Cyrl-CS"/>
        </w:rPr>
        <w:t>8</w:t>
      </w:r>
      <w:r w:rsidRPr="005E7B8E">
        <w:rPr>
          <w:b/>
          <w:sz w:val="22"/>
          <w:szCs w:val="22"/>
          <w:lang w:val="sr-Cyrl-CS"/>
        </w:rPr>
        <w:t xml:space="preserve">. </w:t>
      </w:r>
    </w:p>
    <w:p w:rsidR="00596A90" w:rsidRPr="005E7B8E" w:rsidRDefault="00596A90" w:rsidP="00596A90">
      <w:pPr>
        <w:autoSpaceDE w:val="0"/>
        <w:jc w:val="both"/>
        <w:rPr>
          <w:color w:val="000000"/>
          <w:sz w:val="22"/>
          <w:szCs w:val="22"/>
          <w:lang w:val="sr-Cyrl-CS"/>
        </w:rPr>
      </w:pPr>
      <w:r w:rsidRPr="005E7B8E">
        <w:rPr>
          <w:color w:val="000000"/>
          <w:sz w:val="22"/>
          <w:szCs w:val="22"/>
          <w:lang w:val="sr-Cyrl-CS"/>
        </w:rPr>
        <w:t xml:space="preserve">У случају рекламације на квалитет или квантитет артикала, наручилац задржава право одлагања исплате у вредности рекламиране робе, до момента отклањања рекламације, коју је добављач обавезан отклонити најкасније у року од 3 дана, од достављања писменог или усменог обавештења, у противном, наручилац задржава право раскида Уговора и накнаде за насталу штету. </w:t>
      </w:r>
    </w:p>
    <w:p w:rsidR="00596A90" w:rsidRPr="005E7B8E" w:rsidRDefault="00596A90" w:rsidP="00596A90">
      <w:pPr>
        <w:spacing w:after="120"/>
        <w:rPr>
          <w:sz w:val="22"/>
          <w:szCs w:val="22"/>
          <w:lang w:val="sr-Cyrl-CS"/>
        </w:rPr>
      </w:pPr>
    </w:p>
    <w:p w:rsidR="0049247D" w:rsidRPr="005E7B8E" w:rsidRDefault="0049247D" w:rsidP="00596A90">
      <w:pPr>
        <w:spacing w:after="120"/>
        <w:rPr>
          <w:sz w:val="22"/>
          <w:szCs w:val="22"/>
          <w:lang w:val="sr-Cyrl-CS"/>
        </w:rPr>
      </w:pPr>
    </w:p>
    <w:p w:rsidR="00DB526F" w:rsidRPr="005E7B8E" w:rsidRDefault="00DB526F" w:rsidP="00596A90">
      <w:pPr>
        <w:spacing w:after="120"/>
        <w:rPr>
          <w:sz w:val="22"/>
          <w:szCs w:val="22"/>
          <w:lang w:val="sr-Cyrl-CS"/>
        </w:rPr>
      </w:pPr>
    </w:p>
    <w:p w:rsidR="00596A90" w:rsidRPr="005E7B8E" w:rsidRDefault="00596A90" w:rsidP="00596A90">
      <w:pPr>
        <w:spacing w:after="120"/>
        <w:jc w:val="center"/>
        <w:rPr>
          <w:b/>
          <w:sz w:val="22"/>
          <w:szCs w:val="22"/>
          <w:lang w:val="sr-Cyrl-CS"/>
        </w:rPr>
      </w:pPr>
      <w:r w:rsidRPr="005E7B8E">
        <w:rPr>
          <w:b/>
          <w:sz w:val="22"/>
          <w:szCs w:val="22"/>
          <w:lang w:val="sr-Cyrl-CS"/>
        </w:rPr>
        <w:t xml:space="preserve">Члан </w:t>
      </w:r>
      <w:r w:rsidR="00DD1665" w:rsidRPr="005E7B8E">
        <w:rPr>
          <w:b/>
          <w:sz w:val="22"/>
          <w:szCs w:val="22"/>
          <w:lang w:val="sr-Cyrl-CS"/>
        </w:rPr>
        <w:t>9</w:t>
      </w:r>
      <w:r w:rsidRPr="005E7B8E">
        <w:rPr>
          <w:b/>
          <w:sz w:val="22"/>
          <w:szCs w:val="22"/>
          <w:lang w:val="sr-Cyrl-CS"/>
        </w:rPr>
        <w:t xml:space="preserve">.  </w:t>
      </w:r>
    </w:p>
    <w:p w:rsidR="00596A90" w:rsidRPr="00EE6A33" w:rsidRDefault="00596A90" w:rsidP="00596A90">
      <w:pPr>
        <w:autoSpaceDE w:val="0"/>
        <w:ind w:right="20"/>
        <w:jc w:val="both"/>
        <w:rPr>
          <w:sz w:val="22"/>
          <w:szCs w:val="22"/>
          <w:lang w:val="sr-Cyrl-CS" w:eastAsia="sr-Cyrl-CS"/>
        </w:rPr>
      </w:pPr>
      <w:r w:rsidRPr="00EE6A33">
        <w:rPr>
          <w:sz w:val="22"/>
          <w:szCs w:val="22"/>
          <w:lang w:val="sr-Cyrl-CS" w:eastAsia="sr-Cyrl-CS"/>
        </w:rPr>
        <w:t xml:space="preserve">Добављач </w:t>
      </w:r>
      <w:r w:rsidRPr="00EE6A33">
        <w:rPr>
          <w:sz w:val="22"/>
          <w:szCs w:val="22"/>
          <w:lang w:val="ru-RU" w:eastAsia="sr-Cyrl-CS"/>
        </w:rPr>
        <w:t>се</w:t>
      </w:r>
      <w:r w:rsidRPr="00EE6A33">
        <w:rPr>
          <w:sz w:val="22"/>
          <w:szCs w:val="22"/>
          <w:lang w:val="sr-Latn-CS" w:eastAsia="sr-Cyrl-CS"/>
        </w:rPr>
        <w:t xml:space="preserve"> </w:t>
      </w:r>
      <w:r w:rsidRPr="00EE6A33">
        <w:rPr>
          <w:sz w:val="22"/>
          <w:szCs w:val="22"/>
          <w:lang w:val="ru-RU" w:eastAsia="sr-Cyrl-CS"/>
        </w:rPr>
        <w:t>обавезује</w:t>
      </w:r>
      <w:r w:rsidRPr="00EE6A33">
        <w:rPr>
          <w:sz w:val="22"/>
          <w:szCs w:val="22"/>
          <w:lang w:val="sr-Latn-CS" w:eastAsia="sr-Cyrl-CS"/>
        </w:rPr>
        <w:t xml:space="preserve"> </w:t>
      </w:r>
      <w:r w:rsidRPr="00EE6A33">
        <w:rPr>
          <w:sz w:val="22"/>
          <w:szCs w:val="22"/>
          <w:lang w:val="ru-RU" w:eastAsia="sr-Cyrl-CS"/>
        </w:rPr>
        <w:t>да</w:t>
      </w:r>
      <w:r w:rsidRPr="00EE6A33">
        <w:rPr>
          <w:sz w:val="22"/>
          <w:szCs w:val="22"/>
          <w:lang w:val="sr-Latn-CS" w:eastAsia="sr-Cyrl-CS"/>
        </w:rPr>
        <w:t xml:space="preserve"> </w:t>
      </w:r>
      <w:r w:rsidRPr="00EE6A33">
        <w:rPr>
          <w:sz w:val="22"/>
          <w:szCs w:val="22"/>
          <w:lang w:val="ru-RU" w:eastAsia="sr-Cyrl-CS"/>
        </w:rPr>
        <w:t>приликом</w:t>
      </w:r>
      <w:r w:rsidRPr="00EE6A33">
        <w:rPr>
          <w:sz w:val="22"/>
          <w:szCs w:val="22"/>
          <w:lang w:val="sr-Latn-CS" w:eastAsia="sr-Cyrl-CS"/>
        </w:rPr>
        <w:t xml:space="preserve"> </w:t>
      </w:r>
      <w:r w:rsidRPr="00EE6A33">
        <w:rPr>
          <w:sz w:val="22"/>
          <w:szCs w:val="22"/>
          <w:lang w:val="ru-RU" w:eastAsia="sr-Cyrl-CS"/>
        </w:rPr>
        <w:t>потписивања</w:t>
      </w:r>
      <w:r w:rsidRPr="00EE6A33">
        <w:rPr>
          <w:sz w:val="22"/>
          <w:szCs w:val="22"/>
          <w:lang w:val="sr-Latn-CS" w:eastAsia="sr-Cyrl-CS"/>
        </w:rPr>
        <w:t xml:space="preserve"> </w:t>
      </w:r>
      <w:r w:rsidRPr="00EE6A33">
        <w:rPr>
          <w:sz w:val="22"/>
          <w:szCs w:val="22"/>
          <w:lang w:val="ru-RU" w:eastAsia="sr-Cyrl-CS"/>
        </w:rPr>
        <w:t>овог</w:t>
      </w:r>
      <w:r w:rsidRPr="00EE6A33">
        <w:rPr>
          <w:sz w:val="22"/>
          <w:szCs w:val="22"/>
          <w:lang w:val="sr-Latn-CS" w:eastAsia="sr-Cyrl-CS"/>
        </w:rPr>
        <w:t xml:space="preserve"> </w:t>
      </w:r>
      <w:r w:rsidRPr="00EE6A33">
        <w:rPr>
          <w:sz w:val="22"/>
          <w:szCs w:val="22"/>
          <w:lang w:val="ru-RU" w:eastAsia="sr-Cyrl-CS"/>
        </w:rPr>
        <w:t>уговора</w:t>
      </w:r>
      <w:r w:rsidRPr="00EE6A33">
        <w:rPr>
          <w:sz w:val="22"/>
          <w:szCs w:val="22"/>
          <w:lang w:val="sr-Latn-CS" w:eastAsia="sr-Cyrl-CS"/>
        </w:rPr>
        <w:t xml:space="preserve"> </w:t>
      </w:r>
      <w:r w:rsidRPr="00EE6A33">
        <w:rPr>
          <w:sz w:val="22"/>
          <w:szCs w:val="22"/>
          <w:lang w:val="ru-RU" w:eastAsia="sr-Cyrl-CS"/>
        </w:rPr>
        <w:t>достави</w:t>
      </w:r>
      <w:r w:rsidRPr="00EE6A33">
        <w:rPr>
          <w:sz w:val="22"/>
          <w:szCs w:val="22"/>
          <w:lang w:val="sr-Latn-CS" w:eastAsia="sr-Cyrl-CS"/>
        </w:rPr>
        <w:t xml:space="preserve"> </w:t>
      </w:r>
      <w:r w:rsidRPr="00EE6A33">
        <w:rPr>
          <w:sz w:val="22"/>
          <w:szCs w:val="22"/>
          <w:lang w:val="ru-RU" w:eastAsia="sr-Cyrl-CS"/>
        </w:rPr>
        <w:t>уредно</w:t>
      </w:r>
      <w:r w:rsidRPr="00EE6A33">
        <w:rPr>
          <w:sz w:val="22"/>
          <w:szCs w:val="22"/>
          <w:lang w:val="sr-Latn-CS" w:eastAsia="sr-Cyrl-CS"/>
        </w:rPr>
        <w:t xml:space="preserve"> </w:t>
      </w:r>
      <w:r w:rsidRPr="00EE6A33">
        <w:rPr>
          <w:sz w:val="22"/>
          <w:szCs w:val="22"/>
          <w:lang w:val="ru-RU" w:eastAsia="sr-Cyrl-CS"/>
        </w:rPr>
        <w:t>потписану</w:t>
      </w:r>
      <w:r w:rsidRPr="00EE6A33">
        <w:rPr>
          <w:sz w:val="22"/>
          <w:szCs w:val="22"/>
          <w:lang w:val="sr-Latn-CS" w:eastAsia="sr-Cyrl-CS"/>
        </w:rPr>
        <w:t xml:space="preserve"> </w:t>
      </w:r>
      <w:r w:rsidRPr="00EE6A33">
        <w:rPr>
          <w:sz w:val="22"/>
          <w:szCs w:val="22"/>
          <w:lang w:val="ru-RU" w:eastAsia="sr-Cyrl-CS"/>
        </w:rPr>
        <w:t>и</w:t>
      </w:r>
      <w:r w:rsidRPr="00EE6A33">
        <w:rPr>
          <w:sz w:val="22"/>
          <w:szCs w:val="22"/>
          <w:lang w:val="sr-Latn-CS" w:eastAsia="sr-Cyrl-CS"/>
        </w:rPr>
        <w:t xml:space="preserve"> </w:t>
      </w:r>
      <w:r w:rsidRPr="00EE6A33">
        <w:rPr>
          <w:sz w:val="22"/>
          <w:szCs w:val="22"/>
          <w:lang w:val="ru-RU" w:eastAsia="sr-Cyrl-CS"/>
        </w:rPr>
        <w:t>регистровану</w:t>
      </w:r>
      <w:r w:rsidRPr="00EE6A33">
        <w:rPr>
          <w:sz w:val="22"/>
          <w:szCs w:val="22"/>
          <w:lang w:val="sr-Latn-CS" w:eastAsia="sr-Cyrl-CS"/>
        </w:rPr>
        <w:t xml:space="preserve"> </w:t>
      </w:r>
      <w:r w:rsidRPr="00EE6A33">
        <w:rPr>
          <w:sz w:val="22"/>
          <w:szCs w:val="22"/>
          <w:lang w:val="ru-RU" w:eastAsia="sr-Cyrl-CS"/>
        </w:rPr>
        <w:t>сопствену</w:t>
      </w:r>
      <w:r w:rsidRPr="00EE6A33">
        <w:rPr>
          <w:sz w:val="22"/>
          <w:szCs w:val="22"/>
          <w:lang w:val="sr-Latn-CS" w:eastAsia="sr-Cyrl-CS"/>
        </w:rPr>
        <w:t xml:space="preserve"> </w:t>
      </w:r>
      <w:r w:rsidRPr="00EE6A33">
        <w:rPr>
          <w:sz w:val="22"/>
          <w:szCs w:val="22"/>
          <w:lang w:val="ru-RU" w:eastAsia="sr-Cyrl-CS"/>
        </w:rPr>
        <w:t>бланко</w:t>
      </w:r>
      <w:r w:rsidRPr="00EE6A33">
        <w:rPr>
          <w:sz w:val="22"/>
          <w:szCs w:val="22"/>
          <w:lang w:val="sr-Latn-CS" w:eastAsia="sr-Cyrl-CS"/>
        </w:rPr>
        <w:t xml:space="preserve"> </w:t>
      </w:r>
      <w:r w:rsidRPr="00EE6A33">
        <w:rPr>
          <w:sz w:val="22"/>
          <w:szCs w:val="22"/>
          <w:lang w:val="ru-RU" w:eastAsia="sr-Cyrl-CS"/>
        </w:rPr>
        <w:t>меницу</w:t>
      </w:r>
      <w:r w:rsidRPr="00EE6A33">
        <w:rPr>
          <w:sz w:val="22"/>
          <w:szCs w:val="22"/>
          <w:lang w:val="sr-Latn-CS" w:eastAsia="sr-Cyrl-CS"/>
        </w:rPr>
        <w:t xml:space="preserve">, </w:t>
      </w:r>
      <w:r w:rsidRPr="00EE6A33">
        <w:rPr>
          <w:sz w:val="22"/>
          <w:szCs w:val="22"/>
          <w:lang w:val="ru-RU" w:eastAsia="sr-Cyrl-CS"/>
        </w:rPr>
        <w:t>без</w:t>
      </w:r>
      <w:r w:rsidRPr="00EE6A33">
        <w:rPr>
          <w:sz w:val="22"/>
          <w:szCs w:val="22"/>
          <w:lang w:val="sr-Latn-CS" w:eastAsia="sr-Cyrl-CS"/>
        </w:rPr>
        <w:t xml:space="preserve"> </w:t>
      </w:r>
      <w:r w:rsidRPr="00EE6A33">
        <w:rPr>
          <w:sz w:val="22"/>
          <w:szCs w:val="22"/>
          <w:lang w:val="ru-RU" w:eastAsia="sr-Cyrl-CS"/>
        </w:rPr>
        <w:t>жираната</w:t>
      </w:r>
      <w:r w:rsidRPr="00EE6A33">
        <w:rPr>
          <w:sz w:val="22"/>
          <w:szCs w:val="22"/>
          <w:lang w:val="sr-Latn-CS" w:eastAsia="sr-Cyrl-CS"/>
        </w:rPr>
        <w:t xml:space="preserve"> </w:t>
      </w:r>
      <w:r w:rsidRPr="00EE6A33">
        <w:rPr>
          <w:sz w:val="22"/>
          <w:szCs w:val="22"/>
          <w:lang w:val="ru-RU" w:eastAsia="sr-Cyrl-CS"/>
        </w:rPr>
        <w:t>у</w:t>
      </w:r>
      <w:r w:rsidRPr="00EE6A33">
        <w:rPr>
          <w:sz w:val="22"/>
          <w:szCs w:val="22"/>
          <w:lang w:val="sr-Latn-CS" w:eastAsia="sr-Cyrl-CS"/>
        </w:rPr>
        <w:t xml:space="preserve"> </w:t>
      </w:r>
      <w:r w:rsidRPr="00EE6A33">
        <w:rPr>
          <w:sz w:val="22"/>
          <w:szCs w:val="22"/>
          <w:lang w:val="ru-RU" w:eastAsia="sr-Cyrl-CS"/>
        </w:rPr>
        <w:t>корист</w:t>
      </w:r>
      <w:r w:rsidRPr="00EE6A33">
        <w:rPr>
          <w:sz w:val="22"/>
          <w:szCs w:val="22"/>
          <w:lang w:val="sr-Latn-CS" w:eastAsia="sr-Cyrl-CS"/>
        </w:rPr>
        <w:t xml:space="preserve"> </w:t>
      </w:r>
      <w:r w:rsidRPr="00EE6A33">
        <w:rPr>
          <w:sz w:val="22"/>
          <w:szCs w:val="22"/>
          <w:lang w:val="sr-Cyrl-CS" w:eastAsia="sr-Cyrl-CS"/>
        </w:rPr>
        <w:t>наручиоца</w:t>
      </w:r>
      <w:r w:rsidRPr="00EE6A33">
        <w:rPr>
          <w:sz w:val="22"/>
          <w:szCs w:val="22"/>
          <w:lang w:val="sr-Latn-CS" w:eastAsia="sr-Cyrl-CS"/>
        </w:rPr>
        <w:t xml:space="preserve">, </w:t>
      </w:r>
      <w:r w:rsidRPr="00EE6A33">
        <w:rPr>
          <w:sz w:val="22"/>
          <w:szCs w:val="22"/>
          <w:lang w:val="ru-RU" w:eastAsia="sr-Cyrl-CS"/>
        </w:rPr>
        <w:t>са</w:t>
      </w:r>
      <w:r w:rsidRPr="00EE6A33">
        <w:rPr>
          <w:sz w:val="22"/>
          <w:szCs w:val="22"/>
          <w:lang w:val="sr-Latn-CS" w:eastAsia="sr-Cyrl-CS"/>
        </w:rPr>
        <w:t xml:space="preserve"> </w:t>
      </w:r>
      <w:r w:rsidRPr="00EE6A33">
        <w:rPr>
          <w:sz w:val="22"/>
          <w:szCs w:val="22"/>
          <w:lang w:val="ru-RU" w:eastAsia="sr-Cyrl-CS"/>
        </w:rPr>
        <w:t>овлашћењем</w:t>
      </w:r>
      <w:r w:rsidRPr="00EE6A33">
        <w:rPr>
          <w:sz w:val="22"/>
          <w:szCs w:val="22"/>
          <w:lang w:val="sr-Latn-CS" w:eastAsia="sr-Cyrl-CS"/>
        </w:rPr>
        <w:t xml:space="preserve"> </w:t>
      </w:r>
      <w:r w:rsidRPr="00EE6A33">
        <w:rPr>
          <w:sz w:val="22"/>
          <w:szCs w:val="22"/>
          <w:lang w:val="ru-RU" w:eastAsia="sr-Cyrl-CS"/>
        </w:rPr>
        <w:t>за</w:t>
      </w:r>
      <w:r w:rsidRPr="00EE6A33">
        <w:rPr>
          <w:sz w:val="22"/>
          <w:szCs w:val="22"/>
          <w:lang w:val="sr-Latn-CS" w:eastAsia="sr-Cyrl-CS"/>
        </w:rPr>
        <w:t xml:space="preserve"> </w:t>
      </w:r>
      <w:r w:rsidRPr="00EE6A33">
        <w:rPr>
          <w:sz w:val="22"/>
          <w:szCs w:val="22"/>
          <w:lang w:val="ru-RU" w:eastAsia="sr-Cyrl-CS"/>
        </w:rPr>
        <w:t>попуну</w:t>
      </w:r>
      <w:r w:rsidRPr="00EE6A33">
        <w:rPr>
          <w:sz w:val="22"/>
          <w:szCs w:val="22"/>
          <w:lang w:val="sr-Latn-CS" w:eastAsia="sr-Cyrl-CS"/>
        </w:rPr>
        <w:t xml:space="preserve"> </w:t>
      </w:r>
      <w:r w:rsidRPr="00EE6A33">
        <w:rPr>
          <w:sz w:val="22"/>
          <w:szCs w:val="22"/>
          <w:lang w:val="ru-RU" w:eastAsia="sr-Cyrl-CS"/>
        </w:rPr>
        <w:t>у</w:t>
      </w:r>
      <w:r w:rsidRPr="00EE6A33">
        <w:rPr>
          <w:sz w:val="22"/>
          <w:szCs w:val="22"/>
          <w:lang w:val="sr-Latn-CS" w:eastAsia="sr-Cyrl-CS"/>
        </w:rPr>
        <w:t xml:space="preserve"> </w:t>
      </w:r>
      <w:r w:rsidRPr="00EE6A33">
        <w:rPr>
          <w:sz w:val="22"/>
          <w:szCs w:val="22"/>
          <w:lang w:val="ru-RU" w:eastAsia="sr-Cyrl-CS"/>
        </w:rPr>
        <w:t>висини</w:t>
      </w:r>
      <w:r w:rsidRPr="00EE6A33">
        <w:rPr>
          <w:sz w:val="22"/>
          <w:szCs w:val="22"/>
          <w:lang w:val="sr-Latn-CS" w:eastAsia="sr-Cyrl-CS"/>
        </w:rPr>
        <w:t xml:space="preserve"> </w:t>
      </w:r>
      <w:r w:rsidRPr="00EE6A33">
        <w:rPr>
          <w:sz w:val="22"/>
          <w:szCs w:val="22"/>
          <w:lang w:val="ru-RU" w:eastAsia="sr-Cyrl-CS"/>
        </w:rPr>
        <w:t>од</w:t>
      </w:r>
      <w:r w:rsidRPr="00EE6A33">
        <w:rPr>
          <w:sz w:val="22"/>
          <w:szCs w:val="22"/>
          <w:lang w:val="sr-Latn-CS" w:eastAsia="sr-Cyrl-CS"/>
        </w:rPr>
        <w:t xml:space="preserve"> 10% </w:t>
      </w:r>
      <w:r w:rsidRPr="00EE6A33">
        <w:rPr>
          <w:sz w:val="22"/>
          <w:szCs w:val="22"/>
          <w:lang w:val="ru-RU" w:eastAsia="sr-Cyrl-CS"/>
        </w:rPr>
        <w:t>од</w:t>
      </w:r>
      <w:r w:rsidRPr="00EE6A33">
        <w:rPr>
          <w:sz w:val="22"/>
          <w:szCs w:val="22"/>
          <w:lang w:val="sr-Latn-CS" w:eastAsia="sr-Cyrl-CS"/>
        </w:rPr>
        <w:t xml:space="preserve"> </w:t>
      </w:r>
      <w:r w:rsidRPr="00EE6A33">
        <w:rPr>
          <w:sz w:val="22"/>
          <w:szCs w:val="22"/>
          <w:lang w:val="ru-RU" w:eastAsia="sr-Cyrl-CS"/>
        </w:rPr>
        <w:t>вредности</w:t>
      </w:r>
      <w:r w:rsidRPr="00EE6A33">
        <w:rPr>
          <w:sz w:val="22"/>
          <w:szCs w:val="22"/>
          <w:lang w:val="sr-Latn-CS" w:eastAsia="sr-Cyrl-CS"/>
        </w:rPr>
        <w:t xml:space="preserve"> </w:t>
      </w:r>
      <w:r w:rsidRPr="00EE6A33">
        <w:rPr>
          <w:sz w:val="22"/>
          <w:szCs w:val="22"/>
          <w:lang w:val="ru-RU" w:eastAsia="sr-Cyrl-CS"/>
        </w:rPr>
        <w:t>уговора</w:t>
      </w:r>
      <w:r w:rsidRPr="00EE6A33">
        <w:rPr>
          <w:sz w:val="22"/>
          <w:szCs w:val="22"/>
          <w:lang w:val="sr-Latn-CS" w:eastAsia="sr-Cyrl-CS"/>
        </w:rPr>
        <w:t xml:space="preserve">, </w:t>
      </w:r>
      <w:r w:rsidRPr="00EE6A33">
        <w:rPr>
          <w:sz w:val="22"/>
          <w:szCs w:val="22"/>
          <w:lang w:val="ru-RU" w:eastAsia="sr-Cyrl-CS"/>
        </w:rPr>
        <w:t>без</w:t>
      </w:r>
      <w:r w:rsidRPr="00EE6A33">
        <w:rPr>
          <w:sz w:val="22"/>
          <w:szCs w:val="22"/>
          <w:lang w:val="sr-Latn-CS" w:eastAsia="sr-Cyrl-CS"/>
        </w:rPr>
        <w:t xml:space="preserve"> </w:t>
      </w:r>
      <w:r w:rsidRPr="00EE6A33">
        <w:rPr>
          <w:sz w:val="22"/>
          <w:szCs w:val="22"/>
          <w:lang w:val="ru-RU" w:eastAsia="sr-Cyrl-CS"/>
        </w:rPr>
        <w:t>ПДВ</w:t>
      </w:r>
      <w:r w:rsidRPr="00EE6A33">
        <w:rPr>
          <w:sz w:val="22"/>
          <w:szCs w:val="22"/>
          <w:lang w:val="sr-Latn-CS" w:eastAsia="sr-Cyrl-CS"/>
        </w:rPr>
        <w:t xml:space="preserve"> - </w:t>
      </w:r>
      <w:r w:rsidRPr="00EE6A33">
        <w:rPr>
          <w:sz w:val="22"/>
          <w:szCs w:val="22"/>
          <w:lang w:val="ru-RU" w:eastAsia="sr-Cyrl-CS"/>
        </w:rPr>
        <w:t>а</w:t>
      </w:r>
      <w:r w:rsidRPr="00EE6A33">
        <w:rPr>
          <w:sz w:val="22"/>
          <w:szCs w:val="22"/>
          <w:lang w:val="sr-Latn-CS" w:eastAsia="sr-Cyrl-CS"/>
        </w:rPr>
        <w:t xml:space="preserve">, </w:t>
      </w:r>
      <w:r w:rsidRPr="00EE6A33">
        <w:rPr>
          <w:sz w:val="22"/>
          <w:szCs w:val="22"/>
          <w:lang w:val="ru-RU" w:eastAsia="sr-Cyrl-CS"/>
        </w:rPr>
        <w:t>са</w:t>
      </w:r>
      <w:r w:rsidRPr="00EE6A33">
        <w:rPr>
          <w:sz w:val="22"/>
          <w:szCs w:val="22"/>
          <w:lang w:val="sr-Latn-CS" w:eastAsia="sr-Cyrl-CS"/>
        </w:rPr>
        <w:t xml:space="preserve"> </w:t>
      </w:r>
      <w:r w:rsidRPr="00EE6A33">
        <w:rPr>
          <w:sz w:val="22"/>
          <w:szCs w:val="22"/>
          <w:lang w:val="ru-RU" w:eastAsia="sr-Cyrl-CS"/>
        </w:rPr>
        <w:t>клаузулом</w:t>
      </w:r>
      <w:r w:rsidRPr="00EE6A33">
        <w:rPr>
          <w:sz w:val="22"/>
          <w:szCs w:val="22"/>
          <w:lang w:val="sr-Latn-CS" w:eastAsia="sr-Cyrl-CS"/>
        </w:rPr>
        <w:t xml:space="preserve"> „</w:t>
      </w:r>
      <w:r w:rsidRPr="00EE6A33">
        <w:rPr>
          <w:sz w:val="22"/>
          <w:szCs w:val="22"/>
          <w:lang w:val="ru-RU" w:eastAsia="sr-Cyrl-CS"/>
        </w:rPr>
        <w:t>без</w:t>
      </w:r>
      <w:r w:rsidRPr="00EE6A33">
        <w:rPr>
          <w:sz w:val="22"/>
          <w:szCs w:val="22"/>
          <w:lang w:val="sr-Latn-CS" w:eastAsia="sr-Cyrl-CS"/>
        </w:rPr>
        <w:t xml:space="preserve"> </w:t>
      </w:r>
      <w:r w:rsidRPr="00EE6A33">
        <w:rPr>
          <w:sz w:val="22"/>
          <w:szCs w:val="22"/>
          <w:lang w:val="ru-RU" w:eastAsia="sr-Cyrl-CS"/>
        </w:rPr>
        <w:t>протеста</w:t>
      </w:r>
      <w:r w:rsidRPr="00EE6A33">
        <w:rPr>
          <w:sz w:val="22"/>
          <w:szCs w:val="22"/>
          <w:lang w:val="sr-Latn-CS" w:eastAsia="sr-Cyrl-CS"/>
        </w:rPr>
        <w:t xml:space="preserve">" </w:t>
      </w:r>
      <w:r w:rsidRPr="00EE6A33">
        <w:rPr>
          <w:sz w:val="22"/>
          <w:szCs w:val="22"/>
          <w:lang w:val="ru-RU" w:eastAsia="sr-Cyrl-CS"/>
        </w:rPr>
        <w:t>и</w:t>
      </w:r>
      <w:r w:rsidRPr="00EE6A33">
        <w:rPr>
          <w:sz w:val="22"/>
          <w:szCs w:val="22"/>
          <w:lang w:val="sr-Latn-CS" w:eastAsia="sr-Cyrl-CS"/>
        </w:rPr>
        <w:t xml:space="preserve"> „</w:t>
      </w:r>
      <w:r w:rsidRPr="00EE6A33">
        <w:rPr>
          <w:sz w:val="22"/>
          <w:szCs w:val="22"/>
          <w:lang w:val="ru-RU" w:eastAsia="sr-Cyrl-CS"/>
        </w:rPr>
        <w:t>по</w:t>
      </w:r>
      <w:r w:rsidRPr="00EE6A33">
        <w:rPr>
          <w:sz w:val="22"/>
          <w:szCs w:val="22"/>
          <w:lang w:val="sr-Latn-CS" w:eastAsia="sr-Cyrl-CS"/>
        </w:rPr>
        <w:t xml:space="preserve"> </w:t>
      </w:r>
      <w:r w:rsidRPr="00EE6A33">
        <w:rPr>
          <w:sz w:val="22"/>
          <w:szCs w:val="22"/>
          <w:lang w:val="ru-RU" w:eastAsia="sr-Cyrl-CS"/>
        </w:rPr>
        <w:t>виђењу</w:t>
      </w:r>
      <w:r w:rsidRPr="00EE6A33">
        <w:rPr>
          <w:sz w:val="22"/>
          <w:szCs w:val="22"/>
          <w:lang w:val="sr-Latn-CS" w:eastAsia="sr-Cyrl-CS"/>
        </w:rPr>
        <w:t xml:space="preserve">", </w:t>
      </w:r>
      <w:r w:rsidRPr="00EE6A33">
        <w:rPr>
          <w:sz w:val="22"/>
          <w:szCs w:val="22"/>
          <w:lang w:val="ru-RU" w:eastAsia="sr-Cyrl-CS"/>
        </w:rPr>
        <w:t>на</w:t>
      </w:r>
      <w:r w:rsidRPr="00EE6A33">
        <w:rPr>
          <w:sz w:val="22"/>
          <w:szCs w:val="22"/>
          <w:lang w:val="sr-Latn-CS" w:eastAsia="sr-Cyrl-CS"/>
        </w:rPr>
        <w:t xml:space="preserve"> </w:t>
      </w:r>
      <w:r w:rsidRPr="00EE6A33">
        <w:rPr>
          <w:sz w:val="22"/>
          <w:szCs w:val="22"/>
          <w:lang w:val="ru-RU" w:eastAsia="sr-Cyrl-CS"/>
        </w:rPr>
        <w:t>име</w:t>
      </w:r>
      <w:r w:rsidRPr="00EE6A33">
        <w:rPr>
          <w:sz w:val="22"/>
          <w:szCs w:val="22"/>
          <w:lang w:val="sr-Latn-CS" w:eastAsia="sr-Cyrl-CS"/>
        </w:rPr>
        <w:t xml:space="preserve"> </w:t>
      </w:r>
      <w:r w:rsidRPr="00EE6A33">
        <w:rPr>
          <w:sz w:val="22"/>
          <w:szCs w:val="22"/>
          <w:lang w:val="ru-RU" w:eastAsia="sr-Cyrl-CS"/>
        </w:rPr>
        <w:t>доброг</w:t>
      </w:r>
      <w:r w:rsidRPr="00EE6A33">
        <w:rPr>
          <w:sz w:val="22"/>
          <w:szCs w:val="22"/>
          <w:lang w:val="sr-Latn-CS" w:eastAsia="sr-Cyrl-CS"/>
        </w:rPr>
        <w:t xml:space="preserve"> </w:t>
      </w:r>
      <w:r w:rsidRPr="00EE6A33">
        <w:rPr>
          <w:sz w:val="22"/>
          <w:szCs w:val="22"/>
          <w:lang w:val="ru-RU" w:eastAsia="sr-Cyrl-CS"/>
        </w:rPr>
        <w:t>извршења</w:t>
      </w:r>
      <w:r w:rsidRPr="00EE6A33">
        <w:rPr>
          <w:sz w:val="22"/>
          <w:szCs w:val="22"/>
          <w:lang w:val="sr-Latn-CS" w:eastAsia="sr-Cyrl-CS"/>
        </w:rPr>
        <w:t xml:space="preserve"> </w:t>
      </w:r>
      <w:r w:rsidRPr="00EE6A33">
        <w:rPr>
          <w:sz w:val="22"/>
          <w:szCs w:val="22"/>
          <w:lang w:val="ru-RU" w:eastAsia="sr-Cyrl-CS"/>
        </w:rPr>
        <w:t>посла</w:t>
      </w:r>
      <w:r w:rsidRPr="00EE6A33">
        <w:rPr>
          <w:sz w:val="22"/>
          <w:szCs w:val="22"/>
          <w:lang w:val="sr-Latn-CS" w:eastAsia="sr-Cyrl-CS"/>
        </w:rPr>
        <w:t xml:space="preserve">, </w:t>
      </w:r>
      <w:r w:rsidRPr="00EE6A33">
        <w:rPr>
          <w:sz w:val="22"/>
          <w:szCs w:val="22"/>
          <w:lang w:val="ru-RU" w:eastAsia="sr-Cyrl-CS"/>
        </w:rPr>
        <w:t>која</w:t>
      </w:r>
      <w:r w:rsidRPr="00EE6A33">
        <w:rPr>
          <w:sz w:val="22"/>
          <w:szCs w:val="22"/>
          <w:lang w:val="sr-Latn-CS" w:eastAsia="sr-Cyrl-CS"/>
        </w:rPr>
        <w:t xml:space="preserve"> </w:t>
      </w:r>
      <w:r w:rsidRPr="00EE6A33">
        <w:rPr>
          <w:sz w:val="22"/>
          <w:szCs w:val="22"/>
          <w:lang w:val="ru-RU" w:eastAsia="sr-Cyrl-CS"/>
        </w:rPr>
        <w:t>ће</w:t>
      </w:r>
      <w:r w:rsidRPr="00EE6A33">
        <w:rPr>
          <w:sz w:val="22"/>
          <w:szCs w:val="22"/>
          <w:lang w:val="sr-Latn-CS" w:eastAsia="sr-Cyrl-CS"/>
        </w:rPr>
        <w:t xml:space="preserve"> </w:t>
      </w:r>
      <w:r w:rsidRPr="00EE6A33">
        <w:rPr>
          <w:sz w:val="22"/>
          <w:szCs w:val="22"/>
          <w:lang w:val="ru-RU" w:eastAsia="sr-Cyrl-CS"/>
        </w:rPr>
        <w:t>трајати</w:t>
      </w:r>
      <w:r w:rsidRPr="00EE6A33">
        <w:rPr>
          <w:sz w:val="22"/>
          <w:szCs w:val="22"/>
          <w:lang w:val="sr-Latn-CS" w:eastAsia="sr-Cyrl-CS"/>
        </w:rPr>
        <w:t xml:space="preserve"> 10 (</w:t>
      </w:r>
      <w:r w:rsidRPr="00EE6A33">
        <w:rPr>
          <w:sz w:val="22"/>
          <w:szCs w:val="22"/>
          <w:lang w:val="ru-RU" w:eastAsia="sr-Cyrl-CS"/>
        </w:rPr>
        <w:t>десет</w:t>
      </w:r>
      <w:r w:rsidRPr="00EE6A33">
        <w:rPr>
          <w:sz w:val="22"/>
          <w:szCs w:val="22"/>
          <w:lang w:val="sr-Latn-CS" w:eastAsia="sr-Cyrl-CS"/>
        </w:rPr>
        <w:t xml:space="preserve">) </w:t>
      </w:r>
      <w:r w:rsidRPr="00EE6A33">
        <w:rPr>
          <w:sz w:val="22"/>
          <w:szCs w:val="22"/>
          <w:lang w:val="ru-RU" w:eastAsia="sr-Cyrl-CS"/>
        </w:rPr>
        <w:t>дана</w:t>
      </w:r>
      <w:r w:rsidRPr="00EE6A33">
        <w:rPr>
          <w:sz w:val="22"/>
          <w:szCs w:val="22"/>
          <w:lang w:val="sr-Latn-CS" w:eastAsia="sr-Cyrl-CS"/>
        </w:rPr>
        <w:t xml:space="preserve"> </w:t>
      </w:r>
      <w:r w:rsidRPr="00EE6A33">
        <w:rPr>
          <w:sz w:val="22"/>
          <w:szCs w:val="22"/>
          <w:lang w:val="ru-RU" w:eastAsia="sr-Cyrl-CS"/>
        </w:rPr>
        <w:t>дуже</w:t>
      </w:r>
      <w:r w:rsidRPr="00EE6A33">
        <w:rPr>
          <w:sz w:val="22"/>
          <w:szCs w:val="22"/>
          <w:lang w:val="sr-Latn-CS" w:eastAsia="sr-Cyrl-CS"/>
        </w:rPr>
        <w:t xml:space="preserve"> </w:t>
      </w:r>
      <w:r w:rsidRPr="00EE6A33">
        <w:rPr>
          <w:sz w:val="22"/>
          <w:szCs w:val="22"/>
          <w:lang w:val="ru-RU" w:eastAsia="sr-Cyrl-CS"/>
        </w:rPr>
        <w:t>од</w:t>
      </w:r>
      <w:r w:rsidRPr="00EE6A33">
        <w:rPr>
          <w:sz w:val="22"/>
          <w:szCs w:val="22"/>
          <w:lang w:val="sr-Latn-CS" w:eastAsia="sr-Cyrl-CS"/>
        </w:rPr>
        <w:t xml:space="preserve"> </w:t>
      </w:r>
      <w:r w:rsidRPr="00EE6A33">
        <w:rPr>
          <w:sz w:val="22"/>
          <w:szCs w:val="22"/>
          <w:lang w:val="ru-RU" w:eastAsia="sr-Cyrl-CS"/>
        </w:rPr>
        <w:t>истека</w:t>
      </w:r>
      <w:r w:rsidRPr="00EE6A33">
        <w:rPr>
          <w:sz w:val="22"/>
          <w:szCs w:val="22"/>
          <w:lang w:val="sr-Latn-CS" w:eastAsia="sr-Cyrl-CS"/>
        </w:rPr>
        <w:t xml:space="preserve"> </w:t>
      </w:r>
      <w:r w:rsidRPr="00EE6A33">
        <w:rPr>
          <w:sz w:val="22"/>
          <w:szCs w:val="22"/>
          <w:lang w:val="ru-RU" w:eastAsia="sr-Cyrl-CS"/>
        </w:rPr>
        <w:t>рока</w:t>
      </w:r>
      <w:r w:rsidRPr="00EE6A33">
        <w:rPr>
          <w:sz w:val="22"/>
          <w:szCs w:val="22"/>
          <w:lang w:val="sr-Latn-CS" w:eastAsia="sr-Cyrl-CS"/>
        </w:rPr>
        <w:t xml:space="preserve"> </w:t>
      </w:r>
      <w:r w:rsidRPr="00EE6A33">
        <w:rPr>
          <w:sz w:val="22"/>
          <w:szCs w:val="22"/>
          <w:lang w:val="sr-Cyrl-CS" w:eastAsia="sr-Cyrl-CS"/>
        </w:rPr>
        <w:t xml:space="preserve">за коначно извршење посла. </w:t>
      </w:r>
    </w:p>
    <w:p w:rsidR="00596A90" w:rsidRPr="00EE6A33" w:rsidRDefault="00596A90" w:rsidP="00596A90">
      <w:pPr>
        <w:autoSpaceDE w:val="0"/>
        <w:ind w:right="20"/>
        <w:jc w:val="both"/>
        <w:rPr>
          <w:sz w:val="22"/>
          <w:szCs w:val="22"/>
          <w:lang w:val="sr-Cyrl-CS"/>
        </w:rPr>
      </w:pPr>
    </w:p>
    <w:p w:rsidR="00596A90" w:rsidRPr="00EE6A33" w:rsidRDefault="00596A90" w:rsidP="00596A90">
      <w:pPr>
        <w:jc w:val="both"/>
        <w:rPr>
          <w:sz w:val="22"/>
          <w:szCs w:val="22"/>
          <w:lang w:val="sr-Cyrl-CS" w:eastAsia="sr-Cyrl-CS"/>
        </w:rPr>
      </w:pPr>
      <w:r w:rsidRPr="00EE6A33">
        <w:rPr>
          <w:bCs/>
          <w:sz w:val="22"/>
          <w:szCs w:val="22"/>
          <w:lang w:val="ru-RU"/>
        </w:rPr>
        <w:t>Добављач се обавезује да у моменту примопредаје добара</w:t>
      </w:r>
      <w:r w:rsidRPr="00EE6A33">
        <w:rPr>
          <w:bCs/>
          <w:sz w:val="22"/>
          <w:szCs w:val="22"/>
          <w:lang w:val="sr-Cyrl-CS"/>
        </w:rPr>
        <w:t xml:space="preserve"> </w:t>
      </w:r>
      <w:r w:rsidRPr="00EE6A33">
        <w:rPr>
          <w:bCs/>
          <w:sz w:val="22"/>
          <w:szCs w:val="22"/>
          <w:lang w:val="ru-RU"/>
        </w:rPr>
        <w:t xml:space="preserve">преда </w:t>
      </w:r>
      <w:r w:rsidRPr="00EE6A33">
        <w:rPr>
          <w:bCs/>
          <w:sz w:val="22"/>
          <w:szCs w:val="22"/>
          <w:lang w:val="sr-Cyrl-CS"/>
        </w:rPr>
        <w:t xml:space="preserve">Наручиоцу </w:t>
      </w:r>
      <w:r w:rsidRPr="00EE6A33">
        <w:rPr>
          <w:sz w:val="22"/>
          <w:szCs w:val="22"/>
          <w:lang w:val="sr-Cyrl-CS" w:eastAsia="sr-Cyrl-CS"/>
        </w:rPr>
        <w:t xml:space="preserve">уредно </w:t>
      </w:r>
      <w:r w:rsidRPr="00EE6A33">
        <w:rPr>
          <w:sz w:val="22"/>
          <w:szCs w:val="22"/>
          <w:lang w:eastAsia="sr-Cyrl-CS"/>
        </w:rPr>
        <w:t>потписану и регистровану сопствену бланко меницу</w:t>
      </w:r>
      <w:r w:rsidRPr="00EE6A33">
        <w:rPr>
          <w:sz w:val="22"/>
          <w:szCs w:val="22"/>
          <w:lang w:val="sr-Cyrl-CS" w:eastAsia="sr-Cyrl-CS"/>
        </w:rPr>
        <w:t xml:space="preserve"> </w:t>
      </w:r>
      <w:r w:rsidRPr="00EE6A33">
        <w:rPr>
          <w:sz w:val="22"/>
          <w:szCs w:val="22"/>
          <w:lang w:eastAsia="sr-Cyrl-CS"/>
        </w:rPr>
        <w:t xml:space="preserve">без жираната у корист Наручиоца, са меничним овлашћењем за попуну у висини од 10% од уговорене вредности, без ПДВ-а, са клаузулом „без протеста" и „по виђењу" на име </w:t>
      </w:r>
      <w:r w:rsidRPr="00EE6A33">
        <w:rPr>
          <w:sz w:val="22"/>
          <w:szCs w:val="22"/>
          <w:lang w:val="sr-Cyrl-CS" w:eastAsia="sr-Cyrl-CS"/>
        </w:rPr>
        <w:t>отклањања грешака у гарантном року, са роком важности 5 дана дуже од гарантног рока</w:t>
      </w:r>
      <w:r w:rsidRPr="00EE6A33">
        <w:rPr>
          <w:sz w:val="22"/>
          <w:szCs w:val="22"/>
          <w:lang w:eastAsia="sr-Cyrl-CS"/>
        </w:rPr>
        <w:t xml:space="preserve"> </w:t>
      </w:r>
      <w:r w:rsidRPr="00EE6A33">
        <w:rPr>
          <w:sz w:val="22"/>
          <w:szCs w:val="22"/>
          <w:lang w:val="sr-Cyrl-CS" w:eastAsia="sr-Cyrl-CS"/>
        </w:rPr>
        <w:t xml:space="preserve">као и </w:t>
      </w:r>
      <w:r w:rsidRPr="00EE6A33">
        <w:rPr>
          <w:sz w:val="22"/>
          <w:szCs w:val="22"/>
          <w:lang w:eastAsia="sr-Cyrl-CS"/>
        </w:rPr>
        <w:t>картон депонованих потписа</w:t>
      </w:r>
      <w:r w:rsidRPr="00EE6A33">
        <w:rPr>
          <w:sz w:val="22"/>
          <w:szCs w:val="22"/>
          <w:lang w:val="sr-Cyrl-CS" w:eastAsia="sr-Cyrl-CS"/>
        </w:rPr>
        <w:t xml:space="preserve"> и копију потврде о регистрацији меница</w:t>
      </w:r>
    </w:p>
    <w:p w:rsidR="00596A90" w:rsidRPr="00EE6A33" w:rsidRDefault="00596A90" w:rsidP="00596A90">
      <w:pPr>
        <w:jc w:val="both"/>
        <w:rPr>
          <w:sz w:val="22"/>
          <w:szCs w:val="22"/>
          <w:lang w:val="sr-Cyrl-CS"/>
        </w:rPr>
      </w:pPr>
    </w:p>
    <w:p w:rsidR="00596A90" w:rsidRPr="00EE6A33" w:rsidRDefault="00596A90" w:rsidP="00596A90">
      <w:pPr>
        <w:jc w:val="both"/>
        <w:rPr>
          <w:sz w:val="22"/>
          <w:szCs w:val="22"/>
          <w:lang w:val="sr-Cyrl-CS"/>
        </w:rPr>
      </w:pPr>
      <w:r w:rsidRPr="00EE6A33">
        <w:rPr>
          <w:sz w:val="22"/>
          <w:szCs w:val="22"/>
          <w:lang w:val="sr-Cyrl-CS"/>
        </w:rPr>
        <w:t xml:space="preserve">Уколико добављач не достави тражена средства финансијског обезбеђења у уговореном року наручилац има право једностраног раскида уговора. </w:t>
      </w:r>
    </w:p>
    <w:p w:rsidR="00596A90" w:rsidRPr="005E7B8E" w:rsidRDefault="00596A90" w:rsidP="00596A90">
      <w:pPr>
        <w:autoSpaceDE w:val="0"/>
        <w:rPr>
          <w:color w:val="000000"/>
          <w:sz w:val="22"/>
          <w:szCs w:val="22"/>
          <w:lang w:val="sr-Cyrl-CS"/>
        </w:rPr>
      </w:pPr>
    </w:p>
    <w:p w:rsidR="00596A90" w:rsidRPr="005E7B8E" w:rsidRDefault="00596A90" w:rsidP="00596A90">
      <w:pPr>
        <w:autoSpaceDE w:val="0"/>
        <w:jc w:val="center"/>
        <w:rPr>
          <w:b/>
          <w:bCs/>
          <w:color w:val="000000"/>
          <w:sz w:val="22"/>
          <w:szCs w:val="22"/>
          <w:lang w:val="sr-Cyrl-CS"/>
        </w:rPr>
      </w:pPr>
      <w:r w:rsidRPr="005E7B8E">
        <w:rPr>
          <w:b/>
          <w:bCs/>
          <w:color w:val="000000"/>
          <w:sz w:val="22"/>
          <w:szCs w:val="22"/>
          <w:lang w:val="sr-Cyrl-CS"/>
        </w:rPr>
        <w:t xml:space="preserve">Члан </w:t>
      </w:r>
      <w:r w:rsidR="00DD1665" w:rsidRPr="005E7B8E">
        <w:rPr>
          <w:b/>
          <w:bCs/>
          <w:color w:val="000000"/>
          <w:sz w:val="22"/>
          <w:szCs w:val="22"/>
        </w:rPr>
        <w:t>10</w:t>
      </w:r>
      <w:r w:rsidRPr="005E7B8E">
        <w:rPr>
          <w:b/>
          <w:bCs/>
          <w:color w:val="000000"/>
          <w:sz w:val="22"/>
          <w:szCs w:val="22"/>
          <w:lang w:val="sr-Cyrl-CS"/>
        </w:rPr>
        <w:t>.</w:t>
      </w:r>
    </w:p>
    <w:p w:rsidR="00596A90" w:rsidRPr="005E7B8E" w:rsidRDefault="00596A90" w:rsidP="00596A90">
      <w:pPr>
        <w:autoSpaceDE w:val="0"/>
        <w:jc w:val="center"/>
        <w:rPr>
          <w:color w:val="000000"/>
          <w:sz w:val="22"/>
          <w:szCs w:val="22"/>
          <w:lang w:val="sr-Cyrl-CS"/>
        </w:rPr>
      </w:pPr>
    </w:p>
    <w:p w:rsidR="00596A90" w:rsidRPr="005E7B8E" w:rsidRDefault="00596A90" w:rsidP="00596A90">
      <w:pPr>
        <w:keepNext/>
        <w:keepLines/>
        <w:spacing w:line="274" w:lineRule="exact"/>
        <w:jc w:val="both"/>
        <w:rPr>
          <w:bCs/>
          <w:sz w:val="22"/>
          <w:szCs w:val="22"/>
          <w:lang w:val="sr-Cyrl-CS" w:eastAsia="sr-Cyrl-CS"/>
        </w:rPr>
      </w:pPr>
      <w:r w:rsidRPr="005E7B8E">
        <w:rPr>
          <w:bCs/>
          <w:sz w:val="22"/>
          <w:szCs w:val="22"/>
          <w:lang w:val="sr-Cyrl-CS" w:eastAsia="sr-Cyrl-CS"/>
        </w:rPr>
        <w:t>Добављач је дужан да обавезе које произилазе из овог уговора извршава у складу са овим уговором.</w:t>
      </w:r>
    </w:p>
    <w:p w:rsidR="00596A90" w:rsidRPr="005E7B8E" w:rsidRDefault="00596A90" w:rsidP="00596A90">
      <w:pPr>
        <w:keepNext/>
        <w:keepLines/>
        <w:spacing w:line="274" w:lineRule="exact"/>
        <w:jc w:val="both"/>
        <w:rPr>
          <w:bCs/>
          <w:sz w:val="22"/>
          <w:szCs w:val="22"/>
          <w:lang w:val="sr-Cyrl-CS" w:eastAsia="sr-Cyrl-CS"/>
        </w:rPr>
      </w:pPr>
      <w:r w:rsidRPr="005E7B8E">
        <w:rPr>
          <w:bCs/>
          <w:sz w:val="22"/>
          <w:szCs w:val="22"/>
          <w:lang w:val="sr-Cyrl-CS" w:eastAsia="sr-Cyrl-CS"/>
        </w:rPr>
        <w:t>Уколико добављач  не изврши обавезе према одредбама овог уговора, наручилац ће уновчити средство финансијског обезбеђења поднето од стране добављача на име доброг извршења посла.</w:t>
      </w:r>
    </w:p>
    <w:p w:rsidR="00596A90" w:rsidRPr="005E7B8E" w:rsidRDefault="00596A90" w:rsidP="00596A90">
      <w:pPr>
        <w:jc w:val="center"/>
        <w:rPr>
          <w:b/>
          <w:sz w:val="22"/>
          <w:szCs w:val="22"/>
          <w:lang w:val="sr-Cyrl-CS"/>
        </w:rPr>
      </w:pPr>
    </w:p>
    <w:p w:rsidR="00596A90" w:rsidRPr="005E7B8E" w:rsidRDefault="00596A90" w:rsidP="00596A90">
      <w:pPr>
        <w:jc w:val="center"/>
        <w:rPr>
          <w:b/>
          <w:sz w:val="22"/>
          <w:szCs w:val="22"/>
          <w:lang w:val="sr-Cyrl-CS"/>
        </w:rPr>
      </w:pPr>
      <w:r w:rsidRPr="005E7B8E">
        <w:rPr>
          <w:b/>
          <w:sz w:val="22"/>
          <w:szCs w:val="22"/>
          <w:lang w:val="sr-Cyrl-CS"/>
        </w:rPr>
        <w:t xml:space="preserve">Члан </w:t>
      </w:r>
      <w:r w:rsidRPr="005E7B8E">
        <w:rPr>
          <w:b/>
          <w:sz w:val="22"/>
          <w:szCs w:val="22"/>
          <w:lang w:val="sr-Latn-CS"/>
        </w:rPr>
        <w:t>1</w:t>
      </w:r>
      <w:r w:rsidR="00DD1665" w:rsidRPr="005E7B8E">
        <w:rPr>
          <w:b/>
          <w:sz w:val="22"/>
          <w:szCs w:val="22"/>
        </w:rPr>
        <w:t>1</w:t>
      </w:r>
      <w:r w:rsidRPr="005E7B8E">
        <w:rPr>
          <w:b/>
          <w:sz w:val="22"/>
          <w:szCs w:val="22"/>
          <w:lang w:val="sr-Cyrl-CS"/>
        </w:rPr>
        <w:t>.</w:t>
      </w:r>
    </w:p>
    <w:p w:rsidR="00596A90" w:rsidRPr="005E7B8E" w:rsidRDefault="00596A90" w:rsidP="00596A90">
      <w:pPr>
        <w:jc w:val="center"/>
        <w:rPr>
          <w:b/>
          <w:sz w:val="22"/>
          <w:szCs w:val="22"/>
          <w:lang w:val="sr-Cyrl-CS"/>
        </w:rPr>
      </w:pPr>
    </w:p>
    <w:p w:rsidR="00596A90" w:rsidRPr="005E7B8E" w:rsidRDefault="00596A90" w:rsidP="00596A90">
      <w:pPr>
        <w:jc w:val="both"/>
        <w:rPr>
          <w:sz w:val="22"/>
          <w:szCs w:val="22"/>
          <w:lang w:val="sr-Cyrl-CS"/>
        </w:rPr>
      </w:pPr>
      <w:r w:rsidRPr="005E7B8E">
        <w:rPr>
          <w:sz w:val="22"/>
          <w:szCs w:val="22"/>
          <w:lang w:val="sr-Cyrl-CS"/>
        </w:rPr>
        <w:t xml:space="preserve">Овај уговор производи правна дејства од дана потписивања овлашћених лица. </w:t>
      </w:r>
    </w:p>
    <w:p w:rsidR="00596A90" w:rsidRPr="005E7B8E" w:rsidRDefault="00596A90" w:rsidP="00596A90">
      <w:pPr>
        <w:jc w:val="both"/>
        <w:rPr>
          <w:bCs/>
          <w:sz w:val="22"/>
          <w:szCs w:val="22"/>
          <w:lang w:val="sr-Cyrl-CS"/>
        </w:rPr>
      </w:pPr>
      <w:r w:rsidRPr="005E7B8E">
        <w:rPr>
          <w:sz w:val="22"/>
          <w:szCs w:val="22"/>
          <w:lang w:val="sr-Cyrl-CS"/>
        </w:rPr>
        <w:t>Свака уговорна страна може отказати Уговор са отказним роком од 15 дана од дана достављања писменог обавештења о отказу</w:t>
      </w:r>
      <w:r w:rsidRPr="005E7B8E">
        <w:rPr>
          <w:bCs/>
          <w:sz w:val="22"/>
          <w:szCs w:val="22"/>
          <w:lang w:val="sr-Cyrl-CS"/>
        </w:rPr>
        <w:t>.</w:t>
      </w:r>
    </w:p>
    <w:p w:rsidR="00596A90" w:rsidRPr="005E7B8E" w:rsidRDefault="00596A90" w:rsidP="00596A90">
      <w:pPr>
        <w:spacing w:after="120"/>
        <w:jc w:val="both"/>
        <w:rPr>
          <w:sz w:val="22"/>
          <w:szCs w:val="22"/>
          <w:lang w:val="sr-Cyrl-CS"/>
        </w:rPr>
      </w:pPr>
      <w:r w:rsidRPr="005E7B8E">
        <w:rPr>
          <w:sz w:val="22"/>
          <w:szCs w:val="22"/>
          <w:lang w:val="sr-Cyrl-CS"/>
        </w:rPr>
        <w:t>Уколико једна од уговорних страна не извршава обавезе, као и ако их не извршава  на уговорени начин и у уговореним роковима, друга уговорна страна има право да једнострано раскине уговор због неиспуњења на начин одређен законом којим се уређују облигациони односи.</w:t>
      </w:r>
    </w:p>
    <w:p w:rsidR="00596A90" w:rsidRPr="005E7B8E" w:rsidRDefault="00596A90" w:rsidP="00596A90">
      <w:pPr>
        <w:jc w:val="center"/>
        <w:rPr>
          <w:b/>
          <w:sz w:val="22"/>
          <w:szCs w:val="22"/>
          <w:lang w:val="sr-Cyrl-CS"/>
        </w:rPr>
      </w:pPr>
      <w:r w:rsidRPr="005E7B8E">
        <w:rPr>
          <w:b/>
          <w:sz w:val="22"/>
          <w:szCs w:val="22"/>
          <w:lang w:val="sr-Cyrl-CS"/>
        </w:rPr>
        <w:t xml:space="preserve">Члан </w:t>
      </w:r>
      <w:r w:rsidRPr="005E7B8E">
        <w:rPr>
          <w:b/>
          <w:sz w:val="22"/>
          <w:szCs w:val="22"/>
          <w:lang w:val="sr-Latn-CS"/>
        </w:rPr>
        <w:t>1</w:t>
      </w:r>
      <w:r w:rsidR="00DD1665" w:rsidRPr="005E7B8E">
        <w:rPr>
          <w:b/>
          <w:sz w:val="22"/>
          <w:szCs w:val="22"/>
        </w:rPr>
        <w:t>2</w:t>
      </w:r>
      <w:r w:rsidRPr="005E7B8E">
        <w:rPr>
          <w:b/>
          <w:sz w:val="22"/>
          <w:szCs w:val="22"/>
          <w:lang w:val="sr-Cyrl-CS"/>
        </w:rPr>
        <w:t>.</w:t>
      </w:r>
    </w:p>
    <w:p w:rsidR="00596A90" w:rsidRPr="005E7B8E" w:rsidRDefault="00596A90" w:rsidP="00596A90">
      <w:pPr>
        <w:jc w:val="center"/>
        <w:rPr>
          <w:b/>
          <w:sz w:val="22"/>
          <w:szCs w:val="22"/>
          <w:lang w:val="sr-Cyrl-CS"/>
        </w:rPr>
      </w:pPr>
    </w:p>
    <w:p w:rsidR="00596A90" w:rsidRPr="005E7B8E" w:rsidRDefault="00596A90" w:rsidP="00596A90">
      <w:pPr>
        <w:spacing w:after="120"/>
        <w:jc w:val="both"/>
        <w:rPr>
          <w:sz w:val="22"/>
          <w:szCs w:val="22"/>
          <w:lang w:val="sr-Cyrl-CS"/>
        </w:rPr>
      </w:pPr>
      <w:r w:rsidRPr="005E7B8E">
        <w:rPr>
          <w:sz w:val="22"/>
          <w:szCs w:val="22"/>
          <w:lang w:val="sr-Cyrl-CS"/>
        </w:rPr>
        <w:t xml:space="preserve">За све што није регулисано овим уговором примењиваће се одредбе закона који регулишу облигационе односе, као и други прописи који регулишу ову материју. </w:t>
      </w:r>
    </w:p>
    <w:p w:rsidR="00596A90" w:rsidRPr="005E7B8E" w:rsidRDefault="00596A90" w:rsidP="00596A90">
      <w:pPr>
        <w:jc w:val="center"/>
        <w:rPr>
          <w:b/>
          <w:sz w:val="22"/>
          <w:szCs w:val="22"/>
          <w:lang w:val="sr-Cyrl-CS"/>
        </w:rPr>
      </w:pPr>
      <w:r w:rsidRPr="005E7B8E">
        <w:rPr>
          <w:b/>
          <w:sz w:val="22"/>
          <w:szCs w:val="22"/>
          <w:lang w:val="sr-Cyrl-CS"/>
        </w:rPr>
        <w:t xml:space="preserve">Члан </w:t>
      </w:r>
      <w:r w:rsidRPr="005E7B8E">
        <w:rPr>
          <w:b/>
          <w:sz w:val="22"/>
          <w:szCs w:val="22"/>
          <w:lang w:val="sr-Latn-CS"/>
        </w:rPr>
        <w:t>1</w:t>
      </w:r>
      <w:r w:rsidR="00DD1665" w:rsidRPr="005E7B8E">
        <w:rPr>
          <w:b/>
          <w:sz w:val="22"/>
          <w:szCs w:val="22"/>
        </w:rPr>
        <w:t>3</w:t>
      </w:r>
      <w:r w:rsidRPr="005E7B8E">
        <w:rPr>
          <w:b/>
          <w:sz w:val="22"/>
          <w:szCs w:val="22"/>
          <w:lang w:val="sr-Cyrl-CS"/>
        </w:rPr>
        <w:t>.</w:t>
      </w:r>
    </w:p>
    <w:p w:rsidR="00596A90" w:rsidRPr="005E7B8E" w:rsidRDefault="00596A90" w:rsidP="00596A90">
      <w:pPr>
        <w:jc w:val="center"/>
        <w:rPr>
          <w:b/>
          <w:sz w:val="22"/>
          <w:szCs w:val="22"/>
          <w:lang w:val="sr-Cyrl-CS"/>
        </w:rPr>
      </w:pPr>
    </w:p>
    <w:p w:rsidR="00596A90" w:rsidRPr="005E7B8E" w:rsidRDefault="00596A90" w:rsidP="00596A90">
      <w:pPr>
        <w:jc w:val="both"/>
        <w:rPr>
          <w:sz w:val="22"/>
          <w:szCs w:val="22"/>
          <w:lang w:val="sr-Cyrl-CS"/>
        </w:rPr>
      </w:pPr>
      <w:r w:rsidRPr="005E7B8E">
        <w:rPr>
          <w:sz w:val="22"/>
          <w:szCs w:val="22"/>
          <w:lang w:val="sr-Cyrl-CS"/>
        </w:rPr>
        <w:t xml:space="preserve">Уговорне стране су сагласне да сва спорна питања у вези са овим уговором решавају споразумно. </w:t>
      </w:r>
    </w:p>
    <w:p w:rsidR="00596A90" w:rsidRPr="005E7B8E" w:rsidRDefault="00596A90" w:rsidP="00596A90">
      <w:pPr>
        <w:jc w:val="both"/>
        <w:rPr>
          <w:sz w:val="22"/>
          <w:szCs w:val="22"/>
          <w:lang w:val="sr-Cyrl-CS"/>
        </w:rPr>
      </w:pPr>
      <w:r w:rsidRPr="005E7B8E">
        <w:rPr>
          <w:sz w:val="22"/>
          <w:szCs w:val="22"/>
          <w:lang w:val="sr-Cyrl-CS"/>
        </w:rPr>
        <w:t>За евентуалне спорове који не буду решени мирним путем надлежан је суд у Београду.</w:t>
      </w:r>
    </w:p>
    <w:p w:rsidR="00952293" w:rsidRPr="005E7B8E" w:rsidRDefault="00952293" w:rsidP="00596A90">
      <w:pPr>
        <w:rPr>
          <w:sz w:val="22"/>
          <w:szCs w:val="22"/>
          <w:lang w:val="sr-Cyrl-CS"/>
        </w:rPr>
      </w:pPr>
    </w:p>
    <w:p w:rsidR="00596A90" w:rsidRPr="005E7B8E" w:rsidRDefault="00596A90" w:rsidP="00596A90">
      <w:pPr>
        <w:jc w:val="center"/>
        <w:rPr>
          <w:b/>
          <w:bCs/>
          <w:sz w:val="22"/>
          <w:szCs w:val="22"/>
          <w:lang w:val="sr-Cyrl-CS"/>
        </w:rPr>
      </w:pPr>
      <w:r w:rsidRPr="005E7B8E">
        <w:rPr>
          <w:b/>
          <w:bCs/>
          <w:sz w:val="22"/>
          <w:szCs w:val="22"/>
          <w:lang w:val="sr-Cyrl-CS"/>
        </w:rPr>
        <w:t xml:space="preserve">Члан </w:t>
      </w:r>
      <w:r w:rsidRPr="005E7B8E">
        <w:rPr>
          <w:b/>
          <w:bCs/>
          <w:sz w:val="22"/>
          <w:szCs w:val="22"/>
          <w:lang w:val="sr-Latn-CS"/>
        </w:rPr>
        <w:t>1</w:t>
      </w:r>
      <w:r w:rsidR="00DD1665" w:rsidRPr="005E7B8E">
        <w:rPr>
          <w:b/>
          <w:bCs/>
          <w:sz w:val="22"/>
          <w:szCs w:val="22"/>
        </w:rPr>
        <w:t>4</w:t>
      </w:r>
      <w:r w:rsidRPr="005E7B8E">
        <w:rPr>
          <w:b/>
          <w:bCs/>
          <w:sz w:val="22"/>
          <w:szCs w:val="22"/>
          <w:lang w:val="sr-Cyrl-CS"/>
        </w:rPr>
        <w:t>.</w:t>
      </w:r>
    </w:p>
    <w:p w:rsidR="00596A90" w:rsidRPr="005E7B8E" w:rsidRDefault="00596A90" w:rsidP="00596A90">
      <w:pPr>
        <w:jc w:val="center"/>
        <w:rPr>
          <w:b/>
          <w:bCs/>
          <w:sz w:val="22"/>
          <w:szCs w:val="22"/>
          <w:lang w:val="sr-Cyrl-CS"/>
        </w:rPr>
      </w:pPr>
    </w:p>
    <w:p w:rsidR="00596A90" w:rsidRPr="005E7B8E" w:rsidRDefault="00596A90" w:rsidP="00596A90">
      <w:pPr>
        <w:jc w:val="both"/>
        <w:rPr>
          <w:sz w:val="22"/>
          <w:szCs w:val="22"/>
          <w:lang w:val="sr-Cyrl-CS"/>
        </w:rPr>
      </w:pPr>
      <w:r w:rsidRPr="005E7B8E">
        <w:rPr>
          <w:sz w:val="22"/>
          <w:szCs w:val="22"/>
          <w:lang w:val="sr-Cyrl-CS"/>
        </w:rPr>
        <w:t>Овај уговор је сачињен у четири (4) истоветна примерка, од којих свака уговорна страна задржава по два (2) примерка.</w:t>
      </w:r>
    </w:p>
    <w:p w:rsidR="00596A90" w:rsidRPr="005E7B8E" w:rsidRDefault="00596A90" w:rsidP="00596A90">
      <w:pPr>
        <w:keepNext/>
        <w:spacing w:before="240" w:after="60"/>
        <w:rPr>
          <w:b/>
          <w:bCs/>
          <w:sz w:val="22"/>
          <w:szCs w:val="22"/>
          <w:lang w:val="sr-Cyrl-CS"/>
        </w:rPr>
      </w:pPr>
      <w:r w:rsidRPr="005E7B8E">
        <w:rPr>
          <w:b/>
          <w:bCs/>
          <w:sz w:val="22"/>
          <w:szCs w:val="22"/>
          <w:lang w:val="sr-Cyrl-CS"/>
        </w:rPr>
        <w:t xml:space="preserve">  За Добављача</w:t>
      </w:r>
      <w:r w:rsidRPr="005E7B8E">
        <w:rPr>
          <w:b/>
          <w:bCs/>
          <w:sz w:val="22"/>
          <w:szCs w:val="22"/>
          <w:lang w:val="sr-Cyrl-CS"/>
        </w:rPr>
        <w:tab/>
      </w:r>
      <w:r w:rsidRPr="005E7B8E">
        <w:rPr>
          <w:b/>
          <w:bCs/>
          <w:sz w:val="22"/>
          <w:szCs w:val="22"/>
          <w:lang w:val="sr-Cyrl-CS"/>
        </w:rPr>
        <w:tab/>
        <w:t xml:space="preserve">                                                 За   Наручиоца</w:t>
      </w:r>
    </w:p>
    <w:p w:rsidR="00596A90" w:rsidRPr="005E7B8E" w:rsidRDefault="00596A90" w:rsidP="00596A90">
      <w:pPr>
        <w:rPr>
          <w:sz w:val="22"/>
          <w:szCs w:val="22"/>
          <w:lang w:val="sr-Cyrl-CS"/>
        </w:rPr>
      </w:pPr>
      <w:r w:rsidRPr="005E7B8E">
        <w:rPr>
          <w:sz w:val="22"/>
          <w:szCs w:val="22"/>
          <w:lang w:val="sr-Cyrl-CS"/>
        </w:rPr>
        <w:t>__________________________                               ___________________________</w:t>
      </w:r>
    </w:p>
    <w:p w:rsidR="00596A90" w:rsidRPr="005E7B8E" w:rsidRDefault="00596A90" w:rsidP="00596A90">
      <w:pPr>
        <w:rPr>
          <w:sz w:val="22"/>
          <w:szCs w:val="22"/>
          <w:lang w:val="sr-Cyrl-CS"/>
        </w:rPr>
      </w:pPr>
      <w:r w:rsidRPr="005E7B8E">
        <w:rPr>
          <w:sz w:val="22"/>
          <w:szCs w:val="22"/>
          <w:lang w:val="sr-Cyrl-CS"/>
        </w:rPr>
        <w:t xml:space="preserve">                                                                                  Проф. др Милија Сукновић, декан</w:t>
      </w:r>
    </w:p>
    <w:p w:rsidR="00596A90" w:rsidRPr="005E7B8E" w:rsidRDefault="00596A90" w:rsidP="00596A90">
      <w:pPr>
        <w:autoSpaceDE w:val="0"/>
        <w:rPr>
          <w:color w:val="000000"/>
          <w:sz w:val="22"/>
          <w:szCs w:val="22"/>
          <w:lang w:val="sr-Cyrl-CS"/>
        </w:rPr>
      </w:pPr>
    </w:p>
    <w:p w:rsidR="00BC170A" w:rsidRPr="005E7B8E" w:rsidRDefault="00BC170A" w:rsidP="00D1188C">
      <w:pPr>
        <w:rPr>
          <w:b/>
          <w:i/>
          <w:color w:val="FF0000"/>
          <w:sz w:val="22"/>
          <w:szCs w:val="22"/>
          <w:lang w:val="sr-Cyrl-CS"/>
        </w:rPr>
      </w:pPr>
    </w:p>
    <w:p w:rsidR="00B94EE4" w:rsidRPr="005E7B8E" w:rsidRDefault="00B94EE4" w:rsidP="00D1188C">
      <w:pPr>
        <w:rPr>
          <w:b/>
          <w:i/>
          <w:color w:val="FF0000"/>
          <w:sz w:val="22"/>
          <w:szCs w:val="22"/>
          <w:lang w:val="ru-RU"/>
        </w:rPr>
      </w:pPr>
    </w:p>
    <w:p w:rsidR="00DD1665" w:rsidRPr="005E7B8E" w:rsidRDefault="00DD1665" w:rsidP="00DD1665">
      <w:pPr>
        <w:shd w:val="clear" w:color="auto" w:fill="FBD4B4"/>
        <w:autoSpaceDE w:val="0"/>
        <w:rPr>
          <w:color w:val="000000"/>
          <w:sz w:val="22"/>
          <w:szCs w:val="22"/>
        </w:rPr>
      </w:pPr>
    </w:p>
    <w:p w:rsidR="00DD1665" w:rsidRPr="005E7B8E" w:rsidRDefault="00BC7D8E" w:rsidP="00DD1665">
      <w:pPr>
        <w:pStyle w:val="Heading210"/>
        <w:keepNext/>
        <w:keepLines/>
        <w:shd w:val="clear" w:color="auto" w:fill="FBD4B4"/>
        <w:spacing w:after="263" w:line="230" w:lineRule="exact"/>
        <w:jc w:val="center"/>
        <w:rPr>
          <w:bCs w:val="0"/>
          <w:sz w:val="22"/>
          <w:szCs w:val="22"/>
          <w:lang w:val="sr-Cyrl-CS" w:eastAsia="sr-Cyrl-CS"/>
        </w:rPr>
      </w:pPr>
      <w:bookmarkStart w:id="8" w:name="bookmark29"/>
      <w:r w:rsidRPr="005E7B8E">
        <w:rPr>
          <w:bCs w:val="0"/>
          <w:sz w:val="22"/>
          <w:szCs w:val="22"/>
          <w:lang w:val="sr-Cyrl-CS" w:eastAsia="sr-Cyrl-CS"/>
        </w:rPr>
        <w:t>9</w:t>
      </w:r>
      <w:r w:rsidR="00DD1665" w:rsidRPr="005E7B8E">
        <w:rPr>
          <w:bCs w:val="0"/>
          <w:sz w:val="22"/>
          <w:szCs w:val="22"/>
          <w:lang w:val="sr-Cyrl-CS" w:eastAsia="sr-Cyrl-CS"/>
        </w:rPr>
        <w:t>. УПУТСТВО</w:t>
      </w:r>
      <w:r w:rsidR="00DD1665" w:rsidRPr="005E7B8E">
        <w:rPr>
          <w:rFonts w:eastAsia="Times New Roman"/>
          <w:bCs w:val="0"/>
          <w:sz w:val="22"/>
          <w:szCs w:val="22"/>
          <w:lang w:val="sr-Cyrl-CS" w:eastAsia="sr-Cyrl-CS"/>
        </w:rPr>
        <w:t xml:space="preserve"> </w:t>
      </w:r>
      <w:r w:rsidR="00DD1665" w:rsidRPr="005E7B8E">
        <w:rPr>
          <w:bCs w:val="0"/>
          <w:sz w:val="22"/>
          <w:szCs w:val="22"/>
          <w:lang w:val="sr-Cyrl-CS" w:eastAsia="sr-Cyrl-CS"/>
        </w:rPr>
        <w:t>ПОНУЂАЧИМА</w:t>
      </w:r>
      <w:r w:rsidR="00DD1665" w:rsidRPr="005E7B8E">
        <w:rPr>
          <w:rFonts w:eastAsia="Times New Roman"/>
          <w:bCs w:val="0"/>
          <w:sz w:val="22"/>
          <w:szCs w:val="22"/>
          <w:lang w:val="sr-Cyrl-CS" w:eastAsia="sr-Cyrl-CS"/>
        </w:rPr>
        <w:t xml:space="preserve"> </w:t>
      </w:r>
      <w:r w:rsidR="00DD1665" w:rsidRPr="005E7B8E">
        <w:rPr>
          <w:bCs w:val="0"/>
          <w:sz w:val="22"/>
          <w:szCs w:val="22"/>
          <w:lang w:val="sr-Cyrl-CS" w:eastAsia="sr-Cyrl-CS"/>
        </w:rPr>
        <w:t>КАКО</w:t>
      </w:r>
      <w:r w:rsidR="00DD1665" w:rsidRPr="005E7B8E">
        <w:rPr>
          <w:rFonts w:eastAsia="Times New Roman"/>
          <w:bCs w:val="0"/>
          <w:sz w:val="22"/>
          <w:szCs w:val="22"/>
          <w:lang w:val="sr-Cyrl-CS" w:eastAsia="sr-Cyrl-CS"/>
        </w:rPr>
        <w:t xml:space="preserve"> </w:t>
      </w:r>
      <w:r w:rsidR="00DD1665" w:rsidRPr="005E7B8E">
        <w:rPr>
          <w:bCs w:val="0"/>
          <w:sz w:val="22"/>
          <w:szCs w:val="22"/>
          <w:lang w:val="sr-Cyrl-CS" w:eastAsia="sr-Cyrl-CS"/>
        </w:rPr>
        <w:t>ДА</w:t>
      </w:r>
      <w:r w:rsidR="00DD1665" w:rsidRPr="005E7B8E">
        <w:rPr>
          <w:rFonts w:eastAsia="Times New Roman"/>
          <w:bCs w:val="0"/>
          <w:sz w:val="22"/>
          <w:szCs w:val="22"/>
          <w:lang w:val="sr-Cyrl-CS" w:eastAsia="sr-Cyrl-CS"/>
        </w:rPr>
        <w:t xml:space="preserve"> </w:t>
      </w:r>
      <w:r w:rsidR="00DD1665" w:rsidRPr="005E7B8E">
        <w:rPr>
          <w:bCs w:val="0"/>
          <w:sz w:val="22"/>
          <w:szCs w:val="22"/>
          <w:lang w:val="sr-Cyrl-CS" w:eastAsia="sr-Cyrl-CS"/>
        </w:rPr>
        <w:t>САЧИНЕ</w:t>
      </w:r>
      <w:r w:rsidR="00DD1665" w:rsidRPr="005E7B8E">
        <w:rPr>
          <w:rFonts w:eastAsia="Times New Roman"/>
          <w:bCs w:val="0"/>
          <w:sz w:val="22"/>
          <w:szCs w:val="22"/>
          <w:lang w:val="sr-Cyrl-CS" w:eastAsia="sr-Cyrl-CS"/>
        </w:rPr>
        <w:t xml:space="preserve"> </w:t>
      </w:r>
      <w:r w:rsidR="00DD1665" w:rsidRPr="005E7B8E">
        <w:rPr>
          <w:bCs w:val="0"/>
          <w:sz w:val="22"/>
          <w:szCs w:val="22"/>
          <w:lang w:val="sr-Cyrl-CS" w:eastAsia="sr-Cyrl-CS"/>
        </w:rPr>
        <w:t>ПОНУДУ</w:t>
      </w:r>
      <w:bookmarkEnd w:id="8"/>
    </w:p>
    <w:p w:rsidR="00DD1665" w:rsidRPr="005E7B8E" w:rsidRDefault="00DD1665" w:rsidP="00DD1665">
      <w:pPr>
        <w:pStyle w:val="Heading210"/>
        <w:keepNext/>
        <w:keepLines/>
        <w:shd w:val="clear" w:color="auto" w:fill="auto"/>
        <w:tabs>
          <w:tab w:val="left" w:pos="266"/>
        </w:tabs>
        <w:spacing w:after="0" w:line="274" w:lineRule="exact"/>
        <w:jc w:val="both"/>
        <w:rPr>
          <w:sz w:val="22"/>
          <w:szCs w:val="22"/>
          <w:lang w:eastAsia="sr-Cyrl-CS"/>
        </w:rPr>
      </w:pPr>
      <w:bookmarkStart w:id="9" w:name="bookmark30"/>
      <w:r w:rsidRPr="005E7B8E">
        <w:rPr>
          <w:sz w:val="22"/>
          <w:szCs w:val="22"/>
          <w:lang w:val="sr-Cyrl-CS" w:eastAsia="sr-Cyrl-CS"/>
        </w:rPr>
        <w:t>1.</w:t>
      </w:r>
      <w:r w:rsidRPr="005E7B8E">
        <w:rPr>
          <w:rFonts w:eastAsia="Times New Roman"/>
          <w:sz w:val="22"/>
          <w:szCs w:val="22"/>
          <w:lang w:val="sr-Cyrl-CS"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језику</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којем</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мора</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буде</w:t>
      </w:r>
      <w:r w:rsidRPr="005E7B8E">
        <w:rPr>
          <w:rFonts w:eastAsia="Times New Roman"/>
          <w:sz w:val="22"/>
          <w:szCs w:val="22"/>
          <w:lang w:eastAsia="sr-Cyrl-CS"/>
        </w:rPr>
        <w:t xml:space="preserve"> </w:t>
      </w:r>
      <w:r w:rsidRPr="005E7B8E">
        <w:rPr>
          <w:sz w:val="22"/>
          <w:szCs w:val="22"/>
          <w:lang w:eastAsia="sr-Cyrl-CS"/>
        </w:rPr>
        <w:t>састављена</w:t>
      </w:r>
      <w:bookmarkEnd w:id="9"/>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српском</w:t>
      </w:r>
      <w:r w:rsidRPr="005E7B8E">
        <w:rPr>
          <w:rFonts w:eastAsia="Times New Roman"/>
          <w:sz w:val="22"/>
          <w:szCs w:val="22"/>
          <w:lang w:eastAsia="sr-Cyrl-CS"/>
        </w:rPr>
        <w:t xml:space="preserve"> </w:t>
      </w:r>
      <w:r w:rsidRPr="005E7B8E">
        <w:rPr>
          <w:sz w:val="22"/>
          <w:szCs w:val="22"/>
          <w:lang w:eastAsia="sr-Cyrl-CS"/>
        </w:rPr>
        <w:t>језику.</w:t>
      </w:r>
      <w:r w:rsidRPr="005E7B8E">
        <w:rPr>
          <w:rFonts w:eastAsia="Times New Roman"/>
          <w:sz w:val="22"/>
          <w:szCs w:val="22"/>
          <w:lang w:eastAsia="sr-Cyrl-CS"/>
        </w:rPr>
        <w:t xml:space="preserve"> </w:t>
      </w:r>
      <w:r w:rsidRPr="005E7B8E">
        <w:rPr>
          <w:sz w:val="22"/>
          <w:szCs w:val="22"/>
          <w:lang w:eastAsia="sr-Cyrl-CS"/>
        </w:rPr>
        <w:t>Сви</w:t>
      </w:r>
      <w:r w:rsidRPr="005E7B8E">
        <w:rPr>
          <w:rFonts w:eastAsia="Times New Roman"/>
          <w:sz w:val="22"/>
          <w:szCs w:val="22"/>
          <w:lang w:eastAsia="sr-Cyrl-CS"/>
        </w:rPr>
        <w:t xml:space="preserve"> </w:t>
      </w:r>
      <w:r w:rsidRPr="005E7B8E">
        <w:rPr>
          <w:sz w:val="22"/>
          <w:szCs w:val="22"/>
          <w:lang w:eastAsia="sr-Cyrl-CS"/>
        </w:rPr>
        <w:t>обрасци,</w:t>
      </w:r>
      <w:r w:rsidRPr="005E7B8E">
        <w:rPr>
          <w:rFonts w:eastAsia="Times New Roman"/>
          <w:sz w:val="22"/>
          <w:szCs w:val="22"/>
          <w:lang w:eastAsia="sr-Cyrl-CS"/>
        </w:rPr>
        <w:t xml:space="preserve"> </w:t>
      </w:r>
      <w:r w:rsidRPr="005E7B8E">
        <w:rPr>
          <w:sz w:val="22"/>
          <w:szCs w:val="22"/>
          <w:lang w:eastAsia="sr-Cyrl-CS"/>
        </w:rPr>
        <w:t>изјаве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документи</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достављају</w:t>
      </w:r>
      <w:r w:rsidRPr="005E7B8E">
        <w:rPr>
          <w:rFonts w:eastAsia="Times New Roman"/>
          <w:sz w:val="22"/>
          <w:szCs w:val="22"/>
          <w:lang w:eastAsia="sr-Cyrl-CS"/>
        </w:rPr>
        <w:t xml:space="preserve"> </w:t>
      </w:r>
      <w:r w:rsidRPr="005E7B8E">
        <w:rPr>
          <w:sz w:val="22"/>
          <w:szCs w:val="22"/>
          <w:lang w:eastAsia="sr-Cyrl-CS"/>
        </w:rPr>
        <w:t>уз</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морају</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српском</w:t>
      </w:r>
      <w:r w:rsidRPr="005E7B8E">
        <w:rPr>
          <w:rFonts w:eastAsia="Times New Roman"/>
          <w:sz w:val="22"/>
          <w:szCs w:val="22"/>
          <w:lang w:eastAsia="sr-Cyrl-CS"/>
        </w:rPr>
        <w:t xml:space="preserve"> </w:t>
      </w:r>
      <w:r w:rsidRPr="005E7B8E">
        <w:rPr>
          <w:sz w:val="22"/>
          <w:szCs w:val="22"/>
          <w:lang w:eastAsia="sr-Cyrl-CS"/>
        </w:rPr>
        <w:t>језику.</w:t>
      </w:r>
      <w:r w:rsidRPr="005E7B8E">
        <w:rPr>
          <w:rFonts w:eastAsia="Times New Roman"/>
          <w:sz w:val="22"/>
          <w:szCs w:val="22"/>
          <w:lang w:eastAsia="sr-Cyrl-CS"/>
        </w:rPr>
        <w:t xml:space="preserve"> </w:t>
      </w: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су</w:t>
      </w:r>
      <w:r w:rsidRPr="005E7B8E">
        <w:rPr>
          <w:rFonts w:eastAsia="Times New Roman"/>
          <w:sz w:val="22"/>
          <w:szCs w:val="22"/>
          <w:lang w:eastAsia="sr-Cyrl-CS"/>
        </w:rPr>
        <w:t xml:space="preserve"> </w:t>
      </w:r>
      <w:r w:rsidRPr="005E7B8E">
        <w:rPr>
          <w:sz w:val="22"/>
          <w:szCs w:val="22"/>
          <w:lang w:eastAsia="sr-Cyrl-CS"/>
        </w:rPr>
        <w:t>документи</w:t>
      </w:r>
      <w:r w:rsidRPr="005E7B8E">
        <w:rPr>
          <w:rFonts w:eastAsia="Times New Roman"/>
          <w:sz w:val="22"/>
          <w:szCs w:val="22"/>
          <w:lang w:eastAsia="sr-Cyrl-CS"/>
        </w:rPr>
        <w:t xml:space="preserve"> </w:t>
      </w:r>
      <w:r w:rsidRPr="005E7B8E">
        <w:rPr>
          <w:sz w:val="22"/>
          <w:szCs w:val="22"/>
          <w:lang w:eastAsia="sr-Cyrl-CS"/>
        </w:rPr>
        <w:t>изворно</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страном</w:t>
      </w:r>
      <w:r w:rsidRPr="005E7B8E">
        <w:rPr>
          <w:rFonts w:eastAsia="Times New Roman"/>
          <w:sz w:val="22"/>
          <w:szCs w:val="22"/>
          <w:lang w:eastAsia="sr-Cyrl-CS"/>
        </w:rPr>
        <w:t xml:space="preserve"> </w:t>
      </w:r>
      <w:r w:rsidRPr="005E7B8E">
        <w:rPr>
          <w:sz w:val="22"/>
          <w:szCs w:val="22"/>
          <w:lang w:eastAsia="sr-Cyrl-CS"/>
        </w:rPr>
        <w:t>језику,</w:t>
      </w:r>
      <w:r w:rsidRPr="005E7B8E">
        <w:rPr>
          <w:rFonts w:eastAsia="Times New Roman"/>
          <w:sz w:val="22"/>
          <w:szCs w:val="22"/>
          <w:lang w:eastAsia="sr-Cyrl-CS"/>
        </w:rPr>
        <w:t xml:space="preserve"> </w:t>
      </w:r>
      <w:r w:rsidRPr="005E7B8E">
        <w:rPr>
          <w:sz w:val="22"/>
          <w:szCs w:val="22"/>
          <w:lang w:eastAsia="sr-Cyrl-CS"/>
        </w:rPr>
        <w:t>морају</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преведени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српски</w:t>
      </w:r>
      <w:r w:rsidRPr="005E7B8E">
        <w:rPr>
          <w:rFonts w:eastAsia="Times New Roman"/>
          <w:sz w:val="22"/>
          <w:szCs w:val="22"/>
          <w:lang w:eastAsia="sr-Cyrl-CS"/>
        </w:rPr>
        <w:t xml:space="preserve"> </w:t>
      </w:r>
      <w:r w:rsidRPr="005E7B8E">
        <w:rPr>
          <w:sz w:val="22"/>
          <w:szCs w:val="22"/>
          <w:lang w:eastAsia="sr-Cyrl-CS"/>
        </w:rPr>
        <w:t>језик</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оверени</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стране</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судског</w:t>
      </w:r>
      <w:r w:rsidRPr="005E7B8E">
        <w:rPr>
          <w:rFonts w:eastAsia="Times New Roman"/>
          <w:sz w:val="22"/>
          <w:szCs w:val="22"/>
          <w:lang w:eastAsia="sr-Cyrl-CS"/>
        </w:rPr>
        <w:t xml:space="preserve"> </w:t>
      </w:r>
      <w:r w:rsidRPr="005E7B8E">
        <w:rPr>
          <w:sz w:val="22"/>
          <w:szCs w:val="22"/>
          <w:lang w:eastAsia="sr-Cyrl-CS"/>
        </w:rPr>
        <w:t>тумача.</w:t>
      </w:r>
    </w:p>
    <w:p w:rsidR="00DD1665" w:rsidRPr="005E7B8E" w:rsidRDefault="00DD1665" w:rsidP="00DD1665">
      <w:pPr>
        <w:pStyle w:val="Bodytext12"/>
        <w:shd w:val="clear" w:color="auto" w:fill="auto"/>
        <w:spacing w:after="0"/>
        <w:ind w:left="40" w:right="40" w:firstLine="560"/>
        <w:jc w:val="both"/>
        <w:rPr>
          <w:sz w:val="22"/>
          <w:szCs w:val="22"/>
          <w:lang w:val="sr-Cyrl-CS"/>
        </w:rPr>
      </w:pPr>
    </w:p>
    <w:p w:rsidR="00DD1665" w:rsidRPr="005E7B8E" w:rsidRDefault="00DD1665" w:rsidP="00DD1665">
      <w:pPr>
        <w:pStyle w:val="Heading210"/>
        <w:keepNext/>
        <w:keepLines/>
        <w:shd w:val="clear" w:color="auto" w:fill="auto"/>
        <w:tabs>
          <w:tab w:val="left" w:pos="280"/>
        </w:tabs>
        <w:spacing w:after="0" w:line="274" w:lineRule="exact"/>
        <w:jc w:val="both"/>
        <w:rPr>
          <w:sz w:val="22"/>
          <w:szCs w:val="22"/>
          <w:lang w:val="sr-Cyrl-CS" w:eastAsia="sr-Cyrl-CS"/>
        </w:rPr>
      </w:pPr>
      <w:bookmarkStart w:id="10" w:name="bookmark31"/>
      <w:r w:rsidRPr="005E7B8E">
        <w:rPr>
          <w:sz w:val="22"/>
          <w:szCs w:val="22"/>
          <w:lang w:val="sr-Cyrl-CS" w:eastAsia="sr-Cyrl-CS"/>
        </w:rPr>
        <w:t>2.</w:t>
      </w:r>
      <w:r w:rsidRPr="005E7B8E">
        <w:rPr>
          <w:rFonts w:eastAsia="Times New Roman"/>
          <w:sz w:val="22"/>
          <w:szCs w:val="22"/>
          <w:lang w:val="ru-RU" w:eastAsia="sr-Cyrl-CS"/>
        </w:rPr>
        <w:t xml:space="preserve"> </w:t>
      </w:r>
      <w:r w:rsidRPr="005E7B8E">
        <w:rPr>
          <w:sz w:val="22"/>
          <w:szCs w:val="22"/>
          <w:lang w:eastAsia="sr-Cyrl-CS"/>
        </w:rPr>
        <w:t>Начин</w:t>
      </w:r>
      <w:r w:rsidRPr="005E7B8E">
        <w:rPr>
          <w:rFonts w:eastAsia="Times New Roman"/>
          <w:sz w:val="22"/>
          <w:szCs w:val="22"/>
          <w:lang w:eastAsia="sr-Cyrl-CS"/>
        </w:rPr>
        <w:t xml:space="preserve"> </w:t>
      </w:r>
      <w:bookmarkEnd w:id="10"/>
      <w:r w:rsidRPr="005E7B8E">
        <w:rPr>
          <w:sz w:val="22"/>
          <w:szCs w:val="22"/>
          <w:lang w:val="sr-Cyrl-CS" w:eastAsia="sr-Cyrl-CS"/>
        </w:rPr>
        <w:t>подношења</w:t>
      </w:r>
      <w:r w:rsidRPr="005E7B8E">
        <w:rPr>
          <w:rFonts w:eastAsia="Times New Roman"/>
          <w:sz w:val="22"/>
          <w:szCs w:val="22"/>
          <w:lang w:val="sr-Cyrl-CS" w:eastAsia="sr-Cyrl-CS"/>
        </w:rPr>
        <w:t xml:space="preserve"> </w:t>
      </w:r>
      <w:r w:rsidRPr="005E7B8E">
        <w:rPr>
          <w:sz w:val="22"/>
          <w:szCs w:val="22"/>
          <w:lang w:val="sr-Cyrl-CS" w:eastAsia="sr-Cyrl-CS"/>
        </w:rPr>
        <w:t>понуде</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непосредно</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путем</w:t>
      </w:r>
      <w:r w:rsidRPr="005E7B8E">
        <w:rPr>
          <w:rFonts w:eastAsia="Times New Roman"/>
          <w:sz w:val="22"/>
          <w:szCs w:val="22"/>
          <w:lang w:eastAsia="sr-Cyrl-CS"/>
        </w:rPr>
        <w:t xml:space="preserve"> </w:t>
      </w:r>
      <w:r w:rsidRPr="005E7B8E">
        <w:rPr>
          <w:sz w:val="22"/>
          <w:szCs w:val="22"/>
          <w:lang w:eastAsia="sr-Cyrl-CS"/>
        </w:rPr>
        <w:t>поште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затвореној</w:t>
      </w:r>
      <w:r w:rsidRPr="005E7B8E">
        <w:rPr>
          <w:rFonts w:eastAsia="Times New Roman"/>
          <w:sz w:val="22"/>
          <w:szCs w:val="22"/>
          <w:lang w:eastAsia="sr-Cyrl-CS"/>
        </w:rPr>
        <w:t xml:space="preserve"> </w:t>
      </w:r>
      <w:r w:rsidRPr="005E7B8E">
        <w:rPr>
          <w:sz w:val="22"/>
          <w:szCs w:val="22"/>
          <w:lang w:eastAsia="sr-Cyrl-CS"/>
        </w:rPr>
        <w:t>коверти</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кутији,</w:t>
      </w:r>
      <w:r w:rsidRPr="005E7B8E">
        <w:rPr>
          <w:rFonts w:eastAsia="Times New Roman"/>
          <w:sz w:val="22"/>
          <w:szCs w:val="22"/>
          <w:lang w:eastAsia="sr-Cyrl-CS"/>
        </w:rPr>
        <w:t xml:space="preserve"> </w:t>
      </w:r>
      <w:r w:rsidRPr="005E7B8E">
        <w:rPr>
          <w:sz w:val="22"/>
          <w:szCs w:val="22"/>
          <w:lang w:eastAsia="sr-Cyrl-CS"/>
        </w:rPr>
        <w:t>затворену</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начин</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приликом</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сигурношћу</w:t>
      </w:r>
      <w:r w:rsidRPr="005E7B8E">
        <w:rPr>
          <w:rFonts w:eastAsia="Times New Roman"/>
          <w:sz w:val="22"/>
          <w:szCs w:val="22"/>
          <w:lang w:eastAsia="sr-Cyrl-CS"/>
        </w:rPr>
        <w:t xml:space="preserve"> </w:t>
      </w:r>
      <w:r w:rsidRPr="005E7B8E">
        <w:rPr>
          <w:sz w:val="22"/>
          <w:szCs w:val="22"/>
          <w:lang w:eastAsia="sr-Cyrl-CS"/>
        </w:rPr>
        <w:t>утврдити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први</w:t>
      </w:r>
      <w:r w:rsidRPr="005E7B8E">
        <w:rPr>
          <w:rFonts w:eastAsia="Times New Roman"/>
          <w:sz w:val="22"/>
          <w:szCs w:val="22"/>
          <w:lang w:eastAsia="sr-Cyrl-CS"/>
        </w:rPr>
        <w:t xml:space="preserve"> </w:t>
      </w:r>
      <w:r w:rsidRPr="005E7B8E">
        <w:rPr>
          <w:sz w:val="22"/>
          <w:szCs w:val="22"/>
          <w:lang w:eastAsia="sr-Cyrl-CS"/>
        </w:rPr>
        <w:t>пут</w:t>
      </w:r>
      <w:r w:rsidRPr="005E7B8E">
        <w:rPr>
          <w:rFonts w:eastAsia="Times New Roman"/>
          <w:sz w:val="22"/>
          <w:szCs w:val="22"/>
          <w:lang w:eastAsia="sr-Cyrl-CS"/>
        </w:rPr>
        <w:t xml:space="preserve"> </w:t>
      </w:r>
      <w:r w:rsidRPr="005E7B8E">
        <w:rPr>
          <w:sz w:val="22"/>
          <w:szCs w:val="22"/>
          <w:lang w:eastAsia="sr-Cyrl-CS"/>
        </w:rPr>
        <w:t>отвара.</w:t>
      </w:r>
    </w:p>
    <w:p w:rsidR="00DD1665" w:rsidRPr="005E7B8E" w:rsidRDefault="00DD1665" w:rsidP="00DD1665">
      <w:pPr>
        <w:pStyle w:val="Bodytext12"/>
        <w:shd w:val="clear" w:color="auto" w:fill="auto"/>
        <w:spacing w:after="0"/>
        <w:ind w:left="40" w:firstLine="560"/>
        <w:jc w:val="both"/>
        <w:rPr>
          <w:sz w:val="22"/>
          <w:szCs w:val="22"/>
          <w:lang w:eastAsia="sr-Cyrl-CS"/>
        </w:rPr>
      </w:pP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полеђини</w:t>
      </w:r>
      <w:r w:rsidRPr="005E7B8E">
        <w:rPr>
          <w:rFonts w:eastAsia="Times New Roman"/>
          <w:sz w:val="22"/>
          <w:szCs w:val="22"/>
          <w:lang w:eastAsia="sr-Cyrl-CS"/>
        </w:rPr>
        <w:t xml:space="preserve"> </w:t>
      </w:r>
      <w:r w:rsidRPr="005E7B8E">
        <w:rPr>
          <w:sz w:val="22"/>
          <w:szCs w:val="22"/>
          <w:lang w:eastAsia="sr-Cyrl-CS"/>
        </w:rPr>
        <w:t>коверте</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кутији</w:t>
      </w:r>
      <w:r w:rsidRPr="005E7B8E">
        <w:rPr>
          <w:rFonts w:eastAsia="Times New Roman"/>
          <w:sz w:val="22"/>
          <w:szCs w:val="22"/>
          <w:lang w:eastAsia="sr-Cyrl-CS"/>
        </w:rPr>
        <w:t xml:space="preserve"> </w:t>
      </w:r>
      <w:r w:rsidRPr="005E7B8E">
        <w:rPr>
          <w:sz w:val="22"/>
          <w:szCs w:val="22"/>
          <w:lang w:eastAsia="sr-Cyrl-CS"/>
        </w:rPr>
        <w:t>навести</w:t>
      </w:r>
      <w:r w:rsidRPr="005E7B8E">
        <w:rPr>
          <w:rFonts w:eastAsia="Times New Roman"/>
          <w:sz w:val="22"/>
          <w:szCs w:val="22"/>
          <w:lang w:eastAsia="sr-Cyrl-CS"/>
        </w:rPr>
        <w:t xml:space="preserve"> </w:t>
      </w: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адресу</w:t>
      </w:r>
      <w:r w:rsidRPr="005E7B8E">
        <w:rPr>
          <w:rFonts w:eastAsia="Times New Roman"/>
          <w:sz w:val="22"/>
          <w:szCs w:val="22"/>
          <w:lang w:eastAsia="sr-Cyrl-CS"/>
        </w:rPr>
        <w:t xml:space="preserve"> </w:t>
      </w:r>
      <w:r w:rsidRPr="005E7B8E">
        <w:rPr>
          <w:sz w:val="22"/>
          <w:szCs w:val="22"/>
          <w:lang w:eastAsia="sr-Cyrl-CS"/>
        </w:rPr>
        <w:t>понуђача.</w:t>
      </w:r>
    </w:p>
    <w:p w:rsidR="00DD1665" w:rsidRPr="005E7B8E" w:rsidRDefault="00DD1665" w:rsidP="00DD1665">
      <w:pPr>
        <w:pStyle w:val="Bodytext12"/>
        <w:shd w:val="clear" w:color="auto" w:fill="auto"/>
        <w:spacing w:after="0"/>
        <w:ind w:left="40" w:right="40" w:firstLine="560"/>
        <w:jc w:val="both"/>
        <w:rPr>
          <w:rFonts w:eastAsia="Times New Roman"/>
          <w:sz w:val="22"/>
          <w:szCs w:val="22"/>
          <w:lang w:eastAsia="sr-Cyrl-CS"/>
        </w:rPr>
      </w:pP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случају</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коверти/кутији</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потребно</w:t>
      </w:r>
      <w:r w:rsidRPr="005E7B8E">
        <w:rPr>
          <w:rFonts w:eastAsia="Times New Roman"/>
          <w:sz w:val="22"/>
          <w:szCs w:val="22"/>
          <w:lang w:eastAsia="sr-Cyrl-CS"/>
        </w:rPr>
        <w:t xml:space="preserve"> </w:t>
      </w:r>
      <w:r w:rsidRPr="005E7B8E">
        <w:rPr>
          <w:sz w:val="22"/>
          <w:szCs w:val="22"/>
          <w:lang w:eastAsia="sr-Cyrl-CS"/>
        </w:rPr>
        <w:t>назначити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ради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групи</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навести</w:t>
      </w:r>
      <w:r w:rsidRPr="005E7B8E">
        <w:rPr>
          <w:rFonts w:eastAsia="Times New Roman"/>
          <w:sz w:val="22"/>
          <w:szCs w:val="22"/>
          <w:lang w:eastAsia="sr-Cyrl-CS"/>
        </w:rPr>
        <w:t xml:space="preserve"> </w:t>
      </w:r>
      <w:r w:rsidRPr="005E7B8E">
        <w:rPr>
          <w:sz w:val="22"/>
          <w:szCs w:val="22"/>
          <w:lang w:eastAsia="sr-Cyrl-CS"/>
        </w:rPr>
        <w:t>називе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адресу</w:t>
      </w:r>
      <w:r w:rsidRPr="005E7B8E">
        <w:rPr>
          <w:rFonts w:eastAsia="Times New Roman"/>
          <w:sz w:val="22"/>
          <w:szCs w:val="22"/>
          <w:lang w:eastAsia="sr-Cyrl-CS"/>
        </w:rPr>
        <w:t xml:space="preserve"> </w:t>
      </w:r>
      <w:r w:rsidRPr="005E7B8E">
        <w:rPr>
          <w:sz w:val="22"/>
          <w:szCs w:val="22"/>
          <w:lang w:eastAsia="sr-Cyrl-CS"/>
        </w:rPr>
        <w:t>свих</w:t>
      </w:r>
      <w:r w:rsidRPr="005E7B8E">
        <w:rPr>
          <w:rFonts w:eastAsia="Times New Roman"/>
          <w:sz w:val="22"/>
          <w:szCs w:val="22"/>
          <w:lang w:eastAsia="sr-Cyrl-CS"/>
        </w:rPr>
        <w:t xml:space="preserve"> </w:t>
      </w:r>
      <w:r w:rsidRPr="005E7B8E">
        <w:rPr>
          <w:sz w:val="22"/>
          <w:szCs w:val="22"/>
          <w:lang w:eastAsia="sr-Cyrl-CS"/>
        </w:rPr>
        <w:t>учесника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доставити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адресу:</w:t>
      </w:r>
      <w:r w:rsidRPr="005E7B8E">
        <w:rPr>
          <w:rFonts w:eastAsia="Times New Roman"/>
          <w:sz w:val="22"/>
          <w:szCs w:val="22"/>
          <w:lang w:eastAsia="sr-Cyrl-CS"/>
        </w:rPr>
        <w:t xml:space="preserve"> </w:t>
      </w:r>
      <w:r w:rsidRPr="005E7B8E">
        <w:rPr>
          <w:sz w:val="22"/>
          <w:szCs w:val="22"/>
          <w:lang w:eastAsia="sr-Cyrl-CS"/>
        </w:rPr>
        <w:t>Факултет</w:t>
      </w:r>
      <w:r w:rsidRPr="005E7B8E">
        <w:rPr>
          <w:rFonts w:eastAsia="Times New Roman"/>
          <w:sz w:val="22"/>
          <w:szCs w:val="22"/>
          <w:lang w:eastAsia="sr-Cyrl-CS"/>
        </w:rPr>
        <w:t xml:space="preserve"> </w:t>
      </w:r>
      <w:r w:rsidRPr="005E7B8E">
        <w:rPr>
          <w:sz w:val="22"/>
          <w:szCs w:val="22"/>
          <w:lang w:eastAsia="sr-Cyrl-CS"/>
        </w:rPr>
        <w:t>организационих</w:t>
      </w:r>
      <w:r w:rsidRPr="005E7B8E">
        <w:rPr>
          <w:rFonts w:eastAsia="Times New Roman"/>
          <w:sz w:val="22"/>
          <w:szCs w:val="22"/>
          <w:lang w:eastAsia="sr-Cyrl-CS"/>
        </w:rPr>
        <w:t xml:space="preserve"> </w:t>
      </w:r>
      <w:r w:rsidRPr="005E7B8E">
        <w:rPr>
          <w:sz w:val="22"/>
          <w:szCs w:val="22"/>
          <w:lang w:eastAsia="sr-Cyrl-CS"/>
        </w:rPr>
        <w:t>наука,</w:t>
      </w:r>
      <w:r w:rsidRPr="005E7B8E">
        <w:rPr>
          <w:rFonts w:eastAsia="Times New Roman"/>
          <w:sz w:val="22"/>
          <w:szCs w:val="22"/>
          <w:lang w:eastAsia="sr-Cyrl-CS"/>
        </w:rPr>
        <w:t xml:space="preserve">  </w:t>
      </w:r>
      <w:r w:rsidRPr="005E7B8E">
        <w:rPr>
          <w:sz w:val="22"/>
          <w:szCs w:val="22"/>
          <w:lang w:eastAsia="sr-Cyrl-CS"/>
        </w:rPr>
        <w:t>Јове</w:t>
      </w:r>
      <w:r w:rsidRPr="005E7B8E">
        <w:rPr>
          <w:rFonts w:eastAsia="Times New Roman"/>
          <w:sz w:val="22"/>
          <w:szCs w:val="22"/>
          <w:lang w:eastAsia="sr-Cyrl-CS"/>
        </w:rPr>
        <w:t xml:space="preserve"> </w:t>
      </w:r>
      <w:r w:rsidRPr="005E7B8E">
        <w:rPr>
          <w:sz w:val="22"/>
          <w:szCs w:val="22"/>
          <w:lang w:eastAsia="sr-Cyrl-CS"/>
        </w:rPr>
        <w:t>Илића</w:t>
      </w:r>
      <w:r w:rsidRPr="005E7B8E">
        <w:rPr>
          <w:rFonts w:eastAsia="Times New Roman"/>
          <w:sz w:val="22"/>
          <w:szCs w:val="22"/>
          <w:lang w:eastAsia="sr-Cyrl-CS"/>
        </w:rPr>
        <w:t xml:space="preserve"> </w:t>
      </w:r>
      <w:r w:rsidRPr="005E7B8E">
        <w:rPr>
          <w:sz w:val="22"/>
          <w:szCs w:val="22"/>
          <w:lang w:eastAsia="sr-Cyrl-CS"/>
        </w:rPr>
        <w:t>154,</w:t>
      </w:r>
      <w:r w:rsidRPr="005E7B8E">
        <w:rPr>
          <w:rFonts w:eastAsia="Times New Roman"/>
          <w:sz w:val="22"/>
          <w:szCs w:val="22"/>
          <w:lang w:eastAsia="sr-Cyrl-CS"/>
        </w:rPr>
        <w:t xml:space="preserve"> </w:t>
      </w:r>
      <w:r w:rsidRPr="005E7B8E">
        <w:rPr>
          <w:sz w:val="22"/>
          <w:szCs w:val="22"/>
          <w:lang w:eastAsia="sr-Cyrl-CS"/>
        </w:rPr>
        <w:t>Служба</w:t>
      </w:r>
      <w:r w:rsidRPr="005E7B8E">
        <w:rPr>
          <w:rFonts w:eastAsia="Times New Roman"/>
          <w:sz w:val="22"/>
          <w:szCs w:val="22"/>
          <w:lang w:eastAsia="sr-Cyrl-CS"/>
        </w:rPr>
        <w:t xml:space="preserve"> </w:t>
      </w:r>
      <w:r w:rsidRPr="005E7B8E">
        <w:rPr>
          <w:sz w:val="22"/>
          <w:szCs w:val="22"/>
          <w:lang w:eastAsia="sr-Cyrl-CS"/>
        </w:rPr>
        <w:t>набавке,</w:t>
      </w:r>
      <w:r w:rsidR="000545CA">
        <w:rPr>
          <w:sz w:val="22"/>
          <w:szCs w:val="22"/>
          <w:lang w:val="sr-Cyrl-CS" w:eastAsia="sr-Cyrl-CS"/>
        </w:rPr>
        <w:t xml:space="preserve"> канцеларија А 104, </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назнаком:</w:t>
      </w:r>
    </w:p>
    <w:p w:rsidR="00891120" w:rsidRPr="005E7B8E" w:rsidRDefault="00891120" w:rsidP="00DD1665">
      <w:pPr>
        <w:pStyle w:val="Bodytext12"/>
        <w:shd w:val="clear" w:color="auto" w:fill="auto"/>
        <w:spacing w:after="0"/>
        <w:ind w:left="40" w:right="40" w:firstLine="560"/>
        <w:jc w:val="both"/>
        <w:rPr>
          <w:sz w:val="22"/>
          <w:szCs w:val="22"/>
          <w:lang w:eastAsia="sr-Cyrl-CS"/>
        </w:rPr>
      </w:pPr>
    </w:p>
    <w:p w:rsidR="00DD1665" w:rsidRDefault="00DD1665" w:rsidP="0049247D">
      <w:pPr>
        <w:pStyle w:val="Bodytext111"/>
        <w:tabs>
          <w:tab w:val="left" w:pos="567"/>
          <w:tab w:val="left" w:pos="860"/>
        </w:tabs>
        <w:spacing w:before="0" w:after="0"/>
        <w:rPr>
          <w:sz w:val="22"/>
          <w:szCs w:val="22"/>
          <w:lang w:val="sr-Cyrl-CS" w:eastAsia="en-US"/>
        </w:rPr>
      </w:pPr>
      <w:r w:rsidRPr="005E7B8E">
        <w:rPr>
          <w:rFonts w:eastAsia="Times New Roman"/>
          <w:sz w:val="22"/>
          <w:szCs w:val="22"/>
          <w:lang w:eastAsia="en-US"/>
        </w:rPr>
        <w:t>„</w:t>
      </w:r>
      <w:r w:rsidRPr="005E7B8E">
        <w:rPr>
          <w:sz w:val="22"/>
          <w:szCs w:val="22"/>
          <w:lang w:eastAsia="en-US"/>
        </w:rPr>
        <w:t>Понуда</w:t>
      </w:r>
      <w:r w:rsidRPr="005E7B8E">
        <w:rPr>
          <w:rFonts w:eastAsia="Times New Roman"/>
          <w:sz w:val="22"/>
          <w:szCs w:val="22"/>
          <w:lang w:eastAsia="en-US"/>
        </w:rPr>
        <w:t xml:space="preserve"> </w:t>
      </w:r>
      <w:r w:rsidRPr="005E7B8E">
        <w:rPr>
          <w:sz w:val="22"/>
          <w:szCs w:val="22"/>
          <w:lang w:eastAsia="en-US"/>
        </w:rPr>
        <w:t>за</w:t>
      </w:r>
      <w:r w:rsidRPr="005E7B8E">
        <w:rPr>
          <w:rFonts w:eastAsia="Times New Roman"/>
          <w:sz w:val="22"/>
          <w:szCs w:val="22"/>
          <w:lang w:eastAsia="en-US"/>
        </w:rPr>
        <w:t xml:space="preserve"> </w:t>
      </w:r>
      <w:r w:rsidRPr="005E7B8E">
        <w:rPr>
          <w:sz w:val="22"/>
          <w:szCs w:val="22"/>
          <w:lang w:eastAsia="en-US"/>
        </w:rPr>
        <w:t>јавну</w:t>
      </w:r>
      <w:r w:rsidRPr="005E7B8E">
        <w:rPr>
          <w:rFonts w:eastAsia="Times New Roman"/>
          <w:sz w:val="22"/>
          <w:szCs w:val="22"/>
          <w:lang w:eastAsia="en-US"/>
        </w:rPr>
        <w:t xml:space="preserve"> </w:t>
      </w:r>
      <w:r w:rsidRPr="005E7B8E">
        <w:rPr>
          <w:sz w:val="22"/>
          <w:szCs w:val="22"/>
          <w:lang w:eastAsia="en-US"/>
        </w:rPr>
        <w:t>набавку</w:t>
      </w:r>
      <w:r w:rsidRPr="005E7B8E">
        <w:rPr>
          <w:rFonts w:eastAsia="Times New Roman"/>
          <w:sz w:val="22"/>
          <w:szCs w:val="22"/>
          <w:lang w:eastAsia="en-US"/>
        </w:rPr>
        <w:t xml:space="preserve"> </w:t>
      </w:r>
      <w:r w:rsidRPr="005E7B8E">
        <w:rPr>
          <w:sz w:val="22"/>
          <w:szCs w:val="22"/>
          <w:lang w:val="sr-Cyrl-CS" w:eastAsia="en-US"/>
        </w:rPr>
        <w:t>добара</w:t>
      </w:r>
      <w:r w:rsidRPr="005E7B8E">
        <w:rPr>
          <w:rFonts w:eastAsia="Times New Roman"/>
          <w:sz w:val="22"/>
          <w:szCs w:val="22"/>
          <w:lang w:eastAsia="en-US"/>
        </w:rPr>
        <w:t xml:space="preserve"> – </w:t>
      </w:r>
      <w:r w:rsidRPr="005E7B8E">
        <w:rPr>
          <w:sz w:val="22"/>
          <w:szCs w:val="22"/>
          <w:lang w:val="sr-Cyrl-CS" w:eastAsia="en-US"/>
        </w:rPr>
        <w:t>Набавка</w:t>
      </w:r>
      <w:r w:rsidRPr="005E7B8E">
        <w:rPr>
          <w:rFonts w:eastAsia="Times New Roman"/>
          <w:sz w:val="22"/>
          <w:szCs w:val="22"/>
          <w:lang w:val="sr-Cyrl-CS" w:eastAsia="en-US"/>
        </w:rPr>
        <w:t xml:space="preserve"> </w:t>
      </w:r>
      <w:r w:rsidRPr="005E7B8E">
        <w:rPr>
          <w:sz w:val="22"/>
          <w:szCs w:val="22"/>
          <w:lang w:val="sr-Cyrl-CS" w:eastAsia="en-US"/>
        </w:rPr>
        <w:t>намештаја,</w:t>
      </w:r>
      <w:r w:rsidRPr="005E7B8E">
        <w:rPr>
          <w:rFonts w:eastAsia="Times New Roman"/>
          <w:sz w:val="22"/>
          <w:szCs w:val="22"/>
          <w:lang w:eastAsia="en-US"/>
        </w:rPr>
        <w:t xml:space="preserve"> </w:t>
      </w:r>
      <w:r w:rsidRPr="005E7B8E">
        <w:rPr>
          <w:rFonts w:eastAsia="Times New Roman"/>
          <w:sz w:val="22"/>
          <w:szCs w:val="22"/>
          <w:lang w:val="sr-Cyrl-CS" w:eastAsia="en-US"/>
        </w:rPr>
        <w:t xml:space="preserve"> </w:t>
      </w:r>
      <w:r w:rsidR="0049247D" w:rsidRPr="005E7B8E">
        <w:rPr>
          <w:rFonts w:eastAsia="Times New Roman"/>
          <w:sz w:val="22"/>
          <w:szCs w:val="22"/>
          <w:lang w:val="sr-Cyrl-CS" w:eastAsia="en-US"/>
        </w:rPr>
        <w:t>ЈН</w:t>
      </w:r>
      <w:r w:rsidR="00C3182E">
        <w:rPr>
          <w:rFonts w:eastAsia="Times New Roman"/>
          <w:sz w:val="22"/>
          <w:szCs w:val="22"/>
          <w:lang w:val="sr-Cyrl-CS" w:eastAsia="en-US"/>
        </w:rPr>
        <w:t>М</w:t>
      </w:r>
      <w:r w:rsidR="0049247D" w:rsidRPr="005E7B8E">
        <w:rPr>
          <w:rFonts w:eastAsia="Times New Roman"/>
          <w:sz w:val="22"/>
          <w:szCs w:val="22"/>
          <w:lang w:val="sr-Cyrl-CS" w:eastAsia="en-US"/>
        </w:rPr>
        <w:t xml:space="preserve">В </w:t>
      </w:r>
      <w:r w:rsidR="00891120" w:rsidRPr="005E7B8E">
        <w:rPr>
          <w:sz w:val="22"/>
          <w:szCs w:val="22"/>
          <w:lang w:val="sr-Cyrl-CS" w:eastAsia="en-US"/>
        </w:rPr>
        <w:t xml:space="preserve">број </w:t>
      </w:r>
      <w:r w:rsidRPr="005E7B8E">
        <w:rPr>
          <w:rFonts w:eastAsia="Times New Roman"/>
          <w:sz w:val="22"/>
          <w:szCs w:val="22"/>
          <w:lang w:val="sr-Cyrl-CS" w:eastAsia="en-US"/>
        </w:rPr>
        <w:t xml:space="preserve"> </w:t>
      </w:r>
      <w:r w:rsidRPr="005E7B8E">
        <w:rPr>
          <w:sz w:val="22"/>
          <w:szCs w:val="22"/>
          <w:lang w:val="sr-Cyrl-CS" w:eastAsia="en-US"/>
        </w:rPr>
        <w:t>07-02</w:t>
      </w:r>
      <w:r w:rsidRPr="005E7B8E">
        <w:rPr>
          <w:rFonts w:eastAsia="Times New Roman"/>
          <w:sz w:val="22"/>
          <w:szCs w:val="22"/>
          <w:lang w:val="sr-Cyrl-CS" w:eastAsia="en-US"/>
        </w:rPr>
        <w:t xml:space="preserve"> </w:t>
      </w:r>
      <w:r w:rsidRPr="005E7B8E">
        <w:rPr>
          <w:sz w:val="22"/>
          <w:szCs w:val="22"/>
          <w:lang w:val="sr-Cyrl-CS" w:eastAsia="en-US"/>
        </w:rPr>
        <w:t>бр</w:t>
      </w:r>
      <w:r w:rsidRPr="005E7B8E">
        <w:rPr>
          <w:rFonts w:eastAsia="Times New Roman"/>
          <w:sz w:val="22"/>
          <w:szCs w:val="22"/>
          <w:lang w:val="sr-Cyrl-CS" w:eastAsia="en-US"/>
        </w:rPr>
        <w:t xml:space="preserve"> </w:t>
      </w:r>
      <w:r w:rsidR="00C3182E">
        <w:rPr>
          <w:sz w:val="22"/>
          <w:szCs w:val="22"/>
          <w:lang w:val="sr-Cyrl-CS" w:eastAsia="en-US"/>
        </w:rPr>
        <w:t>6</w:t>
      </w:r>
      <w:r w:rsidRPr="005E7B8E">
        <w:rPr>
          <w:rFonts w:eastAsia="Times New Roman"/>
          <w:sz w:val="22"/>
          <w:szCs w:val="22"/>
          <w:lang w:val="sr-Cyrl-CS" w:eastAsia="en-US"/>
        </w:rPr>
        <w:t xml:space="preserve"> </w:t>
      </w:r>
      <w:r w:rsidRPr="005E7B8E">
        <w:rPr>
          <w:sz w:val="22"/>
          <w:szCs w:val="22"/>
          <w:lang w:eastAsia="en-US"/>
        </w:rPr>
        <w:t>-201</w:t>
      </w:r>
      <w:r w:rsidR="00C3182E">
        <w:rPr>
          <w:sz w:val="22"/>
          <w:szCs w:val="22"/>
          <w:lang w:val="sr-Cyrl-CS" w:eastAsia="en-US"/>
        </w:rPr>
        <w:t>8</w:t>
      </w:r>
      <w:r w:rsidRPr="005E7B8E">
        <w:rPr>
          <w:rFonts w:eastAsia="Times New Roman"/>
          <w:sz w:val="22"/>
          <w:szCs w:val="22"/>
          <w:lang w:eastAsia="en-US"/>
        </w:rPr>
        <w:t xml:space="preserve">  – </w:t>
      </w:r>
      <w:r w:rsidRPr="005E7B8E">
        <w:rPr>
          <w:sz w:val="22"/>
          <w:szCs w:val="22"/>
          <w:lang w:eastAsia="en-US"/>
        </w:rPr>
        <w:t>НЕ</w:t>
      </w:r>
      <w:r w:rsidRPr="005E7B8E">
        <w:rPr>
          <w:rFonts w:eastAsia="Times New Roman"/>
          <w:sz w:val="22"/>
          <w:szCs w:val="22"/>
          <w:lang w:eastAsia="en-US"/>
        </w:rPr>
        <w:t xml:space="preserve"> </w:t>
      </w:r>
      <w:r w:rsidRPr="005E7B8E">
        <w:rPr>
          <w:sz w:val="22"/>
          <w:szCs w:val="22"/>
          <w:lang w:eastAsia="en-US"/>
        </w:rPr>
        <w:t>ОТВАРАТИ</w:t>
      </w:r>
      <w:r w:rsidRPr="005E7B8E">
        <w:rPr>
          <w:rFonts w:eastAsia="Times New Roman"/>
          <w:sz w:val="22"/>
          <w:szCs w:val="22"/>
          <w:lang w:eastAsia="en-US"/>
        </w:rPr>
        <w:t>”</w:t>
      </w:r>
      <w:r w:rsidRPr="005E7B8E">
        <w:rPr>
          <w:sz w:val="22"/>
          <w:szCs w:val="22"/>
          <w:lang w:eastAsia="en-US"/>
        </w:rPr>
        <w:t>.</w:t>
      </w:r>
    </w:p>
    <w:p w:rsidR="00C3182E" w:rsidRPr="00C3182E" w:rsidRDefault="00C3182E" w:rsidP="0049247D">
      <w:pPr>
        <w:pStyle w:val="Bodytext111"/>
        <w:tabs>
          <w:tab w:val="left" w:pos="567"/>
          <w:tab w:val="left" w:pos="860"/>
        </w:tabs>
        <w:spacing w:before="0" w:after="0"/>
        <w:rPr>
          <w:sz w:val="22"/>
          <w:szCs w:val="22"/>
          <w:lang w:val="sr-Cyrl-CS" w:eastAsia="en-US"/>
        </w:rPr>
      </w:pPr>
    </w:p>
    <w:p w:rsidR="00DD1665" w:rsidRDefault="00DD1665" w:rsidP="00DD1665">
      <w:pPr>
        <w:pStyle w:val="Bodytext12"/>
        <w:shd w:val="clear" w:color="auto" w:fill="auto"/>
        <w:spacing w:after="0"/>
        <w:ind w:left="40" w:right="40" w:firstLine="560"/>
        <w:jc w:val="both"/>
        <w:rPr>
          <w:b/>
          <w:i/>
          <w:sz w:val="22"/>
          <w:szCs w:val="22"/>
          <w:u w:val="single"/>
          <w:lang w:val="sr-Cyrl-CS" w:eastAsia="sr-Cyrl-CS"/>
        </w:rPr>
      </w:pPr>
      <w:r w:rsidRPr="00623CCA">
        <w:rPr>
          <w:b/>
          <w:i/>
          <w:sz w:val="22"/>
          <w:szCs w:val="22"/>
          <w:u w:val="single"/>
          <w:lang w:eastAsia="sr-Cyrl-CS"/>
        </w:rPr>
        <w:t>Понуда</w:t>
      </w:r>
      <w:r w:rsidRPr="00623CCA">
        <w:rPr>
          <w:rFonts w:eastAsia="Times New Roman"/>
          <w:b/>
          <w:i/>
          <w:sz w:val="22"/>
          <w:szCs w:val="22"/>
          <w:u w:val="single"/>
          <w:lang w:eastAsia="sr-Cyrl-CS"/>
        </w:rPr>
        <w:t xml:space="preserve"> </w:t>
      </w:r>
      <w:r w:rsidRPr="00623CCA">
        <w:rPr>
          <w:b/>
          <w:i/>
          <w:sz w:val="22"/>
          <w:szCs w:val="22"/>
          <w:u w:val="single"/>
          <w:lang w:eastAsia="sr-Cyrl-CS"/>
        </w:rPr>
        <w:t>се</w:t>
      </w:r>
      <w:r w:rsidRPr="00623CCA">
        <w:rPr>
          <w:rFonts w:eastAsia="Times New Roman"/>
          <w:b/>
          <w:i/>
          <w:sz w:val="22"/>
          <w:szCs w:val="22"/>
          <w:u w:val="single"/>
          <w:lang w:eastAsia="sr-Cyrl-CS"/>
        </w:rPr>
        <w:t xml:space="preserve"> </w:t>
      </w:r>
      <w:r w:rsidRPr="00623CCA">
        <w:rPr>
          <w:b/>
          <w:i/>
          <w:sz w:val="22"/>
          <w:szCs w:val="22"/>
          <w:u w:val="single"/>
          <w:lang w:eastAsia="sr-Cyrl-CS"/>
        </w:rPr>
        <w:t>сматра</w:t>
      </w:r>
      <w:r w:rsidRPr="00623CCA">
        <w:rPr>
          <w:rFonts w:eastAsia="Times New Roman"/>
          <w:b/>
          <w:i/>
          <w:sz w:val="22"/>
          <w:szCs w:val="22"/>
          <w:u w:val="single"/>
          <w:lang w:eastAsia="sr-Cyrl-CS"/>
        </w:rPr>
        <w:t xml:space="preserve"> </w:t>
      </w:r>
      <w:r w:rsidRPr="00623CCA">
        <w:rPr>
          <w:b/>
          <w:i/>
          <w:sz w:val="22"/>
          <w:szCs w:val="22"/>
          <w:u w:val="single"/>
          <w:lang w:eastAsia="sr-Cyrl-CS"/>
        </w:rPr>
        <w:t>благовременом</w:t>
      </w:r>
      <w:r w:rsidRPr="00623CCA">
        <w:rPr>
          <w:rFonts w:eastAsia="Times New Roman"/>
          <w:b/>
          <w:i/>
          <w:sz w:val="22"/>
          <w:szCs w:val="22"/>
          <w:u w:val="single"/>
          <w:lang w:eastAsia="sr-Cyrl-CS"/>
        </w:rPr>
        <w:t xml:space="preserve"> </w:t>
      </w:r>
      <w:r w:rsidRPr="00623CCA">
        <w:rPr>
          <w:b/>
          <w:i/>
          <w:sz w:val="22"/>
          <w:szCs w:val="22"/>
          <w:u w:val="single"/>
          <w:lang w:eastAsia="sr-Cyrl-CS"/>
        </w:rPr>
        <w:t>уколико</w:t>
      </w:r>
      <w:r w:rsidRPr="00623CCA">
        <w:rPr>
          <w:rFonts w:eastAsia="Times New Roman"/>
          <w:b/>
          <w:i/>
          <w:sz w:val="22"/>
          <w:szCs w:val="22"/>
          <w:u w:val="single"/>
          <w:lang w:eastAsia="sr-Cyrl-CS"/>
        </w:rPr>
        <w:t xml:space="preserve"> </w:t>
      </w:r>
      <w:r w:rsidRPr="00623CCA">
        <w:rPr>
          <w:b/>
          <w:i/>
          <w:sz w:val="22"/>
          <w:szCs w:val="22"/>
          <w:u w:val="single"/>
          <w:lang w:eastAsia="sr-Cyrl-CS"/>
        </w:rPr>
        <w:t>је</w:t>
      </w:r>
      <w:r w:rsidRPr="00623CCA">
        <w:rPr>
          <w:rFonts w:eastAsia="Times New Roman"/>
          <w:b/>
          <w:i/>
          <w:sz w:val="22"/>
          <w:szCs w:val="22"/>
          <w:u w:val="single"/>
          <w:lang w:eastAsia="sr-Cyrl-CS"/>
        </w:rPr>
        <w:t xml:space="preserve"> </w:t>
      </w:r>
      <w:r w:rsidRPr="00623CCA">
        <w:rPr>
          <w:b/>
          <w:i/>
          <w:sz w:val="22"/>
          <w:szCs w:val="22"/>
          <w:u w:val="single"/>
          <w:lang w:eastAsia="sr-Cyrl-CS"/>
        </w:rPr>
        <w:t>примљена</w:t>
      </w:r>
      <w:r w:rsidRPr="00623CCA">
        <w:rPr>
          <w:rFonts w:eastAsia="Times New Roman"/>
          <w:b/>
          <w:i/>
          <w:sz w:val="22"/>
          <w:szCs w:val="22"/>
          <w:u w:val="single"/>
          <w:lang w:eastAsia="sr-Cyrl-CS"/>
        </w:rPr>
        <w:t xml:space="preserve"> </w:t>
      </w:r>
      <w:r w:rsidRPr="00623CCA">
        <w:rPr>
          <w:b/>
          <w:i/>
          <w:sz w:val="22"/>
          <w:szCs w:val="22"/>
          <w:u w:val="single"/>
          <w:lang w:eastAsia="sr-Cyrl-CS"/>
        </w:rPr>
        <w:t>од</w:t>
      </w:r>
      <w:r w:rsidRPr="00623CCA">
        <w:rPr>
          <w:rFonts w:eastAsia="Times New Roman"/>
          <w:b/>
          <w:i/>
          <w:sz w:val="22"/>
          <w:szCs w:val="22"/>
          <w:u w:val="single"/>
          <w:lang w:eastAsia="sr-Cyrl-CS"/>
        </w:rPr>
        <w:t xml:space="preserve"> </w:t>
      </w:r>
      <w:r w:rsidRPr="00623CCA">
        <w:rPr>
          <w:b/>
          <w:i/>
          <w:sz w:val="22"/>
          <w:szCs w:val="22"/>
          <w:u w:val="single"/>
          <w:lang w:eastAsia="sr-Cyrl-CS"/>
        </w:rPr>
        <w:t>стране</w:t>
      </w:r>
      <w:r w:rsidRPr="00623CCA">
        <w:rPr>
          <w:rFonts w:eastAsia="Times New Roman"/>
          <w:b/>
          <w:i/>
          <w:sz w:val="22"/>
          <w:szCs w:val="22"/>
          <w:u w:val="single"/>
          <w:lang w:eastAsia="sr-Cyrl-CS"/>
        </w:rPr>
        <w:t xml:space="preserve"> </w:t>
      </w:r>
      <w:r w:rsidRPr="00623CCA">
        <w:rPr>
          <w:b/>
          <w:i/>
          <w:sz w:val="22"/>
          <w:szCs w:val="22"/>
          <w:u w:val="single"/>
          <w:lang w:eastAsia="sr-Cyrl-CS"/>
        </w:rPr>
        <w:t>наручиоца</w:t>
      </w:r>
      <w:r w:rsidRPr="00623CCA">
        <w:rPr>
          <w:rFonts w:eastAsia="Times New Roman"/>
          <w:b/>
          <w:i/>
          <w:sz w:val="22"/>
          <w:szCs w:val="22"/>
          <w:u w:val="single"/>
          <w:lang w:eastAsia="sr-Cyrl-CS"/>
        </w:rPr>
        <w:t xml:space="preserve"> </w:t>
      </w:r>
      <w:r w:rsidRPr="00623CCA">
        <w:rPr>
          <w:b/>
          <w:i/>
          <w:sz w:val="22"/>
          <w:szCs w:val="22"/>
          <w:u w:val="single"/>
          <w:lang w:eastAsia="sr-Cyrl-CS"/>
        </w:rPr>
        <w:t>најкасније</w:t>
      </w:r>
      <w:r w:rsidRPr="00623CCA">
        <w:rPr>
          <w:rFonts w:eastAsia="Times New Roman"/>
          <w:b/>
          <w:i/>
          <w:sz w:val="22"/>
          <w:szCs w:val="22"/>
          <w:u w:val="single"/>
          <w:lang w:eastAsia="sr-Cyrl-CS"/>
        </w:rPr>
        <w:t xml:space="preserve"> </w:t>
      </w:r>
      <w:r w:rsidRPr="00623CCA">
        <w:rPr>
          <w:b/>
          <w:i/>
          <w:sz w:val="22"/>
          <w:szCs w:val="22"/>
          <w:u w:val="single"/>
          <w:lang w:eastAsia="sr-Cyrl-CS"/>
        </w:rPr>
        <w:t>до</w:t>
      </w:r>
      <w:r w:rsidRPr="00623CCA">
        <w:rPr>
          <w:rFonts w:eastAsia="Times New Roman"/>
          <w:b/>
          <w:i/>
          <w:sz w:val="22"/>
          <w:szCs w:val="22"/>
          <w:u w:val="single"/>
          <w:lang w:val="sr-Cyrl-CS" w:eastAsia="sr-Cyrl-CS"/>
        </w:rPr>
        <w:t xml:space="preserve"> </w:t>
      </w:r>
      <w:r w:rsidR="00A30079">
        <w:rPr>
          <w:rFonts w:eastAsia="Times New Roman"/>
          <w:b/>
          <w:i/>
          <w:sz w:val="22"/>
          <w:szCs w:val="22"/>
          <w:u w:val="single"/>
          <w:lang w:val="sr-Cyrl-CS" w:eastAsia="sr-Cyrl-CS"/>
        </w:rPr>
        <w:t>2</w:t>
      </w:r>
      <w:r w:rsidR="00EE0B1F">
        <w:rPr>
          <w:rFonts w:eastAsia="Times New Roman"/>
          <w:b/>
          <w:i/>
          <w:sz w:val="22"/>
          <w:szCs w:val="22"/>
          <w:u w:val="single"/>
          <w:lang w:val="sr-Cyrl-CS" w:eastAsia="sr-Cyrl-CS"/>
        </w:rPr>
        <w:t>8</w:t>
      </w:r>
      <w:r w:rsidR="00A30079">
        <w:rPr>
          <w:rFonts w:eastAsia="Times New Roman"/>
          <w:b/>
          <w:i/>
          <w:sz w:val="22"/>
          <w:szCs w:val="22"/>
          <w:u w:val="single"/>
          <w:lang w:val="sr-Cyrl-CS" w:eastAsia="sr-Cyrl-CS"/>
        </w:rPr>
        <w:t>.12.2018.</w:t>
      </w:r>
      <w:r w:rsidRPr="00623CCA">
        <w:rPr>
          <w:b/>
          <w:i/>
          <w:sz w:val="22"/>
          <w:szCs w:val="22"/>
          <w:u w:val="single"/>
          <w:lang w:val="sr-Cyrl-CS" w:eastAsia="sr-Cyrl-CS"/>
        </w:rPr>
        <w:t xml:space="preserve"> </w:t>
      </w:r>
      <w:r w:rsidRPr="00623CCA">
        <w:rPr>
          <w:rStyle w:val="BodytextBold9"/>
          <w:i/>
          <w:sz w:val="22"/>
          <w:szCs w:val="22"/>
          <w:u w:val="single"/>
          <w:lang w:eastAsia="sr-Cyrl-CS"/>
        </w:rPr>
        <w:t>године,</w:t>
      </w:r>
      <w:r w:rsidRPr="00623CCA">
        <w:rPr>
          <w:rStyle w:val="BodytextBold9"/>
          <w:rFonts w:eastAsia="Times New Roman"/>
          <w:i/>
          <w:sz w:val="22"/>
          <w:szCs w:val="22"/>
          <w:u w:val="single"/>
          <w:lang w:eastAsia="sr-Cyrl-CS"/>
        </w:rPr>
        <w:t xml:space="preserve">  </w:t>
      </w:r>
      <w:r w:rsidRPr="00623CCA">
        <w:rPr>
          <w:rStyle w:val="BodytextBold9"/>
          <w:i/>
          <w:sz w:val="22"/>
          <w:szCs w:val="22"/>
          <w:u w:val="single"/>
          <w:lang w:eastAsia="sr-Cyrl-CS"/>
        </w:rPr>
        <w:t>до</w:t>
      </w:r>
      <w:r w:rsidRPr="00623CCA">
        <w:rPr>
          <w:rStyle w:val="BodytextBold9"/>
          <w:rFonts w:eastAsia="Times New Roman"/>
          <w:i/>
          <w:sz w:val="22"/>
          <w:szCs w:val="22"/>
          <w:u w:val="single"/>
          <w:lang w:eastAsia="sr-Cyrl-CS"/>
        </w:rPr>
        <w:t xml:space="preserve"> </w:t>
      </w:r>
      <w:r w:rsidRPr="00623CCA">
        <w:rPr>
          <w:rStyle w:val="BodytextBold9"/>
          <w:i/>
          <w:sz w:val="22"/>
          <w:szCs w:val="22"/>
          <w:u w:val="single"/>
          <w:lang w:eastAsia="sr-Cyrl-CS"/>
        </w:rPr>
        <w:t>1</w:t>
      </w:r>
      <w:r w:rsidR="00AE749B">
        <w:rPr>
          <w:rStyle w:val="BodytextBold9"/>
          <w:i/>
          <w:sz w:val="22"/>
          <w:szCs w:val="22"/>
          <w:u w:val="single"/>
          <w:lang w:val="sr-Cyrl-CS" w:eastAsia="sr-Cyrl-CS"/>
        </w:rPr>
        <w:t>0</w:t>
      </w:r>
      <w:r w:rsidRPr="00623CCA">
        <w:rPr>
          <w:rStyle w:val="BodytextBold9"/>
          <w:rFonts w:eastAsia="Times New Roman"/>
          <w:i/>
          <w:sz w:val="22"/>
          <w:szCs w:val="22"/>
          <w:u w:val="single"/>
          <w:lang w:val="sr-Cyrl-CS" w:eastAsia="sr-Cyrl-CS"/>
        </w:rPr>
        <w:t xml:space="preserve"> </w:t>
      </w:r>
      <w:r w:rsidRPr="00623CCA">
        <w:rPr>
          <w:rStyle w:val="BodytextBold9"/>
          <w:i/>
          <w:sz w:val="22"/>
          <w:szCs w:val="22"/>
          <w:u w:val="single"/>
          <w:lang w:eastAsia="sr-Cyrl-CS"/>
        </w:rPr>
        <w:t>часова</w:t>
      </w:r>
      <w:r w:rsidRPr="00623CCA">
        <w:rPr>
          <w:rStyle w:val="BodytextBold9"/>
          <w:rFonts w:eastAsia="Times New Roman"/>
          <w:i/>
          <w:sz w:val="22"/>
          <w:szCs w:val="22"/>
          <w:u w:val="single"/>
          <w:lang w:eastAsia="sr-Cyrl-CS"/>
        </w:rPr>
        <w:t xml:space="preserve"> </w:t>
      </w:r>
      <w:r w:rsidRPr="00623CCA">
        <w:rPr>
          <w:rStyle w:val="BodytextBold9"/>
          <w:i/>
          <w:sz w:val="22"/>
          <w:szCs w:val="22"/>
          <w:u w:val="single"/>
          <w:lang w:val="sr-Cyrl-CS" w:eastAsia="sr-Cyrl-CS"/>
        </w:rPr>
        <w:t>и</w:t>
      </w:r>
      <w:r w:rsidRPr="00623CCA">
        <w:rPr>
          <w:rStyle w:val="BodytextBold9"/>
          <w:rFonts w:eastAsia="Times New Roman"/>
          <w:i/>
          <w:sz w:val="22"/>
          <w:szCs w:val="22"/>
          <w:u w:val="single"/>
          <w:lang w:val="sr-Cyrl-CS" w:eastAsia="sr-Cyrl-CS"/>
        </w:rPr>
        <w:t xml:space="preserve"> </w:t>
      </w:r>
      <w:r w:rsidRPr="00623CCA">
        <w:rPr>
          <w:rStyle w:val="BodytextBold9"/>
          <w:i/>
          <w:sz w:val="22"/>
          <w:szCs w:val="22"/>
          <w:u w:val="single"/>
          <w:lang w:val="sr-Cyrl-CS" w:eastAsia="sr-Cyrl-CS"/>
        </w:rPr>
        <w:t>30</w:t>
      </w:r>
      <w:r w:rsidRPr="00623CCA">
        <w:rPr>
          <w:rStyle w:val="BodytextBold9"/>
          <w:rFonts w:eastAsia="Times New Roman"/>
          <w:i/>
          <w:sz w:val="22"/>
          <w:szCs w:val="22"/>
          <w:u w:val="single"/>
          <w:lang w:val="sr-Cyrl-CS" w:eastAsia="sr-Cyrl-CS"/>
        </w:rPr>
        <w:t xml:space="preserve"> </w:t>
      </w:r>
      <w:r w:rsidRPr="00623CCA">
        <w:rPr>
          <w:rStyle w:val="BodytextBold9"/>
          <w:i/>
          <w:sz w:val="22"/>
          <w:szCs w:val="22"/>
          <w:u w:val="single"/>
          <w:lang w:val="sr-Cyrl-CS" w:eastAsia="sr-Cyrl-CS"/>
        </w:rPr>
        <w:t>минута</w:t>
      </w:r>
      <w:r w:rsidRPr="00623CCA">
        <w:rPr>
          <w:rStyle w:val="BodytextBold9"/>
          <w:i/>
          <w:sz w:val="22"/>
          <w:szCs w:val="22"/>
          <w:u w:val="single"/>
          <w:lang w:eastAsia="sr-Cyrl-CS"/>
        </w:rPr>
        <w:t>,</w:t>
      </w:r>
      <w:r w:rsidRPr="00623CCA">
        <w:rPr>
          <w:rFonts w:eastAsia="Times New Roman"/>
          <w:b/>
          <w:i/>
          <w:sz w:val="22"/>
          <w:szCs w:val="22"/>
          <w:u w:val="single"/>
          <w:lang w:eastAsia="sr-Cyrl-CS"/>
        </w:rPr>
        <w:t xml:space="preserve"> </w:t>
      </w:r>
      <w:r w:rsidRPr="00623CCA">
        <w:rPr>
          <w:b/>
          <w:i/>
          <w:sz w:val="22"/>
          <w:szCs w:val="22"/>
          <w:u w:val="single"/>
          <w:lang w:eastAsia="sr-Cyrl-CS"/>
        </w:rPr>
        <w:t>у</w:t>
      </w:r>
      <w:r w:rsidRPr="00623CCA">
        <w:rPr>
          <w:rFonts w:eastAsia="Times New Roman"/>
          <w:b/>
          <w:i/>
          <w:sz w:val="22"/>
          <w:szCs w:val="22"/>
          <w:u w:val="single"/>
          <w:lang w:eastAsia="sr-Cyrl-CS"/>
        </w:rPr>
        <w:t xml:space="preserve"> </w:t>
      </w:r>
      <w:r w:rsidRPr="00623CCA">
        <w:rPr>
          <w:b/>
          <w:i/>
          <w:sz w:val="22"/>
          <w:szCs w:val="22"/>
          <w:u w:val="single"/>
          <w:lang w:eastAsia="sr-Cyrl-CS"/>
        </w:rPr>
        <w:t>Служби</w:t>
      </w:r>
      <w:r w:rsidRPr="00623CCA">
        <w:rPr>
          <w:rFonts w:eastAsia="Times New Roman"/>
          <w:b/>
          <w:i/>
          <w:sz w:val="22"/>
          <w:szCs w:val="22"/>
          <w:u w:val="single"/>
          <w:lang w:eastAsia="sr-Cyrl-CS"/>
        </w:rPr>
        <w:t xml:space="preserve"> </w:t>
      </w:r>
      <w:r w:rsidRPr="00623CCA">
        <w:rPr>
          <w:b/>
          <w:i/>
          <w:sz w:val="22"/>
          <w:szCs w:val="22"/>
          <w:u w:val="single"/>
          <w:lang w:eastAsia="sr-Cyrl-CS"/>
        </w:rPr>
        <w:t>набавке</w:t>
      </w:r>
      <w:r w:rsidRPr="00623CCA">
        <w:rPr>
          <w:rFonts w:eastAsia="Times New Roman"/>
          <w:b/>
          <w:i/>
          <w:sz w:val="22"/>
          <w:szCs w:val="22"/>
          <w:u w:val="single"/>
          <w:lang w:eastAsia="sr-Cyrl-CS"/>
        </w:rPr>
        <w:t xml:space="preserve"> </w:t>
      </w:r>
      <w:r w:rsidR="0049247D" w:rsidRPr="00623CCA">
        <w:rPr>
          <w:b/>
          <w:i/>
          <w:sz w:val="22"/>
          <w:szCs w:val="22"/>
          <w:u w:val="single"/>
          <w:lang w:eastAsia="sr-Cyrl-CS"/>
        </w:rPr>
        <w:t>наручиоца</w:t>
      </w:r>
      <w:r w:rsidR="0049247D" w:rsidRPr="005E7B8E">
        <w:rPr>
          <w:b/>
          <w:i/>
          <w:sz w:val="22"/>
          <w:szCs w:val="22"/>
          <w:u w:val="single"/>
          <w:lang w:val="sr-Cyrl-CS" w:eastAsia="sr-Cyrl-CS"/>
        </w:rPr>
        <w:t>.</w:t>
      </w:r>
    </w:p>
    <w:p w:rsidR="00C3182E" w:rsidRPr="005E7B8E" w:rsidRDefault="00C3182E" w:rsidP="00DD1665">
      <w:pPr>
        <w:pStyle w:val="Bodytext12"/>
        <w:shd w:val="clear" w:color="auto" w:fill="auto"/>
        <w:spacing w:after="0"/>
        <w:ind w:left="40" w:right="40" w:firstLine="560"/>
        <w:jc w:val="both"/>
        <w:rPr>
          <w:b/>
          <w:i/>
          <w:sz w:val="22"/>
          <w:szCs w:val="22"/>
          <w:u w:val="single"/>
          <w:lang w:val="sr-Cyrl-CS" w:eastAsia="sr-Cyrl-CS"/>
        </w:rPr>
      </w:pP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по</w:t>
      </w:r>
      <w:r w:rsidRPr="005E7B8E">
        <w:rPr>
          <w:rFonts w:eastAsia="Times New Roman"/>
          <w:sz w:val="22"/>
          <w:szCs w:val="22"/>
          <w:lang w:eastAsia="sr-Cyrl-CS"/>
        </w:rPr>
        <w:t xml:space="preserve"> </w:t>
      </w:r>
      <w:r w:rsidRPr="005E7B8E">
        <w:rPr>
          <w:sz w:val="22"/>
          <w:szCs w:val="22"/>
          <w:lang w:eastAsia="sr-Cyrl-CS"/>
        </w:rPr>
        <w:t>пријему</w:t>
      </w:r>
      <w:r w:rsidRPr="005E7B8E">
        <w:rPr>
          <w:rFonts w:eastAsia="Times New Roman"/>
          <w:sz w:val="22"/>
          <w:szCs w:val="22"/>
          <w:lang w:eastAsia="sr-Cyrl-CS"/>
        </w:rPr>
        <w:t xml:space="preserve"> </w:t>
      </w:r>
      <w:r w:rsidRPr="005E7B8E">
        <w:rPr>
          <w:sz w:val="22"/>
          <w:szCs w:val="22"/>
          <w:lang w:eastAsia="sr-Cyrl-CS"/>
        </w:rPr>
        <w:t>одређене</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коверти,</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кутији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којој</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налази,</w:t>
      </w:r>
      <w:r w:rsidRPr="005E7B8E">
        <w:rPr>
          <w:rFonts w:eastAsia="Times New Roman"/>
          <w:sz w:val="22"/>
          <w:szCs w:val="22"/>
          <w:lang w:eastAsia="sr-Cyrl-CS"/>
        </w:rPr>
        <w:t xml:space="preserve"> </w:t>
      </w:r>
      <w:r w:rsidRPr="005E7B8E">
        <w:rPr>
          <w:sz w:val="22"/>
          <w:szCs w:val="22"/>
          <w:lang w:eastAsia="sr-Cyrl-CS"/>
        </w:rPr>
        <w:t>обележити</w:t>
      </w:r>
      <w:r w:rsidRPr="005E7B8E">
        <w:rPr>
          <w:rFonts w:eastAsia="Times New Roman"/>
          <w:sz w:val="22"/>
          <w:szCs w:val="22"/>
          <w:lang w:eastAsia="sr-Cyrl-CS"/>
        </w:rPr>
        <w:t xml:space="preserve"> </w:t>
      </w:r>
      <w:r w:rsidRPr="005E7B8E">
        <w:rPr>
          <w:sz w:val="22"/>
          <w:szCs w:val="22"/>
          <w:lang w:eastAsia="sr-Cyrl-CS"/>
        </w:rPr>
        <w:t>време</w:t>
      </w:r>
      <w:r w:rsidRPr="005E7B8E">
        <w:rPr>
          <w:rFonts w:eastAsia="Times New Roman"/>
          <w:sz w:val="22"/>
          <w:szCs w:val="22"/>
          <w:lang w:eastAsia="sr-Cyrl-CS"/>
        </w:rPr>
        <w:t xml:space="preserve"> </w:t>
      </w:r>
      <w:r w:rsidRPr="005E7B8E">
        <w:rPr>
          <w:sz w:val="22"/>
          <w:szCs w:val="22"/>
          <w:lang w:eastAsia="sr-Cyrl-CS"/>
        </w:rPr>
        <w:t>пријема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евидентирати</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датум</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према</w:t>
      </w:r>
      <w:r w:rsidRPr="005E7B8E">
        <w:rPr>
          <w:rFonts w:eastAsia="Times New Roman"/>
          <w:sz w:val="22"/>
          <w:szCs w:val="22"/>
          <w:lang w:eastAsia="sr-Cyrl-CS"/>
        </w:rPr>
        <w:t xml:space="preserve"> </w:t>
      </w:r>
      <w:r w:rsidRPr="005E7B8E">
        <w:rPr>
          <w:sz w:val="22"/>
          <w:szCs w:val="22"/>
          <w:lang w:eastAsia="sr-Cyrl-CS"/>
        </w:rPr>
        <w:t>редоследу</w:t>
      </w:r>
      <w:r w:rsidRPr="005E7B8E">
        <w:rPr>
          <w:rFonts w:eastAsia="Times New Roman"/>
          <w:sz w:val="22"/>
          <w:szCs w:val="22"/>
          <w:lang w:eastAsia="sr-Cyrl-CS"/>
        </w:rPr>
        <w:t xml:space="preserve"> </w:t>
      </w:r>
      <w:r w:rsidRPr="005E7B8E">
        <w:rPr>
          <w:sz w:val="22"/>
          <w:szCs w:val="22"/>
          <w:lang w:eastAsia="sr-Cyrl-CS"/>
        </w:rPr>
        <w:t>приспећа.</w:t>
      </w:r>
      <w:r w:rsidRPr="005E7B8E">
        <w:rPr>
          <w:rFonts w:eastAsia="Times New Roman"/>
          <w:sz w:val="22"/>
          <w:szCs w:val="22"/>
          <w:lang w:eastAsia="sr-Cyrl-CS"/>
        </w:rPr>
        <w:t xml:space="preserve"> </w:t>
      </w: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достављена</w:t>
      </w:r>
      <w:r w:rsidRPr="005E7B8E">
        <w:rPr>
          <w:rFonts w:eastAsia="Times New Roman"/>
          <w:sz w:val="22"/>
          <w:szCs w:val="22"/>
          <w:lang w:eastAsia="sr-Cyrl-CS"/>
        </w:rPr>
        <w:t xml:space="preserve"> </w:t>
      </w:r>
      <w:r w:rsidRPr="005E7B8E">
        <w:rPr>
          <w:sz w:val="22"/>
          <w:szCs w:val="22"/>
          <w:lang w:eastAsia="sr-Cyrl-CS"/>
        </w:rPr>
        <w:t>непосредно</w:t>
      </w:r>
      <w:r w:rsidRPr="005E7B8E">
        <w:rPr>
          <w:rFonts w:eastAsia="Times New Roman"/>
          <w:sz w:val="22"/>
          <w:szCs w:val="22"/>
          <w:lang w:eastAsia="sr-Cyrl-CS"/>
        </w:rPr>
        <w:t xml:space="preserve"> </w:t>
      </w:r>
      <w:r w:rsidRPr="005E7B8E">
        <w:rPr>
          <w:sz w:val="22"/>
          <w:szCs w:val="22"/>
          <w:lang w:eastAsia="sr-Cyrl-CS"/>
        </w:rPr>
        <w:t>наручулац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r w:rsidRPr="005E7B8E">
        <w:rPr>
          <w:sz w:val="22"/>
          <w:szCs w:val="22"/>
          <w:lang w:eastAsia="sr-Cyrl-CS"/>
        </w:rPr>
        <w:t>предати</w:t>
      </w:r>
      <w:r w:rsidRPr="005E7B8E">
        <w:rPr>
          <w:rFonts w:eastAsia="Times New Roman"/>
          <w:sz w:val="22"/>
          <w:szCs w:val="22"/>
          <w:lang w:eastAsia="sr-Cyrl-CS"/>
        </w:rPr>
        <w:t xml:space="preserve"> </w:t>
      </w:r>
      <w:r w:rsidRPr="005E7B8E">
        <w:rPr>
          <w:sz w:val="22"/>
          <w:szCs w:val="22"/>
          <w:lang w:eastAsia="sr-Cyrl-CS"/>
        </w:rPr>
        <w:t>потврду</w:t>
      </w:r>
      <w:r w:rsidRPr="005E7B8E">
        <w:rPr>
          <w:rFonts w:eastAsia="Times New Roman"/>
          <w:sz w:val="22"/>
          <w:szCs w:val="22"/>
          <w:lang w:eastAsia="sr-Cyrl-CS"/>
        </w:rPr>
        <w:t xml:space="preserve"> </w:t>
      </w:r>
      <w:r w:rsidRPr="005E7B8E">
        <w:rPr>
          <w:sz w:val="22"/>
          <w:szCs w:val="22"/>
          <w:lang w:eastAsia="sr-Cyrl-CS"/>
        </w:rPr>
        <w:t>пријема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потврди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пријему</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навести</w:t>
      </w:r>
      <w:r w:rsidRPr="005E7B8E">
        <w:rPr>
          <w:rFonts w:eastAsia="Times New Roman"/>
          <w:sz w:val="22"/>
          <w:szCs w:val="22"/>
          <w:lang w:eastAsia="sr-Cyrl-CS"/>
        </w:rPr>
        <w:t xml:space="preserve"> </w:t>
      </w:r>
      <w:r w:rsidRPr="005E7B8E">
        <w:rPr>
          <w:sz w:val="22"/>
          <w:szCs w:val="22"/>
          <w:lang w:eastAsia="sr-Cyrl-CS"/>
        </w:rPr>
        <w:t>датум</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сат</w:t>
      </w:r>
      <w:r w:rsidRPr="005E7B8E">
        <w:rPr>
          <w:rFonts w:eastAsia="Times New Roman"/>
          <w:sz w:val="22"/>
          <w:szCs w:val="22"/>
          <w:lang w:eastAsia="sr-Cyrl-CS"/>
        </w:rPr>
        <w:t xml:space="preserve"> </w:t>
      </w:r>
      <w:r w:rsidRPr="005E7B8E">
        <w:rPr>
          <w:sz w:val="22"/>
          <w:szCs w:val="22"/>
          <w:lang w:eastAsia="sr-Cyrl-CS"/>
        </w:rPr>
        <w:t>пријема</w:t>
      </w:r>
      <w:r w:rsidRPr="005E7B8E">
        <w:rPr>
          <w:rFonts w:eastAsia="Times New Roman"/>
          <w:sz w:val="22"/>
          <w:szCs w:val="22"/>
          <w:lang w:eastAsia="sr-Cyrl-CS"/>
        </w:rPr>
        <w:t xml:space="preserve"> </w:t>
      </w:r>
      <w:r w:rsidRPr="005E7B8E">
        <w:rPr>
          <w:sz w:val="22"/>
          <w:szCs w:val="22"/>
          <w:lang w:eastAsia="sr-Cyrl-CS"/>
        </w:rPr>
        <w:t>понуде.</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коју</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није</w:t>
      </w:r>
      <w:r w:rsidRPr="005E7B8E">
        <w:rPr>
          <w:rFonts w:eastAsia="Times New Roman"/>
          <w:sz w:val="22"/>
          <w:szCs w:val="22"/>
          <w:lang w:eastAsia="sr-Cyrl-CS"/>
        </w:rPr>
        <w:t xml:space="preserve"> </w:t>
      </w:r>
      <w:r w:rsidRPr="005E7B8E">
        <w:rPr>
          <w:sz w:val="22"/>
          <w:szCs w:val="22"/>
          <w:lang w:eastAsia="sr-Cyrl-CS"/>
        </w:rPr>
        <w:t>примио</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року</w:t>
      </w:r>
      <w:r w:rsidRPr="005E7B8E">
        <w:rPr>
          <w:rFonts w:eastAsia="Times New Roman"/>
          <w:sz w:val="22"/>
          <w:szCs w:val="22"/>
          <w:lang w:eastAsia="sr-Cyrl-CS"/>
        </w:rPr>
        <w:t xml:space="preserve"> </w:t>
      </w:r>
      <w:r w:rsidRPr="005E7B8E">
        <w:rPr>
          <w:sz w:val="22"/>
          <w:szCs w:val="22"/>
          <w:lang w:eastAsia="sr-Cyrl-CS"/>
        </w:rPr>
        <w:t>одређеном</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која</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примљена</w:t>
      </w:r>
      <w:r w:rsidRPr="005E7B8E">
        <w:rPr>
          <w:rFonts w:eastAsia="Times New Roman"/>
          <w:sz w:val="22"/>
          <w:szCs w:val="22"/>
          <w:lang w:eastAsia="sr-Cyrl-CS"/>
        </w:rPr>
        <w:t xml:space="preserve"> </w:t>
      </w:r>
      <w:r w:rsidRPr="005E7B8E">
        <w:rPr>
          <w:sz w:val="22"/>
          <w:szCs w:val="22"/>
          <w:lang w:eastAsia="sr-Cyrl-CS"/>
        </w:rPr>
        <w:t>по</w:t>
      </w:r>
      <w:r w:rsidRPr="005E7B8E">
        <w:rPr>
          <w:rFonts w:eastAsia="Times New Roman"/>
          <w:sz w:val="22"/>
          <w:szCs w:val="22"/>
          <w:lang w:eastAsia="sr-Cyrl-CS"/>
        </w:rPr>
        <w:t xml:space="preserve"> </w:t>
      </w:r>
      <w:r w:rsidRPr="005E7B8E">
        <w:rPr>
          <w:sz w:val="22"/>
          <w:szCs w:val="22"/>
          <w:lang w:eastAsia="sr-Cyrl-CS"/>
        </w:rPr>
        <w:t>истеку</w:t>
      </w:r>
      <w:r w:rsidRPr="005E7B8E">
        <w:rPr>
          <w:rFonts w:eastAsia="Times New Roman"/>
          <w:sz w:val="22"/>
          <w:szCs w:val="22"/>
          <w:lang w:eastAsia="sr-Cyrl-CS"/>
        </w:rPr>
        <w:t xml:space="preserve"> </w:t>
      </w:r>
      <w:r w:rsidRPr="005E7B8E">
        <w:rPr>
          <w:sz w:val="22"/>
          <w:szCs w:val="22"/>
          <w:lang w:eastAsia="sr-Cyrl-CS"/>
        </w:rPr>
        <w:t>дана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сата</w:t>
      </w:r>
      <w:r w:rsidRPr="005E7B8E">
        <w:rPr>
          <w:rFonts w:eastAsia="Times New Roman"/>
          <w:sz w:val="22"/>
          <w:szCs w:val="22"/>
          <w:lang w:eastAsia="sr-Cyrl-CS"/>
        </w:rPr>
        <w:t xml:space="preserve"> </w:t>
      </w:r>
      <w:r w:rsidRPr="005E7B8E">
        <w:rPr>
          <w:sz w:val="22"/>
          <w:szCs w:val="22"/>
          <w:lang w:eastAsia="sr-Cyrl-CS"/>
        </w:rPr>
        <w:t>до</w:t>
      </w:r>
      <w:r w:rsidRPr="005E7B8E">
        <w:rPr>
          <w:rFonts w:eastAsia="Times New Roman"/>
          <w:sz w:val="22"/>
          <w:szCs w:val="22"/>
          <w:lang w:eastAsia="sr-Cyrl-CS"/>
        </w:rPr>
        <w:t xml:space="preserve"> </w:t>
      </w:r>
      <w:r w:rsidRPr="005E7B8E">
        <w:rPr>
          <w:sz w:val="22"/>
          <w:szCs w:val="22"/>
          <w:lang w:eastAsia="sr-Cyrl-CS"/>
        </w:rPr>
        <w:t>којег</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могу</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подносити,</w:t>
      </w:r>
      <w:r w:rsidRPr="005E7B8E">
        <w:rPr>
          <w:rFonts w:eastAsia="Times New Roman"/>
          <w:sz w:val="22"/>
          <w:szCs w:val="22"/>
          <w:lang w:eastAsia="sr-Cyrl-CS"/>
        </w:rPr>
        <w:t xml:space="preserve"> </w:t>
      </w:r>
      <w:r w:rsidRPr="005E7B8E">
        <w:rPr>
          <w:sz w:val="22"/>
          <w:szCs w:val="22"/>
          <w:lang w:eastAsia="sr-Cyrl-CS"/>
        </w:rPr>
        <w:t>сматраће</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неблаговременом.</w:t>
      </w:r>
    </w:p>
    <w:p w:rsidR="00DD1665" w:rsidRPr="005E7B8E" w:rsidRDefault="00DD1665" w:rsidP="00DD1665">
      <w:pPr>
        <w:pStyle w:val="Bodytext12"/>
        <w:shd w:val="clear" w:color="auto" w:fill="auto"/>
        <w:spacing w:after="0"/>
        <w:ind w:left="40" w:right="20" w:firstLine="56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након</w:t>
      </w:r>
      <w:r w:rsidRPr="005E7B8E">
        <w:rPr>
          <w:rFonts w:eastAsia="Times New Roman"/>
          <w:sz w:val="22"/>
          <w:szCs w:val="22"/>
          <w:lang w:eastAsia="sr-Cyrl-CS"/>
        </w:rPr>
        <w:t xml:space="preserve"> </w:t>
      </w:r>
      <w:r w:rsidRPr="005E7B8E">
        <w:rPr>
          <w:sz w:val="22"/>
          <w:szCs w:val="22"/>
          <w:lang w:eastAsia="sr-Cyrl-CS"/>
        </w:rPr>
        <w:t>окончања</w:t>
      </w:r>
      <w:r w:rsidRPr="005E7B8E">
        <w:rPr>
          <w:rFonts w:eastAsia="Times New Roman"/>
          <w:sz w:val="22"/>
          <w:szCs w:val="22"/>
          <w:lang w:eastAsia="sr-Cyrl-CS"/>
        </w:rPr>
        <w:t xml:space="preserve"> </w:t>
      </w:r>
      <w:r w:rsidRPr="005E7B8E">
        <w:rPr>
          <w:sz w:val="22"/>
          <w:szCs w:val="22"/>
          <w:lang w:eastAsia="sr-Cyrl-CS"/>
        </w:rPr>
        <w:t>поступка</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неблаговремену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вратити</w:t>
      </w:r>
      <w:r w:rsidRPr="005E7B8E">
        <w:rPr>
          <w:rFonts w:eastAsia="Times New Roman"/>
          <w:sz w:val="22"/>
          <w:szCs w:val="22"/>
          <w:lang w:eastAsia="sr-Cyrl-CS"/>
        </w:rPr>
        <w:t xml:space="preserve"> </w:t>
      </w:r>
      <w:r w:rsidRPr="005E7B8E">
        <w:rPr>
          <w:sz w:val="22"/>
          <w:szCs w:val="22"/>
          <w:lang w:eastAsia="sr-Cyrl-CS"/>
        </w:rPr>
        <w:t>неотворену</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назнаком</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поднета</w:t>
      </w:r>
      <w:r w:rsidRPr="005E7B8E">
        <w:rPr>
          <w:rFonts w:eastAsia="Times New Roman"/>
          <w:sz w:val="22"/>
          <w:szCs w:val="22"/>
          <w:lang w:eastAsia="sr-Cyrl-CS"/>
        </w:rPr>
        <w:t xml:space="preserve"> </w:t>
      </w:r>
      <w:r w:rsidRPr="005E7B8E">
        <w:rPr>
          <w:sz w:val="22"/>
          <w:szCs w:val="22"/>
          <w:lang w:eastAsia="sr-Cyrl-CS"/>
        </w:rPr>
        <w:t>неблаговремено.</w:t>
      </w:r>
    </w:p>
    <w:p w:rsidR="00DD1665" w:rsidRPr="005E7B8E" w:rsidRDefault="00DD1665" w:rsidP="00DD1665">
      <w:pPr>
        <w:pStyle w:val="Heading210"/>
        <w:keepNext/>
        <w:keepLines/>
        <w:shd w:val="clear" w:color="auto" w:fill="auto"/>
        <w:spacing w:after="0" w:line="274" w:lineRule="exact"/>
        <w:ind w:left="40" w:right="20" w:firstLine="560"/>
        <w:jc w:val="both"/>
        <w:rPr>
          <w:b w:val="0"/>
          <w:sz w:val="22"/>
          <w:szCs w:val="22"/>
          <w:lang w:eastAsia="sr-Cyrl-CS"/>
        </w:rPr>
      </w:pPr>
      <w:bookmarkStart w:id="11" w:name="bookmark32"/>
      <w:r w:rsidRPr="005E7B8E">
        <w:rPr>
          <w:b w:val="0"/>
          <w:sz w:val="22"/>
          <w:szCs w:val="22"/>
          <w:lang w:eastAsia="sr-Cyrl-CS"/>
        </w:rPr>
        <w:t>Пожељно</w:t>
      </w:r>
      <w:r w:rsidRPr="005E7B8E">
        <w:rPr>
          <w:rFonts w:eastAsia="Times New Roman"/>
          <w:b w:val="0"/>
          <w:sz w:val="22"/>
          <w:szCs w:val="22"/>
          <w:lang w:eastAsia="sr-Cyrl-CS"/>
        </w:rPr>
        <w:t xml:space="preserve"> </w:t>
      </w:r>
      <w:r w:rsidRPr="005E7B8E">
        <w:rPr>
          <w:b w:val="0"/>
          <w:sz w:val="22"/>
          <w:szCs w:val="22"/>
          <w:lang w:eastAsia="sr-Cyrl-CS"/>
        </w:rPr>
        <w:t>је</w:t>
      </w:r>
      <w:r w:rsidRPr="005E7B8E">
        <w:rPr>
          <w:rFonts w:eastAsia="Times New Roman"/>
          <w:b w:val="0"/>
          <w:sz w:val="22"/>
          <w:szCs w:val="22"/>
          <w:lang w:eastAsia="sr-Cyrl-CS"/>
        </w:rPr>
        <w:t xml:space="preserve"> </w:t>
      </w:r>
      <w:r w:rsidRPr="005E7B8E">
        <w:rPr>
          <w:b w:val="0"/>
          <w:sz w:val="22"/>
          <w:szCs w:val="22"/>
          <w:lang w:eastAsia="sr-Cyrl-CS"/>
        </w:rPr>
        <w:t>да</w:t>
      </w:r>
      <w:r w:rsidRPr="005E7B8E">
        <w:rPr>
          <w:rFonts w:eastAsia="Times New Roman"/>
          <w:b w:val="0"/>
          <w:sz w:val="22"/>
          <w:szCs w:val="22"/>
          <w:lang w:eastAsia="sr-Cyrl-CS"/>
        </w:rPr>
        <w:t xml:space="preserve"> </w:t>
      </w:r>
      <w:r w:rsidRPr="005E7B8E">
        <w:rPr>
          <w:b w:val="0"/>
          <w:sz w:val="22"/>
          <w:szCs w:val="22"/>
          <w:lang w:eastAsia="sr-Cyrl-CS"/>
        </w:rPr>
        <w:t>сва</w:t>
      </w:r>
      <w:r w:rsidRPr="005E7B8E">
        <w:rPr>
          <w:rFonts w:eastAsia="Times New Roman"/>
          <w:b w:val="0"/>
          <w:sz w:val="22"/>
          <w:szCs w:val="22"/>
          <w:lang w:eastAsia="sr-Cyrl-CS"/>
        </w:rPr>
        <w:t xml:space="preserve"> </w:t>
      </w:r>
      <w:r w:rsidRPr="005E7B8E">
        <w:rPr>
          <w:b w:val="0"/>
          <w:sz w:val="22"/>
          <w:szCs w:val="22"/>
          <w:lang w:eastAsia="sr-Cyrl-CS"/>
        </w:rPr>
        <w:t>документа,</w:t>
      </w:r>
      <w:r w:rsidRPr="005E7B8E">
        <w:rPr>
          <w:rFonts w:eastAsia="Times New Roman"/>
          <w:b w:val="0"/>
          <w:sz w:val="22"/>
          <w:szCs w:val="22"/>
          <w:lang w:eastAsia="sr-Cyrl-CS"/>
        </w:rPr>
        <w:t xml:space="preserve"> </w:t>
      </w:r>
      <w:r w:rsidRPr="005E7B8E">
        <w:rPr>
          <w:b w:val="0"/>
          <w:sz w:val="22"/>
          <w:szCs w:val="22"/>
          <w:lang w:eastAsia="sr-Cyrl-CS"/>
        </w:rPr>
        <w:t>достављена</w:t>
      </w:r>
      <w:r w:rsidRPr="005E7B8E">
        <w:rPr>
          <w:rFonts w:eastAsia="Times New Roman"/>
          <w:b w:val="0"/>
          <w:sz w:val="22"/>
          <w:szCs w:val="22"/>
          <w:lang w:eastAsia="sr-Cyrl-CS"/>
        </w:rPr>
        <w:t xml:space="preserve"> </w:t>
      </w:r>
      <w:r w:rsidRPr="005E7B8E">
        <w:rPr>
          <w:b w:val="0"/>
          <w:sz w:val="22"/>
          <w:szCs w:val="22"/>
          <w:lang w:eastAsia="sr-Cyrl-CS"/>
        </w:rPr>
        <w:t>уз</w:t>
      </w:r>
      <w:r w:rsidRPr="005E7B8E">
        <w:rPr>
          <w:rFonts w:eastAsia="Times New Roman"/>
          <w:b w:val="0"/>
          <w:sz w:val="22"/>
          <w:szCs w:val="22"/>
          <w:lang w:eastAsia="sr-Cyrl-CS"/>
        </w:rPr>
        <w:t xml:space="preserve"> </w:t>
      </w:r>
      <w:r w:rsidRPr="005E7B8E">
        <w:rPr>
          <w:b w:val="0"/>
          <w:sz w:val="22"/>
          <w:szCs w:val="22"/>
          <w:lang w:eastAsia="sr-Cyrl-CS"/>
        </w:rPr>
        <w:t>понуду</w:t>
      </w:r>
      <w:r w:rsidRPr="005E7B8E">
        <w:rPr>
          <w:rFonts w:eastAsia="Times New Roman"/>
          <w:b w:val="0"/>
          <w:sz w:val="22"/>
          <w:szCs w:val="22"/>
          <w:lang w:eastAsia="sr-Cyrl-CS"/>
        </w:rPr>
        <w:t xml:space="preserve"> </w:t>
      </w:r>
      <w:r w:rsidRPr="005E7B8E">
        <w:rPr>
          <w:b w:val="0"/>
          <w:sz w:val="22"/>
          <w:szCs w:val="22"/>
          <w:lang w:eastAsia="sr-Cyrl-CS"/>
        </w:rPr>
        <w:t>буду</w:t>
      </w:r>
      <w:r w:rsidRPr="005E7B8E">
        <w:rPr>
          <w:rFonts w:eastAsia="Times New Roman"/>
          <w:b w:val="0"/>
          <w:sz w:val="22"/>
          <w:szCs w:val="22"/>
          <w:lang w:eastAsia="sr-Cyrl-CS"/>
        </w:rPr>
        <w:t xml:space="preserve"> </w:t>
      </w:r>
      <w:r w:rsidRPr="005E7B8E">
        <w:rPr>
          <w:b w:val="0"/>
          <w:sz w:val="22"/>
          <w:szCs w:val="22"/>
          <w:lang w:eastAsia="sr-Cyrl-CS"/>
        </w:rPr>
        <w:t>повезана</w:t>
      </w:r>
      <w:r w:rsidRPr="005E7B8E">
        <w:rPr>
          <w:rFonts w:eastAsia="Times New Roman"/>
          <w:b w:val="0"/>
          <w:sz w:val="22"/>
          <w:szCs w:val="22"/>
          <w:lang w:eastAsia="sr-Cyrl-CS"/>
        </w:rPr>
        <w:t xml:space="preserve"> </w:t>
      </w:r>
      <w:r w:rsidRPr="005E7B8E">
        <w:rPr>
          <w:b w:val="0"/>
          <w:sz w:val="22"/>
          <w:szCs w:val="22"/>
          <w:lang w:eastAsia="sr-Cyrl-CS"/>
        </w:rPr>
        <w:t>траком</w:t>
      </w:r>
      <w:r w:rsidRPr="005E7B8E">
        <w:rPr>
          <w:rFonts w:eastAsia="Times New Roman"/>
          <w:b w:val="0"/>
          <w:sz w:val="22"/>
          <w:szCs w:val="22"/>
          <w:lang w:eastAsia="sr-Cyrl-CS"/>
        </w:rPr>
        <w:t xml:space="preserve"> </w:t>
      </w:r>
      <w:r w:rsidRPr="005E7B8E">
        <w:rPr>
          <w:b w:val="0"/>
          <w:sz w:val="22"/>
          <w:szCs w:val="22"/>
          <w:lang w:eastAsia="sr-Cyrl-CS"/>
        </w:rPr>
        <w:t>и</w:t>
      </w:r>
      <w:r w:rsidRPr="005E7B8E">
        <w:rPr>
          <w:rFonts w:eastAsia="Times New Roman"/>
          <w:b w:val="0"/>
          <w:sz w:val="22"/>
          <w:szCs w:val="22"/>
          <w:lang w:eastAsia="sr-Cyrl-CS"/>
        </w:rPr>
        <w:t xml:space="preserve"> </w:t>
      </w:r>
      <w:r w:rsidRPr="005E7B8E">
        <w:rPr>
          <w:b w:val="0"/>
          <w:sz w:val="22"/>
          <w:szCs w:val="22"/>
          <w:lang w:eastAsia="sr-Cyrl-CS"/>
        </w:rPr>
        <w:t>запечаћена,</w:t>
      </w:r>
      <w:r w:rsidRPr="005E7B8E">
        <w:rPr>
          <w:rFonts w:eastAsia="Times New Roman"/>
          <w:b w:val="0"/>
          <w:sz w:val="22"/>
          <w:szCs w:val="22"/>
          <w:lang w:eastAsia="sr-Cyrl-CS"/>
        </w:rPr>
        <w:t xml:space="preserve"> </w:t>
      </w:r>
      <w:r w:rsidRPr="005E7B8E">
        <w:rPr>
          <w:b w:val="0"/>
          <w:sz w:val="22"/>
          <w:szCs w:val="22"/>
          <w:lang w:eastAsia="sr-Cyrl-CS"/>
        </w:rPr>
        <w:t>тако</w:t>
      </w:r>
      <w:r w:rsidRPr="005E7B8E">
        <w:rPr>
          <w:rFonts w:eastAsia="Times New Roman"/>
          <w:b w:val="0"/>
          <w:sz w:val="22"/>
          <w:szCs w:val="22"/>
          <w:lang w:eastAsia="sr-Cyrl-CS"/>
        </w:rPr>
        <w:t xml:space="preserve"> </w:t>
      </w:r>
      <w:r w:rsidRPr="005E7B8E">
        <w:rPr>
          <w:b w:val="0"/>
          <w:sz w:val="22"/>
          <w:szCs w:val="22"/>
          <w:lang w:eastAsia="sr-Cyrl-CS"/>
        </w:rPr>
        <w:t>да</w:t>
      </w:r>
      <w:r w:rsidRPr="005E7B8E">
        <w:rPr>
          <w:rFonts w:eastAsia="Times New Roman"/>
          <w:b w:val="0"/>
          <w:sz w:val="22"/>
          <w:szCs w:val="22"/>
          <w:lang w:eastAsia="sr-Cyrl-CS"/>
        </w:rPr>
        <w:t xml:space="preserve"> </w:t>
      </w:r>
      <w:r w:rsidRPr="005E7B8E">
        <w:rPr>
          <w:b w:val="0"/>
          <w:sz w:val="22"/>
          <w:szCs w:val="22"/>
          <w:lang w:eastAsia="sr-Cyrl-CS"/>
        </w:rPr>
        <w:t>се</w:t>
      </w:r>
      <w:r w:rsidRPr="005E7B8E">
        <w:rPr>
          <w:rFonts w:eastAsia="Times New Roman"/>
          <w:b w:val="0"/>
          <w:sz w:val="22"/>
          <w:szCs w:val="22"/>
          <w:lang w:eastAsia="sr-Cyrl-CS"/>
        </w:rPr>
        <w:t xml:space="preserve"> </w:t>
      </w:r>
      <w:r w:rsidRPr="005E7B8E">
        <w:rPr>
          <w:b w:val="0"/>
          <w:sz w:val="22"/>
          <w:szCs w:val="22"/>
          <w:lang w:eastAsia="sr-Cyrl-CS"/>
        </w:rPr>
        <w:t>не</w:t>
      </w:r>
      <w:r w:rsidRPr="005E7B8E">
        <w:rPr>
          <w:rFonts w:eastAsia="Times New Roman"/>
          <w:b w:val="0"/>
          <w:sz w:val="22"/>
          <w:szCs w:val="22"/>
          <w:lang w:eastAsia="sr-Cyrl-CS"/>
        </w:rPr>
        <w:t xml:space="preserve"> </w:t>
      </w:r>
      <w:r w:rsidRPr="005E7B8E">
        <w:rPr>
          <w:b w:val="0"/>
          <w:sz w:val="22"/>
          <w:szCs w:val="22"/>
          <w:lang w:eastAsia="sr-Cyrl-CS"/>
        </w:rPr>
        <w:t>могу</w:t>
      </w:r>
      <w:r w:rsidRPr="005E7B8E">
        <w:rPr>
          <w:rFonts w:eastAsia="Times New Roman"/>
          <w:b w:val="0"/>
          <w:sz w:val="22"/>
          <w:szCs w:val="22"/>
          <w:lang w:eastAsia="sr-Cyrl-CS"/>
        </w:rPr>
        <w:t xml:space="preserve"> </w:t>
      </w:r>
      <w:r w:rsidRPr="005E7B8E">
        <w:rPr>
          <w:b w:val="0"/>
          <w:sz w:val="22"/>
          <w:szCs w:val="22"/>
          <w:lang w:eastAsia="sr-Cyrl-CS"/>
        </w:rPr>
        <w:t>накнадно</w:t>
      </w:r>
      <w:r w:rsidRPr="005E7B8E">
        <w:rPr>
          <w:rFonts w:eastAsia="Times New Roman"/>
          <w:b w:val="0"/>
          <w:sz w:val="22"/>
          <w:szCs w:val="22"/>
          <w:lang w:eastAsia="sr-Cyrl-CS"/>
        </w:rPr>
        <w:t xml:space="preserve"> </w:t>
      </w:r>
      <w:r w:rsidRPr="005E7B8E">
        <w:rPr>
          <w:b w:val="0"/>
          <w:sz w:val="22"/>
          <w:szCs w:val="22"/>
          <w:lang w:eastAsia="sr-Cyrl-CS"/>
        </w:rPr>
        <w:t>убацивати,</w:t>
      </w:r>
      <w:r w:rsidRPr="005E7B8E">
        <w:rPr>
          <w:rFonts w:eastAsia="Times New Roman"/>
          <w:b w:val="0"/>
          <w:sz w:val="22"/>
          <w:szCs w:val="22"/>
          <w:lang w:eastAsia="sr-Cyrl-CS"/>
        </w:rPr>
        <w:t xml:space="preserve"> </w:t>
      </w:r>
      <w:r w:rsidRPr="005E7B8E">
        <w:rPr>
          <w:b w:val="0"/>
          <w:sz w:val="22"/>
          <w:szCs w:val="22"/>
          <w:lang w:eastAsia="sr-Cyrl-CS"/>
        </w:rPr>
        <w:t>одстрањивати</w:t>
      </w:r>
      <w:r w:rsidRPr="005E7B8E">
        <w:rPr>
          <w:rFonts w:eastAsia="Times New Roman"/>
          <w:b w:val="0"/>
          <w:sz w:val="22"/>
          <w:szCs w:val="22"/>
          <w:lang w:eastAsia="sr-Cyrl-CS"/>
        </w:rPr>
        <w:t xml:space="preserve"> </w:t>
      </w:r>
      <w:r w:rsidRPr="005E7B8E">
        <w:rPr>
          <w:b w:val="0"/>
          <w:sz w:val="22"/>
          <w:szCs w:val="22"/>
          <w:lang w:eastAsia="sr-Cyrl-CS"/>
        </w:rPr>
        <w:t>или</w:t>
      </w:r>
      <w:r w:rsidRPr="005E7B8E">
        <w:rPr>
          <w:rFonts w:eastAsia="Times New Roman"/>
          <w:b w:val="0"/>
          <w:sz w:val="22"/>
          <w:szCs w:val="22"/>
          <w:lang w:eastAsia="sr-Cyrl-CS"/>
        </w:rPr>
        <w:t xml:space="preserve"> </w:t>
      </w:r>
      <w:r w:rsidRPr="005E7B8E">
        <w:rPr>
          <w:b w:val="0"/>
          <w:sz w:val="22"/>
          <w:szCs w:val="22"/>
          <w:lang w:eastAsia="sr-Cyrl-CS"/>
        </w:rPr>
        <w:t>замењивати</w:t>
      </w:r>
      <w:r w:rsidRPr="005E7B8E">
        <w:rPr>
          <w:rFonts w:eastAsia="Times New Roman"/>
          <w:b w:val="0"/>
          <w:sz w:val="22"/>
          <w:szCs w:val="22"/>
          <w:lang w:eastAsia="sr-Cyrl-CS"/>
        </w:rPr>
        <w:t xml:space="preserve"> </w:t>
      </w:r>
      <w:r w:rsidRPr="005E7B8E">
        <w:rPr>
          <w:b w:val="0"/>
          <w:sz w:val="22"/>
          <w:szCs w:val="22"/>
          <w:lang w:eastAsia="sr-Cyrl-CS"/>
        </w:rPr>
        <w:t>појединачни</w:t>
      </w:r>
      <w:r w:rsidRPr="005E7B8E">
        <w:rPr>
          <w:rFonts w:eastAsia="Times New Roman"/>
          <w:b w:val="0"/>
          <w:sz w:val="22"/>
          <w:szCs w:val="22"/>
          <w:lang w:eastAsia="sr-Cyrl-CS"/>
        </w:rPr>
        <w:t xml:space="preserve"> </w:t>
      </w:r>
      <w:r w:rsidRPr="005E7B8E">
        <w:rPr>
          <w:b w:val="0"/>
          <w:sz w:val="22"/>
          <w:szCs w:val="22"/>
          <w:lang w:eastAsia="sr-Cyrl-CS"/>
        </w:rPr>
        <w:t>листови,</w:t>
      </w:r>
      <w:r w:rsidRPr="005E7B8E">
        <w:rPr>
          <w:rFonts w:eastAsia="Times New Roman"/>
          <w:b w:val="0"/>
          <w:sz w:val="22"/>
          <w:szCs w:val="22"/>
          <w:lang w:eastAsia="sr-Cyrl-CS"/>
        </w:rPr>
        <w:t xml:space="preserve"> </w:t>
      </w:r>
      <w:r w:rsidRPr="005E7B8E">
        <w:rPr>
          <w:b w:val="0"/>
          <w:sz w:val="22"/>
          <w:szCs w:val="22"/>
          <w:lang w:eastAsia="sr-Cyrl-CS"/>
        </w:rPr>
        <w:t>односно</w:t>
      </w:r>
      <w:r w:rsidRPr="005E7B8E">
        <w:rPr>
          <w:rFonts w:eastAsia="Times New Roman"/>
          <w:b w:val="0"/>
          <w:sz w:val="22"/>
          <w:szCs w:val="22"/>
          <w:lang w:eastAsia="sr-Cyrl-CS"/>
        </w:rPr>
        <w:t xml:space="preserve"> </w:t>
      </w:r>
      <w:r w:rsidRPr="005E7B8E">
        <w:rPr>
          <w:b w:val="0"/>
          <w:sz w:val="22"/>
          <w:szCs w:val="22"/>
          <w:lang w:eastAsia="sr-Cyrl-CS"/>
        </w:rPr>
        <w:t>прилози,</w:t>
      </w:r>
      <w:r w:rsidRPr="005E7B8E">
        <w:rPr>
          <w:rFonts w:eastAsia="Times New Roman"/>
          <w:b w:val="0"/>
          <w:sz w:val="22"/>
          <w:szCs w:val="22"/>
          <w:lang w:eastAsia="sr-Cyrl-CS"/>
        </w:rPr>
        <w:t xml:space="preserve"> </w:t>
      </w:r>
      <w:r w:rsidRPr="005E7B8E">
        <w:rPr>
          <w:b w:val="0"/>
          <w:sz w:val="22"/>
          <w:szCs w:val="22"/>
          <w:lang w:eastAsia="sr-Cyrl-CS"/>
        </w:rPr>
        <w:t>а</w:t>
      </w:r>
      <w:r w:rsidRPr="005E7B8E">
        <w:rPr>
          <w:rFonts w:eastAsia="Times New Roman"/>
          <w:b w:val="0"/>
          <w:sz w:val="22"/>
          <w:szCs w:val="22"/>
          <w:lang w:eastAsia="sr-Cyrl-CS"/>
        </w:rPr>
        <w:t xml:space="preserve"> </w:t>
      </w:r>
      <w:r w:rsidRPr="005E7B8E">
        <w:rPr>
          <w:b w:val="0"/>
          <w:sz w:val="22"/>
          <w:szCs w:val="22"/>
          <w:lang w:eastAsia="sr-Cyrl-CS"/>
        </w:rPr>
        <w:t>да</w:t>
      </w:r>
      <w:r w:rsidRPr="005E7B8E">
        <w:rPr>
          <w:rFonts w:eastAsia="Times New Roman"/>
          <w:b w:val="0"/>
          <w:sz w:val="22"/>
          <w:szCs w:val="22"/>
          <w:lang w:eastAsia="sr-Cyrl-CS"/>
        </w:rPr>
        <w:t xml:space="preserve"> </w:t>
      </w:r>
      <w:r w:rsidRPr="005E7B8E">
        <w:rPr>
          <w:b w:val="0"/>
          <w:sz w:val="22"/>
          <w:szCs w:val="22"/>
          <w:lang w:eastAsia="sr-Cyrl-CS"/>
        </w:rPr>
        <w:t>се</w:t>
      </w:r>
      <w:r w:rsidRPr="005E7B8E">
        <w:rPr>
          <w:rFonts w:eastAsia="Times New Roman"/>
          <w:b w:val="0"/>
          <w:sz w:val="22"/>
          <w:szCs w:val="22"/>
          <w:lang w:eastAsia="sr-Cyrl-CS"/>
        </w:rPr>
        <w:t xml:space="preserve"> </w:t>
      </w:r>
      <w:r w:rsidRPr="005E7B8E">
        <w:rPr>
          <w:b w:val="0"/>
          <w:sz w:val="22"/>
          <w:szCs w:val="22"/>
          <w:lang w:eastAsia="sr-Cyrl-CS"/>
        </w:rPr>
        <w:t>видно</w:t>
      </w:r>
      <w:r w:rsidRPr="005E7B8E">
        <w:rPr>
          <w:rFonts w:eastAsia="Times New Roman"/>
          <w:b w:val="0"/>
          <w:sz w:val="22"/>
          <w:szCs w:val="22"/>
          <w:lang w:eastAsia="sr-Cyrl-CS"/>
        </w:rPr>
        <w:t xml:space="preserve"> </w:t>
      </w:r>
      <w:r w:rsidRPr="005E7B8E">
        <w:rPr>
          <w:b w:val="0"/>
          <w:sz w:val="22"/>
          <w:szCs w:val="22"/>
          <w:lang w:eastAsia="sr-Cyrl-CS"/>
        </w:rPr>
        <w:t>не</w:t>
      </w:r>
      <w:r w:rsidRPr="005E7B8E">
        <w:rPr>
          <w:rFonts w:eastAsia="Times New Roman"/>
          <w:b w:val="0"/>
          <w:sz w:val="22"/>
          <w:szCs w:val="22"/>
          <w:lang w:eastAsia="sr-Cyrl-CS"/>
        </w:rPr>
        <w:t xml:space="preserve"> </w:t>
      </w:r>
      <w:r w:rsidRPr="005E7B8E">
        <w:rPr>
          <w:b w:val="0"/>
          <w:sz w:val="22"/>
          <w:szCs w:val="22"/>
          <w:lang w:eastAsia="sr-Cyrl-CS"/>
        </w:rPr>
        <w:t>оштете</w:t>
      </w:r>
      <w:r w:rsidRPr="005E7B8E">
        <w:rPr>
          <w:rFonts w:eastAsia="Times New Roman"/>
          <w:b w:val="0"/>
          <w:sz w:val="22"/>
          <w:szCs w:val="22"/>
          <w:lang w:eastAsia="sr-Cyrl-CS"/>
        </w:rPr>
        <w:t xml:space="preserve"> </w:t>
      </w:r>
      <w:r w:rsidRPr="005E7B8E">
        <w:rPr>
          <w:b w:val="0"/>
          <w:sz w:val="22"/>
          <w:szCs w:val="22"/>
          <w:lang w:eastAsia="sr-Cyrl-CS"/>
        </w:rPr>
        <w:t>листови</w:t>
      </w:r>
      <w:r w:rsidRPr="005E7B8E">
        <w:rPr>
          <w:rFonts w:eastAsia="Times New Roman"/>
          <w:b w:val="0"/>
          <w:sz w:val="22"/>
          <w:szCs w:val="22"/>
          <w:lang w:eastAsia="sr-Cyrl-CS"/>
        </w:rPr>
        <w:t xml:space="preserve"> </w:t>
      </w:r>
      <w:r w:rsidRPr="005E7B8E">
        <w:rPr>
          <w:b w:val="0"/>
          <w:sz w:val="22"/>
          <w:szCs w:val="22"/>
          <w:lang w:eastAsia="sr-Cyrl-CS"/>
        </w:rPr>
        <w:t>или</w:t>
      </w:r>
      <w:r w:rsidRPr="005E7B8E">
        <w:rPr>
          <w:rFonts w:eastAsia="Times New Roman"/>
          <w:b w:val="0"/>
          <w:sz w:val="22"/>
          <w:szCs w:val="22"/>
          <w:lang w:eastAsia="sr-Cyrl-CS"/>
        </w:rPr>
        <w:t xml:space="preserve"> </w:t>
      </w:r>
      <w:r w:rsidRPr="005E7B8E">
        <w:rPr>
          <w:b w:val="0"/>
          <w:sz w:val="22"/>
          <w:szCs w:val="22"/>
          <w:lang w:eastAsia="sr-Cyrl-CS"/>
        </w:rPr>
        <w:t>печат.</w:t>
      </w:r>
      <w:bookmarkEnd w:id="11"/>
    </w:p>
    <w:p w:rsidR="00DD1665" w:rsidRPr="005E7B8E" w:rsidRDefault="00DD1665" w:rsidP="00DD1665">
      <w:pPr>
        <w:pStyle w:val="Heading210"/>
        <w:keepNext/>
        <w:keepLines/>
        <w:shd w:val="clear" w:color="auto" w:fill="auto"/>
        <w:spacing w:after="0" w:line="274" w:lineRule="exact"/>
        <w:ind w:left="40" w:right="20" w:firstLine="560"/>
        <w:jc w:val="both"/>
        <w:rPr>
          <w:sz w:val="22"/>
          <w:szCs w:val="22"/>
          <w:lang w:val="sr-Cyrl-CS"/>
        </w:rPr>
      </w:pPr>
    </w:p>
    <w:p w:rsidR="00DD1665" w:rsidRPr="00AE749B" w:rsidRDefault="00DD1665" w:rsidP="00DD1665">
      <w:pPr>
        <w:pStyle w:val="Bodytext12"/>
        <w:shd w:val="clear" w:color="auto" w:fill="auto"/>
        <w:spacing w:after="0"/>
        <w:ind w:left="40" w:right="20" w:firstLine="560"/>
        <w:jc w:val="both"/>
        <w:rPr>
          <w:rFonts w:eastAsia="Times New Roman"/>
          <w:b/>
          <w:i/>
          <w:sz w:val="22"/>
          <w:szCs w:val="22"/>
          <w:u w:val="single"/>
          <w:lang w:eastAsia="sr-Cyrl-CS"/>
        </w:rPr>
      </w:pPr>
      <w:r w:rsidRPr="00623CCA">
        <w:rPr>
          <w:b/>
          <w:i/>
          <w:sz w:val="22"/>
          <w:szCs w:val="22"/>
          <w:u w:val="single"/>
          <w:lang w:eastAsia="sr-Cyrl-CS"/>
        </w:rPr>
        <w:t>Јавно</w:t>
      </w:r>
      <w:r w:rsidRPr="00623CCA">
        <w:rPr>
          <w:rFonts w:eastAsia="Times New Roman"/>
          <w:b/>
          <w:i/>
          <w:sz w:val="22"/>
          <w:szCs w:val="22"/>
          <w:u w:val="single"/>
          <w:lang w:eastAsia="sr-Cyrl-CS"/>
        </w:rPr>
        <w:t xml:space="preserve"> </w:t>
      </w:r>
      <w:r w:rsidRPr="00623CCA">
        <w:rPr>
          <w:b/>
          <w:i/>
          <w:sz w:val="22"/>
          <w:szCs w:val="22"/>
          <w:u w:val="single"/>
          <w:lang w:eastAsia="sr-Cyrl-CS"/>
        </w:rPr>
        <w:t>отварање</w:t>
      </w:r>
      <w:r w:rsidRPr="00623CCA">
        <w:rPr>
          <w:rFonts w:eastAsia="Times New Roman"/>
          <w:b/>
          <w:i/>
          <w:sz w:val="22"/>
          <w:szCs w:val="22"/>
          <w:u w:val="single"/>
          <w:lang w:eastAsia="sr-Cyrl-CS"/>
        </w:rPr>
        <w:t xml:space="preserve"> </w:t>
      </w:r>
      <w:r w:rsidRPr="00623CCA">
        <w:rPr>
          <w:b/>
          <w:i/>
          <w:sz w:val="22"/>
          <w:szCs w:val="22"/>
          <w:u w:val="single"/>
          <w:lang w:eastAsia="sr-Cyrl-CS"/>
        </w:rPr>
        <w:t>понуда</w:t>
      </w:r>
      <w:r w:rsidRPr="00623CCA">
        <w:rPr>
          <w:rStyle w:val="BodytextBold8"/>
          <w:rFonts w:eastAsia="Times New Roman"/>
          <w:i/>
          <w:sz w:val="22"/>
          <w:szCs w:val="22"/>
          <w:u w:val="single"/>
          <w:lang w:eastAsia="sr-Cyrl-CS"/>
        </w:rPr>
        <w:t xml:space="preserve"> </w:t>
      </w:r>
      <w:r w:rsidRPr="00623CCA">
        <w:rPr>
          <w:rStyle w:val="BodytextBold8"/>
          <w:i/>
          <w:sz w:val="22"/>
          <w:szCs w:val="22"/>
          <w:u w:val="single"/>
          <w:lang w:eastAsia="sr-Cyrl-CS"/>
        </w:rPr>
        <w:t>одржаће</w:t>
      </w:r>
      <w:r w:rsidRPr="00623CCA">
        <w:rPr>
          <w:rStyle w:val="BodytextBold8"/>
          <w:rFonts w:eastAsia="Times New Roman"/>
          <w:i/>
          <w:sz w:val="22"/>
          <w:szCs w:val="22"/>
          <w:u w:val="single"/>
          <w:lang w:eastAsia="sr-Cyrl-CS"/>
        </w:rPr>
        <w:t xml:space="preserve"> </w:t>
      </w:r>
      <w:r w:rsidRPr="00623CCA">
        <w:rPr>
          <w:rStyle w:val="BodytextBold8"/>
          <w:i/>
          <w:sz w:val="22"/>
          <w:szCs w:val="22"/>
          <w:u w:val="single"/>
          <w:lang w:val="sr-Cyrl-CS" w:eastAsia="sr-Cyrl-CS"/>
        </w:rPr>
        <w:t>се:</w:t>
      </w:r>
      <w:r w:rsidRPr="00623CCA">
        <w:rPr>
          <w:rFonts w:eastAsia="Times New Roman"/>
          <w:b/>
          <w:i/>
          <w:sz w:val="22"/>
          <w:szCs w:val="22"/>
          <w:u w:val="single"/>
          <w:lang w:val="sr-Cyrl-CS" w:eastAsia="sr-Cyrl-CS"/>
        </w:rPr>
        <w:t xml:space="preserve"> </w:t>
      </w:r>
      <w:r w:rsidRPr="00BA463B">
        <w:rPr>
          <w:b/>
          <w:i/>
          <w:sz w:val="22"/>
          <w:szCs w:val="22"/>
          <w:u w:val="single"/>
          <w:lang w:val="sr-Cyrl-CS" w:eastAsia="en-US"/>
        </w:rPr>
        <w:t>дана</w:t>
      </w:r>
      <w:r w:rsidR="00602D5A" w:rsidRPr="00BA463B">
        <w:rPr>
          <w:rFonts w:eastAsia="Times New Roman"/>
          <w:b/>
          <w:i/>
          <w:sz w:val="22"/>
          <w:szCs w:val="22"/>
          <w:u w:val="single"/>
          <w:lang w:val="sr-Cyrl-CS" w:eastAsia="en-US"/>
        </w:rPr>
        <w:t xml:space="preserve"> </w:t>
      </w:r>
      <w:r w:rsidR="00C3182E">
        <w:rPr>
          <w:rFonts w:eastAsia="Times New Roman"/>
          <w:b/>
          <w:i/>
          <w:sz w:val="22"/>
          <w:szCs w:val="22"/>
          <w:u w:val="single"/>
          <w:lang w:val="sr-Cyrl-CS" w:eastAsia="en-US"/>
        </w:rPr>
        <w:t>_</w:t>
      </w:r>
      <w:r w:rsidR="00A30079">
        <w:rPr>
          <w:rFonts w:eastAsia="Times New Roman"/>
          <w:b/>
          <w:i/>
          <w:sz w:val="22"/>
          <w:szCs w:val="22"/>
          <w:u w:val="single"/>
          <w:lang w:val="sr-Cyrl-CS" w:eastAsia="en-US"/>
        </w:rPr>
        <w:t>2</w:t>
      </w:r>
      <w:r w:rsidR="00EE0B1F">
        <w:rPr>
          <w:rFonts w:eastAsia="Times New Roman"/>
          <w:b/>
          <w:i/>
          <w:sz w:val="22"/>
          <w:szCs w:val="22"/>
          <w:u w:val="single"/>
          <w:lang w:val="sr-Cyrl-CS" w:eastAsia="en-US"/>
        </w:rPr>
        <w:t>8</w:t>
      </w:r>
      <w:r w:rsidR="00A30079">
        <w:rPr>
          <w:rFonts w:eastAsia="Times New Roman"/>
          <w:b/>
          <w:i/>
          <w:sz w:val="22"/>
          <w:szCs w:val="22"/>
          <w:u w:val="single"/>
          <w:lang w:val="sr-Cyrl-CS" w:eastAsia="en-US"/>
        </w:rPr>
        <w:t>.12.2018.</w:t>
      </w:r>
      <w:r w:rsidRPr="00BA463B">
        <w:rPr>
          <w:b/>
          <w:i/>
          <w:sz w:val="22"/>
          <w:szCs w:val="22"/>
          <w:u w:val="single"/>
          <w:lang w:val="sr-Cyrl-CS" w:eastAsia="en-US"/>
        </w:rPr>
        <w:t>године</w:t>
      </w:r>
      <w:r w:rsidRPr="00623CCA">
        <w:rPr>
          <w:rFonts w:eastAsia="Times New Roman"/>
          <w:b/>
          <w:i/>
          <w:sz w:val="22"/>
          <w:szCs w:val="22"/>
          <w:u w:val="single"/>
          <w:lang w:val="sr-Cyrl-CS" w:eastAsia="en-US"/>
        </w:rPr>
        <w:t xml:space="preserve"> </w:t>
      </w:r>
      <w:r w:rsidRPr="00623CCA">
        <w:rPr>
          <w:rStyle w:val="BodytextBold8"/>
          <w:i/>
          <w:sz w:val="22"/>
          <w:szCs w:val="22"/>
          <w:u w:val="single"/>
          <w:lang w:val="sr-Cyrl-CS" w:eastAsia="sr-Cyrl-CS"/>
        </w:rPr>
        <w:t>у</w:t>
      </w:r>
      <w:r w:rsidRPr="00623CCA">
        <w:rPr>
          <w:rStyle w:val="BodytextBold8"/>
          <w:rFonts w:eastAsia="Times New Roman"/>
          <w:i/>
          <w:sz w:val="22"/>
          <w:szCs w:val="22"/>
          <w:u w:val="single"/>
          <w:lang w:val="sr-Cyrl-CS" w:eastAsia="sr-Cyrl-CS"/>
        </w:rPr>
        <w:t xml:space="preserve"> </w:t>
      </w:r>
      <w:r w:rsidRPr="00623CCA">
        <w:rPr>
          <w:rStyle w:val="BodytextBold8"/>
          <w:i/>
          <w:sz w:val="22"/>
          <w:szCs w:val="22"/>
          <w:u w:val="single"/>
          <w:lang w:val="sr-Cyrl-CS" w:eastAsia="sr-Cyrl-CS"/>
        </w:rPr>
        <w:t>1</w:t>
      </w:r>
      <w:r w:rsidR="00AE749B">
        <w:rPr>
          <w:rStyle w:val="BodytextBold8"/>
          <w:i/>
          <w:sz w:val="22"/>
          <w:szCs w:val="22"/>
          <w:u w:val="single"/>
          <w:lang w:val="sr-Cyrl-CS" w:eastAsia="sr-Cyrl-CS"/>
        </w:rPr>
        <w:t>1.00</w:t>
      </w:r>
      <w:r w:rsidRPr="00623CCA">
        <w:rPr>
          <w:rStyle w:val="BodytextBold8"/>
          <w:rFonts w:eastAsia="Times New Roman"/>
          <w:i/>
          <w:sz w:val="22"/>
          <w:szCs w:val="22"/>
          <w:u w:val="single"/>
          <w:lang w:val="sr-Cyrl-CS" w:eastAsia="sr-Cyrl-CS"/>
        </w:rPr>
        <w:t xml:space="preserve"> </w:t>
      </w:r>
      <w:r w:rsidRPr="00623CCA">
        <w:rPr>
          <w:rStyle w:val="BodytextBold8"/>
          <w:i/>
          <w:sz w:val="22"/>
          <w:szCs w:val="22"/>
          <w:u w:val="single"/>
          <w:lang w:val="sr-Cyrl-CS" w:eastAsia="sr-Cyrl-CS"/>
        </w:rPr>
        <w:t>часова</w:t>
      </w:r>
      <w:r w:rsidRPr="00623CCA">
        <w:rPr>
          <w:rStyle w:val="BodytextBold8"/>
          <w:rFonts w:eastAsia="Times New Roman"/>
          <w:b w:val="0"/>
          <w:i/>
          <w:sz w:val="22"/>
          <w:szCs w:val="22"/>
          <w:u w:val="single"/>
          <w:lang w:val="sr-Cyrl-CS" w:eastAsia="sr-Cyrl-CS"/>
        </w:rPr>
        <w:t xml:space="preserve"> </w:t>
      </w:r>
      <w:r w:rsidRPr="00AE749B">
        <w:rPr>
          <w:b/>
          <w:i/>
          <w:sz w:val="22"/>
          <w:szCs w:val="22"/>
          <w:u w:val="single"/>
          <w:lang w:eastAsia="sr-Cyrl-CS"/>
        </w:rPr>
        <w:t>у</w:t>
      </w:r>
      <w:r w:rsidRPr="00AE749B">
        <w:rPr>
          <w:rFonts w:eastAsia="Times New Roman"/>
          <w:b/>
          <w:i/>
          <w:sz w:val="22"/>
          <w:szCs w:val="22"/>
          <w:u w:val="single"/>
          <w:lang w:val="sr-Cyrl-CS" w:eastAsia="sr-Cyrl-CS"/>
        </w:rPr>
        <w:t xml:space="preserve"> </w:t>
      </w:r>
      <w:r w:rsidRPr="00AE749B">
        <w:rPr>
          <w:b/>
          <w:i/>
          <w:sz w:val="22"/>
          <w:szCs w:val="22"/>
          <w:u w:val="single"/>
          <w:lang w:eastAsia="sr-Cyrl-CS"/>
        </w:rPr>
        <w:t>радним</w:t>
      </w:r>
      <w:r w:rsidRPr="00AE749B">
        <w:rPr>
          <w:rFonts w:eastAsia="Times New Roman"/>
          <w:b/>
          <w:i/>
          <w:sz w:val="22"/>
          <w:szCs w:val="22"/>
          <w:u w:val="single"/>
          <w:lang w:eastAsia="sr-Cyrl-CS"/>
        </w:rPr>
        <w:t xml:space="preserve"> </w:t>
      </w:r>
      <w:r w:rsidRPr="00AE749B">
        <w:rPr>
          <w:b/>
          <w:i/>
          <w:sz w:val="22"/>
          <w:szCs w:val="22"/>
          <w:u w:val="single"/>
          <w:lang w:eastAsia="sr-Cyrl-CS"/>
        </w:rPr>
        <w:t>просторијама</w:t>
      </w:r>
      <w:r w:rsidRPr="00AE749B">
        <w:rPr>
          <w:rFonts w:eastAsia="Times New Roman"/>
          <w:b/>
          <w:i/>
          <w:sz w:val="22"/>
          <w:szCs w:val="22"/>
          <w:u w:val="single"/>
          <w:lang w:eastAsia="sr-Cyrl-CS"/>
        </w:rPr>
        <w:t xml:space="preserve"> </w:t>
      </w:r>
      <w:r w:rsidRPr="00AE749B">
        <w:rPr>
          <w:b/>
          <w:i/>
          <w:sz w:val="22"/>
          <w:szCs w:val="22"/>
          <w:u w:val="single"/>
          <w:lang w:eastAsia="sr-Cyrl-CS"/>
        </w:rPr>
        <w:t>Факултета</w:t>
      </w:r>
      <w:r w:rsidRPr="00AE749B">
        <w:rPr>
          <w:rFonts w:eastAsia="Times New Roman"/>
          <w:b/>
          <w:i/>
          <w:sz w:val="22"/>
          <w:szCs w:val="22"/>
          <w:u w:val="single"/>
          <w:lang w:eastAsia="sr-Cyrl-CS"/>
        </w:rPr>
        <w:t xml:space="preserve"> </w:t>
      </w:r>
      <w:r w:rsidRPr="00AE749B">
        <w:rPr>
          <w:b/>
          <w:i/>
          <w:sz w:val="22"/>
          <w:szCs w:val="22"/>
          <w:u w:val="single"/>
          <w:lang w:eastAsia="sr-Cyrl-CS"/>
        </w:rPr>
        <w:t>организационих</w:t>
      </w:r>
      <w:r w:rsidRPr="00AE749B">
        <w:rPr>
          <w:rFonts w:eastAsia="Times New Roman"/>
          <w:b/>
          <w:i/>
          <w:sz w:val="22"/>
          <w:szCs w:val="22"/>
          <w:u w:val="single"/>
          <w:lang w:eastAsia="sr-Cyrl-CS"/>
        </w:rPr>
        <w:t xml:space="preserve"> </w:t>
      </w:r>
      <w:r w:rsidRPr="00AE749B">
        <w:rPr>
          <w:b/>
          <w:i/>
          <w:sz w:val="22"/>
          <w:szCs w:val="22"/>
          <w:u w:val="single"/>
          <w:lang w:eastAsia="sr-Cyrl-CS"/>
        </w:rPr>
        <w:t>наука,</w:t>
      </w:r>
      <w:r w:rsidRPr="00AE749B">
        <w:rPr>
          <w:rFonts w:eastAsia="Times New Roman"/>
          <w:b/>
          <w:i/>
          <w:sz w:val="22"/>
          <w:szCs w:val="22"/>
          <w:u w:val="single"/>
          <w:lang w:eastAsia="sr-Cyrl-CS"/>
        </w:rPr>
        <w:t xml:space="preserve"> </w:t>
      </w:r>
      <w:r w:rsidRPr="00AE749B">
        <w:rPr>
          <w:b/>
          <w:i/>
          <w:sz w:val="22"/>
          <w:szCs w:val="22"/>
          <w:u w:val="single"/>
          <w:lang w:eastAsia="sr-Cyrl-CS"/>
        </w:rPr>
        <w:t>Јове</w:t>
      </w:r>
      <w:r w:rsidRPr="00AE749B">
        <w:rPr>
          <w:rFonts w:eastAsia="Times New Roman"/>
          <w:b/>
          <w:i/>
          <w:sz w:val="22"/>
          <w:szCs w:val="22"/>
          <w:u w:val="single"/>
          <w:lang w:eastAsia="sr-Cyrl-CS"/>
        </w:rPr>
        <w:t xml:space="preserve"> </w:t>
      </w:r>
      <w:r w:rsidRPr="00AE749B">
        <w:rPr>
          <w:b/>
          <w:i/>
          <w:sz w:val="22"/>
          <w:szCs w:val="22"/>
          <w:u w:val="single"/>
          <w:lang w:eastAsia="sr-Cyrl-CS"/>
        </w:rPr>
        <w:t>Илића</w:t>
      </w:r>
      <w:r w:rsidRPr="00AE749B">
        <w:rPr>
          <w:rFonts w:eastAsia="Times New Roman"/>
          <w:b/>
          <w:i/>
          <w:sz w:val="22"/>
          <w:szCs w:val="22"/>
          <w:u w:val="single"/>
          <w:lang w:eastAsia="sr-Cyrl-CS"/>
        </w:rPr>
        <w:t xml:space="preserve"> </w:t>
      </w:r>
      <w:r w:rsidRPr="00AE749B">
        <w:rPr>
          <w:b/>
          <w:i/>
          <w:sz w:val="22"/>
          <w:szCs w:val="22"/>
          <w:u w:val="single"/>
          <w:lang w:eastAsia="sr-Cyrl-CS"/>
        </w:rPr>
        <w:t>154</w:t>
      </w:r>
      <w:r w:rsidR="00C3182E">
        <w:rPr>
          <w:b/>
          <w:i/>
          <w:sz w:val="22"/>
          <w:szCs w:val="22"/>
          <w:u w:val="single"/>
          <w:lang w:val="sr-Cyrl-CS" w:eastAsia="sr-Cyrl-CS"/>
        </w:rPr>
        <w:t>.</w:t>
      </w:r>
    </w:p>
    <w:p w:rsidR="00891120" w:rsidRPr="005E7B8E" w:rsidRDefault="00DD1665" w:rsidP="00DD1665">
      <w:pPr>
        <w:pStyle w:val="Bodytext12"/>
        <w:shd w:val="clear" w:color="auto" w:fill="auto"/>
        <w:spacing w:after="0"/>
        <w:ind w:right="20"/>
        <w:jc w:val="both"/>
        <w:rPr>
          <w:rFonts w:eastAsia="Times New Roman"/>
          <w:sz w:val="22"/>
          <w:szCs w:val="22"/>
          <w:lang w:val="sr-Cyrl-CS" w:eastAsia="sr-Cyrl-CS"/>
        </w:rPr>
      </w:pPr>
      <w:r w:rsidRPr="005E7B8E">
        <w:rPr>
          <w:rFonts w:eastAsia="Times New Roman"/>
          <w:sz w:val="22"/>
          <w:szCs w:val="22"/>
          <w:lang w:val="sr-Cyrl-CS" w:eastAsia="sr-Cyrl-CS"/>
        </w:rPr>
        <w:t xml:space="preserve">         </w:t>
      </w:r>
    </w:p>
    <w:p w:rsidR="00DD1665" w:rsidRPr="005E7B8E" w:rsidRDefault="00C3182E" w:rsidP="00DD1665">
      <w:pPr>
        <w:pStyle w:val="Bodytext12"/>
        <w:shd w:val="clear" w:color="auto" w:fill="auto"/>
        <w:spacing w:after="0"/>
        <w:ind w:right="20"/>
        <w:jc w:val="both"/>
        <w:rPr>
          <w:sz w:val="22"/>
          <w:szCs w:val="22"/>
          <w:lang w:eastAsia="sr-Cyrl-CS"/>
        </w:rPr>
      </w:pPr>
      <w:r>
        <w:rPr>
          <w:sz w:val="22"/>
          <w:szCs w:val="22"/>
          <w:lang w:val="sr-Cyrl-CS" w:eastAsia="sr-Cyrl-CS"/>
        </w:rPr>
        <w:t xml:space="preserve">          </w:t>
      </w:r>
      <w:r w:rsidR="00DD1665" w:rsidRPr="005E7B8E">
        <w:rPr>
          <w:sz w:val="22"/>
          <w:szCs w:val="22"/>
          <w:lang w:eastAsia="sr-Cyrl-CS"/>
        </w:rPr>
        <w:t>Отварање</w:t>
      </w:r>
      <w:r w:rsidR="00DD1665" w:rsidRPr="005E7B8E">
        <w:rPr>
          <w:rFonts w:eastAsia="Times New Roman"/>
          <w:sz w:val="22"/>
          <w:szCs w:val="22"/>
          <w:lang w:eastAsia="sr-Cyrl-CS"/>
        </w:rPr>
        <w:t xml:space="preserve"> </w:t>
      </w:r>
      <w:r w:rsidR="00DD1665" w:rsidRPr="005E7B8E">
        <w:rPr>
          <w:sz w:val="22"/>
          <w:szCs w:val="22"/>
          <w:lang w:eastAsia="sr-Cyrl-CS"/>
        </w:rPr>
        <w:t>понуда</w:t>
      </w:r>
      <w:r w:rsidR="00DD1665" w:rsidRPr="005E7B8E">
        <w:rPr>
          <w:rFonts w:eastAsia="Times New Roman"/>
          <w:sz w:val="22"/>
          <w:szCs w:val="22"/>
          <w:lang w:eastAsia="sr-Cyrl-CS"/>
        </w:rPr>
        <w:t xml:space="preserve"> </w:t>
      </w:r>
      <w:r w:rsidR="00DD1665" w:rsidRPr="005E7B8E">
        <w:rPr>
          <w:sz w:val="22"/>
          <w:szCs w:val="22"/>
          <w:lang w:eastAsia="sr-Cyrl-CS"/>
        </w:rPr>
        <w:t>је</w:t>
      </w:r>
      <w:r w:rsidR="00DD1665" w:rsidRPr="005E7B8E">
        <w:rPr>
          <w:rFonts w:eastAsia="Times New Roman"/>
          <w:sz w:val="22"/>
          <w:szCs w:val="22"/>
          <w:lang w:eastAsia="sr-Cyrl-CS"/>
        </w:rPr>
        <w:t xml:space="preserve"> </w:t>
      </w:r>
      <w:r w:rsidR="00DD1665" w:rsidRPr="005E7B8E">
        <w:rPr>
          <w:sz w:val="22"/>
          <w:szCs w:val="22"/>
          <w:lang w:eastAsia="sr-Cyrl-CS"/>
        </w:rPr>
        <w:t>јавно</w:t>
      </w:r>
      <w:r w:rsidR="00DD1665" w:rsidRPr="005E7B8E">
        <w:rPr>
          <w:rFonts w:eastAsia="Times New Roman"/>
          <w:sz w:val="22"/>
          <w:szCs w:val="22"/>
          <w:lang w:eastAsia="sr-Cyrl-CS"/>
        </w:rPr>
        <w:t xml:space="preserve"> </w:t>
      </w:r>
      <w:r w:rsidR="00DD1665" w:rsidRPr="005E7B8E">
        <w:rPr>
          <w:sz w:val="22"/>
          <w:szCs w:val="22"/>
          <w:lang w:eastAsia="sr-Cyrl-CS"/>
        </w:rPr>
        <w:t>и</w:t>
      </w:r>
      <w:r w:rsidR="00DD1665" w:rsidRPr="005E7B8E">
        <w:rPr>
          <w:rFonts w:eastAsia="Times New Roman"/>
          <w:sz w:val="22"/>
          <w:szCs w:val="22"/>
          <w:lang w:eastAsia="sr-Cyrl-CS"/>
        </w:rPr>
        <w:t xml:space="preserve"> </w:t>
      </w:r>
      <w:r w:rsidR="00DD1665" w:rsidRPr="005E7B8E">
        <w:rPr>
          <w:sz w:val="22"/>
          <w:szCs w:val="22"/>
          <w:lang w:eastAsia="sr-Cyrl-CS"/>
        </w:rPr>
        <w:t>може</w:t>
      </w:r>
      <w:r w:rsidR="00DD1665" w:rsidRPr="005E7B8E">
        <w:rPr>
          <w:rFonts w:eastAsia="Times New Roman"/>
          <w:sz w:val="22"/>
          <w:szCs w:val="22"/>
          <w:lang w:eastAsia="sr-Cyrl-CS"/>
        </w:rPr>
        <w:t xml:space="preserve"> </w:t>
      </w:r>
      <w:r w:rsidR="00DD1665" w:rsidRPr="005E7B8E">
        <w:rPr>
          <w:sz w:val="22"/>
          <w:szCs w:val="22"/>
          <w:lang w:eastAsia="sr-Cyrl-CS"/>
        </w:rPr>
        <w:t>присуствовати</w:t>
      </w:r>
      <w:r w:rsidR="00DD1665" w:rsidRPr="005E7B8E">
        <w:rPr>
          <w:rFonts w:eastAsia="Times New Roman"/>
          <w:sz w:val="22"/>
          <w:szCs w:val="22"/>
          <w:lang w:eastAsia="sr-Cyrl-CS"/>
        </w:rPr>
        <w:t xml:space="preserve"> </w:t>
      </w:r>
      <w:r w:rsidR="00DD1665" w:rsidRPr="005E7B8E">
        <w:rPr>
          <w:sz w:val="22"/>
          <w:szCs w:val="22"/>
          <w:lang w:eastAsia="sr-Cyrl-CS"/>
        </w:rPr>
        <w:t>свако</w:t>
      </w:r>
      <w:r w:rsidR="00DD1665" w:rsidRPr="005E7B8E">
        <w:rPr>
          <w:rFonts w:eastAsia="Times New Roman"/>
          <w:sz w:val="22"/>
          <w:szCs w:val="22"/>
          <w:lang w:eastAsia="sr-Cyrl-CS"/>
        </w:rPr>
        <w:t xml:space="preserve"> </w:t>
      </w:r>
      <w:r w:rsidR="00DD1665" w:rsidRPr="005E7B8E">
        <w:rPr>
          <w:sz w:val="22"/>
          <w:szCs w:val="22"/>
          <w:lang w:eastAsia="sr-Cyrl-CS"/>
        </w:rPr>
        <w:t>заинтересовано</w:t>
      </w:r>
      <w:r w:rsidR="00DD1665" w:rsidRPr="005E7B8E">
        <w:rPr>
          <w:rFonts w:eastAsia="Times New Roman"/>
          <w:sz w:val="22"/>
          <w:szCs w:val="22"/>
          <w:lang w:eastAsia="sr-Cyrl-CS"/>
        </w:rPr>
        <w:t xml:space="preserve"> </w:t>
      </w:r>
      <w:r w:rsidR="00DD1665" w:rsidRPr="005E7B8E">
        <w:rPr>
          <w:sz w:val="22"/>
          <w:szCs w:val="22"/>
          <w:lang w:eastAsia="sr-Cyrl-CS"/>
        </w:rPr>
        <w:t>лице.</w:t>
      </w:r>
      <w:r w:rsidR="00DD1665" w:rsidRPr="005E7B8E">
        <w:rPr>
          <w:rFonts w:eastAsia="Times New Roman"/>
          <w:sz w:val="22"/>
          <w:szCs w:val="22"/>
          <w:lang w:eastAsia="sr-Cyrl-CS"/>
        </w:rPr>
        <w:t xml:space="preserve"> </w:t>
      </w:r>
      <w:r w:rsidR="00DD1665" w:rsidRPr="005E7B8E">
        <w:rPr>
          <w:sz w:val="22"/>
          <w:szCs w:val="22"/>
          <w:lang w:eastAsia="sr-Cyrl-CS"/>
        </w:rPr>
        <w:t>У</w:t>
      </w:r>
      <w:r w:rsidR="00DD1665" w:rsidRPr="005E7B8E">
        <w:rPr>
          <w:rFonts w:eastAsia="Times New Roman"/>
          <w:sz w:val="22"/>
          <w:szCs w:val="22"/>
          <w:lang w:eastAsia="sr-Cyrl-CS"/>
        </w:rPr>
        <w:t xml:space="preserve"> </w:t>
      </w:r>
      <w:r w:rsidR="00DD1665" w:rsidRPr="005E7B8E">
        <w:rPr>
          <w:sz w:val="22"/>
          <w:szCs w:val="22"/>
          <w:lang w:val="sr-Cyrl-CS" w:eastAsia="sr-Cyrl-CS"/>
        </w:rPr>
        <w:t>п</w:t>
      </w:r>
      <w:r w:rsidR="00DD1665" w:rsidRPr="005E7B8E">
        <w:rPr>
          <w:sz w:val="22"/>
          <w:szCs w:val="22"/>
          <w:lang w:eastAsia="sr-Cyrl-CS"/>
        </w:rPr>
        <w:t>оступку</w:t>
      </w:r>
      <w:r w:rsidR="00DD1665" w:rsidRPr="005E7B8E">
        <w:rPr>
          <w:rFonts w:eastAsia="Times New Roman"/>
          <w:sz w:val="22"/>
          <w:szCs w:val="22"/>
          <w:lang w:eastAsia="sr-Cyrl-CS"/>
        </w:rPr>
        <w:t xml:space="preserve"> </w:t>
      </w:r>
      <w:r w:rsidR="00DD1665" w:rsidRPr="005E7B8E">
        <w:rPr>
          <w:sz w:val="22"/>
          <w:szCs w:val="22"/>
          <w:lang w:eastAsia="sr-Cyrl-CS"/>
        </w:rPr>
        <w:t>отварања</w:t>
      </w:r>
      <w:r w:rsidR="00DD1665" w:rsidRPr="005E7B8E">
        <w:rPr>
          <w:rFonts w:eastAsia="Times New Roman"/>
          <w:sz w:val="22"/>
          <w:szCs w:val="22"/>
          <w:lang w:eastAsia="sr-Cyrl-CS"/>
        </w:rPr>
        <w:t xml:space="preserve"> </w:t>
      </w:r>
      <w:r w:rsidR="00DD1665" w:rsidRPr="005E7B8E">
        <w:rPr>
          <w:sz w:val="22"/>
          <w:szCs w:val="22"/>
          <w:lang w:eastAsia="sr-Cyrl-CS"/>
        </w:rPr>
        <w:t>понуда</w:t>
      </w:r>
      <w:r w:rsidR="00DD1665" w:rsidRPr="005E7B8E">
        <w:rPr>
          <w:rFonts w:eastAsia="Times New Roman"/>
          <w:sz w:val="22"/>
          <w:szCs w:val="22"/>
          <w:lang w:eastAsia="sr-Cyrl-CS"/>
        </w:rPr>
        <w:t xml:space="preserve"> </w:t>
      </w:r>
      <w:r w:rsidR="00DD1665" w:rsidRPr="005E7B8E">
        <w:rPr>
          <w:sz w:val="22"/>
          <w:szCs w:val="22"/>
          <w:lang w:eastAsia="sr-Cyrl-CS"/>
        </w:rPr>
        <w:t>могу</w:t>
      </w:r>
      <w:r w:rsidR="00DD1665" w:rsidRPr="005E7B8E">
        <w:rPr>
          <w:rFonts w:eastAsia="Times New Roman"/>
          <w:sz w:val="22"/>
          <w:szCs w:val="22"/>
          <w:lang w:eastAsia="sr-Cyrl-CS"/>
        </w:rPr>
        <w:t xml:space="preserve"> </w:t>
      </w:r>
      <w:r w:rsidR="00DD1665" w:rsidRPr="005E7B8E">
        <w:rPr>
          <w:sz w:val="22"/>
          <w:szCs w:val="22"/>
          <w:lang w:eastAsia="sr-Cyrl-CS"/>
        </w:rPr>
        <w:t>активно</w:t>
      </w:r>
      <w:r w:rsidR="00DD1665" w:rsidRPr="005E7B8E">
        <w:rPr>
          <w:rFonts w:eastAsia="Times New Roman"/>
          <w:sz w:val="22"/>
          <w:szCs w:val="22"/>
          <w:lang w:eastAsia="sr-Cyrl-CS"/>
        </w:rPr>
        <w:t xml:space="preserve"> </w:t>
      </w:r>
      <w:r w:rsidR="00DD1665" w:rsidRPr="005E7B8E">
        <w:rPr>
          <w:sz w:val="22"/>
          <w:szCs w:val="22"/>
          <w:lang w:eastAsia="sr-Cyrl-CS"/>
        </w:rPr>
        <w:t>учествовати</w:t>
      </w:r>
      <w:r w:rsidR="00DD1665" w:rsidRPr="005E7B8E">
        <w:rPr>
          <w:rFonts w:eastAsia="Times New Roman"/>
          <w:sz w:val="22"/>
          <w:szCs w:val="22"/>
          <w:lang w:eastAsia="sr-Cyrl-CS"/>
        </w:rPr>
        <w:t xml:space="preserve"> </w:t>
      </w:r>
      <w:r w:rsidR="00DD1665" w:rsidRPr="005E7B8E">
        <w:rPr>
          <w:sz w:val="22"/>
          <w:szCs w:val="22"/>
          <w:lang w:eastAsia="sr-Cyrl-CS"/>
        </w:rPr>
        <w:t>само</w:t>
      </w:r>
      <w:r w:rsidR="00DD1665" w:rsidRPr="005E7B8E">
        <w:rPr>
          <w:rFonts w:eastAsia="Times New Roman"/>
          <w:sz w:val="22"/>
          <w:szCs w:val="22"/>
          <w:lang w:eastAsia="sr-Cyrl-CS"/>
        </w:rPr>
        <w:t xml:space="preserve"> </w:t>
      </w:r>
      <w:r w:rsidR="00DD1665" w:rsidRPr="005E7B8E">
        <w:rPr>
          <w:sz w:val="22"/>
          <w:szCs w:val="22"/>
          <w:lang w:eastAsia="sr-Cyrl-CS"/>
        </w:rPr>
        <w:t>овлашћени</w:t>
      </w:r>
      <w:r w:rsidR="00DD1665" w:rsidRPr="005E7B8E">
        <w:rPr>
          <w:rFonts w:eastAsia="Times New Roman"/>
          <w:sz w:val="22"/>
          <w:szCs w:val="22"/>
          <w:lang w:eastAsia="sr-Cyrl-CS"/>
        </w:rPr>
        <w:t xml:space="preserve"> </w:t>
      </w:r>
      <w:r w:rsidR="00DD1665" w:rsidRPr="005E7B8E">
        <w:rPr>
          <w:sz w:val="22"/>
          <w:szCs w:val="22"/>
          <w:lang w:eastAsia="sr-Cyrl-CS"/>
        </w:rPr>
        <w:t>представници</w:t>
      </w:r>
      <w:r w:rsidR="00DD1665" w:rsidRPr="005E7B8E">
        <w:rPr>
          <w:rFonts w:eastAsia="Times New Roman"/>
          <w:sz w:val="22"/>
          <w:szCs w:val="22"/>
          <w:lang w:eastAsia="sr-Cyrl-CS"/>
        </w:rPr>
        <w:t xml:space="preserve"> </w:t>
      </w:r>
      <w:r w:rsidR="00DD1665" w:rsidRPr="005E7B8E">
        <w:rPr>
          <w:sz w:val="22"/>
          <w:szCs w:val="22"/>
          <w:lang w:eastAsia="sr-Cyrl-CS"/>
        </w:rPr>
        <w:t>понуђача.</w:t>
      </w:r>
    </w:p>
    <w:p w:rsidR="00DD1665" w:rsidRPr="005E7B8E" w:rsidRDefault="00DD1665" w:rsidP="00DD1665">
      <w:pPr>
        <w:pStyle w:val="Bodytext12"/>
        <w:shd w:val="clear" w:color="auto" w:fill="auto"/>
        <w:spacing w:after="244"/>
        <w:ind w:left="40" w:right="20" w:firstLine="560"/>
        <w:jc w:val="both"/>
        <w:rPr>
          <w:sz w:val="22"/>
          <w:szCs w:val="22"/>
          <w:lang w:val="sr-Cyrl-CS" w:eastAsia="sr-Cyrl-CS"/>
        </w:rPr>
      </w:pPr>
      <w:r w:rsidRPr="005E7B8E">
        <w:rPr>
          <w:sz w:val="22"/>
          <w:szCs w:val="22"/>
          <w:lang w:eastAsia="sr-Cyrl-CS"/>
        </w:rPr>
        <w:t>Пре</w:t>
      </w:r>
      <w:r w:rsidRPr="005E7B8E">
        <w:rPr>
          <w:rFonts w:eastAsia="Times New Roman"/>
          <w:sz w:val="22"/>
          <w:szCs w:val="22"/>
          <w:lang w:eastAsia="sr-Cyrl-CS"/>
        </w:rPr>
        <w:t xml:space="preserve"> </w:t>
      </w:r>
      <w:r w:rsidRPr="005E7B8E">
        <w:rPr>
          <w:sz w:val="22"/>
          <w:szCs w:val="22"/>
          <w:lang w:eastAsia="sr-Cyrl-CS"/>
        </w:rPr>
        <w:t>почетка</w:t>
      </w:r>
      <w:r w:rsidRPr="005E7B8E">
        <w:rPr>
          <w:rFonts w:eastAsia="Times New Roman"/>
          <w:sz w:val="22"/>
          <w:szCs w:val="22"/>
          <w:lang w:eastAsia="sr-Cyrl-CS"/>
        </w:rPr>
        <w:t xml:space="preserve"> </w:t>
      </w:r>
      <w:r w:rsidRPr="005E7B8E">
        <w:rPr>
          <w:sz w:val="22"/>
          <w:szCs w:val="22"/>
          <w:lang w:eastAsia="sr-Cyrl-CS"/>
        </w:rPr>
        <w:t>поступка</w:t>
      </w:r>
      <w:r w:rsidRPr="005E7B8E">
        <w:rPr>
          <w:rFonts w:eastAsia="Times New Roman"/>
          <w:sz w:val="22"/>
          <w:szCs w:val="22"/>
          <w:lang w:eastAsia="sr-Cyrl-CS"/>
        </w:rPr>
        <w:t xml:space="preserve"> </w:t>
      </w:r>
      <w:r w:rsidRPr="005E7B8E">
        <w:rPr>
          <w:sz w:val="22"/>
          <w:szCs w:val="22"/>
          <w:lang w:eastAsia="sr-Cyrl-CS"/>
        </w:rPr>
        <w:t>јавног</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представници</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присуствовати</w:t>
      </w:r>
      <w:r w:rsidRPr="005E7B8E">
        <w:rPr>
          <w:rFonts w:eastAsia="Times New Roman"/>
          <w:sz w:val="22"/>
          <w:szCs w:val="22"/>
          <w:lang w:eastAsia="sr-Cyrl-CS"/>
        </w:rPr>
        <w:t xml:space="preserve"> </w:t>
      </w:r>
      <w:r w:rsidRPr="005E7B8E">
        <w:rPr>
          <w:sz w:val="22"/>
          <w:szCs w:val="22"/>
          <w:lang w:eastAsia="sr-Cyrl-CS"/>
        </w:rPr>
        <w:t>поступку</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дужни</w:t>
      </w:r>
      <w:r w:rsidRPr="005E7B8E">
        <w:rPr>
          <w:rFonts w:eastAsia="Times New Roman"/>
          <w:sz w:val="22"/>
          <w:szCs w:val="22"/>
          <w:lang w:eastAsia="sr-Cyrl-CS"/>
        </w:rPr>
        <w:t xml:space="preserve"> </w:t>
      </w:r>
      <w:r w:rsidRPr="005E7B8E">
        <w:rPr>
          <w:sz w:val="22"/>
          <w:szCs w:val="22"/>
          <w:lang w:eastAsia="sr-Cyrl-CS"/>
        </w:rPr>
        <w:t>су</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наручиоцу</w:t>
      </w:r>
      <w:r w:rsidRPr="005E7B8E">
        <w:rPr>
          <w:rFonts w:eastAsia="Times New Roman"/>
          <w:sz w:val="22"/>
          <w:szCs w:val="22"/>
          <w:lang w:eastAsia="sr-Cyrl-CS"/>
        </w:rPr>
        <w:t xml:space="preserve"> </w:t>
      </w:r>
      <w:r w:rsidRPr="005E7B8E">
        <w:rPr>
          <w:sz w:val="22"/>
          <w:szCs w:val="22"/>
          <w:lang w:eastAsia="sr-Cyrl-CS"/>
        </w:rPr>
        <w:t>предају</w:t>
      </w:r>
      <w:r w:rsidRPr="005E7B8E">
        <w:rPr>
          <w:rFonts w:eastAsia="Times New Roman"/>
          <w:sz w:val="22"/>
          <w:szCs w:val="22"/>
          <w:lang w:eastAsia="sr-Cyrl-CS"/>
        </w:rPr>
        <w:t xml:space="preserve"> </w:t>
      </w:r>
      <w:r w:rsidRPr="005E7B8E">
        <w:rPr>
          <w:sz w:val="22"/>
          <w:szCs w:val="22"/>
          <w:lang w:eastAsia="sr-Cyrl-CS"/>
        </w:rPr>
        <w:t>оверено</w:t>
      </w:r>
      <w:r w:rsidRPr="005E7B8E">
        <w:rPr>
          <w:rFonts w:eastAsia="Times New Roman"/>
          <w:sz w:val="22"/>
          <w:szCs w:val="22"/>
          <w:lang w:eastAsia="sr-Cyrl-CS"/>
        </w:rPr>
        <w:t xml:space="preserve"> </w:t>
      </w:r>
      <w:r w:rsidRPr="005E7B8E">
        <w:rPr>
          <w:sz w:val="22"/>
          <w:szCs w:val="22"/>
          <w:lang w:eastAsia="sr-Cyrl-CS"/>
        </w:rPr>
        <w:t>овлашћење,</w:t>
      </w:r>
      <w:r w:rsidRPr="005E7B8E">
        <w:rPr>
          <w:rFonts w:eastAsia="Times New Roman"/>
          <w:sz w:val="22"/>
          <w:szCs w:val="22"/>
          <w:lang w:eastAsia="sr-Cyrl-CS"/>
        </w:rPr>
        <w:t xml:space="preserve"> </w:t>
      </w:r>
      <w:r w:rsidRPr="005E7B8E">
        <w:rPr>
          <w:rFonts w:eastAsia="Times New Roman"/>
          <w:sz w:val="22"/>
          <w:szCs w:val="22"/>
          <w:lang w:val="sr-Cyrl-CS"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основу</w:t>
      </w:r>
      <w:r w:rsidRPr="005E7B8E">
        <w:rPr>
          <w:rFonts w:eastAsia="Times New Roman"/>
          <w:sz w:val="22"/>
          <w:szCs w:val="22"/>
          <w:lang w:eastAsia="sr-Cyrl-CS"/>
        </w:rPr>
        <w:t xml:space="preserve"> </w:t>
      </w:r>
      <w:r w:rsidRPr="005E7B8E">
        <w:rPr>
          <w:sz w:val="22"/>
          <w:szCs w:val="22"/>
          <w:lang w:eastAsia="sr-Cyrl-CS"/>
        </w:rPr>
        <w:t>којег</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доказати</w:t>
      </w:r>
      <w:r w:rsidRPr="005E7B8E">
        <w:rPr>
          <w:rFonts w:eastAsia="Times New Roman"/>
          <w:sz w:val="22"/>
          <w:szCs w:val="22"/>
          <w:lang w:eastAsia="sr-Cyrl-CS"/>
        </w:rPr>
        <w:t xml:space="preserve"> </w:t>
      </w:r>
      <w:r w:rsidRPr="005E7B8E">
        <w:rPr>
          <w:sz w:val="22"/>
          <w:szCs w:val="22"/>
          <w:lang w:eastAsia="sr-Cyrl-CS"/>
        </w:rPr>
        <w:t>овлашћење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учешће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поступку</w:t>
      </w:r>
      <w:r w:rsidRPr="005E7B8E">
        <w:rPr>
          <w:rFonts w:eastAsia="Times New Roman"/>
          <w:sz w:val="22"/>
          <w:szCs w:val="22"/>
          <w:lang w:eastAsia="sr-Cyrl-CS"/>
        </w:rPr>
        <w:t xml:space="preserve"> </w:t>
      </w:r>
      <w:r w:rsidRPr="005E7B8E">
        <w:rPr>
          <w:sz w:val="22"/>
          <w:szCs w:val="22"/>
          <w:lang w:eastAsia="sr-Cyrl-CS"/>
        </w:rPr>
        <w:t>јавног</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p>
    <w:p w:rsidR="0049247D" w:rsidRPr="005E7B8E" w:rsidRDefault="0049247D" w:rsidP="00DD1665">
      <w:pPr>
        <w:pStyle w:val="Bodytext12"/>
        <w:shd w:val="clear" w:color="auto" w:fill="auto"/>
        <w:spacing w:after="244"/>
        <w:ind w:left="40" w:right="20" w:firstLine="560"/>
        <w:jc w:val="both"/>
        <w:rPr>
          <w:sz w:val="22"/>
          <w:szCs w:val="22"/>
          <w:lang w:val="sr-Cyrl-CS" w:eastAsia="sr-Cyrl-CS"/>
        </w:rPr>
      </w:pPr>
    </w:p>
    <w:p w:rsidR="0049247D" w:rsidRPr="005E7B8E" w:rsidRDefault="0049247D" w:rsidP="00DD1665">
      <w:pPr>
        <w:pStyle w:val="Bodytext12"/>
        <w:shd w:val="clear" w:color="auto" w:fill="auto"/>
        <w:spacing w:after="244"/>
        <w:ind w:left="40" w:right="20" w:firstLine="560"/>
        <w:jc w:val="both"/>
        <w:rPr>
          <w:sz w:val="22"/>
          <w:szCs w:val="22"/>
          <w:lang w:val="sr-Cyrl-CS" w:eastAsia="sr-Cyrl-CS"/>
        </w:rPr>
      </w:pPr>
    </w:p>
    <w:p w:rsidR="00DD1665" w:rsidRPr="005E7B8E" w:rsidRDefault="00DD1665" w:rsidP="007048C7">
      <w:pPr>
        <w:pStyle w:val="Heading210"/>
        <w:keepNext/>
        <w:keepLines/>
        <w:numPr>
          <w:ilvl w:val="2"/>
          <w:numId w:val="15"/>
        </w:numPr>
        <w:shd w:val="clear" w:color="auto" w:fill="auto"/>
        <w:tabs>
          <w:tab w:val="left" w:pos="260"/>
        </w:tabs>
        <w:spacing w:after="0" w:line="230" w:lineRule="exact"/>
        <w:ind w:left="0"/>
        <w:jc w:val="both"/>
        <w:rPr>
          <w:sz w:val="22"/>
          <w:szCs w:val="22"/>
          <w:lang w:eastAsia="sr-Cyrl-CS"/>
        </w:rPr>
      </w:pPr>
      <w:r w:rsidRPr="005E7B8E">
        <w:rPr>
          <w:sz w:val="22"/>
          <w:szCs w:val="22"/>
          <w:lang w:eastAsia="sr-Cyrl-CS"/>
        </w:rPr>
        <w:lastRenderedPageBreak/>
        <w:t>Партије</w:t>
      </w:r>
    </w:p>
    <w:p w:rsidR="00E9770A" w:rsidRPr="005E7B8E" w:rsidRDefault="00E9770A" w:rsidP="00E9770A">
      <w:pPr>
        <w:pStyle w:val="Heading210"/>
        <w:keepNext/>
        <w:keepLines/>
        <w:shd w:val="clear" w:color="auto" w:fill="auto"/>
        <w:tabs>
          <w:tab w:val="left" w:pos="260"/>
        </w:tabs>
        <w:spacing w:after="0" w:line="230" w:lineRule="exact"/>
        <w:jc w:val="both"/>
        <w:rPr>
          <w:sz w:val="22"/>
          <w:szCs w:val="22"/>
          <w:lang w:eastAsia="sr-Cyrl-CS"/>
        </w:rPr>
      </w:pPr>
    </w:p>
    <w:p w:rsidR="00891120" w:rsidRPr="005E7B8E" w:rsidRDefault="00DD1665" w:rsidP="0049247D">
      <w:pPr>
        <w:pStyle w:val="Bodytext111"/>
        <w:shd w:val="clear" w:color="auto" w:fill="auto"/>
        <w:tabs>
          <w:tab w:val="left" w:pos="567"/>
        </w:tabs>
        <w:spacing w:before="0" w:after="0" w:line="240" w:lineRule="auto"/>
        <w:ind w:hanging="567"/>
        <w:jc w:val="both"/>
        <w:rPr>
          <w:rFonts w:eastAsia="Times New Roman"/>
          <w:b w:val="0"/>
          <w:bCs w:val="0"/>
          <w:sz w:val="22"/>
          <w:szCs w:val="22"/>
          <w:shd w:val="clear" w:color="auto" w:fill="FFFFFF"/>
          <w:lang w:eastAsia="sr-Cyrl-CS"/>
        </w:rPr>
      </w:pPr>
      <w:r w:rsidRPr="005E7B8E">
        <w:rPr>
          <w:rFonts w:eastAsia="Times New Roman"/>
          <w:b w:val="0"/>
          <w:sz w:val="22"/>
          <w:szCs w:val="22"/>
          <w:lang w:val="sr-Cyrl-CS" w:eastAsia="sr-Cyrl-CS"/>
        </w:rPr>
        <w:t xml:space="preserve">       </w:t>
      </w:r>
      <w:r w:rsidR="00891120" w:rsidRPr="005E7B8E">
        <w:rPr>
          <w:rFonts w:eastAsia="Times New Roman"/>
          <w:b w:val="0"/>
          <w:sz w:val="22"/>
          <w:szCs w:val="22"/>
          <w:lang w:val="sr-Cyrl-CS" w:eastAsia="sr-Cyrl-CS"/>
        </w:rPr>
        <w:t xml:space="preserve">   </w:t>
      </w:r>
      <w:r w:rsidR="00891120" w:rsidRPr="005E7B8E">
        <w:rPr>
          <w:b w:val="0"/>
          <w:bCs w:val="0"/>
          <w:sz w:val="22"/>
          <w:szCs w:val="22"/>
          <w:shd w:val="clear" w:color="auto" w:fill="FFFFFF"/>
          <w:lang w:eastAsia="sr-Cyrl-CS"/>
        </w:rPr>
        <w:t>Јавна</w:t>
      </w:r>
      <w:r w:rsidR="00891120" w:rsidRPr="005E7B8E">
        <w:rPr>
          <w:rFonts w:eastAsia="Times New Roman"/>
          <w:b w:val="0"/>
          <w:bCs w:val="0"/>
          <w:sz w:val="22"/>
          <w:szCs w:val="22"/>
          <w:shd w:val="clear" w:color="auto" w:fill="FFFFFF"/>
          <w:lang w:eastAsia="sr-Cyrl-CS"/>
        </w:rPr>
        <w:t xml:space="preserve"> </w:t>
      </w:r>
      <w:r w:rsidR="00891120" w:rsidRPr="005E7B8E">
        <w:rPr>
          <w:b w:val="0"/>
          <w:bCs w:val="0"/>
          <w:sz w:val="22"/>
          <w:szCs w:val="22"/>
          <w:shd w:val="clear" w:color="auto" w:fill="FFFFFF"/>
          <w:lang w:eastAsia="sr-Cyrl-CS"/>
        </w:rPr>
        <w:t>набавка</w:t>
      </w:r>
      <w:r w:rsidR="00891120" w:rsidRPr="005E7B8E">
        <w:rPr>
          <w:rFonts w:eastAsia="Times New Roman"/>
          <w:b w:val="0"/>
          <w:bCs w:val="0"/>
          <w:sz w:val="22"/>
          <w:szCs w:val="22"/>
          <w:shd w:val="clear" w:color="auto" w:fill="FFFFFF"/>
          <w:lang w:eastAsia="sr-Cyrl-CS"/>
        </w:rPr>
        <w:t xml:space="preserve"> </w:t>
      </w:r>
      <w:r w:rsidR="00891120" w:rsidRPr="005E7B8E">
        <w:rPr>
          <w:b w:val="0"/>
          <w:bCs w:val="0"/>
          <w:sz w:val="22"/>
          <w:szCs w:val="22"/>
          <w:shd w:val="clear" w:color="auto" w:fill="FFFFFF"/>
          <w:lang w:val="sr-Cyrl-CS" w:eastAsia="sr-Cyrl-CS"/>
        </w:rPr>
        <w:t>намештаја</w:t>
      </w:r>
      <w:r w:rsidR="00891120" w:rsidRPr="005E7B8E">
        <w:rPr>
          <w:rFonts w:eastAsia="Times New Roman"/>
          <w:b w:val="0"/>
          <w:bCs w:val="0"/>
          <w:sz w:val="22"/>
          <w:szCs w:val="22"/>
          <w:shd w:val="clear" w:color="auto" w:fill="FFFFFF"/>
          <w:lang w:val="sr-Cyrl-CS" w:eastAsia="sr-Cyrl-CS"/>
        </w:rPr>
        <w:t xml:space="preserve"> </w:t>
      </w:r>
      <w:r w:rsidR="00C3182E">
        <w:rPr>
          <w:b w:val="0"/>
          <w:bCs w:val="0"/>
          <w:sz w:val="22"/>
          <w:szCs w:val="22"/>
          <w:shd w:val="clear" w:color="auto" w:fill="FFFFFF"/>
          <w:lang w:val="sr-Cyrl-CS" w:eastAsia="sr-Cyrl-CS"/>
        </w:rPr>
        <w:t>није</w:t>
      </w:r>
      <w:r w:rsidR="00891120" w:rsidRPr="005E7B8E">
        <w:rPr>
          <w:b w:val="0"/>
          <w:bCs w:val="0"/>
          <w:sz w:val="22"/>
          <w:szCs w:val="22"/>
          <w:shd w:val="clear" w:color="auto" w:fill="FFFFFF"/>
          <w:lang w:val="ru-RU" w:eastAsia="sr-Cyrl-CS"/>
        </w:rPr>
        <w:t xml:space="preserve"> </w:t>
      </w:r>
      <w:r w:rsidR="00891120" w:rsidRPr="005E7B8E">
        <w:rPr>
          <w:rFonts w:eastAsia="Times New Roman"/>
          <w:b w:val="0"/>
          <w:bCs w:val="0"/>
          <w:sz w:val="22"/>
          <w:szCs w:val="22"/>
          <w:shd w:val="clear" w:color="auto" w:fill="FFFFFF"/>
          <w:lang w:val="sr-Cyrl-CS" w:eastAsia="sr-Cyrl-CS"/>
        </w:rPr>
        <w:t xml:space="preserve"> </w:t>
      </w:r>
      <w:r w:rsidR="00891120" w:rsidRPr="005E7B8E">
        <w:rPr>
          <w:b w:val="0"/>
          <w:bCs w:val="0"/>
          <w:sz w:val="22"/>
          <w:szCs w:val="22"/>
          <w:shd w:val="clear" w:color="auto" w:fill="FFFFFF"/>
          <w:lang w:eastAsia="sr-Cyrl-CS"/>
        </w:rPr>
        <w:t>обликован</w:t>
      </w:r>
      <w:r w:rsidR="00891120" w:rsidRPr="005E7B8E">
        <w:rPr>
          <w:b w:val="0"/>
          <w:bCs w:val="0"/>
          <w:sz w:val="22"/>
          <w:szCs w:val="22"/>
          <w:shd w:val="clear" w:color="auto" w:fill="FFFFFF"/>
          <w:lang w:val="sr-Cyrl-CS" w:eastAsia="sr-Cyrl-CS"/>
        </w:rPr>
        <w:t>а</w:t>
      </w:r>
      <w:r w:rsidR="00891120" w:rsidRPr="005E7B8E">
        <w:rPr>
          <w:rFonts w:eastAsia="Times New Roman"/>
          <w:b w:val="0"/>
          <w:bCs w:val="0"/>
          <w:sz w:val="22"/>
          <w:szCs w:val="22"/>
          <w:shd w:val="clear" w:color="auto" w:fill="FFFFFF"/>
          <w:lang w:eastAsia="sr-Cyrl-CS"/>
        </w:rPr>
        <w:t xml:space="preserve"> </w:t>
      </w:r>
      <w:r w:rsidR="00891120" w:rsidRPr="005E7B8E">
        <w:rPr>
          <w:b w:val="0"/>
          <w:bCs w:val="0"/>
          <w:sz w:val="22"/>
          <w:szCs w:val="22"/>
          <w:shd w:val="clear" w:color="auto" w:fill="FFFFFF"/>
          <w:lang w:val="sr-Cyrl-CS" w:eastAsia="sr-Cyrl-CS"/>
        </w:rPr>
        <w:t>по</w:t>
      </w:r>
      <w:r w:rsidR="00891120" w:rsidRPr="005E7B8E">
        <w:rPr>
          <w:rFonts w:eastAsia="Times New Roman"/>
          <w:b w:val="0"/>
          <w:bCs w:val="0"/>
          <w:sz w:val="22"/>
          <w:szCs w:val="22"/>
          <w:shd w:val="clear" w:color="auto" w:fill="FFFFFF"/>
          <w:lang w:eastAsia="sr-Cyrl-CS"/>
        </w:rPr>
        <w:t xml:space="preserve"> </w:t>
      </w:r>
      <w:r w:rsidR="00891120" w:rsidRPr="005E7B8E">
        <w:rPr>
          <w:b w:val="0"/>
          <w:bCs w:val="0"/>
          <w:sz w:val="22"/>
          <w:szCs w:val="22"/>
          <w:shd w:val="clear" w:color="auto" w:fill="FFFFFF"/>
          <w:lang w:eastAsia="sr-Cyrl-CS"/>
        </w:rPr>
        <w:t>партиј</w:t>
      </w:r>
      <w:r w:rsidR="00891120" w:rsidRPr="005E7B8E">
        <w:rPr>
          <w:b w:val="0"/>
          <w:bCs w:val="0"/>
          <w:sz w:val="22"/>
          <w:szCs w:val="22"/>
          <w:shd w:val="clear" w:color="auto" w:fill="FFFFFF"/>
          <w:lang w:val="sr-Cyrl-CS" w:eastAsia="sr-Cyrl-CS"/>
        </w:rPr>
        <w:t>ама</w:t>
      </w:r>
      <w:r w:rsidR="0049247D" w:rsidRPr="005E7B8E">
        <w:rPr>
          <w:b w:val="0"/>
          <w:bCs w:val="0"/>
          <w:sz w:val="22"/>
          <w:szCs w:val="22"/>
          <w:shd w:val="clear" w:color="auto" w:fill="FFFFFF"/>
          <w:lang w:val="sr-Cyrl-CS" w:eastAsia="sr-Cyrl-CS"/>
        </w:rPr>
        <w:t>.</w:t>
      </w:r>
      <w:r w:rsidR="00891120" w:rsidRPr="005E7B8E">
        <w:rPr>
          <w:b w:val="0"/>
          <w:bCs w:val="0"/>
          <w:sz w:val="22"/>
          <w:szCs w:val="22"/>
          <w:shd w:val="clear" w:color="auto" w:fill="FFFFFF"/>
          <w:lang w:eastAsia="sr-Cyrl-CS"/>
        </w:rPr>
        <w:t xml:space="preserve"> </w:t>
      </w:r>
    </w:p>
    <w:p w:rsidR="007048C7" w:rsidRPr="005E7B8E" w:rsidRDefault="007048C7" w:rsidP="007048C7">
      <w:pPr>
        <w:pStyle w:val="Bodytext111"/>
        <w:shd w:val="clear" w:color="auto" w:fill="auto"/>
        <w:tabs>
          <w:tab w:val="left" w:pos="567"/>
        </w:tabs>
        <w:spacing w:before="0" w:after="0" w:line="240" w:lineRule="auto"/>
        <w:ind w:hanging="567"/>
        <w:jc w:val="both"/>
        <w:rPr>
          <w:rFonts w:eastAsia="Times New Roman"/>
          <w:b w:val="0"/>
          <w:sz w:val="22"/>
          <w:szCs w:val="22"/>
          <w:lang w:eastAsia="sr-Cyrl-CS"/>
        </w:rPr>
      </w:pPr>
    </w:p>
    <w:p w:rsidR="00DD1665" w:rsidRPr="005E7B8E" w:rsidRDefault="00DD1665" w:rsidP="007048C7">
      <w:pPr>
        <w:pStyle w:val="Heading210"/>
        <w:keepNext/>
        <w:keepLines/>
        <w:numPr>
          <w:ilvl w:val="2"/>
          <w:numId w:val="15"/>
        </w:numPr>
        <w:shd w:val="clear" w:color="auto" w:fill="auto"/>
        <w:tabs>
          <w:tab w:val="left" w:pos="255"/>
        </w:tabs>
        <w:spacing w:after="0" w:line="230" w:lineRule="exact"/>
        <w:ind w:left="0"/>
        <w:jc w:val="both"/>
        <w:rPr>
          <w:sz w:val="22"/>
          <w:szCs w:val="22"/>
          <w:lang w:eastAsia="sr-Cyrl-CS"/>
        </w:rPr>
      </w:pP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варијантама</w:t>
      </w:r>
    </w:p>
    <w:p w:rsidR="007048C7" w:rsidRPr="005E7B8E" w:rsidRDefault="007048C7" w:rsidP="007048C7">
      <w:pPr>
        <w:pStyle w:val="Heading210"/>
        <w:keepNext/>
        <w:keepLines/>
        <w:shd w:val="clear" w:color="auto" w:fill="auto"/>
        <w:tabs>
          <w:tab w:val="left" w:pos="255"/>
        </w:tabs>
        <w:spacing w:after="0" w:line="230" w:lineRule="exact"/>
        <w:jc w:val="both"/>
        <w:rPr>
          <w:sz w:val="22"/>
          <w:szCs w:val="22"/>
          <w:lang w:eastAsia="sr-Cyrl-CS"/>
        </w:rPr>
      </w:pPr>
    </w:p>
    <w:p w:rsidR="00DD1665" w:rsidRPr="005E7B8E" w:rsidRDefault="00DD1665" w:rsidP="0049247D">
      <w:pPr>
        <w:pStyle w:val="Bodytext12"/>
        <w:shd w:val="clear" w:color="auto" w:fill="auto"/>
        <w:spacing w:after="0" w:line="230" w:lineRule="exact"/>
        <w:jc w:val="both"/>
        <w:rPr>
          <w:sz w:val="22"/>
          <w:szCs w:val="22"/>
          <w:lang w:eastAsia="sr-Cyrl-CS"/>
        </w:rPr>
      </w:pP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варијантама</w:t>
      </w:r>
      <w:r w:rsidRPr="005E7B8E">
        <w:rPr>
          <w:rFonts w:eastAsia="Times New Roman"/>
          <w:sz w:val="22"/>
          <w:szCs w:val="22"/>
          <w:lang w:eastAsia="sr-Cyrl-CS"/>
        </w:rPr>
        <w:t xml:space="preserve"> </w:t>
      </w:r>
      <w:r w:rsidRPr="005E7B8E">
        <w:rPr>
          <w:sz w:val="22"/>
          <w:szCs w:val="22"/>
          <w:lang w:eastAsia="sr-Cyrl-CS"/>
        </w:rPr>
        <w:t>није</w:t>
      </w:r>
      <w:r w:rsidRPr="005E7B8E">
        <w:rPr>
          <w:rFonts w:eastAsia="Times New Roman"/>
          <w:sz w:val="22"/>
          <w:szCs w:val="22"/>
          <w:lang w:eastAsia="sr-Cyrl-CS"/>
        </w:rPr>
        <w:t xml:space="preserve"> </w:t>
      </w:r>
      <w:r w:rsidRPr="005E7B8E">
        <w:rPr>
          <w:sz w:val="22"/>
          <w:szCs w:val="22"/>
          <w:lang w:eastAsia="sr-Cyrl-CS"/>
        </w:rPr>
        <w:t>дозвољено.</w:t>
      </w:r>
    </w:p>
    <w:p w:rsidR="007048C7" w:rsidRPr="005E7B8E" w:rsidRDefault="007048C7" w:rsidP="007048C7">
      <w:pPr>
        <w:pStyle w:val="Bodytext12"/>
        <w:shd w:val="clear" w:color="auto" w:fill="auto"/>
        <w:spacing w:after="0" w:line="230" w:lineRule="exact"/>
        <w:ind w:firstLine="560"/>
        <w:jc w:val="both"/>
        <w:rPr>
          <w:sz w:val="22"/>
          <w:szCs w:val="22"/>
          <w:lang w:eastAsia="sr-Cyrl-CS"/>
        </w:rPr>
      </w:pPr>
    </w:p>
    <w:p w:rsidR="00DD1665" w:rsidRPr="005E7B8E" w:rsidRDefault="00DD1665" w:rsidP="00DD1665">
      <w:pPr>
        <w:pStyle w:val="Heading210"/>
        <w:keepNext/>
        <w:keepLines/>
        <w:numPr>
          <w:ilvl w:val="2"/>
          <w:numId w:val="15"/>
        </w:numPr>
        <w:shd w:val="clear" w:color="auto" w:fill="auto"/>
        <w:tabs>
          <w:tab w:val="left" w:pos="255"/>
        </w:tabs>
        <w:spacing w:after="0" w:line="274" w:lineRule="exact"/>
        <w:ind w:left="20"/>
        <w:jc w:val="both"/>
        <w:rPr>
          <w:sz w:val="22"/>
          <w:szCs w:val="22"/>
          <w:lang w:eastAsia="sr-Cyrl-CS"/>
        </w:rPr>
      </w:pPr>
      <w:r w:rsidRPr="005E7B8E">
        <w:rPr>
          <w:sz w:val="22"/>
          <w:szCs w:val="22"/>
          <w:lang w:eastAsia="sr-Cyrl-CS"/>
        </w:rPr>
        <w:t>Начин</w:t>
      </w:r>
      <w:r w:rsidRPr="005E7B8E">
        <w:rPr>
          <w:rFonts w:eastAsia="Times New Roman"/>
          <w:sz w:val="22"/>
          <w:szCs w:val="22"/>
          <w:lang w:eastAsia="sr-Cyrl-CS"/>
        </w:rPr>
        <w:t xml:space="preserve"> </w:t>
      </w:r>
      <w:r w:rsidRPr="005E7B8E">
        <w:rPr>
          <w:sz w:val="22"/>
          <w:szCs w:val="22"/>
          <w:lang w:eastAsia="sr-Cyrl-CS"/>
        </w:rPr>
        <w:t>измене,</w:t>
      </w:r>
      <w:r w:rsidRPr="005E7B8E">
        <w:rPr>
          <w:rFonts w:eastAsia="Times New Roman"/>
          <w:sz w:val="22"/>
          <w:szCs w:val="22"/>
          <w:lang w:eastAsia="sr-Cyrl-CS"/>
        </w:rPr>
        <w:t xml:space="preserve"> </w:t>
      </w:r>
      <w:r w:rsidRPr="005E7B8E">
        <w:rPr>
          <w:sz w:val="22"/>
          <w:szCs w:val="22"/>
          <w:lang w:eastAsia="sr-Cyrl-CS"/>
        </w:rPr>
        <w:t>допуне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опозива</w:t>
      </w:r>
      <w:r w:rsidRPr="005E7B8E">
        <w:rPr>
          <w:rFonts w:eastAsia="Times New Roman"/>
          <w:sz w:val="22"/>
          <w:szCs w:val="22"/>
          <w:lang w:eastAsia="sr-Cyrl-CS"/>
        </w:rPr>
        <w:t xml:space="preserve"> </w:t>
      </w:r>
      <w:r w:rsidRPr="005E7B8E">
        <w:rPr>
          <w:sz w:val="22"/>
          <w:szCs w:val="22"/>
          <w:lang w:eastAsia="sr-Cyrl-CS"/>
        </w:rPr>
        <w:t>понуде</w:t>
      </w:r>
    </w:p>
    <w:p w:rsidR="00DD1665" w:rsidRPr="005E7B8E" w:rsidRDefault="00DD1665" w:rsidP="00DD1665">
      <w:pPr>
        <w:pStyle w:val="Bodytext12"/>
        <w:shd w:val="clear" w:color="auto" w:fill="auto"/>
        <w:spacing w:after="0"/>
        <w:ind w:left="20" w:right="20" w:firstLine="560"/>
        <w:jc w:val="both"/>
        <w:rPr>
          <w:sz w:val="22"/>
          <w:szCs w:val="22"/>
          <w:lang w:eastAsia="sr-Cyrl-CS"/>
        </w:rPr>
      </w:pP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року</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измени,</w:t>
      </w:r>
      <w:r w:rsidRPr="005E7B8E">
        <w:rPr>
          <w:rFonts w:eastAsia="Times New Roman"/>
          <w:sz w:val="22"/>
          <w:szCs w:val="22"/>
          <w:lang w:eastAsia="sr-Cyrl-CS"/>
        </w:rPr>
        <w:t xml:space="preserve"> </w:t>
      </w:r>
      <w:r w:rsidRPr="005E7B8E">
        <w:rPr>
          <w:sz w:val="22"/>
          <w:szCs w:val="22"/>
          <w:lang w:eastAsia="sr-Cyrl-CS"/>
        </w:rPr>
        <w:t>допуни</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опозове</w:t>
      </w:r>
      <w:r w:rsidRPr="005E7B8E">
        <w:rPr>
          <w:rFonts w:eastAsia="Times New Roman"/>
          <w:sz w:val="22"/>
          <w:szCs w:val="22"/>
          <w:lang w:eastAsia="sr-Cyrl-CS"/>
        </w:rPr>
        <w:t xml:space="preserve"> </w:t>
      </w:r>
      <w:r w:rsidRPr="005E7B8E">
        <w:rPr>
          <w:sz w:val="22"/>
          <w:szCs w:val="22"/>
          <w:lang w:eastAsia="sr-Cyrl-CS"/>
        </w:rPr>
        <w:t>своју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начин</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одређен</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понуде.</w:t>
      </w:r>
    </w:p>
    <w:p w:rsidR="00DD1665" w:rsidRPr="005E7B8E" w:rsidRDefault="00DD1665" w:rsidP="00DD1665">
      <w:pPr>
        <w:pStyle w:val="Bodytext12"/>
        <w:shd w:val="clear" w:color="auto" w:fill="auto"/>
        <w:spacing w:after="0"/>
        <w:ind w:left="20" w:right="2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дужан</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јасно</w:t>
      </w:r>
      <w:r w:rsidRPr="005E7B8E">
        <w:rPr>
          <w:rFonts w:eastAsia="Times New Roman"/>
          <w:sz w:val="22"/>
          <w:szCs w:val="22"/>
          <w:lang w:eastAsia="sr-Cyrl-CS"/>
        </w:rPr>
        <w:t xml:space="preserve"> </w:t>
      </w:r>
      <w:r w:rsidRPr="005E7B8E">
        <w:rPr>
          <w:sz w:val="22"/>
          <w:szCs w:val="22"/>
          <w:lang w:eastAsia="sr-Cyrl-CS"/>
        </w:rPr>
        <w:t>назначи</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део</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мења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која</w:t>
      </w:r>
      <w:r w:rsidRPr="005E7B8E">
        <w:rPr>
          <w:rFonts w:eastAsia="Times New Roman"/>
          <w:sz w:val="22"/>
          <w:szCs w:val="22"/>
          <w:lang w:eastAsia="sr-Cyrl-CS"/>
        </w:rPr>
        <w:t xml:space="preserve"> </w:t>
      </w:r>
      <w:r w:rsidRPr="005E7B8E">
        <w:rPr>
          <w:sz w:val="22"/>
          <w:szCs w:val="22"/>
          <w:lang w:eastAsia="sr-Cyrl-CS"/>
        </w:rPr>
        <w:t>документа</w:t>
      </w:r>
      <w:r w:rsidRPr="005E7B8E">
        <w:rPr>
          <w:rFonts w:eastAsia="Times New Roman"/>
          <w:sz w:val="22"/>
          <w:szCs w:val="22"/>
          <w:lang w:eastAsia="sr-Cyrl-CS"/>
        </w:rPr>
        <w:t xml:space="preserve"> </w:t>
      </w:r>
      <w:r w:rsidRPr="005E7B8E">
        <w:rPr>
          <w:sz w:val="22"/>
          <w:szCs w:val="22"/>
          <w:lang w:eastAsia="sr-Cyrl-CS"/>
        </w:rPr>
        <w:t>накнадно</w:t>
      </w:r>
      <w:r w:rsidRPr="005E7B8E">
        <w:rPr>
          <w:rFonts w:eastAsia="Times New Roman"/>
          <w:sz w:val="22"/>
          <w:szCs w:val="22"/>
          <w:lang w:eastAsia="sr-Cyrl-CS"/>
        </w:rPr>
        <w:t xml:space="preserve"> </w:t>
      </w:r>
      <w:r w:rsidRPr="005E7B8E">
        <w:rPr>
          <w:sz w:val="22"/>
          <w:szCs w:val="22"/>
          <w:lang w:eastAsia="sr-Cyrl-CS"/>
        </w:rPr>
        <w:t>доставља.</w:t>
      </w:r>
    </w:p>
    <w:p w:rsidR="00DD1665" w:rsidRPr="005E7B8E" w:rsidRDefault="00DD1665" w:rsidP="00DD1665">
      <w:pPr>
        <w:pStyle w:val="Bodytext12"/>
        <w:shd w:val="clear" w:color="auto" w:fill="auto"/>
        <w:spacing w:after="0"/>
        <w:ind w:left="20" w:firstLine="560"/>
        <w:jc w:val="both"/>
        <w:rPr>
          <w:rStyle w:val="BodytextBold7"/>
          <w:rFonts w:eastAsia="Times New Roman"/>
          <w:sz w:val="22"/>
          <w:szCs w:val="22"/>
          <w:lang w:eastAsia="sr-Cyrl-CS"/>
        </w:rPr>
      </w:pPr>
      <w:r w:rsidRPr="005E7B8E">
        <w:rPr>
          <w:sz w:val="22"/>
          <w:szCs w:val="22"/>
          <w:lang w:eastAsia="sr-Cyrl-CS"/>
        </w:rPr>
        <w:t>Измену,</w:t>
      </w:r>
      <w:r w:rsidRPr="005E7B8E">
        <w:rPr>
          <w:rFonts w:eastAsia="Times New Roman"/>
          <w:sz w:val="22"/>
          <w:szCs w:val="22"/>
          <w:lang w:eastAsia="sr-Cyrl-CS"/>
        </w:rPr>
        <w:t xml:space="preserve"> </w:t>
      </w:r>
      <w:r w:rsidRPr="005E7B8E">
        <w:rPr>
          <w:sz w:val="22"/>
          <w:szCs w:val="22"/>
          <w:lang w:eastAsia="sr-Cyrl-CS"/>
        </w:rPr>
        <w:t>допуну</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опозив</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треба</w:t>
      </w:r>
      <w:r w:rsidRPr="005E7B8E">
        <w:rPr>
          <w:rFonts w:eastAsia="Times New Roman"/>
          <w:sz w:val="22"/>
          <w:szCs w:val="22"/>
          <w:lang w:eastAsia="sr-Cyrl-CS"/>
        </w:rPr>
        <w:t xml:space="preserve"> </w:t>
      </w:r>
      <w:r w:rsidRPr="005E7B8E">
        <w:rPr>
          <w:sz w:val="22"/>
          <w:szCs w:val="22"/>
          <w:lang w:eastAsia="sr-Cyrl-CS"/>
        </w:rPr>
        <w:t>доставити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адресу</w:t>
      </w:r>
      <w:r w:rsidRPr="005E7B8E">
        <w:rPr>
          <w:rFonts w:eastAsia="Times New Roman"/>
          <w:sz w:val="22"/>
          <w:szCs w:val="22"/>
          <w:lang w:eastAsia="sr-Cyrl-CS"/>
        </w:rPr>
        <w:t xml:space="preserve"> </w:t>
      </w:r>
      <w:r w:rsidRPr="005E7B8E">
        <w:rPr>
          <w:sz w:val="22"/>
          <w:szCs w:val="22"/>
          <w:lang w:eastAsia="sr-Cyrl-CS"/>
        </w:rPr>
        <w:t>Факултет</w:t>
      </w:r>
      <w:r w:rsidRPr="005E7B8E">
        <w:rPr>
          <w:rFonts w:eastAsia="Times New Roman"/>
          <w:sz w:val="22"/>
          <w:szCs w:val="22"/>
          <w:lang w:eastAsia="sr-Cyrl-CS"/>
        </w:rPr>
        <w:t xml:space="preserve"> </w:t>
      </w:r>
      <w:r w:rsidRPr="005E7B8E">
        <w:rPr>
          <w:sz w:val="22"/>
          <w:szCs w:val="22"/>
          <w:lang w:eastAsia="sr-Cyrl-CS"/>
        </w:rPr>
        <w:t>организационих</w:t>
      </w:r>
      <w:r w:rsidRPr="005E7B8E">
        <w:rPr>
          <w:rFonts w:eastAsia="Times New Roman"/>
          <w:sz w:val="22"/>
          <w:szCs w:val="22"/>
          <w:lang w:eastAsia="sr-Cyrl-CS"/>
        </w:rPr>
        <w:t xml:space="preserve"> </w:t>
      </w:r>
      <w:r w:rsidRPr="005E7B8E">
        <w:rPr>
          <w:sz w:val="22"/>
          <w:szCs w:val="22"/>
          <w:lang w:eastAsia="sr-Cyrl-CS"/>
        </w:rPr>
        <w:t>наука,</w:t>
      </w:r>
      <w:r w:rsidRPr="005E7B8E">
        <w:rPr>
          <w:rFonts w:eastAsia="Times New Roman"/>
          <w:sz w:val="22"/>
          <w:szCs w:val="22"/>
          <w:lang w:eastAsia="sr-Cyrl-CS"/>
        </w:rPr>
        <w:t xml:space="preserve"> </w:t>
      </w:r>
      <w:r w:rsidRPr="005E7B8E">
        <w:rPr>
          <w:sz w:val="22"/>
          <w:szCs w:val="22"/>
          <w:lang w:eastAsia="sr-Cyrl-CS"/>
        </w:rPr>
        <w:t>Јове</w:t>
      </w:r>
      <w:r w:rsidRPr="005E7B8E">
        <w:rPr>
          <w:rFonts w:eastAsia="Times New Roman"/>
          <w:sz w:val="22"/>
          <w:szCs w:val="22"/>
          <w:lang w:eastAsia="sr-Cyrl-CS"/>
        </w:rPr>
        <w:t xml:space="preserve"> </w:t>
      </w:r>
      <w:r w:rsidRPr="005E7B8E">
        <w:rPr>
          <w:sz w:val="22"/>
          <w:szCs w:val="22"/>
          <w:lang w:eastAsia="sr-Cyrl-CS"/>
        </w:rPr>
        <w:t>Илића</w:t>
      </w:r>
      <w:r w:rsidRPr="005E7B8E">
        <w:rPr>
          <w:rFonts w:eastAsia="Times New Roman"/>
          <w:sz w:val="22"/>
          <w:szCs w:val="22"/>
          <w:lang w:eastAsia="sr-Cyrl-CS"/>
        </w:rPr>
        <w:t xml:space="preserve"> </w:t>
      </w:r>
      <w:r w:rsidRPr="005E7B8E">
        <w:rPr>
          <w:sz w:val="22"/>
          <w:szCs w:val="22"/>
          <w:lang w:eastAsia="sr-Cyrl-CS"/>
        </w:rPr>
        <w:t>154,</w:t>
      </w:r>
      <w:r w:rsidRPr="005E7B8E">
        <w:rPr>
          <w:rFonts w:eastAsia="Times New Roman"/>
          <w:sz w:val="22"/>
          <w:szCs w:val="22"/>
          <w:lang w:eastAsia="sr-Cyrl-CS"/>
        </w:rPr>
        <w:t xml:space="preserve"> </w:t>
      </w:r>
      <w:r w:rsidRPr="005E7B8E">
        <w:rPr>
          <w:sz w:val="22"/>
          <w:szCs w:val="22"/>
          <w:lang w:eastAsia="sr-Cyrl-CS"/>
        </w:rPr>
        <w:t>Служба</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000545CA">
        <w:rPr>
          <w:rFonts w:eastAsia="Times New Roman"/>
          <w:sz w:val="22"/>
          <w:szCs w:val="22"/>
          <w:lang w:val="sr-Cyrl-CS" w:eastAsia="sr-Cyrl-CS"/>
        </w:rPr>
        <w:t xml:space="preserve">канцеларија А 104,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назнаком:</w:t>
      </w:r>
      <w:r w:rsidRPr="005E7B8E">
        <w:rPr>
          <w:rStyle w:val="BodytextBold7"/>
          <w:rFonts w:eastAsia="Times New Roman"/>
          <w:sz w:val="22"/>
          <w:szCs w:val="22"/>
          <w:lang w:eastAsia="sr-Cyrl-CS"/>
        </w:rPr>
        <w:t xml:space="preserve"> </w:t>
      </w:r>
    </w:p>
    <w:p w:rsidR="00DD1665" w:rsidRPr="005E7B8E" w:rsidRDefault="00DD1665" w:rsidP="00DD1665">
      <w:pPr>
        <w:pStyle w:val="Bodytext12"/>
        <w:shd w:val="clear" w:color="auto" w:fill="auto"/>
        <w:spacing w:after="0"/>
        <w:ind w:left="20" w:firstLine="560"/>
        <w:jc w:val="both"/>
        <w:rPr>
          <w:rStyle w:val="BodytextBold7"/>
          <w:rFonts w:eastAsia="Times New Roman"/>
          <w:sz w:val="22"/>
          <w:szCs w:val="22"/>
          <w:lang w:eastAsia="sr-Cyrl-CS"/>
        </w:rPr>
      </w:pPr>
      <w:r w:rsidRPr="005E7B8E">
        <w:rPr>
          <w:rStyle w:val="BodytextBold7"/>
          <w:rFonts w:eastAsia="Times New Roman"/>
          <w:sz w:val="22"/>
          <w:szCs w:val="22"/>
          <w:lang w:eastAsia="sr-Cyrl-CS"/>
        </w:rPr>
        <w:t xml:space="preserve"> </w:t>
      </w:r>
    </w:p>
    <w:p w:rsidR="00DD1665" w:rsidRPr="005E7B8E" w:rsidRDefault="00DD1665" w:rsidP="00547A25">
      <w:pPr>
        <w:pStyle w:val="Bodytext12"/>
        <w:numPr>
          <w:ilvl w:val="0"/>
          <w:numId w:val="32"/>
        </w:numPr>
        <w:shd w:val="clear" w:color="auto" w:fill="auto"/>
        <w:spacing w:after="0"/>
        <w:jc w:val="both"/>
        <w:rPr>
          <w:rFonts w:eastAsia="Times New Roman"/>
          <w:sz w:val="22"/>
          <w:szCs w:val="22"/>
          <w:lang w:eastAsia="en-US"/>
        </w:rPr>
      </w:pPr>
      <w:r w:rsidRPr="00B974DD">
        <w:rPr>
          <w:rStyle w:val="BodytextBold7"/>
          <w:rFonts w:eastAsia="Times New Roman"/>
          <w:b w:val="0"/>
          <w:sz w:val="22"/>
          <w:szCs w:val="22"/>
          <w:lang w:eastAsia="sr-Cyrl-CS"/>
        </w:rPr>
        <w:t>„</w:t>
      </w:r>
      <w:r w:rsidRPr="00B974DD">
        <w:rPr>
          <w:rStyle w:val="BodytextBold7"/>
          <w:b w:val="0"/>
          <w:sz w:val="22"/>
          <w:szCs w:val="22"/>
          <w:lang w:eastAsia="sr-Cyrl-CS"/>
        </w:rPr>
        <w:t>Измена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јавну</w:t>
      </w:r>
      <w:r w:rsidRPr="005E7B8E">
        <w:rPr>
          <w:rFonts w:eastAsia="Times New Roman"/>
          <w:sz w:val="22"/>
          <w:szCs w:val="22"/>
          <w:lang w:eastAsia="sr-Cyrl-CS"/>
        </w:rPr>
        <w:t xml:space="preserve"> </w:t>
      </w:r>
      <w:r w:rsidRPr="005E7B8E">
        <w:rPr>
          <w:sz w:val="22"/>
          <w:szCs w:val="22"/>
          <w:lang w:eastAsia="sr-Cyrl-CS"/>
        </w:rPr>
        <w:t>набавку</w:t>
      </w:r>
      <w:r w:rsidRPr="005E7B8E">
        <w:rPr>
          <w:rFonts w:eastAsia="Times New Roman"/>
          <w:sz w:val="22"/>
          <w:szCs w:val="22"/>
          <w:lang w:eastAsia="sr-Cyrl-CS"/>
        </w:rPr>
        <w:t xml:space="preserve"> </w:t>
      </w:r>
      <w:r w:rsidRPr="005E7B8E">
        <w:rPr>
          <w:sz w:val="22"/>
          <w:szCs w:val="22"/>
          <w:lang w:val="sr-Cyrl-CS" w:eastAsia="sr-Cyrl-CS"/>
        </w:rPr>
        <w:t>добара</w:t>
      </w:r>
      <w:r w:rsidRPr="005E7B8E">
        <w:rPr>
          <w:rFonts w:eastAsia="Times New Roman"/>
          <w:sz w:val="22"/>
          <w:szCs w:val="22"/>
          <w:lang w:eastAsia="sr-Cyrl-CS"/>
        </w:rPr>
        <w:t xml:space="preserve"> </w:t>
      </w:r>
      <w:r w:rsidR="0049247D" w:rsidRPr="005E7B8E">
        <w:rPr>
          <w:rFonts w:eastAsia="Times New Roman"/>
          <w:sz w:val="22"/>
          <w:szCs w:val="22"/>
          <w:lang w:val="sr-Cyrl-CS" w:eastAsia="sr-Cyrl-CS"/>
        </w:rPr>
        <w:t>-</w:t>
      </w:r>
      <w:r w:rsidRPr="005E7B8E">
        <w:rPr>
          <w:rFonts w:eastAsia="Times New Roman"/>
          <w:sz w:val="22"/>
          <w:szCs w:val="22"/>
          <w:lang w:val="sr-Cyrl-CS" w:eastAsia="sr-Cyrl-CS"/>
        </w:rPr>
        <w:t xml:space="preserve"> </w:t>
      </w:r>
      <w:r w:rsidRPr="005E7B8E">
        <w:rPr>
          <w:sz w:val="22"/>
          <w:szCs w:val="22"/>
          <w:lang w:val="sr-Cyrl-CS"/>
        </w:rPr>
        <w:t>Набавка</w:t>
      </w:r>
      <w:r w:rsidRPr="005E7B8E">
        <w:rPr>
          <w:rFonts w:eastAsia="Times New Roman"/>
          <w:sz w:val="22"/>
          <w:szCs w:val="22"/>
          <w:lang w:val="sr-Cyrl-CS"/>
        </w:rPr>
        <w:t xml:space="preserve"> </w:t>
      </w:r>
      <w:r w:rsidRPr="005E7B8E">
        <w:rPr>
          <w:sz w:val="22"/>
          <w:szCs w:val="22"/>
          <w:lang w:val="sr-Cyrl-CS"/>
        </w:rPr>
        <w:t>намештаја</w:t>
      </w:r>
      <w:r w:rsidRPr="005E7B8E">
        <w:rPr>
          <w:sz w:val="22"/>
          <w:szCs w:val="22"/>
          <w:lang w:val="sr-Cyrl-CS" w:eastAsia="en-US"/>
        </w:rPr>
        <w:t>,</w:t>
      </w:r>
      <w:r w:rsidR="00C3182E">
        <w:rPr>
          <w:rFonts w:eastAsia="Times New Roman"/>
          <w:sz w:val="22"/>
          <w:szCs w:val="22"/>
          <w:lang w:val="sr-Cyrl-CS" w:eastAsia="en-US"/>
        </w:rPr>
        <w:t xml:space="preserve">  </w:t>
      </w:r>
      <w:r w:rsidRPr="005E7B8E">
        <w:rPr>
          <w:sz w:val="22"/>
          <w:szCs w:val="22"/>
          <w:lang w:val="sr-Cyrl-CS" w:eastAsia="en-US"/>
        </w:rPr>
        <w:t>број</w:t>
      </w:r>
      <w:r w:rsidRPr="005E7B8E">
        <w:rPr>
          <w:rFonts w:eastAsia="Times New Roman"/>
          <w:sz w:val="22"/>
          <w:szCs w:val="22"/>
          <w:lang w:val="sr-Cyrl-CS" w:eastAsia="en-US"/>
        </w:rPr>
        <w:t xml:space="preserve"> </w:t>
      </w:r>
      <w:r w:rsidR="00C3182E">
        <w:rPr>
          <w:rFonts w:eastAsia="Times New Roman"/>
          <w:sz w:val="22"/>
          <w:szCs w:val="22"/>
          <w:lang w:val="sr-Cyrl-CS" w:eastAsia="en-US"/>
        </w:rPr>
        <w:t>ЈНМ</w:t>
      </w:r>
      <w:r w:rsidR="000545CA">
        <w:rPr>
          <w:rFonts w:eastAsia="Times New Roman"/>
          <w:sz w:val="22"/>
          <w:szCs w:val="22"/>
          <w:lang w:val="sr-Cyrl-CS" w:eastAsia="en-US"/>
        </w:rPr>
        <w:t>В</w:t>
      </w:r>
      <w:r w:rsidR="00C3182E">
        <w:rPr>
          <w:rFonts w:eastAsia="Times New Roman"/>
          <w:sz w:val="22"/>
          <w:szCs w:val="22"/>
          <w:lang w:val="sr-Cyrl-CS" w:eastAsia="en-US"/>
        </w:rPr>
        <w:t xml:space="preserve"> </w:t>
      </w:r>
      <w:r w:rsidRPr="005E7B8E">
        <w:rPr>
          <w:sz w:val="22"/>
          <w:szCs w:val="22"/>
          <w:lang w:val="sr-Cyrl-CS" w:eastAsia="en-US"/>
        </w:rPr>
        <w:t>07</w:t>
      </w:r>
      <w:r w:rsidRPr="005E7B8E">
        <w:rPr>
          <w:rFonts w:eastAsia="Times New Roman"/>
          <w:sz w:val="22"/>
          <w:szCs w:val="22"/>
          <w:lang w:val="sr-Cyrl-CS" w:eastAsia="en-US"/>
        </w:rPr>
        <w:t xml:space="preserve"> </w:t>
      </w:r>
      <w:r w:rsidRPr="005E7B8E">
        <w:rPr>
          <w:sz w:val="22"/>
          <w:szCs w:val="22"/>
          <w:lang w:val="sr-Cyrl-CS" w:eastAsia="en-US"/>
        </w:rPr>
        <w:t>-</w:t>
      </w:r>
      <w:r w:rsidRPr="005E7B8E">
        <w:rPr>
          <w:rFonts w:eastAsia="Times New Roman"/>
          <w:sz w:val="22"/>
          <w:szCs w:val="22"/>
          <w:lang w:val="sr-Cyrl-CS" w:eastAsia="en-US"/>
        </w:rPr>
        <w:t xml:space="preserve"> </w:t>
      </w:r>
      <w:r w:rsidRPr="005E7B8E">
        <w:rPr>
          <w:sz w:val="22"/>
          <w:szCs w:val="22"/>
          <w:lang w:val="sr-Cyrl-CS" w:eastAsia="en-US"/>
        </w:rPr>
        <w:t>02</w:t>
      </w:r>
      <w:r w:rsidRPr="005E7B8E">
        <w:rPr>
          <w:rFonts w:eastAsia="Times New Roman"/>
          <w:sz w:val="22"/>
          <w:szCs w:val="22"/>
          <w:lang w:val="sr-Cyrl-CS" w:eastAsia="en-US"/>
        </w:rPr>
        <w:t xml:space="preserve"> </w:t>
      </w:r>
      <w:r w:rsidRPr="005E7B8E">
        <w:rPr>
          <w:sz w:val="22"/>
          <w:szCs w:val="22"/>
          <w:lang w:val="sr-Cyrl-CS" w:eastAsia="en-US"/>
        </w:rPr>
        <w:t>бр</w:t>
      </w:r>
      <w:r w:rsidRPr="005E7B8E">
        <w:rPr>
          <w:rFonts w:eastAsia="Times New Roman"/>
          <w:sz w:val="22"/>
          <w:szCs w:val="22"/>
          <w:lang w:val="sr-Cyrl-CS" w:eastAsia="en-US"/>
        </w:rPr>
        <w:t xml:space="preserve"> </w:t>
      </w:r>
      <w:r w:rsidR="00C3182E">
        <w:rPr>
          <w:sz w:val="22"/>
          <w:szCs w:val="22"/>
          <w:lang w:val="sr-Cyrl-CS" w:eastAsia="en-US"/>
        </w:rPr>
        <w:t>6</w:t>
      </w:r>
      <w:r w:rsidRPr="005E7B8E">
        <w:rPr>
          <w:sz w:val="22"/>
          <w:szCs w:val="22"/>
          <w:lang w:val="sr-Cyrl-CS" w:eastAsia="en-US"/>
        </w:rPr>
        <w:t>-201</w:t>
      </w:r>
      <w:r w:rsidR="00C3182E">
        <w:rPr>
          <w:sz w:val="22"/>
          <w:szCs w:val="22"/>
          <w:lang w:val="sr-Cyrl-CS" w:eastAsia="en-US"/>
        </w:rPr>
        <w:t>8</w:t>
      </w:r>
      <w:r w:rsidR="008F3D14" w:rsidRPr="005E7B8E">
        <w:rPr>
          <w:sz w:val="22"/>
          <w:szCs w:val="22"/>
          <w:lang w:val="sr-Cyrl-CS" w:eastAsia="en-US"/>
        </w:rPr>
        <w:t xml:space="preserve"> </w:t>
      </w:r>
      <w:r w:rsidRPr="005E7B8E">
        <w:rPr>
          <w:rFonts w:eastAsia="Times New Roman"/>
          <w:sz w:val="22"/>
          <w:szCs w:val="22"/>
          <w:lang w:eastAsia="en-US"/>
        </w:rPr>
        <w:t xml:space="preserve">– </w:t>
      </w:r>
      <w:r w:rsidRPr="005E7B8E">
        <w:rPr>
          <w:sz w:val="22"/>
          <w:szCs w:val="22"/>
          <w:lang w:eastAsia="en-US"/>
        </w:rPr>
        <w:t>НЕ</w:t>
      </w:r>
      <w:r w:rsidRPr="005E7B8E">
        <w:rPr>
          <w:rFonts w:eastAsia="Times New Roman"/>
          <w:sz w:val="22"/>
          <w:szCs w:val="22"/>
          <w:lang w:eastAsia="en-US"/>
        </w:rPr>
        <w:t xml:space="preserve"> </w:t>
      </w:r>
      <w:r w:rsidRPr="005E7B8E">
        <w:rPr>
          <w:sz w:val="22"/>
          <w:szCs w:val="22"/>
          <w:lang w:eastAsia="en-US"/>
        </w:rPr>
        <w:t>ОТВАРАТИ</w:t>
      </w:r>
      <w:r w:rsidRPr="005E7B8E">
        <w:rPr>
          <w:rFonts w:eastAsia="Times New Roman"/>
          <w:sz w:val="22"/>
          <w:szCs w:val="22"/>
          <w:lang w:val="sr-Cyrl-CS" w:eastAsia="en-US"/>
        </w:rPr>
        <w:t xml:space="preserve"> </w:t>
      </w:r>
      <w:r w:rsidRPr="005E7B8E">
        <w:rPr>
          <w:rFonts w:eastAsia="Times New Roman"/>
          <w:sz w:val="22"/>
          <w:szCs w:val="22"/>
          <w:lang w:eastAsia="en-US"/>
        </w:rPr>
        <w:t xml:space="preserve">” </w:t>
      </w:r>
      <w:r w:rsidRPr="005E7B8E">
        <w:rPr>
          <w:rFonts w:eastAsia="Times New Roman"/>
          <w:sz w:val="22"/>
          <w:szCs w:val="22"/>
          <w:lang w:val="sr-Cyrl-CS" w:eastAsia="en-US"/>
        </w:rPr>
        <w:t xml:space="preserve"> </w:t>
      </w:r>
      <w:r w:rsidRPr="005E7B8E">
        <w:rPr>
          <w:sz w:val="22"/>
          <w:szCs w:val="22"/>
          <w:lang w:eastAsia="en-US"/>
        </w:rPr>
        <w:t>или</w:t>
      </w:r>
      <w:r w:rsidRPr="005E7B8E">
        <w:rPr>
          <w:rFonts w:eastAsia="Times New Roman"/>
          <w:sz w:val="22"/>
          <w:szCs w:val="22"/>
          <w:lang w:eastAsia="en-US"/>
        </w:rPr>
        <w:t xml:space="preserve"> </w:t>
      </w:r>
    </w:p>
    <w:p w:rsidR="00DD1665" w:rsidRPr="005E7B8E" w:rsidRDefault="0049247D" w:rsidP="00547A25">
      <w:pPr>
        <w:pStyle w:val="Bodytext111"/>
        <w:numPr>
          <w:ilvl w:val="0"/>
          <w:numId w:val="32"/>
        </w:numPr>
        <w:tabs>
          <w:tab w:val="left" w:pos="567"/>
          <w:tab w:val="left" w:pos="860"/>
        </w:tabs>
        <w:spacing w:before="0" w:after="0"/>
        <w:jc w:val="both"/>
        <w:rPr>
          <w:b w:val="0"/>
          <w:sz w:val="22"/>
          <w:szCs w:val="22"/>
          <w:lang w:eastAsia="en-US"/>
        </w:rPr>
      </w:pPr>
      <w:r w:rsidRPr="005E7B8E">
        <w:rPr>
          <w:rStyle w:val="BodytextBold7"/>
          <w:rFonts w:eastAsia="Times New Roman"/>
          <w:sz w:val="22"/>
          <w:szCs w:val="22"/>
          <w:lang w:val="sr-Cyrl-CS" w:eastAsia="sr-Cyrl-CS"/>
        </w:rPr>
        <w:t xml:space="preserve"> </w:t>
      </w:r>
      <w:r w:rsidR="00E9770A" w:rsidRPr="005E7B8E">
        <w:rPr>
          <w:rStyle w:val="BodytextBold7"/>
          <w:rFonts w:eastAsia="Times New Roman"/>
          <w:sz w:val="22"/>
          <w:szCs w:val="22"/>
          <w:lang w:val="sr-Cyrl-CS" w:eastAsia="sr-Cyrl-CS"/>
        </w:rPr>
        <w:t xml:space="preserve"> </w:t>
      </w:r>
      <w:r w:rsidR="00DD1665" w:rsidRPr="005E7B8E">
        <w:rPr>
          <w:rStyle w:val="BodytextBold7"/>
          <w:rFonts w:eastAsia="Times New Roman"/>
          <w:sz w:val="22"/>
          <w:szCs w:val="22"/>
          <w:lang w:eastAsia="sr-Cyrl-CS"/>
        </w:rPr>
        <w:t>„</w:t>
      </w:r>
      <w:r w:rsidR="00DD1665" w:rsidRPr="005E7B8E">
        <w:rPr>
          <w:rStyle w:val="BodytextBold7"/>
          <w:sz w:val="22"/>
          <w:szCs w:val="22"/>
          <w:lang w:eastAsia="sr-Cyrl-CS"/>
        </w:rPr>
        <w:t>Допуна</w:t>
      </w:r>
      <w:r w:rsidR="00DD1665" w:rsidRPr="005E7B8E">
        <w:rPr>
          <w:rFonts w:eastAsia="Times New Roman"/>
          <w:b w:val="0"/>
          <w:sz w:val="22"/>
          <w:szCs w:val="22"/>
          <w:lang w:eastAsia="sr-Cyrl-CS"/>
        </w:rPr>
        <w:t xml:space="preserve"> </w:t>
      </w:r>
      <w:r w:rsidR="00DD1665" w:rsidRPr="005E7B8E">
        <w:rPr>
          <w:b w:val="0"/>
          <w:sz w:val="22"/>
          <w:szCs w:val="22"/>
          <w:lang w:eastAsia="sr-Cyrl-CS"/>
        </w:rPr>
        <w:t>понуде</w:t>
      </w:r>
      <w:r w:rsidR="00DD1665" w:rsidRPr="005E7B8E">
        <w:rPr>
          <w:rFonts w:eastAsia="Times New Roman"/>
          <w:b w:val="0"/>
          <w:sz w:val="22"/>
          <w:szCs w:val="22"/>
          <w:lang w:eastAsia="sr-Cyrl-CS"/>
        </w:rPr>
        <w:t xml:space="preserve"> </w:t>
      </w:r>
      <w:r w:rsidR="00DD1665" w:rsidRPr="005E7B8E">
        <w:rPr>
          <w:b w:val="0"/>
          <w:sz w:val="22"/>
          <w:szCs w:val="22"/>
          <w:lang w:eastAsia="sr-Cyrl-CS"/>
        </w:rPr>
        <w:t>за</w:t>
      </w:r>
      <w:r w:rsidR="00DD1665" w:rsidRPr="005E7B8E">
        <w:rPr>
          <w:rFonts w:eastAsia="Times New Roman"/>
          <w:b w:val="0"/>
          <w:sz w:val="22"/>
          <w:szCs w:val="22"/>
          <w:lang w:eastAsia="sr-Cyrl-CS"/>
        </w:rPr>
        <w:t xml:space="preserve"> </w:t>
      </w:r>
      <w:r w:rsidR="00DD1665" w:rsidRPr="005E7B8E">
        <w:rPr>
          <w:b w:val="0"/>
          <w:sz w:val="22"/>
          <w:szCs w:val="22"/>
          <w:lang w:eastAsia="sr-Cyrl-CS"/>
        </w:rPr>
        <w:t>јавну</w:t>
      </w:r>
      <w:r w:rsidR="00DD1665" w:rsidRPr="005E7B8E">
        <w:rPr>
          <w:rFonts w:eastAsia="Times New Roman"/>
          <w:b w:val="0"/>
          <w:sz w:val="22"/>
          <w:szCs w:val="22"/>
          <w:lang w:eastAsia="sr-Cyrl-CS"/>
        </w:rPr>
        <w:t xml:space="preserve"> </w:t>
      </w:r>
      <w:r w:rsidR="00DD1665" w:rsidRPr="005E7B8E">
        <w:rPr>
          <w:b w:val="0"/>
          <w:sz w:val="22"/>
          <w:szCs w:val="22"/>
          <w:lang w:eastAsia="sr-Cyrl-CS"/>
        </w:rPr>
        <w:t>набавку</w:t>
      </w:r>
      <w:r w:rsidR="00DD1665" w:rsidRPr="005E7B8E">
        <w:rPr>
          <w:rFonts w:eastAsia="Times New Roman"/>
          <w:b w:val="0"/>
          <w:sz w:val="22"/>
          <w:szCs w:val="22"/>
          <w:lang w:eastAsia="sr-Cyrl-CS"/>
        </w:rPr>
        <w:t xml:space="preserve"> </w:t>
      </w:r>
      <w:r w:rsidR="00DD1665" w:rsidRPr="005E7B8E">
        <w:rPr>
          <w:b w:val="0"/>
          <w:sz w:val="22"/>
          <w:szCs w:val="22"/>
          <w:lang w:val="sr-Cyrl-CS" w:eastAsia="sr-Cyrl-CS"/>
        </w:rPr>
        <w:t>добара</w:t>
      </w:r>
      <w:r w:rsidR="00DD1665" w:rsidRPr="005E7B8E">
        <w:rPr>
          <w:rFonts w:eastAsia="Times New Roman"/>
          <w:b w:val="0"/>
          <w:sz w:val="22"/>
          <w:szCs w:val="22"/>
          <w:lang w:val="sr-Cyrl-CS" w:eastAsia="sr-Cyrl-CS"/>
        </w:rPr>
        <w:t xml:space="preserve"> </w:t>
      </w:r>
      <w:r w:rsidR="00DD1665" w:rsidRPr="005E7B8E">
        <w:rPr>
          <w:rFonts w:eastAsia="Times New Roman"/>
          <w:b w:val="0"/>
          <w:sz w:val="22"/>
          <w:szCs w:val="22"/>
          <w:lang w:val="sr-Cyrl-CS" w:eastAsia="en-US"/>
        </w:rPr>
        <w:t xml:space="preserve"> </w:t>
      </w:r>
      <w:r w:rsidRPr="005E7B8E">
        <w:rPr>
          <w:rFonts w:eastAsia="Times New Roman"/>
          <w:b w:val="0"/>
          <w:sz w:val="22"/>
          <w:szCs w:val="22"/>
          <w:lang w:val="sr-Cyrl-CS"/>
        </w:rPr>
        <w:t>-</w:t>
      </w:r>
      <w:r w:rsidR="00DD1665" w:rsidRPr="005E7B8E">
        <w:rPr>
          <w:rFonts w:eastAsia="Times New Roman"/>
          <w:b w:val="0"/>
          <w:sz w:val="22"/>
          <w:szCs w:val="22"/>
          <w:lang w:val="sr-Cyrl-CS"/>
        </w:rPr>
        <w:t xml:space="preserve"> </w:t>
      </w:r>
      <w:r w:rsidR="00DD1665" w:rsidRPr="005E7B8E">
        <w:rPr>
          <w:b w:val="0"/>
          <w:sz w:val="22"/>
          <w:szCs w:val="22"/>
          <w:lang w:val="sr-Cyrl-CS"/>
        </w:rPr>
        <w:t>Набавка</w:t>
      </w:r>
      <w:r w:rsidR="00DD019C" w:rsidRPr="005E7B8E">
        <w:rPr>
          <w:rFonts w:eastAsia="Times New Roman"/>
          <w:b w:val="0"/>
          <w:sz w:val="22"/>
          <w:szCs w:val="22"/>
          <w:lang w:val="sr-Cyrl-CS"/>
        </w:rPr>
        <w:t xml:space="preserve"> </w:t>
      </w:r>
      <w:r w:rsidR="00DD1665" w:rsidRPr="005E7B8E">
        <w:rPr>
          <w:b w:val="0"/>
          <w:sz w:val="22"/>
          <w:szCs w:val="22"/>
          <w:lang w:val="sr-Cyrl-CS"/>
        </w:rPr>
        <w:t>намештаја,</w:t>
      </w:r>
      <w:r w:rsidR="00891120" w:rsidRPr="005E7B8E">
        <w:rPr>
          <w:b w:val="0"/>
          <w:sz w:val="22"/>
          <w:szCs w:val="22"/>
          <w:lang w:val="sr-Cyrl-CS"/>
        </w:rPr>
        <w:t xml:space="preserve"> </w:t>
      </w:r>
      <w:r w:rsidR="00547A25">
        <w:rPr>
          <w:b w:val="0"/>
          <w:sz w:val="22"/>
          <w:szCs w:val="22"/>
          <w:lang w:val="sr-Cyrl-CS"/>
        </w:rPr>
        <w:t>ЈНМ</w:t>
      </w:r>
      <w:r w:rsidR="000545CA">
        <w:rPr>
          <w:b w:val="0"/>
          <w:sz w:val="22"/>
          <w:szCs w:val="22"/>
          <w:lang w:val="sr-Cyrl-CS"/>
        </w:rPr>
        <w:t>В</w:t>
      </w:r>
      <w:r w:rsidR="00547A25">
        <w:rPr>
          <w:b w:val="0"/>
          <w:sz w:val="22"/>
          <w:szCs w:val="22"/>
          <w:lang w:val="sr-Cyrl-CS"/>
        </w:rPr>
        <w:t xml:space="preserve"> </w:t>
      </w:r>
      <w:r w:rsidR="00DD1665" w:rsidRPr="005E7B8E">
        <w:rPr>
          <w:b w:val="0"/>
          <w:sz w:val="22"/>
          <w:szCs w:val="22"/>
          <w:lang w:val="sr-Cyrl-CS" w:eastAsia="en-US"/>
        </w:rPr>
        <w:t>број</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07</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02</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бр</w:t>
      </w:r>
      <w:r w:rsidR="00DD1665" w:rsidRPr="005E7B8E">
        <w:rPr>
          <w:rFonts w:eastAsia="Times New Roman"/>
          <w:b w:val="0"/>
          <w:sz w:val="22"/>
          <w:szCs w:val="22"/>
          <w:lang w:val="sr-Cyrl-CS" w:eastAsia="en-US"/>
        </w:rPr>
        <w:t xml:space="preserve"> </w:t>
      </w:r>
      <w:r w:rsidR="00547A25">
        <w:rPr>
          <w:b w:val="0"/>
          <w:sz w:val="22"/>
          <w:szCs w:val="22"/>
          <w:lang w:val="sr-Cyrl-CS" w:eastAsia="en-US"/>
        </w:rPr>
        <w:t>6</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-201</w:t>
      </w:r>
      <w:r w:rsidR="00547A25">
        <w:rPr>
          <w:b w:val="0"/>
          <w:sz w:val="22"/>
          <w:szCs w:val="22"/>
          <w:lang w:val="sr-Cyrl-CS" w:eastAsia="en-US"/>
        </w:rPr>
        <w:t>8</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w:t>
      </w:r>
      <w:r w:rsidR="00DD1665" w:rsidRPr="005E7B8E">
        <w:rPr>
          <w:rFonts w:eastAsia="Times New Roman"/>
          <w:b w:val="0"/>
          <w:sz w:val="22"/>
          <w:szCs w:val="22"/>
          <w:lang w:val="sr-Cyrl-CS" w:eastAsia="en-US"/>
        </w:rPr>
        <w:t xml:space="preserve"> </w:t>
      </w:r>
      <w:r w:rsidR="00DD1665" w:rsidRPr="005E7B8E">
        <w:rPr>
          <w:b w:val="0"/>
          <w:sz w:val="22"/>
          <w:szCs w:val="22"/>
          <w:lang w:eastAsia="en-US"/>
        </w:rPr>
        <w:t>НЕ</w:t>
      </w:r>
      <w:r w:rsidR="00DD1665" w:rsidRPr="005E7B8E">
        <w:rPr>
          <w:rFonts w:eastAsia="Times New Roman"/>
          <w:b w:val="0"/>
          <w:sz w:val="22"/>
          <w:szCs w:val="22"/>
          <w:lang w:eastAsia="en-US"/>
        </w:rPr>
        <w:t xml:space="preserve"> </w:t>
      </w:r>
      <w:r w:rsidR="00DD1665" w:rsidRPr="005E7B8E">
        <w:rPr>
          <w:b w:val="0"/>
          <w:sz w:val="22"/>
          <w:szCs w:val="22"/>
          <w:lang w:eastAsia="en-US"/>
        </w:rPr>
        <w:t>ОТВАРАТИ</w:t>
      </w:r>
      <w:r w:rsidR="00DD1665" w:rsidRPr="005E7B8E">
        <w:rPr>
          <w:rFonts w:eastAsia="Times New Roman"/>
          <w:b w:val="0"/>
          <w:sz w:val="22"/>
          <w:szCs w:val="22"/>
          <w:lang w:val="sr-Cyrl-CS" w:eastAsia="en-US"/>
        </w:rPr>
        <w:t xml:space="preserve"> „ </w:t>
      </w:r>
      <w:r w:rsidR="00DD1665" w:rsidRPr="005E7B8E">
        <w:rPr>
          <w:b w:val="0"/>
          <w:sz w:val="22"/>
          <w:szCs w:val="22"/>
          <w:lang w:eastAsia="en-US"/>
        </w:rPr>
        <w:t>или</w:t>
      </w:r>
    </w:p>
    <w:p w:rsidR="00DD1665" w:rsidRPr="005E7B8E" w:rsidRDefault="00E9770A" w:rsidP="00547A25">
      <w:pPr>
        <w:pStyle w:val="Bodytext111"/>
        <w:numPr>
          <w:ilvl w:val="0"/>
          <w:numId w:val="32"/>
        </w:numPr>
        <w:tabs>
          <w:tab w:val="left" w:pos="567"/>
          <w:tab w:val="left" w:pos="860"/>
        </w:tabs>
        <w:spacing w:before="0" w:after="0"/>
        <w:jc w:val="both"/>
        <w:rPr>
          <w:rFonts w:eastAsia="Times New Roman"/>
          <w:b w:val="0"/>
          <w:sz w:val="22"/>
          <w:szCs w:val="22"/>
          <w:lang w:eastAsia="en-US"/>
        </w:rPr>
      </w:pPr>
      <w:r w:rsidRPr="005E7B8E">
        <w:rPr>
          <w:rStyle w:val="BodytextBold7"/>
          <w:rFonts w:eastAsia="Times New Roman"/>
          <w:sz w:val="22"/>
          <w:szCs w:val="22"/>
          <w:lang w:val="sr-Cyrl-CS" w:eastAsia="sr-Cyrl-CS"/>
        </w:rPr>
        <w:t xml:space="preserve">  </w:t>
      </w:r>
      <w:r w:rsidR="00DD1665" w:rsidRPr="005E7B8E">
        <w:rPr>
          <w:rStyle w:val="BodytextBold7"/>
          <w:rFonts w:eastAsia="Times New Roman"/>
          <w:sz w:val="22"/>
          <w:szCs w:val="22"/>
          <w:lang w:eastAsia="sr-Cyrl-CS"/>
        </w:rPr>
        <w:t>„</w:t>
      </w:r>
      <w:r w:rsidR="00DD1665" w:rsidRPr="005E7B8E">
        <w:rPr>
          <w:rStyle w:val="BodytextBold7"/>
          <w:sz w:val="22"/>
          <w:szCs w:val="22"/>
          <w:lang w:eastAsia="sr-Cyrl-CS"/>
        </w:rPr>
        <w:t>Опозив</w:t>
      </w:r>
      <w:r w:rsidR="00DD1665" w:rsidRPr="005E7B8E">
        <w:rPr>
          <w:rFonts w:eastAsia="Times New Roman"/>
          <w:b w:val="0"/>
          <w:sz w:val="22"/>
          <w:szCs w:val="22"/>
          <w:lang w:eastAsia="sr-Cyrl-CS"/>
        </w:rPr>
        <w:t xml:space="preserve"> </w:t>
      </w:r>
      <w:r w:rsidR="00DD1665" w:rsidRPr="005E7B8E">
        <w:rPr>
          <w:b w:val="0"/>
          <w:sz w:val="22"/>
          <w:szCs w:val="22"/>
          <w:lang w:eastAsia="sr-Cyrl-CS"/>
        </w:rPr>
        <w:t>понуде</w:t>
      </w:r>
      <w:r w:rsidR="00DD1665" w:rsidRPr="005E7B8E">
        <w:rPr>
          <w:rFonts w:eastAsia="Times New Roman"/>
          <w:b w:val="0"/>
          <w:sz w:val="22"/>
          <w:szCs w:val="22"/>
          <w:lang w:eastAsia="sr-Cyrl-CS"/>
        </w:rPr>
        <w:t xml:space="preserve"> </w:t>
      </w:r>
      <w:r w:rsidR="00DD1665" w:rsidRPr="005E7B8E">
        <w:rPr>
          <w:b w:val="0"/>
          <w:sz w:val="22"/>
          <w:szCs w:val="22"/>
          <w:lang w:eastAsia="sr-Cyrl-CS"/>
        </w:rPr>
        <w:t>за</w:t>
      </w:r>
      <w:r w:rsidR="00DD1665" w:rsidRPr="005E7B8E">
        <w:rPr>
          <w:rFonts w:eastAsia="Times New Roman"/>
          <w:b w:val="0"/>
          <w:sz w:val="22"/>
          <w:szCs w:val="22"/>
          <w:lang w:eastAsia="sr-Cyrl-CS"/>
        </w:rPr>
        <w:t xml:space="preserve"> </w:t>
      </w:r>
      <w:r w:rsidR="00DD1665" w:rsidRPr="005E7B8E">
        <w:rPr>
          <w:b w:val="0"/>
          <w:sz w:val="22"/>
          <w:szCs w:val="22"/>
          <w:lang w:eastAsia="sr-Cyrl-CS"/>
        </w:rPr>
        <w:t>јавну</w:t>
      </w:r>
      <w:r w:rsidR="00DD1665" w:rsidRPr="005E7B8E">
        <w:rPr>
          <w:rFonts w:eastAsia="Times New Roman"/>
          <w:b w:val="0"/>
          <w:sz w:val="22"/>
          <w:szCs w:val="22"/>
          <w:lang w:eastAsia="sr-Cyrl-CS"/>
        </w:rPr>
        <w:t xml:space="preserve"> </w:t>
      </w:r>
      <w:r w:rsidR="00DD1665" w:rsidRPr="005E7B8E">
        <w:rPr>
          <w:b w:val="0"/>
          <w:sz w:val="22"/>
          <w:szCs w:val="22"/>
          <w:lang w:eastAsia="sr-Cyrl-CS"/>
        </w:rPr>
        <w:t>набавку</w:t>
      </w:r>
      <w:r w:rsidR="00DD1665" w:rsidRPr="005E7B8E">
        <w:rPr>
          <w:rFonts w:eastAsia="Times New Roman"/>
          <w:b w:val="0"/>
          <w:sz w:val="22"/>
          <w:szCs w:val="22"/>
          <w:lang w:eastAsia="sr-Cyrl-CS"/>
        </w:rPr>
        <w:t xml:space="preserve"> </w:t>
      </w:r>
      <w:r w:rsidR="00DD1665" w:rsidRPr="005E7B8E">
        <w:rPr>
          <w:b w:val="0"/>
          <w:sz w:val="22"/>
          <w:szCs w:val="22"/>
          <w:lang w:val="sr-Cyrl-CS" w:eastAsia="sr-Cyrl-CS"/>
        </w:rPr>
        <w:t>добара</w:t>
      </w:r>
      <w:r w:rsidR="00DD1665" w:rsidRPr="005E7B8E">
        <w:rPr>
          <w:rFonts w:eastAsia="Times New Roman"/>
          <w:b w:val="0"/>
          <w:sz w:val="22"/>
          <w:szCs w:val="22"/>
          <w:lang w:val="sr-Cyrl-CS" w:eastAsia="sr-Cyrl-CS"/>
        </w:rPr>
        <w:t xml:space="preserve"> </w:t>
      </w:r>
      <w:r w:rsidR="00DD1665" w:rsidRPr="005E7B8E">
        <w:rPr>
          <w:rFonts w:eastAsia="Times New Roman"/>
          <w:b w:val="0"/>
          <w:sz w:val="22"/>
          <w:szCs w:val="22"/>
          <w:lang w:eastAsia="sr-Cyrl-CS"/>
        </w:rPr>
        <w:t xml:space="preserve"> </w:t>
      </w:r>
      <w:r w:rsidR="00DD1665" w:rsidRPr="005E7B8E">
        <w:rPr>
          <w:rFonts w:eastAsia="Times New Roman"/>
          <w:b w:val="0"/>
          <w:sz w:val="22"/>
          <w:szCs w:val="22"/>
          <w:lang w:val="sr-Cyrl-CS" w:eastAsia="en-US"/>
        </w:rPr>
        <w:t xml:space="preserve"> </w:t>
      </w:r>
      <w:r w:rsidR="0049247D" w:rsidRPr="005E7B8E">
        <w:rPr>
          <w:rFonts w:eastAsia="Times New Roman"/>
          <w:b w:val="0"/>
          <w:sz w:val="22"/>
          <w:szCs w:val="22"/>
          <w:lang w:val="sr-Cyrl-CS"/>
        </w:rPr>
        <w:t>-</w:t>
      </w:r>
      <w:r w:rsidR="00DD1665" w:rsidRPr="005E7B8E">
        <w:rPr>
          <w:rFonts w:eastAsia="Times New Roman"/>
          <w:b w:val="0"/>
          <w:sz w:val="22"/>
          <w:szCs w:val="22"/>
          <w:lang w:val="sr-Cyrl-CS"/>
        </w:rPr>
        <w:t xml:space="preserve"> </w:t>
      </w:r>
      <w:r w:rsidR="00DD1665" w:rsidRPr="005E7B8E">
        <w:rPr>
          <w:b w:val="0"/>
          <w:sz w:val="22"/>
          <w:szCs w:val="22"/>
          <w:lang w:val="sr-Cyrl-CS"/>
        </w:rPr>
        <w:t>Набавка</w:t>
      </w:r>
      <w:r w:rsidR="00DD1665" w:rsidRPr="005E7B8E">
        <w:rPr>
          <w:rFonts w:eastAsia="Times New Roman"/>
          <w:b w:val="0"/>
          <w:sz w:val="22"/>
          <w:szCs w:val="22"/>
          <w:lang w:val="sr-Cyrl-CS"/>
        </w:rPr>
        <w:t xml:space="preserve"> </w:t>
      </w:r>
      <w:r w:rsidR="00DD1665" w:rsidRPr="005E7B8E">
        <w:rPr>
          <w:b w:val="0"/>
          <w:sz w:val="22"/>
          <w:szCs w:val="22"/>
          <w:lang w:val="sr-Cyrl-CS"/>
        </w:rPr>
        <w:t>намештаја</w:t>
      </w:r>
      <w:r w:rsidR="00DD1665" w:rsidRPr="005E7B8E">
        <w:rPr>
          <w:b w:val="0"/>
          <w:sz w:val="22"/>
          <w:szCs w:val="22"/>
          <w:lang w:val="sr-Cyrl-CS" w:eastAsia="en-US"/>
        </w:rPr>
        <w:t>,</w:t>
      </w:r>
      <w:r w:rsidR="00DD1665" w:rsidRPr="005E7B8E">
        <w:rPr>
          <w:rFonts w:eastAsia="Times New Roman"/>
          <w:b w:val="0"/>
          <w:sz w:val="22"/>
          <w:szCs w:val="22"/>
          <w:lang w:val="sr-Cyrl-CS" w:eastAsia="en-US"/>
        </w:rPr>
        <w:t xml:space="preserve"> </w:t>
      </w:r>
      <w:r w:rsidR="00547A25">
        <w:rPr>
          <w:rFonts w:eastAsia="Times New Roman"/>
          <w:b w:val="0"/>
          <w:sz w:val="22"/>
          <w:szCs w:val="22"/>
          <w:lang w:val="sr-Cyrl-CS" w:eastAsia="en-US"/>
        </w:rPr>
        <w:t>ЈНМ</w:t>
      </w:r>
      <w:r w:rsidR="000545CA">
        <w:rPr>
          <w:rFonts w:eastAsia="Times New Roman"/>
          <w:b w:val="0"/>
          <w:sz w:val="22"/>
          <w:szCs w:val="22"/>
          <w:lang w:val="sr-Cyrl-CS" w:eastAsia="en-US"/>
        </w:rPr>
        <w:t>В</w:t>
      </w:r>
      <w:r w:rsidR="00547A25">
        <w:rPr>
          <w:rFonts w:eastAsia="Times New Roman"/>
          <w:b w:val="0"/>
          <w:sz w:val="22"/>
          <w:szCs w:val="22"/>
          <w:lang w:val="sr-Cyrl-CS" w:eastAsia="en-US"/>
        </w:rPr>
        <w:t xml:space="preserve"> </w:t>
      </w:r>
      <w:r w:rsidR="00DD1665" w:rsidRPr="005E7B8E">
        <w:rPr>
          <w:b w:val="0"/>
          <w:sz w:val="22"/>
          <w:szCs w:val="22"/>
          <w:lang w:val="sr-Cyrl-CS" w:eastAsia="en-US"/>
        </w:rPr>
        <w:t>број</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07</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02</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бр</w:t>
      </w:r>
      <w:r w:rsidR="00DD1665" w:rsidRPr="005E7B8E">
        <w:rPr>
          <w:rFonts w:eastAsia="Times New Roman"/>
          <w:b w:val="0"/>
          <w:sz w:val="22"/>
          <w:szCs w:val="22"/>
          <w:lang w:val="sr-Cyrl-CS" w:eastAsia="en-US"/>
        </w:rPr>
        <w:t xml:space="preserve"> </w:t>
      </w:r>
      <w:r w:rsidR="00547A25">
        <w:rPr>
          <w:b w:val="0"/>
          <w:sz w:val="22"/>
          <w:szCs w:val="22"/>
          <w:lang w:val="sr-Cyrl-CS" w:eastAsia="en-US"/>
        </w:rPr>
        <w:t>6</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201</w:t>
      </w:r>
      <w:r w:rsidR="00547A25">
        <w:rPr>
          <w:b w:val="0"/>
          <w:sz w:val="22"/>
          <w:szCs w:val="22"/>
          <w:lang w:val="sr-Cyrl-CS" w:eastAsia="en-US"/>
        </w:rPr>
        <w:t>8</w:t>
      </w:r>
      <w:r w:rsidR="00DD1665" w:rsidRPr="005E7B8E">
        <w:rPr>
          <w:rFonts w:eastAsia="Times New Roman"/>
          <w:b w:val="0"/>
          <w:sz w:val="22"/>
          <w:szCs w:val="22"/>
          <w:lang w:val="sr-Cyrl-CS" w:eastAsia="en-US"/>
        </w:rPr>
        <w:t xml:space="preserve"> </w:t>
      </w:r>
      <w:r w:rsidR="00DD1665" w:rsidRPr="005E7B8E">
        <w:rPr>
          <w:b w:val="0"/>
          <w:sz w:val="22"/>
          <w:szCs w:val="22"/>
          <w:lang w:eastAsia="en-US"/>
        </w:rPr>
        <w:t>НЕ</w:t>
      </w:r>
      <w:r w:rsidR="00DD1665" w:rsidRPr="005E7B8E">
        <w:rPr>
          <w:rFonts w:eastAsia="Times New Roman"/>
          <w:b w:val="0"/>
          <w:sz w:val="22"/>
          <w:szCs w:val="22"/>
          <w:lang w:eastAsia="en-US"/>
        </w:rPr>
        <w:t xml:space="preserve"> </w:t>
      </w:r>
      <w:r w:rsidR="00DD1665" w:rsidRPr="005E7B8E">
        <w:rPr>
          <w:b w:val="0"/>
          <w:sz w:val="22"/>
          <w:szCs w:val="22"/>
          <w:lang w:eastAsia="en-US"/>
        </w:rPr>
        <w:t>ОТВАРАТИ</w:t>
      </w:r>
      <w:r w:rsidR="00DD1665" w:rsidRPr="005E7B8E">
        <w:rPr>
          <w:rFonts w:eastAsia="Times New Roman"/>
          <w:b w:val="0"/>
          <w:sz w:val="22"/>
          <w:szCs w:val="22"/>
          <w:lang w:val="sr-Cyrl-CS" w:eastAsia="en-US"/>
        </w:rPr>
        <w:t xml:space="preserve"> „  </w:t>
      </w:r>
      <w:r w:rsidR="00DD1665" w:rsidRPr="005E7B8E">
        <w:rPr>
          <w:b w:val="0"/>
          <w:sz w:val="22"/>
          <w:szCs w:val="22"/>
          <w:lang w:eastAsia="en-US"/>
        </w:rPr>
        <w:t>или</w:t>
      </w:r>
      <w:r w:rsidR="00DD1665" w:rsidRPr="005E7B8E">
        <w:rPr>
          <w:rFonts w:eastAsia="Times New Roman"/>
          <w:b w:val="0"/>
          <w:sz w:val="22"/>
          <w:szCs w:val="22"/>
          <w:lang w:eastAsia="en-US"/>
        </w:rPr>
        <w:t xml:space="preserve"> </w:t>
      </w:r>
    </w:p>
    <w:p w:rsidR="00DD1665" w:rsidRPr="005E7B8E" w:rsidRDefault="00E9770A" w:rsidP="00547A25">
      <w:pPr>
        <w:pStyle w:val="Bodytext111"/>
        <w:numPr>
          <w:ilvl w:val="0"/>
          <w:numId w:val="32"/>
        </w:numPr>
        <w:tabs>
          <w:tab w:val="left" w:pos="567"/>
          <w:tab w:val="left" w:pos="860"/>
        </w:tabs>
        <w:spacing w:before="0" w:after="0"/>
        <w:jc w:val="both"/>
        <w:rPr>
          <w:rFonts w:eastAsia="Times New Roman"/>
          <w:b w:val="0"/>
          <w:sz w:val="22"/>
          <w:szCs w:val="22"/>
          <w:lang w:eastAsia="en-US"/>
        </w:rPr>
      </w:pPr>
      <w:r w:rsidRPr="005E7B8E">
        <w:rPr>
          <w:rStyle w:val="BodytextBold7"/>
          <w:rFonts w:eastAsia="Times New Roman"/>
          <w:sz w:val="22"/>
          <w:szCs w:val="22"/>
          <w:lang w:val="sr-Cyrl-CS" w:eastAsia="sr-Cyrl-CS"/>
        </w:rPr>
        <w:t xml:space="preserve">  </w:t>
      </w:r>
      <w:r w:rsidR="00DD1665" w:rsidRPr="005E7B8E">
        <w:rPr>
          <w:rStyle w:val="BodytextBold7"/>
          <w:rFonts w:eastAsia="Times New Roman"/>
          <w:sz w:val="22"/>
          <w:szCs w:val="22"/>
          <w:lang w:eastAsia="sr-Cyrl-CS"/>
        </w:rPr>
        <w:t>„</w:t>
      </w:r>
      <w:r w:rsidR="00DD1665" w:rsidRPr="005E7B8E">
        <w:rPr>
          <w:rStyle w:val="BodytextBold7"/>
          <w:sz w:val="22"/>
          <w:szCs w:val="22"/>
          <w:lang w:eastAsia="sr-Cyrl-CS"/>
        </w:rPr>
        <w:t>Измена</w:t>
      </w:r>
      <w:r w:rsidR="00DD1665" w:rsidRPr="005E7B8E">
        <w:rPr>
          <w:rStyle w:val="BodytextBold7"/>
          <w:rFonts w:eastAsia="Times New Roman"/>
          <w:sz w:val="22"/>
          <w:szCs w:val="22"/>
          <w:lang w:eastAsia="sr-Cyrl-CS"/>
        </w:rPr>
        <w:t xml:space="preserve"> </w:t>
      </w:r>
      <w:r w:rsidR="00DD1665" w:rsidRPr="005E7B8E">
        <w:rPr>
          <w:rStyle w:val="BodytextBold7"/>
          <w:sz w:val="22"/>
          <w:szCs w:val="22"/>
          <w:lang w:eastAsia="sr-Cyrl-CS"/>
        </w:rPr>
        <w:t>и</w:t>
      </w:r>
      <w:r w:rsidR="00DD1665" w:rsidRPr="005E7B8E">
        <w:rPr>
          <w:rStyle w:val="BodytextBold7"/>
          <w:rFonts w:eastAsia="Times New Roman"/>
          <w:sz w:val="22"/>
          <w:szCs w:val="22"/>
          <w:lang w:eastAsia="sr-Cyrl-CS"/>
        </w:rPr>
        <w:t xml:space="preserve"> </w:t>
      </w:r>
      <w:r w:rsidR="00DD1665" w:rsidRPr="005E7B8E">
        <w:rPr>
          <w:rStyle w:val="BodytextBold7"/>
          <w:sz w:val="22"/>
          <w:szCs w:val="22"/>
          <w:lang w:eastAsia="sr-Cyrl-CS"/>
        </w:rPr>
        <w:t>допуна</w:t>
      </w:r>
      <w:r w:rsidR="00DD1665" w:rsidRPr="005E7B8E">
        <w:rPr>
          <w:rFonts w:eastAsia="Times New Roman"/>
          <w:b w:val="0"/>
          <w:sz w:val="22"/>
          <w:szCs w:val="22"/>
          <w:lang w:eastAsia="sr-Cyrl-CS"/>
        </w:rPr>
        <w:t xml:space="preserve"> </w:t>
      </w:r>
      <w:r w:rsidR="00DD1665" w:rsidRPr="005E7B8E">
        <w:rPr>
          <w:b w:val="0"/>
          <w:sz w:val="22"/>
          <w:szCs w:val="22"/>
          <w:lang w:eastAsia="sr-Cyrl-CS"/>
        </w:rPr>
        <w:t>понуде</w:t>
      </w:r>
      <w:r w:rsidR="00DD1665" w:rsidRPr="005E7B8E">
        <w:rPr>
          <w:rFonts w:eastAsia="Times New Roman"/>
          <w:b w:val="0"/>
          <w:sz w:val="22"/>
          <w:szCs w:val="22"/>
          <w:lang w:eastAsia="sr-Cyrl-CS"/>
        </w:rPr>
        <w:t xml:space="preserve"> </w:t>
      </w:r>
      <w:r w:rsidR="00DD1665" w:rsidRPr="005E7B8E">
        <w:rPr>
          <w:b w:val="0"/>
          <w:sz w:val="22"/>
          <w:szCs w:val="22"/>
          <w:lang w:eastAsia="sr-Cyrl-CS"/>
        </w:rPr>
        <w:t>за</w:t>
      </w:r>
      <w:r w:rsidR="00DD1665" w:rsidRPr="005E7B8E">
        <w:rPr>
          <w:rFonts w:eastAsia="Times New Roman"/>
          <w:b w:val="0"/>
          <w:sz w:val="22"/>
          <w:szCs w:val="22"/>
          <w:lang w:eastAsia="sr-Cyrl-CS"/>
        </w:rPr>
        <w:t xml:space="preserve"> </w:t>
      </w:r>
      <w:r w:rsidR="00DD1665" w:rsidRPr="005E7B8E">
        <w:rPr>
          <w:b w:val="0"/>
          <w:sz w:val="22"/>
          <w:szCs w:val="22"/>
          <w:lang w:eastAsia="sr-Cyrl-CS"/>
        </w:rPr>
        <w:t>јавну</w:t>
      </w:r>
      <w:r w:rsidR="00DD1665" w:rsidRPr="005E7B8E">
        <w:rPr>
          <w:rFonts w:eastAsia="Times New Roman"/>
          <w:b w:val="0"/>
          <w:sz w:val="22"/>
          <w:szCs w:val="22"/>
          <w:lang w:eastAsia="sr-Cyrl-CS"/>
        </w:rPr>
        <w:t xml:space="preserve"> </w:t>
      </w:r>
      <w:r w:rsidR="00DD1665" w:rsidRPr="005E7B8E">
        <w:rPr>
          <w:b w:val="0"/>
          <w:sz w:val="22"/>
          <w:szCs w:val="22"/>
          <w:lang w:eastAsia="sr-Cyrl-CS"/>
        </w:rPr>
        <w:t>набавку</w:t>
      </w:r>
      <w:r w:rsidR="00DD1665" w:rsidRPr="005E7B8E">
        <w:rPr>
          <w:rFonts w:eastAsia="Times New Roman"/>
          <w:b w:val="0"/>
          <w:sz w:val="22"/>
          <w:szCs w:val="22"/>
          <w:lang w:eastAsia="sr-Cyrl-CS"/>
        </w:rPr>
        <w:t xml:space="preserve"> </w:t>
      </w:r>
      <w:r w:rsidR="00DD1665" w:rsidRPr="005E7B8E">
        <w:rPr>
          <w:b w:val="0"/>
          <w:sz w:val="22"/>
          <w:szCs w:val="22"/>
          <w:lang w:val="sr-Cyrl-CS" w:eastAsia="sr-Cyrl-CS"/>
        </w:rPr>
        <w:t>добара</w:t>
      </w:r>
      <w:r w:rsidR="00DD1665" w:rsidRPr="005E7B8E">
        <w:rPr>
          <w:rFonts w:eastAsia="Times New Roman"/>
          <w:b w:val="0"/>
          <w:sz w:val="22"/>
          <w:szCs w:val="22"/>
          <w:lang w:eastAsia="sr-Cyrl-CS"/>
        </w:rPr>
        <w:t xml:space="preserve"> </w:t>
      </w:r>
      <w:r w:rsidR="00DD1665" w:rsidRPr="005E7B8E">
        <w:rPr>
          <w:rFonts w:eastAsia="Times New Roman"/>
          <w:b w:val="0"/>
          <w:sz w:val="22"/>
          <w:szCs w:val="22"/>
          <w:lang w:val="sr-Cyrl-CS" w:eastAsia="en-US"/>
        </w:rPr>
        <w:t xml:space="preserve"> </w:t>
      </w:r>
      <w:r w:rsidR="0049247D" w:rsidRPr="005E7B8E">
        <w:rPr>
          <w:rFonts w:eastAsia="Times New Roman"/>
          <w:b w:val="0"/>
          <w:sz w:val="22"/>
          <w:szCs w:val="22"/>
          <w:lang w:val="sr-Cyrl-CS"/>
        </w:rPr>
        <w:t>-</w:t>
      </w:r>
      <w:r w:rsidR="00DD1665" w:rsidRPr="005E7B8E">
        <w:rPr>
          <w:rFonts w:eastAsia="Times New Roman"/>
          <w:b w:val="0"/>
          <w:sz w:val="22"/>
          <w:szCs w:val="22"/>
          <w:lang w:val="sr-Cyrl-CS"/>
        </w:rPr>
        <w:t xml:space="preserve"> </w:t>
      </w:r>
      <w:r w:rsidR="00DD1665" w:rsidRPr="005E7B8E">
        <w:rPr>
          <w:b w:val="0"/>
          <w:sz w:val="22"/>
          <w:szCs w:val="22"/>
          <w:lang w:val="sr-Cyrl-CS"/>
        </w:rPr>
        <w:t>Набавка</w:t>
      </w:r>
      <w:r w:rsidR="00DD1665" w:rsidRPr="005E7B8E">
        <w:rPr>
          <w:rFonts w:eastAsia="Times New Roman"/>
          <w:b w:val="0"/>
          <w:sz w:val="22"/>
          <w:szCs w:val="22"/>
          <w:lang w:val="sr-Cyrl-CS"/>
        </w:rPr>
        <w:t xml:space="preserve"> </w:t>
      </w:r>
      <w:r w:rsidR="00DD1665" w:rsidRPr="005E7B8E">
        <w:rPr>
          <w:b w:val="0"/>
          <w:sz w:val="22"/>
          <w:szCs w:val="22"/>
          <w:lang w:val="sr-Cyrl-CS"/>
        </w:rPr>
        <w:t>намештаја</w:t>
      </w:r>
      <w:r w:rsidR="00DD1665" w:rsidRPr="005E7B8E">
        <w:rPr>
          <w:b w:val="0"/>
          <w:sz w:val="22"/>
          <w:szCs w:val="22"/>
          <w:lang w:val="sr-Cyrl-CS" w:eastAsia="en-US"/>
        </w:rPr>
        <w:t>,</w:t>
      </w:r>
      <w:r w:rsidR="00891120" w:rsidRPr="005E7B8E">
        <w:rPr>
          <w:b w:val="0"/>
          <w:sz w:val="22"/>
          <w:szCs w:val="22"/>
          <w:lang w:val="sr-Cyrl-CS" w:eastAsia="en-US"/>
        </w:rPr>
        <w:t xml:space="preserve"> </w:t>
      </w:r>
      <w:r w:rsidR="00547A25">
        <w:rPr>
          <w:b w:val="0"/>
          <w:sz w:val="22"/>
          <w:szCs w:val="22"/>
          <w:lang w:val="sr-Cyrl-CS" w:eastAsia="en-US"/>
        </w:rPr>
        <w:t>ЈНМ</w:t>
      </w:r>
      <w:r w:rsidR="000545CA">
        <w:rPr>
          <w:b w:val="0"/>
          <w:sz w:val="22"/>
          <w:szCs w:val="22"/>
          <w:lang w:val="sr-Cyrl-CS" w:eastAsia="en-US"/>
        </w:rPr>
        <w:t>В</w:t>
      </w:r>
      <w:r w:rsidR="00547A25">
        <w:rPr>
          <w:b w:val="0"/>
          <w:sz w:val="22"/>
          <w:szCs w:val="22"/>
          <w:lang w:val="sr-Cyrl-CS" w:eastAsia="en-US"/>
        </w:rPr>
        <w:t xml:space="preserve"> </w:t>
      </w:r>
      <w:r w:rsidR="00DD1665" w:rsidRPr="005E7B8E">
        <w:rPr>
          <w:b w:val="0"/>
          <w:sz w:val="22"/>
          <w:szCs w:val="22"/>
          <w:lang w:val="sr-Cyrl-CS" w:eastAsia="en-US"/>
        </w:rPr>
        <w:t>број</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07</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02</w:t>
      </w:r>
      <w:r w:rsidR="00DD1665" w:rsidRPr="005E7B8E">
        <w:rPr>
          <w:rFonts w:eastAsia="Times New Roman"/>
          <w:b w:val="0"/>
          <w:sz w:val="22"/>
          <w:szCs w:val="22"/>
          <w:lang w:val="sr-Cyrl-CS" w:eastAsia="en-US"/>
        </w:rPr>
        <w:t xml:space="preserve"> </w:t>
      </w:r>
      <w:r w:rsidR="00DD1665" w:rsidRPr="005E7B8E">
        <w:rPr>
          <w:b w:val="0"/>
          <w:sz w:val="22"/>
          <w:szCs w:val="22"/>
          <w:lang w:val="sr-Cyrl-CS" w:eastAsia="en-US"/>
        </w:rPr>
        <w:t>бр</w:t>
      </w:r>
      <w:r w:rsidR="00DD1665" w:rsidRPr="005E7B8E">
        <w:rPr>
          <w:rFonts w:eastAsia="Times New Roman"/>
          <w:b w:val="0"/>
          <w:sz w:val="22"/>
          <w:szCs w:val="22"/>
          <w:lang w:val="sr-Cyrl-CS" w:eastAsia="en-US"/>
        </w:rPr>
        <w:t xml:space="preserve"> </w:t>
      </w:r>
      <w:r w:rsidR="00547A25">
        <w:rPr>
          <w:b w:val="0"/>
          <w:sz w:val="22"/>
          <w:szCs w:val="22"/>
          <w:lang w:val="sr-Cyrl-CS" w:eastAsia="en-US"/>
        </w:rPr>
        <w:t>6</w:t>
      </w:r>
      <w:r w:rsidR="008F3D14" w:rsidRPr="005E7B8E">
        <w:rPr>
          <w:b w:val="0"/>
          <w:sz w:val="22"/>
          <w:szCs w:val="22"/>
          <w:lang w:val="sr-Cyrl-CS" w:eastAsia="en-US"/>
        </w:rPr>
        <w:t xml:space="preserve"> </w:t>
      </w:r>
      <w:r w:rsidR="00DD1665" w:rsidRPr="005E7B8E">
        <w:rPr>
          <w:b w:val="0"/>
          <w:sz w:val="22"/>
          <w:szCs w:val="22"/>
          <w:lang w:val="sr-Cyrl-CS" w:eastAsia="en-US"/>
        </w:rPr>
        <w:t>-201</w:t>
      </w:r>
      <w:r w:rsidR="00547A25">
        <w:rPr>
          <w:b w:val="0"/>
          <w:sz w:val="22"/>
          <w:szCs w:val="22"/>
          <w:lang w:val="sr-Cyrl-CS" w:eastAsia="en-US"/>
        </w:rPr>
        <w:t>8</w:t>
      </w:r>
      <w:r w:rsidR="00DD1665" w:rsidRPr="005E7B8E">
        <w:rPr>
          <w:rFonts w:eastAsia="Times New Roman"/>
          <w:b w:val="0"/>
          <w:sz w:val="22"/>
          <w:szCs w:val="22"/>
          <w:lang w:val="sr-Cyrl-CS" w:eastAsia="en-US"/>
        </w:rPr>
        <w:t xml:space="preserve"> </w:t>
      </w:r>
      <w:r w:rsidR="00DD1665" w:rsidRPr="005E7B8E">
        <w:rPr>
          <w:rFonts w:eastAsia="Times New Roman"/>
          <w:b w:val="0"/>
          <w:sz w:val="22"/>
          <w:szCs w:val="22"/>
          <w:lang w:eastAsia="en-US"/>
        </w:rPr>
        <w:t xml:space="preserve">– </w:t>
      </w:r>
      <w:r w:rsidR="00DD1665" w:rsidRPr="005E7B8E">
        <w:rPr>
          <w:b w:val="0"/>
          <w:sz w:val="22"/>
          <w:szCs w:val="22"/>
          <w:lang w:eastAsia="en-US"/>
        </w:rPr>
        <w:t>НЕ</w:t>
      </w:r>
      <w:r w:rsidR="00DD1665" w:rsidRPr="005E7B8E">
        <w:rPr>
          <w:rFonts w:eastAsia="Times New Roman"/>
          <w:b w:val="0"/>
          <w:sz w:val="22"/>
          <w:szCs w:val="22"/>
          <w:lang w:eastAsia="en-US"/>
        </w:rPr>
        <w:t xml:space="preserve"> </w:t>
      </w:r>
      <w:r w:rsidR="00DD1665" w:rsidRPr="005E7B8E">
        <w:rPr>
          <w:b w:val="0"/>
          <w:sz w:val="22"/>
          <w:szCs w:val="22"/>
          <w:lang w:eastAsia="en-US"/>
        </w:rPr>
        <w:t>ОТВАРАТИ</w:t>
      </w:r>
      <w:r w:rsidR="00DD1665" w:rsidRPr="005E7B8E">
        <w:rPr>
          <w:rFonts w:eastAsia="Times New Roman"/>
          <w:b w:val="0"/>
          <w:sz w:val="22"/>
          <w:szCs w:val="22"/>
          <w:lang w:eastAsia="en-US"/>
        </w:rPr>
        <w:t xml:space="preserve">” </w:t>
      </w:r>
    </w:p>
    <w:p w:rsidR="00891120" w:rsidRPr="005E7B8E" w:rsidRDefault="00891120" w:rsidP="00891120">
      <w:pPr>
        <w:pStyle w:val="Bodytext111"/>
        <w:tabs>
          <w:tab w:val="left" w:pos="567"/>
          <w:tab w:val="left" w:pos="860"/>
        </w:tabs>
        <w:spacing w:before="0" w:after="0"/>
        <w:jc w:val="both"/>
        <w:rPr>
          <w:rFonts w:eastAsia="Times New Roman"/>
          <w:b w:val="0"/>
          <w:sz w:val="22"/>
          <w:szCs w:val="22"/>
          <w:lang w:eastAsia="en-US"/>
        </w:rPr>
      </w:pPr>
    </w:p>
    <w:p w:rsidR="00DD1665" w:rsidRPr="005E7B8E" w:rsidRDefault="00DD1665" w:rsidP="00DD1665">
      <w:pPr>
        <w:pStyle w:val="Bodytext12"/>
        <w:shd w:val="clear" w:color="auto" w:fill="auto"/>
        <w:spacing w:after="0"/>
        <w:ind w:left="20" w:right="20" w:firstLine="560"/>
        <w:jc w:val="both"/>
        <w:rPr>
          <w:sz w:val="22"/>
          <w:szCs w:val="22"/>
          <w:lang w:eastAsia="sr-Cyrl-CS"/>
        </w:rPr>
      </w:pP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полеђини</w:t>
      </w:r>
      <w:r w:rsidRPr="005E7B8E">
        <w:rPr>
          <w:rFonts w:eastAsia="Times New Roman"/>
          <w:sz w:val="22"/>
          <w:szCs w:val="22"/>
          <w:lang w:eastAsia="sr-Cyrl-CS"/>
        </w:rPr>
        <w:t xml:space="preserve"> </w:t>
      </w:r>
      <w:r w:rsidRPr="005E7B8E">
        <w:rPr>
          <w:sz w:val="22"/>
          <w:szCs w:val="22"/>
          <w:lang w:eastAsia="sr-Cyrl-CS"/>
        </w:rPr>
        <w:t>коверте</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кутији</w:t>
      </w:r>
      <w:r w:rsidRPr="005E7B8E">
        <w:rPr>
          <w:rFonts w:eastAsia="Times New Roman"/>
          <w:sz w:val="22"/>
          <w:szCs w:val="22"/>
          <w:lang w:eastAsia="sr-Cyrl-CS"/>
        </w:rPr>
        <w:t xml:space="preserve"> </w:t>
      </w:r>
      <w:r w:rsidRPr="005E7B8E">
        <w:rPr>
          <w:sz w:val="22"/>
          <w:szCs w:val="22"/>
          <w:lang w:eastAsia="sr-Cyrl-CS"/>
        </w:rPr>
        <w:t>навести</w:t>
      </w:r>
      <w:r w:rsidRPr="005E7B8E">
        <w:rPr>
          <w:rFonts w:eastAsia="Times New Roman"/>
          <w:sz w:val="22"/>
          <w:szCs w:val="22"/>
          <w:lang w:eastAsia="sr-Cyrl-CS"/>
        </w:rPr>
        <w:t xml:space="preserve"> </w:t>
      </w: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адресу</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случају</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коверти</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потребно</w:t>
      </w:r>
      <w:r w:rsidRPr="005E7B8E">
        <w:rPr>
          <w:rFonts w:eastAsia="Times New Roman"/>
          <w:sz w:val="22"/>
          <w:szCs w:val="22"/>
          <w:lang w:eastAsia="sr-Cyrl-CS"/>
        </w:rPr>
        <w:t xml:space="preserve"> </w:t>
      </w:r>
      <w:r w:rsidRPr="005E7B8E">
        <w:rPr>
          <w:sz w:val="22"/>
          <w:szCs w:val="22"/>
          <w:lang w:eastAsia="sr-Cyrl-CS"/>
        </w:rPr>
        <w:t>назначити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ради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групи</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навести</w:t>
      </w:r>
      <w:r w:rsidRPr="005E7B8E">
        <w:rPr>
          <w:rFonts w:eastAsia="Times New Roman"/>
          <w:sz w:val="22"/>
          <w:szCs w:val="22"/>
          <w:lang w:eastAsia="sr-Cyrl-CS"/>
        </w:rPr>
        <w:t xml:space="preserve"> </w:t>
      </w:r>
      <w:r w:rsidRPr="005E7B8E">
        <w:rPr>
          <w:sz w:val="22"/>
          <w:szCs w:val="22"/>
          <w:lang w:eastAsia="sr-Cyrl-CS"/>
        </w:rPr>
        <w:t>називе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адресу</w:t>
      </w:r>
      <w:r w:rsidRPr="005E7B8E">
        <w:rPr>
          <w:rFonts w:eastAsia="Times New Roman"/>
          <w:sz w:val="22"/>
          <w:szCs w:val="22"/>
          <w:lang w:eastAsia="sr-Cyrl-CS"/>
        </w:rPr>
        <w:t xml:space="preserve"> </w:t>
      </w:r>
      <w:r w:rsidRPr="005E7B8E">
        <w:rPr>
          <w:sz w:val="22"/>
          <w:szCs w:val="22"/>
          <w:lang w:eastAsia="sr-Cyrl-CS"/>
        </w:rPr>
        <w:t>свих</w:t>
      </w:r>
      <w:r w:rsidRPr="005E7B8E">
        <w:rPr>
          <w:rFonts w:eastAsia="Times New Roman"/>
          <w:sz w:val="22"/>
          <w:szCs w:val="22"/>
          <w:lang w:eastAsia="sr-Cyrl-CS"/>
        </w:rPr>
        <w:t xml:space="preserve"> </w:t>
      </w:r>
      <w:r w:rsidRPr="005E7B8E">
        <w:rPr>
          <w:sz w:val="22"/>
          <w:szCs w:val="22"/>
          <w:lang w:eastAsia="sr-Cyrl-CS"/>
        </w:rPr>
        <w:t>учесника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p>
    <w:p w:rsidR="00DD1665" w:rsidRPr="005E7B8E" w:rsidRDefault="00DD1665" w:rsidP="00DD1665">
      <w:pPr>
        <w:pStyle w:val="Bodytext111"/>
        <w:tabs>
          <w:tab w:val="left" w:pos="567"/>
          <w:tab w:val="left" w:pos="860"/>
        </w:tabs>
        <w:spacing w:before="240" w:after="192"/>
        <w:ind w:right="140"/>
        <w:jc w:val="left"/>
        <w:rPr>
          <w:rFonts w:eastAsia="Times New Roman"/>
          <w:sz w:val="22"/>
          <w:szCs w:val="22"/>
          <w:lang w:val="sr-Cyrl-CS" w:eastAsia="en-US"/>
        </w:rPr>
      </w:pPr>
      <w:r w:rsidRPr="005E7B8E">
        <w:rPr>
          <w:sz w:val="22"/>
          <w:szCs w:val="22"/>
          <w:lang w:eastAsia="sr-Cyrl-CS"/>
        </w:rPr>
        <w:t>По</w:t>
      </w:r>
      <w:r w:rsidRPr="005E7B8E">
        <w:rPr>
          <w:rFonts w:eastAsia="Times New Roman"/>
          <w:sz w:val="22"/>
          <w:szCs w:val="22"/>
          <w:lang w:eastAsia="sr-Cyrl-CS"/>
        </w:rPr>
        <w:t xml:space="preserve"> </w:t>
      </w:r>
      <w:r w:rsidRPr="005E7B8E">
        <w:rPr>
          <w:sz w:val="22"/>
          <w:szCs w:val="22"/>
          <w:lang w:eastAsia="sr-Cyrl-CS"/>
        </w:rPr>
        <w:t>истеку</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повуче</w:t>
      </w:r>
      <w:r w:rsidRPr="005E7B8E">
        <w:rPr>
          <w:rFonts w:eastAsia="Times New Roman"/>
          <w:sz w:val="22"/>
          <w:szCs w:val="22"/>
          <w:lang w:eastAsia="sr-Cyrl-CS"/>
        </w:rPr>
        <w:t xml:space="preserve"> </w:t>
      </w:r>
      <w:r w:rsidRPr="005E7B8E">
        <w:rPr>
          <w:sz w:val="22"/>
          <w:szCs w:val="22"/>
          <w:lang w:eastAsia="sr-Cyrl-CS"/>
        </w:rPr>
        <w:t>нити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мења</w:t>
      </w:r>
      <w:r w:rsidRPr="005E7B8E">
        <w:rPr>
          <w:rFonts w:eastAsia="Times New Roman"/>
          <w:sz w:val="22"/>
          <w:szCs w:val="22"/>
          <w:lang w:eastAsia="sr-Cyrl-CS"/>
        </w:rPr>
        <w:t xml:space="preserve"> </w:t>
      </w:r>
      <w:r w:rsidRPr="005E7B8E">
        <w:rPr>
          <w:sz w:val="22"/>
          <w:szCs w:val="22"/>
          <w:lang w:eastAsia="sr-Cyrl-CS"/>
        </w:rPr>
        <w:t>своју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val="sr-Cyrl-CS" w:eastAsia="en-US"/>
        </w:rPr>
        <w:t xml:space="preserve"> </w:t>
      </w:r>
    </w:p>
    <w:p w:rsidR="00DD1665" w:rsidRPr="005E7B8E" w:rsidRDefault="00DD1665" w:rsidP="00DD1665">
      <w:pPr>
        <w:pStyle w:val="Heading210"/>
        <w:keepNext/>
        <w:keepLines/>
        <w:numPr>
          <w:ilvl w:val="2"/>
          <w:numId w:val="15"/>
        </w:numPr>
        <w:shd w:val="clear" w:color="auto" w:fill="auto"/>
        <w:tabs>
          <w:tab w:val="left" w:pos="250"/>
        </w:tabs>
        <w:spacing w:after="0" w:line="274" w:lineRule="exact"/>
        <w:ind w:left="20"/>
        <w:jc w:val="both"/>
        <w:rPr>
          <w:sz w:val="22"/>
          <w:szCs w:val="22"/>
          <w:lang w:eastAsia="sr-Cyrl-CS"/>
        </w:rPr>
      </w:pPr>
      <w:r w:rsidRPr="005E7B8E">
        <w:rPr>
          <w:sz w:val="22"/>
          <w:szCs w:val="22"/>
          <w:lang w:eastAsia="sr-Cyrl-CS"/>
        </w:rPr>
        <w:t>Учествовање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подизвођач</w:t>
      </w:r>
    </w:p>
    <w:p w:rsidR="00DD1665" w:rsidRPr="005E7B8E" w:rsidRDefault="00DD1665" w:rsidP="00DD1665">
      <w:pPr>
        <w:pStyle w:val="Bodytext12"/>
        <w:shd w:val="clear" w:color="auto" w:fill="auto"/>
        <w:spacing w:after="0"/>
        <w:ind w:left="2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поднесе</w:t>
      </w:r>
      <w:r w:rsidRPr="005E7B8E">
        <w:rPr>
          <w:rFonts w:eastAsia="Times New Roman"/>
          <w:sz w:val="22"/>
          <w:szCs w:val="22"/>
          <w:lang w:eastAsia="sr-Cyrl-CS"/>
        </w:rPr>
        <w:t xml:space="preserve"> </w:t>
      </w:r>
      <w:r w:rsidRPr="005E7B8E">
        <w:rPr>
          <w:sz w:val="22"/>
          <w:szCs w:val="22"/>
          <w:lang w:eastAsia="sr-Cyrl-CS"/>
        </w:rPr>
        <w:t>само</w:t>
      </w:r>
      <w:r w:rsidRPr="005E7B8E">
        <w:rPr>
          <w:rFonts w:eastAsia="Times New Roman"/>
          <w:sz w:val="22"/>
          <w:szCs w:val="22"/>
          <w:lang w:eastAsia="sr-Cyrl-CS"/>
        </w:rPr>
        <w:t xml:space="preserve"> </w:t>
      </w:r>
      <w:r w:rsidRPr="005E7B8E">
        <w:rPr>
          <w:sz w:val="22"/>
          <w:szCs w:val="22"/>
          <w:lang w:eastAsia="sr-Cyrl-CS"/>
        </w:rPr>
        <w:t>једну</w:t>
      </w:r>
      <w:r w:rsidRPr="005E7B8E">
        <w:rPr>
          <w:rFonts w:eastAsia="Times New Roman"/>
          <w:sz w:val="22"/>
          <w:szCs w:val="22"/>
          <w:lang w:eastAsia="sr-Cyrl-CS"/>
        </w:rPr>
        <w:t xml:space="preserve"> </w:t>
      </w:r>
      <w:r w:rsidRPr="005E7B8E">
        <w:rPr>
          <w:sz w:val="22"/>
          <w:szCs w:val="22"/>
          <w:lang w:eastAsia="sr-Cyrl-CS"/>
        </w:rPr>
        <w:t>понуду.</w:t>
      </w:r>
    </w:p>
    <w:p w:rsidR="00DD1665" w:rsidRPr="005E7B8E" w:rsidRDefault="00DD1665" w:rsidP="00DD1665">
      <w:pPr>
        <w:pStyle w:val="Bodytext12"/>
        <w:shd w:val="clear" w:color="auto" w:fill="auto"/>
        <w:spacing w:after="0"/>
        <w:ind w:left="20" w:right="2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самостално</w:t>
      </w:r>
      <w:r w:rsidRPr="005E7B8E">
        <w:rPr>
          <w:rFonts w:eastAsia="Times New Roman"/>
          <w:sz w:val="22"/>
          <w:szCs w:val="22"/>
          <w:lang w:eastAsia="sr-Cyrl-CS"/>
        </w:rPr>
        <w:t xml:space="preserve"> </w:t>
      </w:r>
      <w:r w:rsidRPr="005E7B8E">
        <w:rPr>
          <w:sz w:val="22"/>
          <w:szCs w:val="22"/>
          <w:lang w:eastAsia="sr-Cyrl-CS"/>
        </w:rPr>
        <w:t>поднео</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истовремено</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учествује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заједничкој</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подизвођач,</w:t>
      </w:r>
      <w:r w:rsidRPr="005E7B8E">
        <w:rPr>
          <w:rFonts w:eastAsia="Times New Roman"/>
          <w:sz w:val="22"/>
          <w:szCs w:val="22"/>
          <w:lang w:eastAsia="sr-Cyrl-CS"/>
        </w:rPr>
        <w:t xml:space="preserve"> </w:t>
      </w:r>
      <w:r w:rsidRPr="005E7B8E">
        <w:rPr>
          <w:sz w:val="22"/>
          <w:szCs w:val="22"/>
          <w:lang w:eastAsia="sr-Cyrl-CS"/>
        </w:rPr>
        <w:t>нити</w:t>
      </w:r>
      <w:r w:rsidRPr="005E7B8E">
        <w:rPr>
          <w:rFonts w:eastAsia="Times New Roman"/>
          <w:sz w:val="22"/>
          <w:szCs w:val="22"/>
          <w:lang w:eastAsia="sr-Cyrl-CS"/>
        </w:rPr>
        <w:t xml:space="preserve"> </w:t>
      </w:r>
      <w:r w:rsidRPr="005E7B8E">
        <w:rPr>
          <w:sz w:val="22"/>
          <w:szCs w:val="22"/>
          <w:lang w:eastAsia="sr-Cyrl-CS"/>
        </w:rPr>
        <w:t>исто</w:t>
      </w:r>
      <w:r w:rsidRPr="005E7B8E">
        <w:rPr>
          <w:rFonts w:eastAsia="Times New Roman"/>
          <w:sz w:val="22"/>
          <w:szCs w:val="22"/>
          <w:lang w:eastAsia="sr-Cyrl-CS"/>
        </w:rPr>
        <w:t xml:space="preserve"> </w:t>
      </w:r>
      <w:r w:rsidRPr="005E7B8E">
        <w:rPr>
          <w:sz w:val="22"/>
          <w:szCs w:val="22"/>
          <w:lang w:eastAsia="sr-Cyrl-CS"/>
        </w:rPr>
        <w:t>лице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учествовати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више</w:t>
      </w:r>
      <w:r w:rsidRPr="005E7B8E">
        <w:rPr>
          <w:rFonts w:eastAsia="Times New Roman"/>
          <w:sz w:val="22"/>
          <w:szCs w:val="22"/>
          <w:lang w:eastAsia="sr-Cyrl-CS"/>
        </w:rPr>
        <w:t xml:space="preserve"> </w:t>
      </w:r>
      <w:r w:rsidRPr="005E7B8E">
        <w:rPr>
          <w:sz w:val="22"/>
          <w:szCs w:val="22"/>
          <w:lang w:eastAsia="sr-Cyrl-CS"/>
        </w:rPr>
        <w:t>заједничких</w:t>
      </w:r>
      <w:r w:rsidRPr="005E7B8E">
        <w:rPr>
          <w:rFonts w:eastAsia="Times New Roman"/>
          <w:sz w:val="22"/>
          <w:szCs w:val="22"/>
          <w:lang w:eastAsia="sr-Cyrl-CS"/>
        </w:rPr>
        <w:t xml:space="preserve"> </w:t>
      </w:r>
      <w:r w:rsidRPr="005E7B8E">
        <w:rPr>
          <w:sz w:val="22"/>
          <w:szCs w:val="22"/>
          <w:lang w:eastAsia="sr-Cyrl-CS"/>
        </w:rPr>
        <w:t>понуда.</w:t>
      </w:r>
    </w:p>
    <w:p w:rsidR="00DD1665" w:rsidRPr="005E7B8E" w:rsidRDefault="00DD1665" w:rsidP="00DD1665">
      <w:pPr>
        <w:pStyle w:val="Bodytext12"/>
        <w:shd w:val="clear" w:color="auto" w:fill="auto"/>
        <w:spacing w:after="0"/>
        <w:ind w:left="20" w:right="20" w:firstLine="560"/>
        <w:jc w:val="both"/>
        <w:rPr>
          <w:sz w:val="22"/>
          <w:szCs w:val="22"/>
          <w:lang w:eastAsia="sr-Cyrl-CS"/>
        </w:rPr>
      </w:pP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Обрасцу</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наводи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начин</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ли</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самостално,</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заједничку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p>
    <w:p w:rsidR="00DD1665" w:rsidRPr="005E7B8E" w:rsidRDefault="00DD1665" w:rsidP="00DD1665">
      <w:pPr>
        <w:pStyle w:val="Bodytext12"/>
        <w:shd w:val="clear" w:color="auto" w:fill="auto"/>
        <w:spacing w:after="0"/>
        <w:ind w:left="20" w:right="20" w:firstLine="560"/>
        <w:jc w:val="both"/>
        <w:rPr>
          <w:sz w:val="22"/>
          <w:szCs w:val="22"/>
        </w:rPr>
      </w:pPr>
    </w:p>
    <w:p w:rsidR="00DD1665" w:rsidRPr="005E7B8E" w:rsidRDefault="00DD1665" w:rsidP="00DD1665">
      <w:pPr>
        <w:pStyle w:val="Heading210"/>
        <w:keepNext/>
        <w:keepLines/>
        <w:numPr>
          <w:ilvl w:val="2"/>
          <w:numId w:val="15"/>
        </w:numPr>
        <w:shd w:val="clear" w:color="auto" w:fill="auto"/>
        <w:tabs>
          <w:tab w:val="left" w:pos="275"/>
        </w:tabs>
        <w:spacing w:after="0" w:line="274" w:lineRule="exact"/>
        <w:ind w:left="40"/>
        <w:rPr>
          <w:sz w:val="22"/>
          <w:szCs w:val="22"/>
          <w:lang w:eastAsia="sr-Cyrl-CS"/>
        </w:rPr>
      </w:pP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r w:rsidRPr="005E7B8E">
        <w:rPr>
          <w:rFonts w:eastAsia="Times New Roman"/>
          <w:sz w:val="22"/>
          <w:szCs w:val="22"/>
          <w:lang w:eastAsia="sr-Cyrl-CS"/>
        </w:rPr>
        <w:t xml:space="preserve"> </w:t>
      </w:r>
      <w:r w:rsidRPr="005E7B8E">
        <w:rPr>
          <w:sz w:val="22"/>
          <w:szCs w:val="22"/>
          <w:lang w:eastAsia="sr-Cyrl-CS"/>
        </w:rPr>
        <w:t>дужан</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Обрасцу</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наведе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r w:rsidRPr="005E7B8E">
        <w:rPr>
          <w:rFonts w:eastAsia="Times New Roman"/>
          <w:sz w:val="22"/>
          <w:szCs w:val="22"/>
          <w:lang w:eastAsia="sr-Cyrl-CS"/>
        </w:rPr>
        <w:t xml:space="preserve"> </w:t>
      </w:r>
      <w:r w:rsidRPr="005E7B8E">
        <w:rPr>
          <w:sz w:val="22"/>
          <w:szCs w:val="22"/>
          <w:lang w:eastAsia="sr-Cyrl-CS"/>
        </w:rPr>
        <w:t>проценат</w:t>
      </w:r>
      <w:r w:rsidRPr="005E7B8E">
        <w:rPr>
          <w:rFonts w:eastAsia="Times New Roman"/>
          <w:sz w:val="22"/>
          <w:szCs w:val="22"/>
          <w:lang w:eastAsia="sr-Cyrl-CS"/>
        </w:rPr>
        <w:t xml:space="preserve"> </w:t>
      </w:r>
      <w:r w:rsidRPr="005E7B8E">
        <w:rPr>
          <w:sz w:val="22"/>
          <w:szCs w:val="22"/>
          <w:lang w:eastAsia="sr-Cyrl-CS"/>
        </w:rPr>
        <w:t>укупне</w:t>
      </w:r>
      <w:r w:rsidRPr="005E7B8E">
        <w:rPr>
          <w:rFonts w:eastAsia="Times New Roman"/>
          <w:sz w:val="22"/>
          <w:szCs w:val="22"/>
          <w:lang w:eastAsia="sr-Cyrl-CS"/>
        </w:rPr>
        <w:t xml:space="preserve"> </w:t>
      </w:r>
      <w:r w:rsidRPr="005E7B8E">
        <w:rPr>
          <w:sz w:val="22"/>
          <w:szCs w:val="22"/>
          <w:lang w:eastAsia="sr-Cyrl-CS"/>
        </w:rPr>
        <w:t>вредности</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поверити</w:t>
      </w:r>
      <w:r w:rsidRPr="005E7B8E">
        <w:rPr>
          <w:rFonts w:eastAsia="Times New Roman"/>
          <w:sz w:val="22"/>
          <w:szCs w:val="22"/>
          <w:lang w:eastAsia="sr-Cyrl-CS"/>
        </w:rPr>
        <w:t xml:space="preserve"> </w:t>
      </w:r>
      <w:r w:rsidRPr="005E7B8E">
        <w:rPr>
          <w:sz w:val="22"/>
          <w:szCs w:val="22"/>
          <w:lang w:eastAsia="sr-Cyrl-CS"/>
        </w:rPr>
        <w:t>подизвођачу,</w:t>
      </w:r>
      <w:r w:rsidRPr="005E7B8E">
        <w:rPr>
          <w:rFonts w:eastAsia="Times New Roman"/>
          <w:sz w:val="22"/>
          <w:szCs w:val="22"/>
          <w:lang w:eastAsia="sr-Cyrl-CS"/>
        </w:rPr>
        <w:t xml:space="preserve"> </w:t>
      </w:r>
      <w:r w:rsidRPr="005E7B8E">
        <w:rPr>
          <w:sz w:val="22"/>
          <w:szCs w:val="22"/>
          <w:lang w:eastAsia="sr-Cyrl-CS"/>
        </w:rPr>
        <w:t>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већи</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50%,</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део</w:t>
      </w:r>
      <w:r w:rsidRPr="005E7B8E">
        <w:rPr>
          <w:rFonts w:eastAsia="Times New Roman"/>
          <w:sz w:val="22"/>
          <w:szCs w:val="22"/>
          <w:lang w:eastAsia="sr-Cyrl-CS"/>
        </w:rPr>
        <w:t xml:space="preserve"> </w:t>
      </w:r>
      <w:r w:rsidRPr="005E7B8E">
        <w:rPr>
          <w:sz w:val="22"/>
          <w:szCs w:val="22"/>
          <w:lang w:eastAsia="sr-Cyrl-CS"/>
        </w:rPr>
        <w:t>предмета</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извршити</w:t>
      </w:r>
      <w:r w:rsidRPr="005E7B8E">
        <w:rPr>
          <w:rFonts w:eastAsia="Times New Roman"/>
          <w:sz w:val="22"/>
          <w:szCs w:val="22"/>
          <w:lang w:eastAsia="sr-Cyrl-CS"/>
        </w:rPr>
        <w:t xml:space="preserve"> </w:t>
      </w:r>
      <w:r w:rsidRPr="005E7B8E">
        <w:rPr>
          <w:sz w:val="22"/>
          <w:szCs w:val="22"/>
          <w:lang w:eastAsia="sr-Cyrl-CS"/>
        </w:rPr>
        <w:t>преко</w:t>
      </w:r>
      <w:r w:rsidRPr="005E7B8E">
        <w:rPr>
          <w:rFonts w:eastAsia="Times New Roman"/>
          <w:sz w:val="22"/>
          <w:szCs w:val="22"/>
          <w:lang w:eastAsia="sr-Cyrl-CS"/>
        </w:rPr>
        <w:t xml:space="preserve"> </w:t>
      </w:r>
      <w:r w:rsidRPr="005E7B8E">
        <w:rPr>
          <w:sz w:val="22"/>
          <w:szCs w:val="22"/>
          <w:lang w:eastAsia="sr-Cyrl-CS"/>
        </w:rPr>
        <w:t>подизвођача.</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Обрасцу</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наводи</w:t>
      </w:r>
      <w:r w:rsidRPr="005E7B8E">
        <w:rPr>
          <w:rFonts w:eastAsia="Times New Roman"/>
          <w:sz w:val="22"/>
          <w:szCs w:val="22"/>
          <w:lang w:eastAsia="sr-Cyrl-CS"/>
        </w:rPr>
        <w:t xml:space="preserve"> </w:t>
      </w:r>
      <w:r w:rsidRPr="005E7B8E">
        <w:rPr>
          <w:sz w:val="22"/>
          <w:szCs w:val="22"/>
          <w:lang w:eastAsia="sr-Cyrl-CS"/>
        </w:rPr>
        <w:t>назив</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седиште</w:t>
      </w:r>
      <w:r w:rsidRPr="005E7B8E">
        <w:rPr>
          <w:rFonts w:eastAsia="Times New Roman"/>
          <w:sz w:val="22"/>
          <w:szCs w:val="22"/>
          <w:lang w:eastAsia="sr-Cyrl-CS"/>
        </w:rPr>
        <w:t xml:space="preserve"> </w:t>
      </w:r>
      <w:r w:rsidRPr="005E7B8E">
        <w:rPr>
          <w:sz w:val="22"/>
          <w:szCs w:val="22"/>
          <w:lang w:eastAsia="sr-Cyrl-CS"/>
        </w:rPr>
        <w:t>подизвођача,</w:t>
      </w:r>
      <w:r w:rsidRPr="005E7B8E">
        <w:rPr>
          <w:rFonts w:eastAsia="Times New Roman"/>
          <w:sz w:val="22"/>
          <w:szCs w:val="22"/>
          <w:lang w:eastAsia="sr-Cyrl-CS"/>
        </w:rPr>
        <w:t xml:space="preserve"> </w:t>
      </w: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делимично</w:t>
      </w:r>
      <w:r w:rsidRPr="005E7B8E">
        <w:rPr>
          <w:rFonts w:eastAsia="Times New Roman"/>
          <w:sz w:val="22"/>
          <w:szCs w:val="22"/>
          <w:lang w:eastAsia="sr-Cyrl-CS"/>
        </w:rPr>
        <w:t xml:space="preserve"> </w:t>
      </w:r>
      <w:r w:rsidRPr="005E7B8E">
        <w:rPr>
          <w:sz w:val="22"/>
          <w:szCs w:val="22"/>
          <w:lang w:eastAsia="sr-Cyrl-CS"/>
        </w:rPr>
        <w:t>извршење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поверити</w:t>
      </w:r>
      <w:r w:rsidRPr="005E7B8E">
        <w:rPr>
          <w:rFonts w:eastAsia="Times New Roman"/>
          <w:sz w:val="22"/>
          <w:szCs w:val="22"/>
          <w:lang w:eastAsia="sr-Cyrl-CS"/>
        </w:rPr>
        <w:t xml:space="preserve"> </w:t>
      </w:r>
      <w:r w:rsidRPr="005E7B8E">
        <w:rPr>
          <w:sz w:val="22"/>
          <w:szCs w:val="22"/>
          <w:lang w:eastAsia="sr-Cyrl-CS"/>
        </w:rPr>
        <w:t>подизвођачу.</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уговор</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јавној</w:t>
      </w:r>
      <w:r w:rsidRPr="005E7B8E">
        <w:rPr>
          <w:rFonts w:eastAsia="Times New Roman"/>
          <w:sz w:val="22"/>
          <w:szCs w:val="22"/>
          <w:lang w:eastAsia="sr-Cyrl-CS"/>
        </w:rPr>
        <w:t xml:space="preserve"> </w:t>
      </w:r>
      <w:r w:rsidRPr="005E7B8E">
        <w:rPr>
          <w:sz w:val="22"/>
          <w:szCs w:val="22"/>
          <w:lang w:eastAsia="sr-Cyrl-CS"/>
        </w:rPr>
        <w:t>набавци</w:t>
      </w:r>
      <w:r w:rsidRPr="005E7B8E">
        <w:rPr>
          <w:rFonts w:eastAsia="Times New Roman"/>
          <w:sz w:val="22"/>
          <w:szCs w:val="22"/>
          <w:lang w:eastAsia="sr-Cyrl-CS"/>
        </w:rPr>
        <w:t xml:space="preserve"> </w:t>
      </w:r>
      <w:r w:rsidRPr="005E7B8E">
        <w:rPr>
          <w:sz w:val="22"/>
          <w:szCs w:val="22"/>
          <w:lang w:eastAsia="sr-Cyrl-CS"/>
        </w:rPr>
        <w:t>буде</w:t>
      </w:r>
      <w:r w:rsidRPr="005E7B8E">
        <w:rPr>
          <w:rFonts w:eastAsia="Times New Roman"/>
          <w:sz w:val="22"/>
          <w:szCs w:val="22"/>
          <w:lang w:eastAsia="sr-Cyrl-CS"/>
        </w:rPr>
        <w:t xml:space="preserve"> </w:t>
      </w:r>
      <w:r w:rsidRPr="005E7B8E">
        <w:rPr>
          <w:sz w:val="22"/>
          <w:szCs w:val="22"/>
          <w:lang w:eastAsia="sr-Cyrl-CS"/>
        </w:rPr>
        <w:t>закључен</w:t>
      </w:r>
      <w:r w:rsidRPr="005E7B8E">
        <w:rPr>
          <w:rFonts w:eastAsia="Times New Roman"/>
          <w:sz w:val="22"/>
          <w:szCs w:val="22"/>
          <w:lang w:eastAsia="sr-Cyrl-CS"/>
        </w:rPr>
        <w:t xml:space="preserve"> </w:t>
      </w:r>
      <w:r w:rsidRPr="005E7B8E">
        <w:rPr>
          <w:sz w:val="22"/>
          <w:szCs w:val="22"/>
          <w:lang w:eastAsia="sr-Cyrl-CS"/>
        </w:rPr>
        <w:t>између</w:t>
      </w:r>
      <w:r w:rsidRPr="005E7B8E">
        <w:rPr>
          <w:rFonts w:eastAsia="Times New Roman"/>
          <w:sz w:val="22"/>
          <w:szCs w:val="22"/>
          <w:lang w:eastAsia="sr-Cyrl-CS"/>
        </w:rPr>
        <w:t xml:space="preserve"> </w:t>
      </w:r>
      <w:r w:rsidRPr="005E7B8E">
        <w:rPr>
          <w:sz w:val="22"/>
          <w:szCs w:val="22"/>
          <w:lang w:eastAsia="sr-Cyrl-CS"/>
        </w:rPr>
        <w:t>наручиоца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r w:rsidRPr="005E7B8E">
        <w:rPr>
          <w:rFonts w:eastAsia="Times New Roman"/>
          <w:sz w:val="22"/>
          <w:szCs w:val="22"/>
          <w:lang w:eastAsia="sr-Cyrl-CS"/>
        </w:rPr>
        <w:t xml:space="preserve"> </w:t>
      </w:r>
      <w:r w:rsidRPr="005E7B8E">
        <w:rPr>
          <w:sz w:val="22"/>
          <w:szCs w:val="22"/>
          <w:lang w:eastAsia="sr-Cyrl-CS"/>
        </w:rPr>
        <w:t>тај</w:t>
      </w:r>
      <w:r w:rsidRPr="005E7B8E">
        <w:rPr>
          <w:rFonts w:eastAsia="Times New Roman"/>
          <w:sz w:val="22"/>
          <w:szCs w:val="22"/>
          <w:lang w:eastAsia="sr-Cyrl-CS"/>
        </w:rPr>
        <w:t xml:space="preserve"> </w:t>
      </w:r>
      <w:r w:rsidRPr="005E7B8E">
        <w:rPr>
          <w:sz w:val="22"/>
          <w:szCs w:val="22"/>
          <w:lang w:eastAsia="sr-Cyrl-CS"/>
        </w:rPr>
        <w:t>подизвођач</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наведен</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уговору</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јавној</w:t>
      </w:r>
      <w:r w:rsidRPr="005E7B8E">
        <w:rPr>
          <w:rFonts w:eastAsia="Times New Roman"/>
          <w:sz w:val="22"/>
          <w:szCs w:val="22"/>
          <w:lang w:eastAsia="sr-Cyrl-CS"/>
        </w:rPr>
        <w:t xml:space="preserve"> </w:t>
      </w:r>
      <w:r w:rsidRPr="005E7B8E">
        <w:rPr>
          <w:sz w:val="22"/>
          <w:szCs w:val="22"/>
          <w:lang w:eastAsia="sr-Cyrl-CS"/>
        </w:rPr>
        <w:t>набавци.</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потпуности</w:t>
      </w:r>
      <w:r w:rsidRPr="005E7B8E">
        <w:rPr>
          <w:rFonts w:eastAsia="Times New Roman"/>
          <w:sz w:val="22"/>
          <w:szCs w:val="22"/>
          <w:lang w:eastAsia="sr-Cyrl-CS"/>
        </w:rPr>
        <w:t xml:space="preserve"> </w:t>
      </w:r>
      <w:r w:rsidRPr="005E7B8E">
        <w:rPr>
          <w:sz w:val="22"/>
          <w:szCs w:val="22"/>
          <w:lang w:eastAsia="sr-Cyrl-CS"/>
        </w:rPr>
        <w:t>одговара</w:t>
      </w:r>
      <w:r w:rsidRPr="005E7B8E">
        <w:rPr>
          <w:rFonts w:eastAsia="Times New Roman"/>
          <w:sz w:val="22"/>
          <w:szCs w:val="22"/>
          <w:lang w:eastAsia="sr-Cyrl-CS"/>
        </w:rPr>
        <w:t xml:space="preserve"> </w:t>
      </w:r>
      <w:r w:rsidRPr="005E7B8E">
        <w:rPr>
          <w:sz w:val="22"/>
          <w:szCs w:val="22"/>
          <w:lang w:eastAsia="sr-Cyrl-CS"/>
        </w:rPr>
        <w:t>наручиоцу</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извршење</w:t>
      </w:r>
      <w:r w:rsidRPr="005E7B8E">
        <w:rPr>
          <w:rFonts w:eastAsia="Times New Roman"/>
          <w:sz w:val="22"/>
          <w:szCs w:val="22"/>
          <w:lang w:eastAsia="sr-Cyrl-CS"/>
        </w:rPr>
        <w:t xml:space="preserve"> </w:t>
      </w:r>
      <w:r w:rsidRPr="005E7B8E">
        <w:rPr>
          <w:sz w:val="22"/>
          <w:szCs w:val="22"/>
          <w:lang w:eastAsia="sr-Cyrl-CS"/>
        </w:rPr>
        <w:t>обавеза</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поступка</w:t>
      </w:r>
      <w:r w:rsidRPr="005E7B8E">
        <w:rPr>
          <w:rFonts w:eastAsia="Times New Roman"/>
          <w:sz w:val="22"/>
          <w:szCs w:val="22"/>
          <w:lang w:eastAsia="sr-Cyrl-CS"/>
        </w:rPr>
        <w:t xml:space="preserve"> </w:t>
      </w:r>
      <w:r w:rsidRPr="005E7B8E">
        <w:rPr>
          <w:sz w:val="22"/>
          <w:szCs w:val="22"/>
          <w:lang w:eastAsia="sr-Cyrl-CS"/>
        </w:rPr>
        <w:t>јавне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извршење</w:t>
      </w:r>
      <w:r w:rsidRPr="005E7B8E">
        <w:rPr>
          <w:rFonts w:eastAsia="Times New Roman"/>
          <w:sz w:val="22"/>
          <w:szCs w:val="22"/>
          <w:lang w:eastAsia="sr-Cyrl-CS"/>
        </w:rPr>
        <w:t xml:space="preserve"> </w:t>
      </w:r>
      <w:r w:rsidRPr="005E7B8E">
        <w:rPr>
          <w:sz w:val="22"/>
          <w:szCs w:val="22"/>
          <w:lang w:eastAsia="sr-Cyrl-CS"/>
        </w:rPr>
        <w:t>уговорних</w:t>
      </w:r>
      <w:r w:rsidRPr="005E7B8E">
        <w:rPr>
          <w:rFonts w:eastAsia="Times New Roman"/>
          <w:sz w:val="22"/>
          <w:szCs w:val="22"/>
          <w:lang w:eastAsia="sr-Cyrl-CS"/>
        </w:rPr>
        <w:t xml:space="preserve"> </w:t>
      </w:r>
      <w:r w:rsidRPr="005E7B8E">
        <w:rPr>
          <w:sz w:val="22"/>
          <w:szCs w:val="22"/>
          <w:lang w:eastAsia="sr-Cyrl-CS"/>
        </w:rPr>
        <w:t>обавеза,</w:t>
      </w:r>
      <w:r w:rsidRPr="005E7B8E">
        <w:rPr>
          <w:rFonts w:eastAsia="Times New Roman"/>
          <w:sz w:val="22"/>
          <w:szCs w:val="22"/>
          <w:lang w:eastAsia="sr-Cyrl-CS"/>
        </w:rPr>
        <w:t xml:space="preserve"> </w:t>
      </w:r>
      <w:r w:rsidRPr="005E7B8E">
        <w:rPr>
          <w:sz w:val="22"/>
          <w:szCs w:val="22"/>
          <w:lang w:eastAsia="sr-Cyrl-CS"/>
        </w:rPr>
        <w:t>без</w:t>
      </w:r>
      <w:r w:rsidRPr="005E7B8E">
        <w:rPr>
          <w:rFonts w:eastAsia="Times New Roman"/>
          <w:sz w:val="22"/>
          <w:szCs w:val="22"/>
          <w:lang w:eastAsia="sr-Cyrl-CS"/>
        </w:rPr>
        <w:t xml:space="preserve"> </w:t>
      </w:r>
      <w:r w:rsidRPr="005E7B8E">
        <w:rPr>
          <w:sz w:val="22"/>
          <w:szCs w:val="22"/>
          <w:lang w:eastAsia="sr-Cyrl-CS"/>
        </w:rPr>
        <w:t>обзира</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број</w:t>
      </w:r>
      <w:r w:rsidRPr="005E7B8E">
        <w:rPr>
          <w:rFonts w:eastAsia="Times New Roman"/>
          <w:sz w:val="22"/>
          <w:szCs w:val="22"/>
          <w:lang w:eastAsia="sr-Cyrl-CS"/>
        </w:rPr>
        <w:t xml:space="preserve"> </w:t>
      </w:r>
      <w:r w:rsidRPr="005E7B8E">
        <w:rPr>
          <w:sz w:val="22"/>
          <w:szCs w:val="22"/>
          <w:lang w:eastAsia="sr-Cyrl-CS"/>
        </w:rPr>
        <w:t>подизвођача.</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дужан</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наручиоцу,</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његов</w:t>
      </w:r>
      <w:r w:rsidRPr="005E7B8E">
        <w:rPr>
          <w:rFonts w:eastAsia="Times New Roman"/>
          <w:sz w:val="22"/>
          <w:szCs w:val="22"/>
          <w:lang w:eastAsia="sr-Cyrl-CS"/>
        </w:rPr>
        <w:t xml:space="preserve"> </w:t>
      </w:r>
      <w:r w:rsidRPr="005E7B8E">
        <w:rPr>
          <w:sz w:val="22"/>
          <w:szCs w:val="22"/>
          <w:lang w:eastAsia="sr-Cyrl-CS"/>
        </w:rPr>
        <w:t>захтев,</w:t>
      </w:r>
      <w:r w:rsidRPr="005E7B8E">
        <w:rPr>
          <w:rFonts w:eastAsia="Times New Roman"/>
          <w:sz w:val="22"/>
          <w:szCs w:val="22"/>
          <w:lang w:eastAsia="sr-Cyrl-CS"/>
        </w:rPr>
        <w:t xml:space="preserve"> </w:t>
      </w:r>
      <w:r w:rsidRPr="005E7B8E">
        <w:rPr>
          <w:sz w:val="22"/>
          <w:szCs w:val="22"/>
          <w:lang w:eastAsia="sr-Cyrl-CS"/>
        </w:rPr>
        <w:t>омогући</w:t>
      </w:r>
      <w:r w:rsidRPr="005E7B8E">
        <w:rPr>
          <w:rFonts w:eastAsia="Times New Roman"/>
          <w:sz w:val="22"/>
          <w:szCs w:val="22"/>
          <w:lang w:eastAsia="sr-Cyrl-CS"/>
        </w:rPr>
        <w:t xml:space="preserve"> </w:t>
      </w:r>
      <w:r w:rsidRPr="005E7B8E">
        <w:rPr>
          <w:sz w:val="22"/>
          <w:szCs w:val="22"/>
          <w:lang w:eastAsia="sr-Cyrl-CS"/>
        </w:rPr>
        <w:t>приступ</w:t>
      </w:r>
      <w:r w:rsidRPr="005E7B8E">
        <w:rPr>
          <w:rFonts w:eastAsia="Times New Roman"/>
          <w:sz w:val="22"/>
          <w:szCs w:val="22"/>
          <w:lang w:eastAsia="sr-Cyrl-CS"/>
        </w:rPr>
        <w:t xml:space="preserve"> </w:t>
      </w:r>
      <w:r w:rsidRPr="005E7B8E">
        <w:rPr>
          <w:sz w:val="22"/>
          <w:szCs w:val="22"/>
          <w:lang w:eastAsia="sr-Cyrl-CS"/>
        </w:rPr>
        <w:t>код</w:t>
      </w:r>
      <w:r w:rsidRPr="005E7B8E">
        <w:rPr>
          <w:rFonts w:eastAsia="Times New Roman"/>
          <w:sz w:val="22"/>
          <w:szCs w:val="22"/>
          <w:lang w:eastAsia="sr-Cyrl-CS"/>
        </w:rPr>
        <w:t xml:space="preserve"> </w:t>
      </w:r>
      <w:r w:rsidRPr="005E7B8E">
        <w:rPr>
          <w:sz w:val="22"/>
          <w:szCs w:val="22"/>
          <w:lang w:eastAsia="sr-Cyrl-CS"/>
        </w:rPr>
        <w:t>подизвођача,</w:t>
      </w:r>
      <w:r w:rsidRPr="005E7B8E">
        <w:rPr>
          <w:rFonts w:eastAsia="Times New Roman"/>
          <w:sz w:val="22"/>
          <w:szCs w:val="22"/>
          <w:lang w:eastAsia="sr-Cyrl-CS"/>
        </w:rPr>
        <w:t xml:space="preserve"> </w:t>
      </w:r>
      <w:r w:rsidRPr="005E7B8E">
        <w:rPr>
          <w:sz w:val="22"/>
          <w:szCs w:val="22"/>
          <w:lang w:eastAsia="sr-Cyrl-CS"/>
        </w:rPr>
        <w:t>ради</w:t>
      </w:r>
      <w:r w:rsidRPr="005E7B8E">
        <w:rPr>
          <w:rFonts w:eastAsia="Times New Roman"/>
          <w:sz w:val="22"/>
          <w:szCs w:val="22"/>
          <w:lang w:eastAsia="sr-Cyrl-CS"/>
        </w:rPr>
        <w:t xml:space="preserve"> </w:t>
      </w:r>
      <w:r w:rsidRPr="005E7B8E">
        <w:rPr>
          <w:sz w:val="22"/>
          <w:szCs w:val="22"/>
          <w:lang w:eastAsia="sr-Cyrl-CS"/>
        </w:rPr>
        <w:t>утврђивања</w:t>
      </w:r>
      <w:r w:rsidRPr="005E7B8E">
        <w:rPr>
          <w:rFonts w:eastAsia="Times New Roman"/>
          <w:sz w:val="22"/>
          <w:szCs w:val="22"/>
          <w:lang w:eastAsia="sr-Cyrl-CS"/>
        </w:rPr>
        <w:t xml:space="preserve"> </w:t>
      </w:r>
      <w:r w:rsidRPr="005E7B8E">
        <w:rPr>
          <w:sz w:val="22"/>
          <w:szCs w:val="22"/>
          <w:lang w:eastAsia="sr-Cyrl-CS"/>
        </w:rPr>
        <w:t>испуњености</w:t>
      </w:r>
      <w:r w:rsidRPr="005E7B8E">
        <w:rPr>
          <w:rFonts w:eastAsia="Times New Roman"/>
          <w:sz w:val="22"/>
          <w:szCs w:val="22"/>
          <w:lang w:eastAsia="sr-Cyrl-CS"/>
        </w:rPr>
        <w:t xml:space="preserve"> </w:t>
      </w:r>
      <w:r w:rsidRPr="005E7B8E">
        <w:rPr>
          <w:sz w:val="22"/>
          <w:szCs w:val="22"/>
          <w:lang w:eastAsia="sr-Cyrl-CS"/>
        </w:rPr>
        <w:t>тражених</w:t>
      </w:r>
      <w:r w:rsidRPr="005E7B8E">
        <w:rPr>
          <w:rFonts w:eastAsia="Times New Roman"/>
          <w:sz w:val="22"/>
          <w:szCs w:val="22"/>
          <w:lang w:eastAsia="sr-Cyrl-CS"/>
        </w:rPr>
        <w:t xml:space="preserve"> </w:t>
      </w:r>
      <w:r w:rsidRPr="005E7B8E">
        <w:rPr>
          <w:sz w:val="22"/>
          <w:szCs w:val="22"/>
          <w:lang w:eastAsia="sr-Cyrl-CS"/>
        </w:rPr>
        <w:t>услова.</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Добављач</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ангажовати</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подизвођача</w:t>
      </w:r>
      <w:r w:rsidRPr="005E7B8E">
        <w:rPr>
          <w:rFonts w:eastAsia="Times New Roman"/>
          <w:sz w:val="22"/>
          <w:szCs w:val="22"/>
          <w:lang w:eastAsia="sr-Cyrl-CS"/>
        </w:rPr>
        <w:t xml:space="preserve"> </w:t>
      </w:r>
      <w:r w:rsidRPr="005E7B8E">
        <w:rPr>
          <w:sz w:val="22"/>
          <w:szCs w:val="22"/>
          <w:lang w:eastAsia="sr-Cyrl-CS"/>
        </w:rPr>
        <w:t>лице</w:t>
      </w:r>
      <w:r w:rsidRPr="005E7B8E">
        <w:rPr>
          <w:rFonts w:eastAsia="Times New Roman"/>
          <w:sz w:val="22"/>
          <w:szCs w:val="22"/>
          <w:lang w:eastAsia="sr-Cyrl-CS"/>
        </w:rPr>
        <w:t xml:space="preserve"> </w:t>
      </w:r>
      <w:r w:rsidRPr="005E7B8E">
        <w:rPr>
          <w:sz w:val="22"/>
          <w:szCs w:val="22"/>
          <w:lang w:eastAsia="sr-Cyrl-CS"/>
        </w:rPr>
        <w:t>које</w:t>
      </w:r>
      <w:r w:rsidRPr="005E7B8E">
        <w:rPr>
          <w:rFonts w:eastAsia="Times New Roman"/>
          <w:sz w:val="22"/>
          <w:szCs w:val="22"/>
          <w:lang w:eastAsia="sr-Cyrl-CS"/>
        </w:rPr>
        <w:t xml:space="preserve"> </w:t>
      </w:r>
      <w:r w:rsidRPr="005E7B8E">
        <w:rPr>
          <w:sz w:val="22"/>
          <w:szCs w:val="22"/>
          <w:lang w:eastAsia="sr-Cyrl-CS"/>
        </w:rPr>
        <w:t>није</w:t>
      </w:r>
      <w:r w:rsidRPr="005E7B8E">
        <w:rPr>
          <w:rFonts w:eastAsia="Times New Roman"/>
          <w:sz w:val="22"/>
          <w:szCs w:val="22"/>
          <w:lang w:eastAsia="sr-Cyrl-CS"/>
        </w:rPr>
        <w:t xml:space="preserve"> </w:t>
      </w:r>
      <w:r w:rsidRPr="005E7B8E">
        <w:rPr>
          <w:sz w:val="22"/>
          <w:szCs w:val="22"/>
          <w:lang w:eastAsia="sr-Cyrl-CS"/>
        </w:rPr>
        <w:t>навео</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супротном</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реализовати</w:t>
      </w:r>
      <w:r w:rsidRPr="005E7B8E">
        <w:rPr>
          <w:rFonts w:eastAsia="Times New Roman"/>
          <w:sz w:val="22"/>
          <w:szCs w:val="22"/>
          <w:lang w:eastAsia="sr-Cyrl-CS"/>
        </w:rPr>
        <w:t xml:space="preserve"> </w:t>
      </w:r>
      <w:r w:rsidRPr="005E7B8E">
        <w:rPr>
          <w:sz w:val="22"/>
          <w:szCs w:val="22"/>
          <w:lang w:eastAsia="sr-Cyrl-CS"/>
        </w:rPr>
        <w:t>средство</w:t>
      </w:r>
      <w:r w:rsidRPr="005E7B8E">
        <w:rPr>
          <w:rFonts w:eastAsia="Times New Roman"/>
          <w:sz w:val="22"/>
          <w:szCs w:val="22"/>
          <w:lang w:eastAsia="sr-Cyrl-CS"/>
        </w:rPr>
        <w:t xml:space="preserve"> </w:t>
      </w:r>
      <w:r w:rsidRPr="005E7B8E">
        <w:rPr>
          <w:sz w:val="22"/>
          <w:szCs w:val="22"/>
          <w:lang w:eastAsia="sr-Cyrl-CS"/>
        </w:rPr>
        <w:t>обезбеђења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раскинути</w:t>
      </w:r>
      <w:r w:rsidRPr="005E7B8E">
        <w:rPr>
          <w:rFonts w:eastAsia="Times New Roman"/>
          <w:sz w:val="22"/>
          <w:szCs w:val="22"/>
          <w:lang w:eastAsia="sr-Cyrl-CS"/>
        </w:rPr>
        <w:t xml:space="preserve"> </w:t>
      </w:r>
      <w:r w:rsidRPr="005E7B8E">
        <w:rPr>
          <w:sz w:val="22"/>
          <w:szCs w:val="22"/>
          <w:lang w:eastAsia="sr-Cyrl-CS"/>
        </w:rPr>
        <w:t>уговор,</w:t>
      </w:r>
      <w:r w:rsidRPr="005E7B8E">
        <w:rPr>
          <w:rFonts w:eastAsia="Times New Roman"/>
          <w:sz w:val="22"/>
          <w:szCs w:val="22"/>
          <w:lang w:eastAsia="sr-Cyrl-CS"/>
        </w:rPr>
        <w:t xml:space="preserve"> </w:t>
      </w:r>
      <w:r w:rsidRPr="005E7B8E">
        <w:rPr>
          <w:sz w:val="22"/>
          <w:szCs w:val="22"/>
          <w:lang w:eastAsia="sr-Cyrl-CS"/>
        </w:rPr>
        <w:t>осим</w:t>
      </w:r>
      <w:r w:rsidRPr="005E7B8E">
        <w:rPr>
          <w:rFonts w:eastAsia="Times New Roman"/>
          <w:sz w:val="22"/>
          <w:szCs w:val="22"/>
          <w:lang w:eastAsia="sr-Cyrl-CS"/>
        </w:rPr>
        <w:t xml:space="preserve"> </w:t>
      </w:r>
      <w:r w:rsidRPr="005E7B8E">
        <w:rPr>
          <w:sz w:val="22"/>
          <w:szCs w:val="22"/>
          <w:lang w:eastAsia="sr-Cyrl-CS"/>
        </w:rPr>
        <w:t>ако</w:t>
      </w:r>
      <w:r w:rsidRPr="005E7B8E">
        <w:rPr>
          <w:rFonts w:eastAsia="Times New Roman"/>
          <w:sz w:val="22"/>
          <w:szCs w:val="22"/>
          <w:lang w:eastAsia="sr-Cyrl-CS"/>
        </w:rPr>
        <w:t xml:space="preserve"> </w:t>
      </w:r>
      <w:r w:rsidRPr="005E7B8E">
        <w:rPr>
          <w:sz w:val="22"/>
          <w:szCs w:val="22"/>
          <w:lang w:eastAsia="sr-Cyrl-CS"/>
        </w:rPr>
        <w:t>би</w:t>
      </w:r>
      <w:r w:rsidRPr="005E7B8E">
        <w:rPr>
          <w:rFonts w:eastAsia="Times New Roman"/>
          <w:sz w:val="22"/>
          <w:szCs w:val="22"/>
          <w:lang w:eastAsia="sr-Cyrl-CS"/>
        </w:rPr>
        <w:t xml:space="preserve"> </w:t>
      </w:r>
      <w:r w:rsidRPr="005E7B8E">
        <w:rPr>
          <w:sz w:val="22"/>
          <w:szCs w:val="22"/>
          <w:lang w:eastAsia="sr-Cyrl-CS"/>
        </w:rPr>
        <w:lastRenderedPageBreak/>
        <w:t>раскидом</w:t>
      </w:r>
      <w:r w:rsidRPr="005E7B8E">
        <w:rPr>
          <w:rFonts w:eastAsia="Times New Roman"/>
          <w:sz w:val="22"/>
          <w:szCs w:val="22"/>
          <w:lang w:eastAsia="sr-Cyrl-CS"/>
        </w:rPr>
        <w:t xml:space="preserve"> </w:t>
      </w:r>
      <w:r w:rsidRPr="005E7B8E">
        <w:rPr>
          <w:sz w:val="22"/>
          <w:szCs w:val="22"/>
          <w:lang w:eastAsia="sr-Cyrl-CS"/>
        </w:rPr>
        <w:t>уговора</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претрпео</w:t>
      </w:r>
      <w:r w:rsidRPr="005E7B8E">
        <w:rPr>
          <w:rFonts w:eastAsia="Times New Roman"/>
          <w:sz w:val="22"/>
          <w:szCs w:val="22"/>
          <w:lang w:eastAsia="sr-Cyrl-CS"/>
        </w:rPr>
        <w:t xml:space="preserve"> </w:t>
      </w:r>
      <w:r w:rsidRPr="005E7B8E">
        <w:rPr>
          <w:sz w:val="22"/>
          <w:szCs w:val="22"/>
          <w:lang w:eastAsia="sr-Cyrl-CS"/>
        </w:rPr>
        <w:t>знатну</w:t>
      </w:r>
      <w:r w:rsidRPr="005E7B8E">
        <w:rPr>
          <w:rFonts w:eastAsia="Times New Roman"/>
          <w:sz w:val="22"/>
          <w:szCs w:val="22"/>
          <w:lang w:eastAsia="sr-Cyrl-CS"/>
        </w:rPr>
        <w:t xml:space="preserve"> </w:t>
      </w:r>
      <w:r w:rsidRPr="005E7B8E">
        <w:rPr>
          <w:sz w:val="22"/>
          <w:szCs w:val="22"/>
          <w:lang w:eastAsia="sr-Cyrl-CS"/>
        </w:rPr>
        <w:t>штету.</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овом</w:t>
      </w:r>
      <w:r w:rsidRPr="005E7B8E">
        <w:rPr>
          <w:rFonts w:eastAsia="Times New Roman"/>
          <w:sz w:val="22"/>
          <w:szCs w:val="22"/>
          <w:lang w:eastAsia="sr-Cyrl-CS"/>
        </w:rPr>
        <w:t xml:space="preserve"> </w:t>
      </w:r>
      <w:r w:rsidRPr="005E7B8E">
        <w:rPr>
          <w:sz w:val="22"/>
          <w:szCs w:val="22"/>
          <w:lang w:eastAsia="sr-Cyrl-CS"/>
        </w:rPr>
        <w:t>случају</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обавестити</w:t>
      </w:r>
      <w:r w:rsidRPr="005E7B8E">
        <w:rPr>
          <w:rFonts w:eastAsia="Times New Roman"/>
          <w:sz w:val="22"/>
          <w:szCs w:val="22"/>
          <w:lang w:eastAsia="sr-Cyrl-CS"/>
        </w:rPr>
        <w:t xml:space="preserve"> </w:t>
      </w:r>
      <w:r w:rsidRPr="005E7B8E">
        <w:rPr>
          <w:sz w:val="22"/>
          <w:szCs w:val="22"/>
          <w:lang w:eastAsia="sr-Cyrl-CS"/>
        </w:rPr>
        <w:t>организацију</w:t>
      </w:r>
      <w:r w:rsidRPr="005E7B8E">
        <w:rPr>
          <w:rFonts w:eastAsia="Times New Roman"/>
          <w:sz w:val="22"/>
          <w:szCs w:val="22"/>
          <w:lang w:eastAsia="sr-Cyrl-CS"/>
        </w:rPr>
        <w:t xml:space="preserve"> </w:t>
      </w:r>
      <w:r w:rsidRPr="005E7B8E">
        <w:rPr>
          <w:sz w:val="22"/>
          <w:szCs w:val="22"/>
          <w:lang w:eastAsia="sr-Cyrl-CS"/>
        </w:rPr>
        <w:t>надлежну</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заштиту</w:t>
      </w:r>
      <w:r w:rsidRPr="005E7B8E">
        <w:rPr>
          <w:rFonts w:eastAsia="Times New Roman"/>
          <w:sz w:val="22"/>
          <w:szCs w:val="22"/>
          <w:lang w:eastAsia="sr-Cyrl-CS"/>
        </w:rPr>
        <w:t xml:space="preserve"> </w:t>
      </w:r>
      <w:r w:rsidRPr="005E7B8E">
        <w:rPr>
          <w:sz w:val="22"/>
          <w:szCs w:val="22"/>
          <w:lang w:eastAsia="sr-Cyrl-CS"/>
        </w:rPr>
        <w:t>конкуренције.</w:t>
      </w:r>
    </w:p>
    <w:p w:rsidR="00DD1665" w:rsidRPr="005E7B8E" w:rsidRDefault="00DD1665" w:rsidP="00DD1665">
      <w:pPr>
        <w:pStyle w:val="Bodytext12"/>
        <w:shd w:val="clear" w:color="auto" w:fill="auto"/>
        <w:spacing w:after="0"/>
        <w:ind w:left="40" w:right="40" w:firstLine="560"/>
        <w:jc w:val="both"/>
        <w:rPr>
          <w:sz w:val="22"/>
          <w:szCs w:val="22"/>
          <w:lang w:eastAsia="sr-Cyrl-CS"/>
        </w:rPr>
      </w:pPr>
    </w:p>
    <w:p w:rsidR="00DD1665" w:rsidRPr="005E7B8E" w:rsidRDefault="00DD1665" w:rsidP="00DD1665">
      <w:pPr>
        <w:pStyle w:val="Bodytext12"/>
        <w:shd w:val="clear" w:color="auto" w:fill="auto"/>
        <w:spacing w:after="240"/>
        <w:ind w:left="40" w:right="40" w:firstLine="560"/>
        <w:jc w:val="both"/>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достави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подизвођачем,</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предвиђа</w:t>
      </w:r>
      <w:r w:rsidRPr="005E7B8E">
        <w:rPr>
          <w:rFonts w:eastAsia="Times New Roman"/>
          <w:sz w:val="22"/>
          <w:szCs w:val="22"/>
          <w:lang w:eastAsia="sr-Cyrl-CS"/>
        </w:rPr>
        <w:t xml:space="preserve"> </w:t>
      </w:r>
      <w:r w:rsidRPr="005E7B8E">
        <w:rPr>
          <w:sz w:val="22"/>
          <w:szCs w:val="22"/>
          <w:lang w:eastAsia="sr-Cyrl-CS"/>
        </w:rPr>
        <w:t>могућност</w:t>
      </w:r>
      <w:r w:rsidRPr="005E7B8E">
        <w:rPr>
          <w:rFonts w:eastAsia="Times New Roman"/>
          <w:sz w:val="22"/>
          <w:szCs w:val="22"/>
          <w:lang w:eastAsia="sr-Cyrl-CS"/>
        </w:rPr>
        <w:t xml:space="preserve"> </w:t>
      </w:r>
      <w:r w:rsidRPr="005E7B8E">
        <w:rPr>
          <w:sz w:val="22"/>
          <w:szCs w:val="22"/>
          <w:lang w:eastAsia="sr-Cyrl-CS"/>
        </w:rPr>
        <w:t>преноса</w:t>
      </w:r>
      <w:r w:rsidRPr="005E7B8E">
        <w:rPr>
          <w:rFonts w:eastAsia="Times New Roman"/>
          <w:sz w:val="22"/>
          <w:szCs w:val="22"/>
          <w:lang w:eastAsia="sr-Cyrl-CS"/>
        </w:rPr>
        <w:t xml:space="preserve"> </w:t>
      </w:r>
      <w:r w:rsidRPr="005E7B8E">
        <w:rPr>
          <w:sz w:val="22"/>
          <w:szCs w:val="22"/>
          <w:lang w:eastAsia="sr-Cyrl-CS"/>
        </w:rPr>
        <w:t>доспелих</w:t>
      </w:r>
      <w:r w:rsidRPr="005E7B8E">
        <w:rPr>
          <w:rFonts w:eastAsia="Times New Roman"/>
          <w:sz w:val="22"/>
          <w:szCs w:val="22"/>
          <w:lang w:eastAsia="sr-Cyrl-CS"/>
        </w:rPr>
        <w:t xml:space="preserve"> </w:t>
      </w:r>
      <w:r w:rsidRPr="005E7B8E">
        <w:rPr>
          <w:sz w:val="22"/>
          <w:szCs w:val="22"/>
          <w:lang w:eastAsia="sr-Cyrl-CS"/>
        </w:rPr>
        <w:t>потраживања</w:t>
      </w:r>
      <w:r w:rsidRPr="005E7B8E">
        <w:rPr>
          <w:rFonts w:eastAsia="Times New Roman"/>
          <w:sz w:val="22"/>
          <w:szCs w:val="22"/>
          <w:lang w:eastAsia="sr-Cyrl-CS"/>
        </w:rPr>
        <w:t xml:space="preserve"> </w:t>
      </w:r>
      <w:r w:rsidRPr="005E7B8E">
        <w:rPr>
          <w:sz w:val="22"/>
          <w:szCs w:val="22"/>
          <w:lang w:eastAsia="sr-Cyrl-CS"/>
        </w:rPr>
        <w:t>директно</w:t>
      </w:r>
      <w:r w:rsidRPr="005E7B8E">
        <w:rPr>
          <w:rFonts w:eastAsia="Times New Roman"/>
          <w:sz w:val="22"/>
          <w:szCs w:val="22"/>
          <w:lang w:eastAsia="sr-Cyrl-CS"/>
        </w:rPr>
        <w:t xml:space="preserve"> </w:t>
      </w:r>
      <w:r w:rsidRPr="005E7B8E">
        <w:rPr>
          <w:sz w:val="22"/>
          <w:szCs w:val="22"/>
          <w:lang w:eastAsia="sr-Cyrl-CS"/>
        </w:rPr>
        <w:t>подизвођачу,</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део</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која</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извршава</w:t>
      </w:r>
      <w:r w:rsidRPr="005E7B8E">
        <w:rPr>
          <w:rFonts w:eastAsia="Times New Roman"/>
          <w:sz w:val="22"/>
          <w:szCs w:val="22"/>
          <w:lang w:eastAsia="sr-Cyrl-CS"/>
        </w:rPr>
        <w:t xml:space="preserve"> </w:t>
      </w:r>
      <w:r w:rsidRPr="005E7B8E">
        <w:rPr>
          <w:sz w:val="22"/>
          <w:szCs w:val="22"/>
          <w:lang w:eastAsia="sr-Cyrl-CS"/>
        </w:rPr>
        <w:t>преко</w:t>
      </w:r>
      <w:r w:rsidRPr="005E7B8E">
        <w:rPr>
          <w:rFonts w:eastAsia="Times New Roman"/>
          <w:sz w:val="22"/>
          <w:szCs w:val="22"/>
          <w:lang w:eastAsia="sr-Cyrl-CS"/>
        </w:rPr>
        <w:t xml:space="preserve"> </w:t>
      </w:r>
      <w:r w:rsidRPr="005E7B8E">
        <w:rPr>
          <w:sz w:val="22"/>
          <w:szCs w:val="22"/>
          <w:lang w:eastAsia="sr-Cyrl-CS"/>
        </w:rPr>
        <w:t>тог</w:t>
      </w:r>
      <w:r w:rsidRPr="005E7B8E">
        <w:rPr>
          <w:rFonts w:eastAsia="Times New Roman"/>
          <w:sz w:val="22"/>
          <w:szCs w:val="22"/>
          <w:lang w:eastAsia="sr-Cyrl-CS"/>
        </w:rPr>
        <w:t xml:space="preserve"> </w:t>
      </w:r>
      <w:r w:rsidRPr="005E7B8E">
        <w:rPr>
          <w:sz w:val="22"/>
          <w:szCs w:val="22"/>
          <w:lang w:eastAsia="sr-Cyrl-CS"/>
        </w:rPr>
        <w:t>подизвођача.</w:t>
      </w:r>
    </w:p>
    <w:p w:rsidR="00DD1665" w:rsidRPr="005E7B8E" w:rsidRDefault="00DD1665" w:rsidP="00DD1665">
      <w:pPr>
        <w:pStyle w:val="Heading210"/>
        <w:keepNext/>
        <w:keepLines/>
        <w:numPr>
          <w:ilvl w:val="2"/>
          <w:numId w:val="15"/>
        </w:numPr>
        <w:shd w:val="clear" w:color="auto" w:fill="auto"/>
        <w:tabs>
          <w:tab w:val="left" w:pos="275"/>
        </w:tabs>
        <w:spacing w:after="0" w:line="274" w:lineRule="exact"/>
        <w:ind w:left="40"/>
        <w:rPr>
          <w:sz w:val="22"/>
          <w:szCs w:val="22"/>
          <w:lang w:eastAsia="sr-Cyrl-CS"/>
        </w:rPr>
      </w:pPr>
      <w:r w:rsidRPr="005E7B8E">
        <w:rPr>
          <w:sz w:val="22"/>
          <w:szCs w:val="22"/>
          <w:lang w:eastAsia="sr-Cyrl-CS"/>
        </w:rPr>
        <w:t>Заједничка</w:t>
      </w:r>
      <w:r w:rsidRPr="005E7B8E">
        <w:rPr>
          <w:rFonts w:eastAsia="Times New Roman"/>
          <w:sz w:val="22"/>
          <w:szCs w:val="22"/>
          <w:lang w:eastAsia="sr-Cyrl-CS"/>
        </w:rPr>
        <w:t xml:space="preserve"> </w:t>
      </w:r>
      <w:r w:rsidRPr="005E7B8E">
        <w:rPr>
          <w:sz w:val="22"/>
          <w:szCs w:val="22"/>
          <w:lang w:eastAsia="sr-Cyrl-CS"/>
        </w:rPr>
        <w:t>понуда</w:t>
      </w:r>
    </w:p>
    <w:p w:rsidR="00DD1665" w:rsidRPr="005E7B8E" w:rsidRDefault="00DD1665" w:rsidP="00DD1665">
      <w:pPr>
        <w:pStyle w:val="Bodytext12"/>
        <w:shd w:val="clear" w:color="auto" w:fill="auto"/>
        <w:spacing w:after="0"/>
        <w:ind w:left="40" w:firstLine="560"/>
        <w:jc w:val="both"/>
        <w:rPr>
          <w:sz w:val="22"/>
          <w:szCs w:val="22"/>
          <w:lang w:val="sr-Cyrl-CS" w:eastAsia="sr-Cyrl-CS"/>
        </w:rPr>
      </w:pP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поднети</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r w:rsidRPr="005E7B8E">
        <w:rPr>
          <w:sz w:val="22"/>
          <w:szCs w:val="22"/>
          <w:lang w:val="sr-Cyrl-CS" w:eastAsia="sr-Cyrl-CS"/>
        </w:rPr>
        <w:t>.</w:t>
      </w:r>
    </w:p>
    <w:p w:rsidR="00DD1665" w:rsidRPr="005E7B8E" w:rsidRDefault="00DD1665" w:rsidP="00DD1665">
      <w:pPr>
        <w:pStyle w:val="Bodytext12"/>
        <w:shd w:val="clear" w:color="auto" w:fill="auto"/>
        <w:spacing w:after="0"/>
        <w:ind w:left="40" w:right="40" w:firstLine="560"/>
        <w:jc w:val="both"/>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група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саставни</w:t>
      </w:r>
      <w:r w:rsidRPr="005E7B8E">
        <w:rPr>
          <w:rFonts w:eastAsia="Times New Roman"/>
          <w:sz w:val="22"/>
          <w:szCs w:val="22"/>
          <w:lang w:eastAsia="sr-Cyrl-CS"/>
        </w:rPr>
        <w:t xml:space="preserve"> </w:t>
      </w:r>
      <w:r w:rsidRPr="005E7B8E">
        <w:rPr>
          <w:sz w:val="22"/>
          <w:szCs w:val="22"/>
          <w:lang w:eastAsia="sr-Cyrl-CS"/>
        </w:rPr>
        <w:t>део</w:t>
      </w:r>
      <w:r w:rsidRPr="005E7B8E">
        <w:rPr>
          <w:rFonts w:eastAsia="Times New Roman"/>
          <w:sz w:val="22"/>
          <w:szCs w:val="22"/>
          <w:lang w:eastAsia="sr-Cyrl-CS"/>
        </w:rPr>
        <w:t xml:space="preserve"> </w:t>
      </w:r>
      <w:r w:rsidRPr="005E7B8E">
        <w:rPr>
          <w:sz w:val="22"/>
          <w:szCs w:val="22"/>
          <w:lang w:eastAsia="sr-Cyrl-CS"/>
        </w:rPr>
        <w:t>заједничке</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мора</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споразум</w:t>
      </w:r>
      <w:r w:rsidRPr="005E7B8E">
        <w:rPr>
          <w:rFonts w:eastAsia="Times New Roman"/>
          <w:sz w:val="22"/>
          <w:szCs w:val="22"/>
          <w:lang w:eastAsia="sr-Cyrl-CS"/>
        </w:rPr>
        <w:t xml:space="preserve"> </w:t>
      </w:r>
      <w:r w:rsidRPr="005E7B8E">
        <w:rPr>
          <w:sz w:val="22"/>
          <w:szCs w:val="22"/>
          <w:lang w:eastAsia="sr-Cyrl-CS"/>
        </w:rPr>
        <w:t>којим</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понуђачи</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међусобно</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према</w:t>
      </w:r>
      <w:r w:rsidRPr="005E7B8E">
        <w:rPr>
          <w:rFonts w:eastAsia="Times New Roman"/>
          <w:sz w:val="22"/>
          <w:szCs w:val="22"/>
          <w:lang w:eastAsia="sr-Cyrl-CS"/>
        </w:rPr>
        <w:t xml:space="preserve"> </w:t>
      </w:r>
      <w:r w:rsidRPr="005E7B8E">
        <w:rPr>
          <w:sz w:val="22"/>
          <w:szCs w:val="22"/>
          <w:lang w:eastAsia="sr-Cyrl-CS"/>
        </w:rPr>
        <w:t>наручиоцу</w:t>
      </w:r>
      <w:r w:rsidRPr="005E7B8E">
        <w:rPr>
          <w:rFonts w:eastAsia="Times New Roman"/>
          <w:sz w:val="22"/>
          <w:szCs w:val="22"/>
          <w:lang w:eastAsia="sr-Cyrl-CS"/>
        </w:rPr>
        <w:t xml:space="preserve"> </w:t>
      </w:r>
      <w:r w:rsidRPr="005E7B8E">
        <w:rPr>
          <w:sz w:val="22"/>
          <w:szCs w:val="22"/>
          <w:lang w:eastAsia="sr-Cyrl-CS"/>
        </w:rPr>
        <w:t>обавезују</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извршење</w:t>
      </w:r>
      <w:r w:rsidRPr="005E7B8E">
        <w:rPr>
          <w:rFonts w:eastAsia="Times New Roman"/>
          <w:sz w:val="22"/>
          <w:szCs w:val="22"/>
          <w:lang w:eastAsia="sr-Cyrl-CS"/>
        </w:rPr>
        <w:t xml:space="preserve"> </w:t>
      </w:r>
      <w:r w:rsidRPr="005E7B8E">
        <w:rPr>
          <w:sz w:val="22"/>
          <w:szCs w:val="22"/>
          <w:lang w:eastAsia="sr-Cyrl-CS"/>
        </w:rPr>
        <w:t>јавне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обавезно</w:t>
      </w:r>
      <w:r w:rsidRPr="005E7B8E">
        <w:rPr>
          <w:rFonts w:eastAsia="Times New Roman"/>
          <w:sz w:val="22"/>
          <w:szCs w:val="22"/>
          <w:lang w:eastAsia="sr-Cyrl-CS"/>
        </w:rPr>
        <w:t xml:space="preserve"> </w:t>
      </w:r>
      <w:r w:rsidRPr="005E7B8E">
        <w:rPr>
          <w:sz w:val="22"/>
          <w:szCs w:val="22"/>
          <w:lang w:eastAsia="sr-Cyrl-CS"/>
        </w:rPr>
        <w:t>садржи</w:t>
      </w:r>
      <w:r w:rsidRPr="005E7B8E">
        <w:rPr>
          <w:rFonts w:eastAsia="Times New Roman"/>
          <w:sz w:val="22"/>
          <w:szCs w:val="22"/>
          <w:lang w:eastAsia="sr-Cyrl-CS"/>
        </w:rPr>
        <w:t xml:space="preserve"> </w:t>
      </w:r>
      <w:r w:rsidRPr="005E7B8E">
        <w:rPr>
          <w:sz w:val="22"/>
          <w:szCs w:val="22"/>
          <w:lang w:eastAsia="sr-Cyrl-CS"/>
        </w:rPr>
        <w:t>податке</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члана</w:t>
      </w:r>
      <w:r w:rsidRPr="005E7B8E">
        <w:rPr>
          <w:rFonts w:eastAsia="Times New Roman"/>
          <w:sz w:val="22"/>
          <w:szCs w:val="22"/>
          <w:lang w:eastAsia="sr-Cyrl-CS"/>
        </w:rPr>
        <w:t xml:space="preserve"> </w:t>
      </w:r>
      <w:r w:rsidRPr="005E7B8E">
        <w:rPr>
          <w:sz w:val="22"/>
          <w:szCs w:val="22"/>
          <w:lang w:eastAsia="sr-Cyrl-CS"/>
        </w:rPr>
        <w:t>81.</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то</w:t>
      </w:r>
      <w:r w:rsidRPr="005E7B8E">
        <w:rPr>
          <w:rFonts w:eastAsia="Times New Roman"/>
          <w:sz w:val="22"/>
          <w:szCs w:val="22"/>
          <w:lang w:eastAsia="sr-Cyrl-CS"/>
        </w:rPr>
        <w:t xml:space="preserve"> </w:t>
      </w:r>
      <w:r w:rsidRPr="005E7B8E">
        <w:rPr>
          <w:sz w:val="22"/>
          <w:szCs w:val="22"/>
          <w:lang w:eastAsia="sr-Cyrl-CS"/>
        </w:rPr>
        <w:t>податке</w:t>
      </w:r>
      <w:r w:rsidRPr="005E7B8E">
        <w:rPr>
          <w:rFonts w:eastAsia="Times New Roman"/>
          <w:sz w:val="22"/>
          <w:szCs w:val="22"/>
          <w:lang w:eastAsia="sr-Cyrl-CS"/>
        </w:rPr>
        <w:t xml:space="preserve"> </w:t>
      </w:r>
      <w:r w:rsidRPr="005E7B8E">
        <w:rPr>
          <w:sz w:val="22"/>
          <w:szCs w:val="22"/>
          <w:lang w:eastAsia="sr-Cyrl-CS"/>
        </w:rPr>
        <w:t>о:</w:t>
      </w:r>
    </w:p>
    <w:p w:rsidR="00DD1665" w:rsidRPr="005E7B8E" w:rsidRDefault="00DD1665" w:rsidP="00DD1665">
      <w:pPr>
        <w:pStyle w:val="Bodytext12"/>
        <w:shd w:val="clear" w:color="auto" w:fill="auto"/>
        <w:tabs>
          <w:tab w:val="left" w:pos="779"/>
        </w:tabs>
        <w:spacing w:after="0"/>
        <w:ind w:left="709" w:right="40" w:hanging="142"/>
        <w:jc w:val="both"/>
        <w:rPr>
          <w:sz w:val="22"/>
          <w:szCs w:val="22"/>
          <w:lang w:eastAsia="sr-Cyrl-CS"/>
        </w:rPr>
      </w:pPr>
      <w:r w:rsidRPr="005E7B8E">
        <w:rPr>
          <w:sz w:val="22"/>
          <w:szCs w:val="22"/>
          <w:lang w:eastAsia="sr-Cyrl-CS"/>
        </w:rPr>
        <w:t>-</w:t>
      </w:r>
      <w:r w:rsidRPr="005E7B8E">
        <w:rPr>
          <w:rFonts w:eastAsia="Times New Roman"/>
          <w:sz w:val="22"/>
          <w:szCs w:val="22"/>
          <w:lang w:val="sr-Cyrl-CS" w:eastAsia="sr-Cyrl-CS"/>
        </w:rPr>
        <w:t xml:space="preserve"> </w:t>
      </w:r>
      <w:r w:rsidRPr="005E7B8E">
        <w:rPr>
          <w:sz w:val="22"/>
          <w:szCs w:val="22"/>
          <w:lang w:eastAsia="sr-Cyrl-CS"/>
        </w:rPr>
        <w:t>члану</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носилац</w:t>
      </w:r>
      <w:r w:rsidRPr="005E7B8E">
        <w:rPr>
          <w:rFonts w:eastAsia="Times New Roman"/>
          <w:sz w:val="22"/>
          <w:szCs w:val="22"/>
          <w:lang w:eastAsia="sr-Cyrl-CS"/>
        </w:rPr>
        <w:t xml:space="preserve"> </w:t>
      </w:r>
      <w:r w:rsidRPr="005E7B8E">
        <w:rPr>
          <w:sz w:val="22"/>
          <w:szCs w:val="22"/>
          <w:lang w:eastAsia="sr-Cyrl-CS"/>
        </w:rPr>
        <w:t>посла,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поднети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rFonts w:eastAsia="Times New Roman"/>
          <w:sz w:val="22"/>
          <w:szCs w:val="22"/>
          <w:lang w:val="sr-Cyrl-CS" w:eastAsia="sr-Cyrl-CS"/>
        </w:rPr>
        <w:t xml:space="preserve"> </w:t>
      </w:r>
      <w:r w:rsidRPr="005E7B8E">
        <w:rPr>
          <w:sz w:val="22"/>
          <w:szCs w:val="22"/>
          <w:lang w:eastAsia="sr-Cyrl-CS"/>
        </w:rPr>
        <w:t>заступати</w:t>
      </w:r>
      <w:r w:rsidRPr="005E7B8E">
        <w:rPr>
          <w:rFonts w:eastAsia="Times New Roman"/>
          <w:sz w:val="22"/>
          <w:szCs w:val="22"/>
          <w:lang w:eastAsia="sr-Cyrl-CS"/>
        </w:rPr>
        <w:t xml:space="preserve"> </w:t>
      </w:r>
      <w:r w:rsidRPr="005E7B8E">
        <w:rPr>
          <w:sz w:val="22"/>
          <w:szCs w:val="22"/>
          <w:lang w:eastAsia="sr-Cyrl-CS"/>
        </w:rPr>
        <w:t>групу</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пред</w:t>
      </w:r>
      <w:r w:rsidRPr="005E7B8E">
        <w:rPr>
          <w:rFonts w:eastAsia="Times New Roman"/>
          <w:sz w:val="22"/>
          <w:szCs w:val="22"/>
          <w:lang w:eastAsia="sr-Cyrl-CS"/>
        </w:rPr>
        <w:t xml:space="preserve"> </w:t>
      </w:r>
      <w:r w:rsidRPr="005E7B8E">
        <w:rPr>
          <w:sz w:val="22"/>
          <w:szCs w:val="22"/>
          <w:lang w:eastAsia="sr-Cyrl-CS"/>
        </w:rPr>
        <w:t>наручиоцем;</w:t>
      </w:r>
    </w:p>
    <w:p w:rsidR="00DD1665" w:rsidRPr="005E7B8E" w:rsidRDefault="00DD1665" w:rsidP="00DD1665">
      <w:pPr>
        <w:pStyle w:val="Bodytext12"/>
        <w:shd w:val="clear" w:color="auto" w:fill="auto"/>
        <w:tabs>
          <w:tab w:val="left" w:pos="779"/>
        </w:tabs>
        <w:spacing w:after="0"/>
        <w:ind w:left="709" w:right="40" w:hanging="142"/>
        <w:jc w:val="both"/>
        <w:rPr>
          <w:sz w:val="22"/>
          <w:szCs w:val="22"/>
          <w:lang w:val="sr-Cyrl-CS" w:eastAsia="sr-Cyrl-CS"/>
        </w:rPr>
      </w:pPr>
      <w:r w:rsidRPr="005E7B8E">
        <w:rPr>
          <w:sz w:val="22"/>
          <w:szCs w:val="22"/>
          <w:lang w:val="sr-Cyrl-CS" w:eastAsia="sr-Cyrl-CS"/>
        </w:rPr>
        <w:t>-</w:t>
      </w:r>
      <w:r w:rsidRPr="005E7B8E">
        <w:rPr>
          <w:rFonts w:eastAsia="Times New Roman"/>
          <w:sz w:val="22"/>
          <w:szCs w:val="22"/>
          <w:lang w:val="sr-Cyrl-CS" w:eastAsia="sr-Cyrl-CS"/>
        </w:rPr>
        <w:t xml:space="preserve"> </w:t>
      </w:r>
      <w:r w:rsidRPr="005E7B8E">
        <w:rPr>
          <w:sz w:val="22"/>
          <w:szCs w:val="22"/>
          <w:lang w:val="sr-Cyrl-CS" w:eastAsia="sr-Cyrl-CS"/>
        </w:rPr>
        <w:t>опис</w:t>
      </w:r>
      <w:r w:rsidRPr="005E7B8E">
        <w:rPr>
          <w:rFonts w:eastAsia="Times New Roman"/>
          <w:sz w:val="22"/>
          <w:szCs w:val="22"/>
          <w:lang w:val="sr-Cyrl-CS" w:eastAsia="sr-Cyrl-CS"/>
        </w:rPr>
        <w:t xml:space="preserve"> </w:t>
      </w:r>
      <w:r w:rsidRPr="005E7B8E">
        <w:rPr>
          <w:sz w:val="22"/>
          <w:szCs w:val="22"/>
          <w:lang w:val="sr-Cyrl-CS" w:eastAsia="sr-Cyrl-CS"/>
        </w:rPr>
        <w:t>послова</w:t>
      </w:r>
      <w:r w:rsidRPr="005E7B8E">
        <w:rPr>
          <w:rFonts w:eastAsia="Times New Roman"/>
          <w:sz w:val="22"/>
          <w:szCs w:val="22"/>
          <w:lang w:val="sr-Cyrl-CS" w:eastAsia="sr-Cyrl-CS"/>
        </w:rPr>
        <w:t xml:space="preserve"> </w:t>
      </w:r>
      <w:r w:rsidRPr="005E7B8E">
        <w:rPr>
          <w:sz w:val="22"/>
          <w:szCs w:val="22"/>
          <w:lang w:val="sr-Cyrl-CS" w:eastAsia="sr-Cyrl-CS"/>
        </w:rPr>
        <w:t>сваког</w:t>
      </w:r>
      <w:r w:rsidRPr="005E7B8E">
        <w:rPr>
          <w:rFonts w:eastAsia="Times New Roman"/>
          <w:sz w:val="22"/>
          <w:szCs w:val="22"/>
          <w:lang w:val="sr-Cyrl-CS" w:eastAsia="sr-Cyrl-CS"/>
        </w:rPr>
        <w:t xml:space="preserve"> </w:t>
      </w:r>
      <w:r w:rsidRPr="005E7B8E">
        <w:rPr>
          <w:sz w:val="22"/>
          <w:szCs w:val="22"/>
          <w:lang w:val="sr-Cyrl-CS" w:eastAsia="sr-Cyrl-CS"/>
        </w:rPr>
        <w:t>од</w:t>
      </w:r>
      <w:r w:rsidRPr="005E7B8E">
        <w:rPr>
          <w:rFonts w:eastAsia="Times New Roman"/>
          <w:sz w:val="22"/>
          <w:szCs w:val="22"/>
          <w:lang w:val="sr-Cyrl-CS" w:eastAsia="sr-Cyrl-CS"/>
        </w:rPr>
        <w:t xml:space="preserve"> </w:t>
      </w:r>
      <w:r w:rsidRPr="005E7B8E">
        <w:rPr>
          <w:sz w:val="22"/>
          <w:szCs w:val="22"/>
          <w:lang w:val="sr-Cyrl-CS" w:eastAsia="sr-Cyrl-CS"/>
        </w:rPr>
        <w:t>понуђача</w:t>
      </w:r>
      <w:r w:rsidRPr="005E7B8E">
        <w:rPr>
          <w:rFonts w:eastAsia="Times New Roman"/>
          <w:sz w:val="22"/>
          <w:szCs w:val="22"/>
          <w:lang w:val="sr-Cyrl-CS" w:eastAsia="sr-Cyrl-CS"/>
        </w:rPr>
        <w:t xml:space="preserve"> </w:t>
      </w:r>
      <w:r w:rsidRPr="005E7B8E">
        <w:rPr>
          <w:sz w:val="22"/>
          <w:szCs w:val="22"/>
          <w:lang w:val="sr-Cyrl-CS" w:eastAsia="sr-Cyrl-CS"/>
        </w:rPr>
        <w:t>из</w:t>
      </w:r>
      <w:r w:rsidRPr="005E7B8E">
        <w:rPr>
          <w:rFonts w:eastAsia="Times New Roman"/>
          <w:sz w:val="22"/>
          <w:szCs w:val="22"/>
          <w:lang w:val="sr-Cyrl-CS" w:eastAsia="sr-Cyrl-CS"/>
        </w:rPr>
        <w:t xml:space="preserve"> </w:t>
      </w:r>
      <w:r w:rsidRPr="005E7B8E">
        <w:rPr>
          <w:sz w:val="22"/>
          <w:szCs w:val="22"/>
          <w:lang w:val="sr-Cyrl-CS" w:eastAsia="sr-Cyrl-CS"/>
        </w:rPr>
        <w:t>групе</w:t>
      </w:r>
      <w:r w:rsidRPr="005E7B8E">
        <w:rPr>
          <w:rFonts w:eastAsia="Times New Roman"/>
          <w:sz w:val="22"/>
          <w:szCs w:val="22"/>
          <w:lang w:val="sr-Cyrl-CS" w:eastAsia="sr-Cyrl-CS"/>
        </w:rPr>
        <w:t xml:space="preserve"> </w:t>
      </w:r>
      <w:r w:rsidRPr="005E7B8E">
        <w:rPr>
          <w:sz w:val="22"/>
          <w:szCs w:val="22"/>
          <w:lang w:val="sr-Cyrl-CS" w:eastAsia="sr-Cyrl-CS"/>
        </w:rPr>
        <w:t>понуђача</w:t>
      </w:r>
      <w:r w:rsidRPr="005E7B8E">
        <w:rPr>
          <w:rFonts w:eastAsia="Times New Roman"/>
          <w:sz w:val="22"/>
          <w:szCs w:val="22"/>
          <w:lang w:val="sr-Cyrl-CS" w:eastAsia="sr-Cyrl-CS"/>
        </w:rPr>
        <w:t xml:space="preserve"> </w:t>
      </w:r>
      <w:r w:rsidRPr="005E7B8E">
        <w:rPr>
          <w:sz w:val="22"/>
          <w:szCs w:val="22"/>
          <w:lang w:val="sr-Cyrl-CS" w:eastAsia="sr-Cyrl-CS"/>
        </w:rPr>
        <w:t>у</w:t>
      </w:r>
      <w:r w:rsidRPr="005E7B8E">
        <w:rPr>
          <w:rFonts w:eastAsia="Times New Roman"/>
          <w:sz w:val="22"/>
          <w:szCs w:val="22"/>
          <w:lang w:val="sr-Cyrl-CS" w:eastAsia="sr-Cyrl-CS"/>
        </w:rPr>
        <w:t xml:space="preserve"> </w:t>
      </w:r>
      <w:r w:rsidRPr="005E7B8E">
        <w:rPr>
          <w:sz w:val="22"/>
          <w:szCs w:val="22"/>
          <w:lang w:val="sr-Cyrl-CS" w:eastAsia="sr-Cyrl-CS"/>
        </w:rPr>
        <w:t>извршења</w:t>
      </w:r>
      <w:r w:rsidRPr="005E7B8E">
        <w:rPr>
          <w:rFonts w:eastAsia="Times New Roman"/>
          <w:sz w:val="22"/>
          <w:szCs w:val="22"/>
          <w:lang w:val="sr-Cyrl-CS" w:eastAsia="sr-Cyrl-CS"/>
        </w:rPr>
        <w:t xml:space="preserve"> </w:t>
      </w:r>
      <w:r w:rsidRPr="005E7B8E">
        <w:rPr>
          <w:sz w:val="22"/>
          <w:szCs w:val="22"/>
          <w:lang w:val="sr-Cyrl-CS" w:eastAsia="sr-Cyrl-CS"/>
        </w:rPr>
        <w:t>уговора.</w:t>
      </w:r>
    </w:p>
    <w:p w:rsidR="00DD1665" w:rsidRPr="00B974DD" w:rsidRDefault="00DD1665" w:rsidP="00DD1665">
      <w:pPr>
        <w:pStyle w:val="Bodytext12"/>
        <w:shd w:val="clear" w:color="auto" w:fill="auto"/>
        <w:tabs>
          <w:tab w:val="left" w:pos="779"/>
        </w:tabs>
        <w:spacing w:after="0"/>
        <w:ind w:left="709" w:right="40" w:hanging="142"/>
        <w:jc w:val="both"/>
        <w:rPr>
          <w:sz w:val="22"/>
          <w:szCs w:val="22"/>
          <w:lang w:val="sr-Cyrl-CS" w:eastAsia="sr-Cyrl-CS"/>
        </w:rPr>
      </w:pPr>
      <w:r w:rsidRPr="00B974DD">
        <w:rPr>
          <w:sz w:val="22"/>
          <w:szCs w:val="22"/>
          <w:lang w:val="sr-Cyrl-CS" w:eastAsia="sr-Cyrl-CS"/>
        </w:rPr>
        <w:t>Споразум</w:t>
      </w:r>
      <w:r w:rsidRPr="00B974DD">
        <w:rPr>
          <w:rFonts w:eastAsia="Times New Roman"/>
          <w:sz w:val="22"/>
          <w:szCs w:val="22"/>
          <w:lang w:val="sr-Cyrl-CS" w:eastAsia="sr-Cyrl-CS"/>
        </w:rPr>
        <w:t xml:space="preserve"> </w:t>
      </w:r>
      <w:r w:rsidRPr="00B974DD">
        <w:rPr>
          <w:sz w:val="22"/>
          <w:szCs w:val="22"/>
          <w:lang w:val="sr-Cyrl-CS" w:eastAsia="sr-Cyrl-CS"/>
        </w:rPr>
        <w:t>требе</w:t>
      </w:r>
      <w:r w:rsidRPr="00B974DD">
        <w:rPr>
          <w:rFonts w:eastAsia="Times New Roman"/>
          <w:sz w:val="22"/>
          <w:szCs w:val="22"/>
          <w:lang w:val="sr-Cyrl-CS" w:eastAsia="sr-Cyrl-CS"/>
        </w:rPr>
        <w:t xml:space="preserve"> </w:t>
      </w:r>
      <w:r w:rsidRPr="00B974DD">
        <w:rPr>
          <w:sz w:val="22"/>
          <w:szCs w:val="22"/>
          <w:lang w:val="sr-Cyrl-CS" w:eastAsia="sr-Cyrl-CS"/>
        </w:rPr>
        <w:t>да</w:t>
      </w:r>
      <w:r w:rsidRPr="00B974DD">
        <w:rPr>
          <w:rFonts w:eastAsia="Times New Roman"/>
          <w:sz w:val="22"/>
          <w:szCs w:val="22"/>
          <w:lang w:val="sr-Cyrl-CS" w:eastAsia="sr-Cyrl-CS"/>
        </w:rPr>
        <w:t xml:space="preserve"> </w:t>
      </w:r>
      <w:r w:rsidRPr="00B974DD">
        <w:rPr>
          <w:sz w:val="22"/>
          <w:szCs w:val="22"/>
          <w:lang w:val="sr-Cyrl-CS" w:eastAsia="sr-Cyrl-CS"/>
        </w:rPr>
        <w:t>садржи</w:t>
      </w:r>
      <w:r w:rsidRPr="00B974DD">
        <w:rPr>
          <w:rFonts w:eastAsia="Times New Roman"/>
          <w:sz w:val="22"/>
          <w:szCs w:val="22"/>
          <w:lang w:val="sr-Cyrl-CS" w:eastAsia="sr-Cyrl-CS"/>
        </w:rPr>
        <w:t xml:space="preserve"> </w:t>
      </w:r>
      <w:r w:rsidRPr="00B974DD">
        <w:rPr>
          <w:sz w:val="22"/>
          <w:szCs w:val="22"/>
          <w:lang w:val="sr-Cyrl-CS" w:eastAsia="sr-Cyrl-CS"/>
        </w:rPr>
        <w:t>и</w:t>
      </w:r>
      <w:r w:rsidRPr="00B974DD">
        <w:rPr>
          <w:rFonts w:eastAsia="Times New Roman"/>
          <w:sz w:val="22"/>
          <w:szCs w:val="22"/>
          <w:lang w:val="sr-Cyrl-CS" w:eastAsia="sr-Cyrl-CS"/>
        </w:rPr>
        <w:t xml:space="preserve"> </w:t>
      </w:r>
      <w:r w:rsidRPr="00B974DD">
        <w:rPr>
          <w:sz w:val="22"/>
          <w:szCs w:val="22"/>
          <w:lang w:val="sr-Cyrl-CS" w:eastAsia="sr-Cyrl-CS"/>
        </w:rPr>
        <w:t>следеће</w:t>
      </w:r>
      <w:r w:rsidRPr="00B974DD">
        <w:rPr>
          <w:rFonts w:eastAsia="Times New Roman"/>
          <w:sz w:val="22"/>
          <w:szCs w:val="22"/>
          <w:lang w:val="sr-Cyrl-CS" w:eastAsia="sr-Cyrl-CS"/>
        </w:rPr>
        <w:t xml:space="preserve"> </w:t>
      </w:r>
      <w:r w:rsidRPr="00B974DD">
        <w:rPr>
          <w:sz w:val="22"/>
          <w:szCs w:val="22"/>
          <w:lang w:val="sr-Cyrl-CS" w:eastAsia="sr-Cyrl-CS"/>
        </w:rPr>
        <w:t>податке:</w:t>
      </w:r>
    </w:p>
    <w:p w:rsidR="00DD1665" w:rsidRPr="005E7B8E" w:rsidRDefault="00DD1665" w:rsidP="00DD1665">
      <w:pPr>
        <w:pStyle w:val="Bodytext12"/>
        <w:shd w:val="clear" w:color="auto" w:fill="auto"/>
        <w:tabs>
          <w:tab w:val="left" w:pos="739"/>
        </w:tabs>
        <w:spacing w:after="0"/>
        <w:ind w:left="709" w:hanging="142"/>
        <w:jc w:val="both"/>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потписати</w:t>
      </w:r>
      <w:r w:rsidRPr="005E7B8E">
        <w:rPr>
          <w:rFonts w:eastAsia="Times New Roman"/>
          <w:sz w:val="22"/>
          <w:szCs w:val="22"/>
          <w:lang w:eastAsia="sr-Cyrl-CS"/>
        </w:rPr>
        <w:t xml:space="preserve"> </w:t>
      </w:r>
      <w:r w:rsidRPr="005E7B8E">
        <w:rPr>
          <w:sz w:val="22"/>
          <w:szCs w:val="22"/>
          <w:lang w:eastAsia="sr-Cyrl-CS"/>
        </w:rPr>
        <w:t>уговор;</w:t>
      </w:r>
    </w:p>
    <w:p w:rsidR="00DD1665" w:rsidRPr="005E7B8E" w:rsidRDefault="00DD1665" w:rsidP="00DD1665">
      <w:pPr>
        <w:pStyle w:val="Bodytext12"/>
        <w:shd w:val="clear" w:color="auto" w:fill="auto"/>
        <w:tabs>
          <w:tab w:val="left" w:pos="739"/>
        </w:tabs>
        <w:spacing w:after="0"/>
        <w:ind w:left="709" w:hanging="142"/>
        <w:jc w:val="both"/>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дати</w:t>
      </w:r>
      <w:r w:rsidRPr="005E7B8E">
        <w:rPr>
          <w:rFonts w:eastAsia="Times New Roman"/>
          <w:sz w:val="22"/>
          <w:szCs w:val="22"/>
          <w:lang w:eastAsia="sr-Cyrl-CS"/>
        </w:rPr>
        <w:t xml:space="preserve"> </w:t>
      </w:r>
      <w:r w:rsidRPr="005E7B8E">
        <w:rPr>
          <w:sz w:val="22"/>
          <w:szCs w:val="22"/>
          <w:lang w:eastAsia="sr-Cyrl-CS"/>
        </w:rPr>
        <w:t>средство</w:t>
      </w:r>
      <w:r w:rsidRPr="005E7B8E">
        <w:rPr>
          <w:rFonts w:eastAsia="Times New Roman"/>
          <w:sz w:val="22"/>
          <w:szCs w:val="22"/>
          <w:lang w:eastAsia="sr-Cyrl-CS"/>
        </w:rPr>
        <w:t xml:space="preserve"> </w:t>
      </w:r>
      <w:r w:rsidRPr="005E7B8E">
        <w:rPr>
          <w:sz w:val="22"/>
          <w:szCs w:val="22"/>
          <w:lang w:eastAsia="sr-Cyrl-CS"/>
        </w:rPr>
        <w:t>обезбеђења;</w:t>
      </w:r>
    </w:p>
    <w:p w:rsidR="00DD1665" w:rsidRPr="005E7B8E" w:rsidRDefault="00DD1665" w:rsidP="00DD1665">
      <w:pPr>
        <w:pStyle w:val="Bodytext12"/>
        <w:shd w:val="clear" w:color="auto" w:fill="auto"/>
        <w:tabs>
          <w:tab w:val="left" w:pos="739"/>
        </w:tabs>
        <w:spacing w:after="0"/>
        <w:ind w:left="709" w:hanging="142"/>
        <w:jc w:val="both"/>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издати</w:t>
      </w:r>
      <w:r w:rsidRPr="005E7B8E">
        <w:rPr>
          <w:rFonts w:eastAsia="Times New Roman"/>
          <w:sz w:val="22"/>
          <w:szCs w:val="22"/>
          <w:lang w:eastAsia="sr-Cyrl-CS"/>
        </w:rPr>
        <w:t xml:space="preserve"> </w:t>
      </w:r>
      <w:r w:rsidRPr="005E7B8E">
        <w:rPr>
          <w:sz w:val="22"/>
          <w:szCs w:val="22"/>
          <w:lang w:eastAsia="sr-Cyrl-CS"/>
        </w:rPr>
        <w:t>рачун;</w:t>
      </w:r>
    </w:p>
    <w:p w:rsidR="00DD1665" w:rsidRPr="005E7B8E" w:rsidRDefault="00DD1665" w:rsidP="00DD1665">
      <w:pPr>
        <w:pStyle w:val="Bodytext12"/>
        <w:shd w:val="clear" w:color="auto" w:fill="auto"/>
        <w:tabs>
          <w:tab w:val="left" w:pos="734"/>
        </w:tabs>
        <w:spacing w:after="0"/>
        <w:ind w:left="709" w:hanging="142"/>
        <w:jc w:val="both"/>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рачуну</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извршено</w:t>
      </w:r>
      <w:r w:rsidRPr="005E7B8E">
        <w:rPr>
          <w:rFonts w:eastAsia="Times New Roman"/>
          <w:sz w:val="22"/>
          <w:szCs w:val="22"/>
          <w:lang w:eastAsia="sr-Cyrl-CS"/>
        </w:rPr>
        <w:t xml:space="preserve"> </w:t>
      </w:r>
      <w:r w:rsidRPr="005E7B8E">
        <w:rPr>
          <w:sz w:val="22"/>
          <w:szCs w:val="22"/>
          <w:lang w:eastAsia="sr-Cyrl-CS"/>
        </w:rPr>
        <w:t>плаћање;</w:t>
      </w:r>
    </w:p>
    <w:p w:rsidR="00DD1665" w:rsidRPr="005E7B8E" w:rsidRDefault="00DD1665" w:rsidP="00DD1665">
      <w:pPr>
        <w:pStyle w:val="Bodytext12"/>
        <w:shd w:val="clear" w:color="auto" w:fill="auto"/>
        <w:tabs>
          <w:tab w:val="left" w:pos="739"/>
        </w:tabs>
        <w:spacing w:after="0"/>
        <w:ind w:left="709" w:hanging="142"/>
        <w:jc w:val="both"/>
        <w:rPr>
          <w:sz w:val="22"/>
          <w:szCs w:val="22"/>
          <w:lang w:eastAsia="sr-Cyrl-CS"/>
        </w:rPr>
      </w:pP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обавезама</w:t>
      </w:r>
      <w:r w:rsidRPr="005E7B8E">
        <w:rPr>
          <w:rFonts w:eastAsia="Times New Roman"/>
          <w:sz w:val="22"/>
          <w:szCs w:val="22"/>
          <w:lang w:eastAsia="sr-Cyrl-CS"/>
        </w:rPr>
        <w:t xml:space="preserve"> </w:t>
      </w:r>
      <w:r w:rsidRPr="005E7B8E">
        <w:rPr>
          <w:sz w:val="22"/>
          <w:szCs w:val="22"/>
          <w:lang w:eastAsia="sr-Cyrl-CS"/>
        </w:rPr>
        <w:t>сваког</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извршење</w:t>
      </w:r>
      <w:r w:rsidRPr="005E7B8E">
        <w:rPr>
          <w:rFonts w:eastAsia="Times New Roman"/>
          <w:sz w:val="22"/>
          <w:szCs w:val="22"/>
          <w:lang w:eastAsia="sr-Cyrl-CS"/>
        </w:rPr>
        <w:t xml:space="preserve"> </w:t>
      </w:r>
      <w:r w:rsidRPr="005E7B8E">
        <w:rPr>
          <w:sz w:val="22"/>
          <w:szCs w:val="22"/>
          <w:lang w:eastAsia="sr-Cyrl-CS"/>
        </w:rPr>
        <w:t>уговора.</w:t>
      </w:r>
    </w:p>
    <w:p w:rsidR="00DD1665" w:rsidRPr="005E7B8E" w:rsidRDefault="00DD1665" w:rsidP="00DD1665">
      <w:pPr>
        <w:pStyle w:val="Bodytext12"/>
        <w:shd w:val="clear" w:color="auto" w:fill="auto"/>
        <w:tabs>
          <w:tab w:val="left" w:pos="739"/>
        </w:tabs>
        <w:spacing w:after="0"/>
        <w:ind w:left="709" w:hanging="142"/>
        <w:jc w:val="both"/>
        <w:rPr>
          <w:sz w:val="22"/>
          <w:szCs w:val="22"/>
          <w:lang w:val="sr-Cyrl-CS"/>
        </w:rPr>
      </w:pPr>
    </w:p>
    <w:p w:rsidR="00DD1665" w:rsidRPr="005E7B8E" w:rsidRDefault="00DD1665" w:rsidP="00DD1665">
      <w:pPr>
        <w:pStyle w:val="Bodytext12"/>
        <w:shd w:val="clear" w:color="auto" w:fill="auto"/>
        <w:spacing w:after="0"/>
        <w:ind w:left="40" w:firstLine="560"/>
        <w:jc w:val="both"/>
        <w:rPr>
          <w:sz w:val="22"/>
          <w:szCs w:val="22"/>
          <w:lang w:eastAsia="sr-Cyrl-CS"/>
        </w:rPr>
      </w:pPr>
      <w:r w:rsidRPr="005E7B8E">
        <w:rPr>
          <w:sz w:val="22"/>
          <w:szCs w:val="22"/>
          <w:lang w:eastAsia="sr-Cyrl-CS"/>
        </w:rPr>
        <w:t>Понуђачи</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групе</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одговарају</w:t>
      </w:r>
      <w:r w:rsidRPr="005E7B8E">
        <w:rPr>
          <w:rFonts w:eastAsia="Times New Roman"/>
          <w:sz w:val="22"/>
          <w:szCs w:val="22"/>
          <w:lang w:eastAsia="sr-Cyrl-CS"/>
        </w:rPr>
        <w:t xml:space="preserve"> </w:t>
      </w:r>
      <w:r w:rsidRPr="005E7B8E">
        <w:rPr>
          <w:sz w:val="22"/>
          <w:szCs w:val="22"/>
          <w:lang w:eastAsia="sr-Cyrl-CS"/>
        </w:rPr>
        <w:t>неограничено</w:t>
      </w:r>
      <w:r w:rsidRPr="005E7B8E">
        <w:rPr>
          <w:rFonts w:eastAsia="Times New Roman"/>
          <w:sz w:val="22"/>
          <w:szCs w:val="22"/>
          <w:lang w:eastAsia="sr-Cyrl-CS"/>
        </w:rPr>
        <w:t xml:space="preserve"> </w:t>
      </w:r>
      <w:r w:rsidRPr="005E7B8E">
        <w:rPr>
          <w:sz w:val="22"/>
          <w:szCs w:val="22"/>
          <w:lang w:eastAsia="sr-Cyrl-CS"/>
        </w:rPr>
        <w:t>солидарно</w:t>
      </w:r>
      <w:r w:rsidRPr="005E7B8E">
        <w:rPr>
          <w:rFonts w:eastAsia="Times New Roman"/>
          <w:sz w:val="22"/>
          <w:szCs w:val="22"/>
          <w:lang w:eastAsia="sr-Cyrl-CS"/>
        </w:rPr>
        <w:t xml:space="preserve"> </w:t>
      </w:r>
      <w:r w:rsidRPr="005E7B8E">
        <w:rPr>
          <w:sz w:val="22"/>
          <w:szCs w:val="22"/>
          <w:lang w:eastAsia="sr-Cyrl-CS"/>
        </w:rPr>
        <w:t>према</w:t>
      </w:r>
      <w:r w:rsidRPr="005E7B8E">
        <w:rPr>
          <w:rFonts w:eastAsia="Times New Roman"/>
          <w:sz w:val="22"/>
          <w:szCs w:val="22"/>
          <w:lang w:eastAsia="sr-Cyrl-CS"/>
        </w:rPr>
        <w:t xml:space="preserve"> </w:t>
      </w:r>
      <w:r w:rsidRPr="005E7B8E">
        <w:rPr>
          <w:sz w:val="22"/>
          <w:szCs w:val="22"/>
          <w:lang w:eastAsia="sr-Cyrl-CS"/>
        </w:rPr>
        <w:t>наручиоцу.</w:t>
      </w:r>
    </w:p>
    <w:p w:rsidR="00DD1665" w:rsidRPr="005E7B8E" w:rsidRDefault="00DD1665" w:rsidP="00DD1665">
      <w:pPr>
        <w:pStyle w:val="Bodytext12"/>
        <w:shd w:val="clear" w:color="auto" w:fill="auto"/>
        <w:spacing w:after="60"/>
        <w:ind w:left="40" w:firstLine="560"/>
        <w:jc w:val="both"/>
        <w:rPr>
          <w:sz w:val="22"/>
          <w:szCs w:val="22"/>
          <w:lang w:eastAsia="sr-Cyrl-CS"/>
        </w:rPr>
      </w:pPr>
      <w:r w:rsidRPr="005E7B8E">
        <w:rPr>
          <w:sz w:val="22"/>
          <w:szCs w:val="22"/>
          <w:lang w:eastAsia="sr-Cyrl-CS"/>
        </w:rPr>
        <w:t>Задруга</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поднети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самостално,</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своје</w:t>
      </w:r>
      <w:r w:rsidRPr="005E7B8E">
        <w:rPr>
          <w:rFonts w:eastAsia="Times New Roman"/>
          <w:sz w:val="22"/>
          <w:szCs w:val="22"/>
          <w:lang w:eastAsia="sr-Cyrl-CS"/>
        </w:rPr>
        <w:t xml:space="preserve"> </w:t>
      </w: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рачун</w:t>
      </w:r>
      <w:r w:rsidRPr="005E7B8E">
        <w:rPr>
          <w:rFonts w:eastAsia="Times New Roman"/>
          <w:sz w:val="22"/>
          <w:szCs w:val="22"/>
          <w:lang w:eastAsia="sr-Cyrl-CS"/>
        </w:rPr>
        <w:t xml:space="preserve"> </w:t>
      </w:r>
      <w:r w:rsidRPr="005E7B8E">
        <w:rPr>
          <w:sz w:val="22"/>
          <w:szCs w:val="22"/>
          <w:lang w:eastAsia="sr-Cyrl-CS"/>
        </w:rPr>
        <w:t>задругара</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заједничку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задругара.</w:t>
      </w:r>
    </w:p>
    <w:p w:rsidR="00DD1665" w:rsidRPr="005E7B8E" w:rsidRDefault="00DD1665" w:rsidP="00DD1665">
      <w:pPr>
        <w:pStyle w:val="Bodytext12"/>
        <w:shd w:val="clear" w:color="auto" w:fill="auto"/>
        <w:spacing w:after="0"/>
        <w:ind w:left="20" w:right="20" w:firstLine="580"/>
        <w:jc w:val="both"/>
        <w:rPr>
          <w:sz w:val="22"/>
          <w:szCs w:val="22"/>
          <w:lang w:eastAsia="sr-Cyrl-CS"/>
        </w:rPr>
      </w:pPr>
      <w:r w:rsidRPr="005E7B8E">
        <w:rPr>
          <w:sz w:val="22"/>
          <w:szCs w:val="22"/>
          <w:lang w:eastAsia="sr-Cyrl-CS"/>
        </w:rPr>
        <w:t>Ако</w:t>
      </w:r>
      <w:r w:rsidRPr="005E7B8E">
        <w:rPr>
          <w:rFonts w:eastAsia="Times New Roman"/>
          <w:sz w:val="22"/>
          <w:szCs w:val="22"/>
          <w:lang w:eastAsia="sr-Cyrl-CS"/>
        </w:rPr>
        <w:t xml:space="preserve"> </w:t>
      </w:r>
      <w:r w:rsidRPr="005E7B8E">
        <w:rPr>
          <w:sz w:val="22"/>
          <w:szCs w:val="22"/>
          <w:lang w:eastAsia="sr-Cyrl-CS"/>
        </w:rPr>
        <w:t>задруга</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своје</w:t>
      </w:r>
      <w:r w:rsidRPr="005E7B8E">
        <w:rPr>
          <w:rFonts w:eastAsia="Times New Roman"/>
          <w:sz w:val="22"/>
          <w:szCs w:val="22"/>
          <w:lang w:eastAsia="sr-Cyrl-CS"/>
        </w:rPr>
        <w:t xml:space="preserve"> </w:t>
      </w: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обавезе</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поступка</w:t>
      </w:r>
      <w:r w:rsidRPr="005E7B8E">
        <w:rPr>
          <w:rFonts w:eastAsia="Times New Roman"/>
          <w:sz w:val="22"/>
          <w:szCs w:val="22"/>
          <w:lang w:eastAsia="sr-Cyrl-CS"/>
        </w:rPr>
        <w:t xml:space="preserve"> </w:t>
      </w:r>
      <w:r w:rsidRPr="005E7B8E">
        <w:rPr>
          <w:sz w:val="22"/>
          <w:szCs w:val="22"/>
          <w:lang w:eastAsia="sr-Cyrl-CS"/>
        </w:rPr>
        <w:t>јавне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уговора</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јавној</w:t>
      </w:r>
      <w:r w:rsidRPr="005E7B8E">
        <w:rPr>
          <w:rFonts w:eastAsia="Times New Roman"/>
          <w:sz w:val="22"/>
          <w:szCs w:val="22"/>
          <w:lang w:eastAsia="sr-Cyrl-CS"/>
        </w:rPr>
        <w:t xml:space="preserve"> </w:t>
      </w:r>
      <w:r w:rsidRPr="005E7B8E">
        <w:rPr>
          <w:sz w:val="22"/>
          <w:szCs w:val="22"/>
          <w:lang w:eastAsia="sr-Cyrl-CS"/>
        </w:rPr>
        <w:t>набавци</w:t>
      </w:r>
      <w:r w:rsidRPr="005E7B8E">
        <w:rPr>
          <w:rFonts w:eastAsia="Times New Roman"/>
          <w:sz w:val="22"/>
          <w:szCs w:val="22"/>
          <w:lang w:eastAsia="sr-Cyrl-CS"/>
        </w:rPr>
        <w:t xml:space="preserve"> </w:t>
      </w:r>
      <w:r w:rsidRPr="005E7B8E">
        <w:rPr>
          <w:sz w:val="22"/>
          <w:szCs w:val="22"/>
          <w:lang w:eastAsia="sr-Cyrl-CS"/>
        </w:rPr>
        <w:t>одговара</w:t>
      </w:r>
      <w:r w:rsidRPr="005E7B8E">
        <w:rPr>
          <w:rFonts w:eastAsia="Times New Roman"/>
          <w:sz w:val="22"/>
          <w:szCs w:val="22"/>
          <w:lang w:eastAsia="sr-Cyrl-CS"/>
        </w:rPr>
        <w:t xml:space="preserve"> </w:t>
      </w:r>
      <w:r w:rsidRPr="005E7B8E">
        <w:rPr>
          <w:sz w:val="22"/>
          <w:szCs w:val="22"/>
          <w:lang w:eastAsia="sr-Cyrl-CS"/>
        </w:rPr>
        <w:t>задруга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задругари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складу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законом.</w:t>
      </w:r>
    </w:p>
    <w:p w:rsidR="00DD1665" w:rsidRPr="005E7B8E" w:rsidRDefault="00DD1665" w:rsidP="00DD1665">
      <w:pPr>
        <w:pStyle w:val="Bodytext12"/>
        <w:shd w:val="clear" w:color="auto" w:fill="auto"/>
        <w:spacing w:after="244"/>
        <w:ind w:left="20" w:right="20" w:firstLine="580"/>
        <w:jc w:val="both"/>
        <w:rPr>
          <w:sz w:val="22"/>
          <w:szCs w:val="22"/>
          <w:lang w:eastAsia="sr-Cyrl-CS"/>
        </w:rPr>
      </w:pPr>
      <w:r w:rsidRPr="005E7B8E">
        <w:rPr>
          <w:sz w:val="22"/>
          <w:szCs w:val="22"/>
          <w:lang w:eastAsia="sr-Cyrl-CS"/>
        </w:rPr>
        <w:t>Ако</w:t>
      </w:r>
      <w:r w:rsidRPr="005E7B8E">
        <w:rPr>
          <w:rFonts w:eastAsia="Times New Roman"/>
          <w:sz w:val="22"/>
          <w:szCs w:val="22"/>
          <w:lang w:eastAsia="sr-Cyrl-CS"/>
        </w:rPr>
        <w:t xml:space="preserve"> </w:t>
      </w:r>
      <w:r w:rsidRPr="005E7B8E">
        <w:rPr>
          <w:sz w:val="22"/>
          <w:szCs w:val="22"/>
          <w:lang w:eastAsia="sr-Cyrl-CS"/>
        </w:rPr>
        <w:t>задруга</w:t>
      </w:r>
      <w:r w:rsidRPr="005E7B8E">
        <w:rPr>
          <w:rFonts w:eastAsia="Times New Roman"/>
          <w:sz w:val="22"/>
          <w:szCs w:val="22"/>
          <w:lang w:eastAsia="sr-Cyrl-CS"/>
        </w:rPr>
        <w:t xml:space="preserve"> </w:t>
      </w:r>
      <w:r w:rsidRPr="005E7B8E">
        <w:rPr>
          <w:sz w:val="22"/>
          <w:szCs w:val="22"/>
          <w:lang w:eastAsia="sr-Cyrl-CS"/>
        </w:rPr>
        <w:t>подноси</w:t>
      </w:r>
      <w:r w:rsidRPr="005E7B8E">
        <w:rPr>
          <w:rFonts w:eastAsia="Times New Roman"/>
          <w:sz w:val="22"/>
          <w:szCs w:val="22"/>
          <w:lang w:eastAsia="sr-Cyrl-CS"/>
        </w:rPr>
        <w:t xml:space="preserve"> </w:t>
      </w:r>
      <w:r w:rsidRPr="005E7B8E">
        <w:rPr>
          <w:sz w:val="22"/>
          <w:szCs w:val="22"/>
          <w:lang w:eastAsia="sr-Cyrl-CS"/>
        </w:rPr>
        <w:t>заједничку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име</w:t>
      </w:r>
      <w:r w:rsidRPr="005E7B8E">
        <w:rPr>
          <w:rFonts w:eastAsia="Times New Roman"/>
          <w:sz w:val="22"/>
          <w:szCs w:val="22"/>
          <w:lang w:eastAsia="sr-Cyrl-CS"/>
        </w:rPr>
        <w:t xml:space="preserve"> </w:t>
      </w:r>
      <w:r w:rsidRPr="005E7B8E">
        <w:rPr>
          <w:sz w:val="22"/>
          <w:szCs w:val="22"/>
          <w:lang w:eastAsia="sr-Cyrl-CS"/>
        </w:rPr>
        <w:t>задругара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обавезе</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поступка</w:t>
      </w:r>
      <w:r w:rsidRPr="005E7B8E">
        <w:rPr>
          <w:rFonts w:eastAsia="Times New Roman"/>
          <w:sz w:val="22"/>
          <w:szCs w:val="22"/>
          <w:lang w:eastAsia="sr-Cyrl-CS"/>
        </w:rPr>
        <w:t xml:space="preserve"> </w:t>
      </w:r>
      <w:r w:rsidRPr="005E7B8E">
        <w:rPr>
          <w:sz w:val="22"/>
          <w:szCs w:val="22"/>
          <w:lang w:eastAsia="sr-Cyrl-CS"/>
        </w:rPr>
        <w:t>јавне</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уговора</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јавној</w:t>
      </w:r>
      <w:r w:rsidRPr="005E7B8E">
        <w:rPr>
          <w:rFonts w:eastAsia="Times New Roman"/>
          <w:sz w:val="22"/>
          <w:szCs w:val="22"/>
          <w:lang w:eastAsia="sr-Cyrl-CS"/>
        </w:rPr>
        <w:t xml:space="preserve"> </w:t>
      </w:r>
      <w:r w:rsidRPr="005E7B8E">
        <w:rPr>
          <w:sz w:val="22"/>
          <w:szCs w:val="22"/>
          <w:lang w:eastAsia="sr-Cyrl-CS"/>
        </w:rPr>
        <w:t>набавци</w:t>
      </w:r>
      <w:r w:rsidRPr="005E7B8E">
        <w:rPr>
          <w:rFonts w:eastAsia="Times New Roman"/>
          <w:sz w:val="22"/>
          <w:szCs w:val="22"/>
          <w:lang w:eastAsia="sr-Cyrl-CS"/>
        </w:rPr>
        <w:t xml:space="preserve"> </w:t>
      </w:r>
      <w:r w:rsidRPr="005E7B8E">
        <w:rPr>
          <w:sz w:val="22"/>
          <w:szCs w:val="22"/>
          <w:lang w:eastAsia="sr-Cyrl-CS"/>
        </w:rPr>
        <w:t>неограничено</w:t>
      </w:r>
      <w:r w:rsidRPr="005E7B8E">
        <w:rPr>
          <w:rFonts w:eastAsia="Times New Roman"/>
          <w:sz w:val="22"/>
          <w:szCs w:val="22"/>
          <w:lang w:eastAsia="sr-Cyrl-CS"/>
        </w:rPr>
        <w:t xml:space="preserve"> </w:t>
      </w:r>
      <w:r w:rsidRPr="005E7B8E">
        <w:rPr>
          <w:sz w:val="22"/>
          <w:szCs w:val="22"/>
          <w:lang w:eastAsia="sr-Cyrl-CS"/>
        </w:rPr>
        <w:t>солидарно</w:t>
      </w:r>
      <w:r w:rsidRPr="005E7B8E">
        <w:rPr>
          <w:rFonts w:eastAsia="Times New Roman"/>
          <w:sz w:val="22"/>
          <w:szCs w:val="22"/>
          <w:lang w:eastAsia="sr-Cyrl-CS"/>
        </w:rPr>
        <w:t xml:space="preserve"> </w:t>
      </w:r>
      <w:r w:rsidRPr="005E7B8E">
        <w:rPr>
          <w:sz w:val="22"/>
          <w:szCs w:val="22"/>
          <w:lang w:eastAsia="sr-Cyrl-CS"/>
        </w:rPr>
        <w:t>одговарају</w:t>
      </w:r>
      <w:r w:rsidRPr="005E7B8E">
        <w:rPr>
          <w:rFonts w:eastAsia="Times New Roman"/>
          <w:sz w:val="22"/>
          <w:szCs w:val="22"/>
          <w:lang w:eastAsia="sr-Cyrl-CS"/>
        </w:rPr>
        <w:t xml:space="preserve"> </w:t>
      </w:r>
      <w:r w:rsidRPr="005E7B8E">
        <w:rPr>
          <w:sz w:val="22"/>
          <w:szCs w:val="22"/>
          <w:lang w:eastAsia="sr-Cyrl-CS"/>
        </w:rPr>
        <w:t>задругари.</w:t>
      </w:r>
    </w:p>
    <w:p w:rsidR="00DD1665" w:rsidRPr="005E7B8E" w:rsidRDefault="00DD1665" w:rsidP="00DD1665">
      <w:pPr>
        <w:pStyle w:val="Heading210"/>
        <w:keepNext/>
        <w:keepLines/>
        <w:numPr>
          <w:ilvl w:val="2"/>
          <w:numId w:val="15"/>
        </w:numPr>
        <w:shd w:val="clear" w:color="auto" w:fill="auto"/>
        <w:tabs>
          <w:tab w:val="left" w:pos="289"/>
        </w:tabs>
        <w:spacing w:after="236" w:line="269" w:lineRule="exact"/>
        <w:ind w:left="20" w:right="20"/>
        <w:jc w:val="both"/>
        <w:rPr>
          <w:sz w:val="22"/>
          <w:szCs w:val="22"/>
          <w:lang w:eastAsia="sr-Cyrl-CS"/>
        </w:rPr>
      </w:pPr>
      <w:r w:rsidRPr="005E7B8E">
        <w:rPr>
          <w:sz w:val="22"/>
          <w:szCs w:val="22"/>
          <w:lang w:eastAsia="sr-Cyrl-CS"/>
        </w:rPr>
        <w:t>Захтеви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погледу</w:t>
      </w:r>
      <w:r w:rsidRPr="005E7B8E">
        <w:rPr>
          <w:rFonts w:eastAsia="Times New Roman"/>
          <w:sz w:val="22"/>
          <w:szCs w:val="22"/>
          <w:lang w:eastAsia="sr-Cyrl-CS"/>
        </w:rPr>
        <w:t xml:space="preserve"> </w:t>
      </w:r>
      <w:r w:rsidRPr="005E7B8E">
        <w:rPr>
          <w:sz w:val="22"/>
          <w:szCs w:val="22"/>
          <w:lang w:eastAsia="sr-Cyrl-CS"/>
        </w:rPr>
        <w:t>погледу</w:t>
      </w:r>
      <w:r w:rsidRPr="005E7B8E">
        <w:rPr>
          <w:rFonts w:eastAsia="Times New Roman"/>
          <w:sz w:val="22"/>
          <w:szCs w:val="22"/>
          <w:lang w:eastAsia="sr-Cyrl-CS"/>
        </w:rPr>
        <w:t xml:space="preserve"> </w:t>
      </w:r>
      <w:r w:rsidRPr="005E7B8E">
        <w:rPr>
          <w:sz w:val="22"/>
          <w:szCs w:val="22"/>
          <w:lang w:eastAsia="sr-Cyrl-CS"/>
        </w:rPr>
        <w:t>начина,</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услова</w:t>
      </w:r>
      <w:r w:rsidRPr="005E7B8E">
        <w:rPr>
          <w:rFonts w:eastAsia="Times New Roman"/>
          <w:sz w:val="22"/>
          <w:szCs w:val="22"/>
          <w:lang w:eastAsia="sr-Cyrl-CS"/>
        </w:rPr>
        <w:t xml:space="preserve"> </w:t>
      </w:r>
      <w:r w:rsidRPr="005E7B8E">
        <w:rPr>
          <w:sz w:val="22"/>
          <w:szCs w:val="22"/>
          <w:lang w:eastAsia="sr-Cyrl-CS"/>
        </w:rPr>
        <w:t>плаћања,</w:t>
      </w:r>
      <w:r w:rsidRPr="005E7B8E">
        <w:rPr>
          <w:rFonts w:eastAsia="Times New Roman"/>
          <w:sz w:val="22"/>
          <w:szCs w:val="22"/>
          <w:lang w:eastAsia="sr-Cyrl-CS"/>
        </w:rPr>
        <w:t xml:space="preserve"> </w:t>
      </w:r>
      <w:r w:rsidRPr="005E7B8E">
        <w:rPr>
          <w:sz w:val="22"/>
          <w:szCs w:val="22"/>
          <w:lang w:eastAsia="sr-Cyrl-CS"/>
        </w:rPr>
        <w:t>места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испоруке,</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важења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друге</w:t>
      </w:r>
      <w:r w:rsidRPr="005E7B8E">
        <w:rPr>
          <w:rFonts w:eastAsia="Times New Roman"/>
          <w:sz w:val="22"/>
          <w:szCs w:val="22"/>
          <w:lang w:eastAsia="sr-Cyrl-CS"/>
        </w:rPr>
        <w:t xml:space="preserve"> </w:t>
      </w:r>
      <w:r w:rsidRPr="005E7B8E">
        <w:rPr>
          <w:sz w:val="22"/>
          <w:szCs w:val="22"/>
          <w:lang w:eastAsia="sr-Cyrl-CS"/>
        </w:rPr>
        <w:t>околности</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којих</w:t>
      </w:r>
      <w:r w:rsidRPr="005E7B8E">
        <w:rPr>
          <w:rFonts w:eastAsia="Times New Roman"/>
          <w:sz w:val="22"/>
          <w:szCs w:val="22"/>
          <w:lang w:eastAsia="sr-Cyrl-CS"/>
        </w:rPr>
        <w:t xml:space="preserve"> </w:t>
      </w:r>
      <w:r w:rsidRPr="005E7B8E">
        <w:rPr>
          <w:sz w:val="22"/>
          <w:szCs w:val="22"/>
          <w:lang w:eastAsia="sr-Cyrl-CS"/>
        </w:rPr>
        <w:t>зависи</w:t>
      </w:r>
      <w:r w:rsidRPr="005E7B8E">
        <w:rPr>
          <w:rFonts w:eastAsia="Times New Roman"/>
          <w:sz w:val="22"/>
          <w:szCs w:val="22"/>
          <w:lang w:eastAsia="sr-Cyrl-CS"/>
        </w:rPr>
        <w:t xml:space="preserve"> </w:t>
      </w:r>
      <w:r w:rsidRPr="005E7B8E">
        <w:rPr>
          <w:sz w:val="22"/>
          <w:szCs w:val="22"/>
          <w:lang w:eastAsia="sr-Cyrl-CS"/>
        </w:rPr>
        <w:t>прихватљивост</w:t>
      </w:r>
      <w:r w:rsidRPr="005E7B8E">
        <w:rPr>
          <w:rFonts w:eastAsia="Times New Roman"/>
          <w:sz w:val="22"/>
          <w:szCs w:val="22"/>
          <w:lang w:eastAsia="sr-Cyrl-CS"/>
        </w:rPr>
        <w:t xml:space="preserve"> </w:t>
      </w:r>
      <w:r w:rsidRPr="005E7B8E">
        <w:rPr>
          <w:sz w:val="22"/>
          <w:szCs w:val="22"/>
          <w:lang w:eastAsia="sr-Cyrl-CS"/>
        </w:rPr>
        <w:t>понуде</w:t>
      </w:r>
    </w:p>
    <w:p w:rsidR="00DD1665" w:rsidRPr="005E7B8E" w:rsidRDefault="00DD1665" w:rsidP="00DD1665">
      <w:pPr>
        <w:pStyle w:val="Bodytext12"/>
        <w:numPr>
          <w:ilvl w:val="3"/>
          <w:numId w:val="15"/>
        </w:numPr>
        <w:shd w:val="clear" w:color="auto" w:fill="auto"/>
        <w:tabs>
          <w:tab w:val="left" w:pos="1018"/>
        </w:tabs>
        <w:spacing w:after="0"/>
        <w:ind w:left="20" w:firstLine="580"/>
        <w:jc w:val="both"/>
        <w:rPr>
          <w:rStyle w:val="Bodytext5"/>
          <w:sz w:val="22"/>
          <w:szCs w:val="22"/>
          <w:lang w:eastAsia="sr-Cyrl-CS"/>
        </w:rPr>
      </w:pPr>
      <w:r w:rsidRPr="005E7B8E">
        <w:rPr>
          <w:rStyle w:val="Bodytext5"/>
          <w:sz w:val="22"/>
          <w:szCs w:val="22"/>
          <w:lang w:eastAsia="sr-Cyrl-CS"/>
        </w:rPr>
        <w:t>Захтеви</w:t>
      </w:r>
      <w:r w:rsidRPr="005E7B8E">
        <w:rPr>
          <w:rStyle w:val="Bodytext5"/>
          <w:rFonts w:eastAsia="Times New Roman"/>
          <w:sz w:val="22"/>
          <w:szCs w:val="22"/>
          <w:lang w:eastAsia="sr-Cyrl-CS"/>
        </w:rPr>
        <w:t xml:space="preserve"> </w:t>
      </w:r>
      <w:r w:rsidRPr="005E7B8E">
        <w:rPr>
          <w:rStyle w:val="Bodytext5"/>
          <w:sz w:val="22"/>
          <w:szCs w:val="22"/>
          <w:lang w:eastAsia="sr-Cyrl-CS"/>
        </w:rPr>
        <w:t>у</w:t>
      </w:r>
      <w:r w:rsidRPr="005E7B8E">
        <w:rPr>
          <w:rStyle w:val="Bodytext5"/>
          <w:rFonts w:eastAsia="Times New Roman"/>
          <w:sz w:val="22"/>
          <w:szCs w:val="22"/>
          <w:lang w:eastAsia="sr-Cyrl-CS"/>
        </w:rPr>
        <w:t xml:space="preserve"> </w:t>
      </w:r>
      <w:r w:rsidRPr="005E7B8E">
        <w:rPr>
          <w:rStyle w:val="Bodytext5"/>
          <w:sz w:val="22"/>
          <w:szCs w:val="22"/>
          <w:lang w:eastAsia="sr-Cyrl-CS"/>
        </w:rPr>
        <w:t>погледу</w:t>
      </w:r>
      <w:r w:rsidRPr="005E7B8E">
        <w:rPr>
          <w:rStyle w:val="Bodytext5"/>
          <w:rFonts w:eastAsia="Times New Roman"/>
          <w:sz w:val="22"/>
          <w:szCs w:val="22"/>
          <w:lang w:eastAsia="sr-Cyrl-CS"/>
        </w:rPr>
        <w:t xml:space="preserve"> </w:t>
      </w:r>
      <w:r w:rsidRPr="005E7B8E">
        <w:rPr>
          <w:rStyle w:val="Bodytext5"/>
          <w:sz w:val="22"/>
          <w:szCs w:val="22"/>
          <w:lang w:eastAsia="sr-Cyrl-CS"/>
        </w:rPr>
        <w:t>начина,</w:t>
      </w:r>
      <w:r w:rsidRPr="005E7B8E">
        <w:rPr>
          <w:rStyle w:val="Bodytext5"/>
          <w:rFonts w:eastAsia="Times New Roman"/>
          <w:sz w:val="22"/>
          <w:szCs w:val="22"/>
          <w:lang w:eastAsia="sr-Cyrl-CS"/>
        </w:rPr>
        <w:t xml:space="preserve"> </w:t>
      </w:r>
      <w:r w:rsidRPr="005E7B8E">
        <w:rPr>
          <w:rStyle w:val="Bodytext5"/>
          <w:sz w:val="22"/>
          <w:szCs w:val="22"/>
          <w:lang w:eastAsia="sr-Cyrl-CS"/>
        </w:rPr>
        <w:t>рока</w:t>
      </w:r>
      <w:r w:rsidRPr="005E7B8E">
        <w:rPr>
          <w:rStyle w:val="Bodytext5"/>
          <w:rFonts w:eastAsia="Times New Roman"/>
          <w:sz w:val="22"/>
          <w:szCs w:val="22"/>
          <w:lang w:eastAsia="sr-Cyrl-CS"/>
        </w:rPr>
        <w:t xml:space="preserve"> </w:t>
      </w:r>
      <w:r w:rsidRPr="005E7B8E">
        <w:rPr>
          <w:rStyle w:val="Bodytext5"/>
          <w:sz w:val="22"/>
          <w:szCs w:val="22"/>
          <w:lang w:eastAsia="sr-Cyrl-CS"/>
        </w:rPr>
        <w:t>и</w:t>
      </w:r>
      <w:r w:rsidRPr="005E7B8E">
        <w:rPr>
          <w:rStyle w:val="Bodytext5"/>
          <w:rFonts w:eastAsia="Times New Roman"/>
          <w:sz w:val="22"/>
          <w:szCs w:val="22"/>
          <w:lang w:eastAsia="sr-Cyrl-CS"/>
        </w:rPr>
        <w:t xml:space="preserve"> </w:t>
      </w:r>
      <w:r w:rsidRPr="005E7B8E">
        <w:rPr>
          <w:rStyle w:val="Bodytext5"/>
          <w:sz w:val="22"/>
          <w:szCs w:val="22"/>
          <w:lang w:eastAsia="sr-Cyrl-CS"/>
        </w:rPr>
        <w:t>услова</w:t>
      </w:r>
      <w:r w:rsidRPr="005E7B8E">
        <w:rPr>
          <w:rStyle w:val="Bodytext5"/>
          <w:rFonts w:eastAsia="Times New Roman"/>
          <w:sz w:val="22"/>
          <w:szCs w:val="22"/>
          <w:lang w:eastAsia="sr-Cyrl-CS"/>
        </w:rPr>
        <w:t xml:space="preserve"> </w:t>
      </w:r>
      <w:r w:rsidRPr="005E7B8E">
        <w:rPr>
          <w:rStyle w:val="Bodytext5"/>
          <w:sz w:val="22"/>
          <w:szCs w:val="22"/>
          <w:lang w:eastAsia="sr-Cyrl-CS"/>
        </w:rPr>
        <w:t>плаћања</w:t>
      </w:r>
    </w:p>
    <w:p w:rsidR="00DD1665" w:rsidRPr="005E7B8E" w:rsidRDefault="00DD1665" w:rsidP="00DD1665">
      <w:pPr>
        <w:autoSpaceDE w:val="0"/>
        <w:jc w:val="both"/>
        <w:rPr>
          <w:sz w:val="22"/>
          <w:szCs w:val="22"/>
          <w:lang w:val="sr-Cyrl-CS"/>
        </w:rPr>
      </w:pPr>
      <w:r w:rsidRPr="005E7B8E">
        <w:rPr>
          <w:sz w:val="22"/>
          <w:szCs w:val="22"/>
          <w:lang w:val="sr-Cyrl-CS"/>
        </w:rPr>
        <w:t xml:space="preserve"> Услови плаћања и понуђена валута: у року до </w:t>
      </w:r>
      <w:r w:rsidRPr="005E7B8E">
        <w:rPr>
          <w:bCs/>
          <w:sz w:val="22"/>
          <w:szCs w:val="22"/>
          <w:lang w:val="sr-Cyrl-CS"/>
        </w:rPr>
        <w:t xml:space="preserve">45  </w:t>
      </w:r>
      <w:r w:rsidRPr="005E7B8E">
        <w:rPr>
          <w:sz w:val="22"/>
          <w:szCs w:val="22"/>
          <w:lang w:val="sr-Cyrl-CS"/>
        </w:rPr>
        <w:t xml:space="preserve">дана од дана службеног пријема рачуна, а по извршеној испоруци. </w:t>
      </w:r>
    </w:p>
    <w:p w:rsidR="00DD1665" w:rsidRPr="005E7B8E" w:rsidRDefault="00DD1665" w:rsidP="00DD1665">
      <w:pPr>
        <w:autoSpaceDE w:val="0"/>
        <w:jc w:val="both"/>
        <w:rPr>
          <w:sz w:val="22"/>
          <w:szCs w:val="22"/>
          <w:lang w:eastAsia="sr-Cyrl-CS"/>
        </w:rPr>
      </w:pPr>
      <w:r w:rsidRPr="005E7B8E">
        <w:rPr>
          <w:sz w:val="22"/>
          <w:szCs w:val="22"/>
          <w:lang w:eastAsia="sr-Cyrl-CS"/>
        </w:rPr>
        <w:t>Плаћање се врши уплатом на рачун понуђача.</w:t>
      </w:r>
    </w:p>
    <w:p w:rsidR="00DD1665" w:rsidRPr="005E7B8E" w:rsidRDefault="00DD1665" w:rsidP="00DD1665">
      <w:pPr>
        <w:autoSpaceDE w:val="0"/>
        <w:jc w:val="both"/>
        <w:rPr>
          <w:sz w:val="22"/>
          <w:szCs w:val="22"/>
          <w:lang w:eastAsia="sr-Cyrl-CS"/>
        </w:rPr>
      </w:pPr>
      <w:r w:rsidRPr="005E7B8E">
        <w:rPr>
          <w:sz w:val="22"/>
          <w:szCs w:val="22"/>
          <w:lang w:eastAsia="sr-Cyrl-CS"/>
        </w:rPr>
        <w:t>Авансно плаћање није дозвољено.</w:t>
      </w:r>
    </w:p>
    <w:p w:rsidR="00DD1665" w:rsidRPr="005E7B8E" w:rsidRDefault="00DD1665" w:rsidP="00DD1665">
      <w:pPr>
        <w:autoSpaceDE w:val="0"/>
        <w:rPr>
          <w:sz w:val="22"/>
          <w:szCs w:val="22"/>
          <w:lang w:val="sr-Cyrl-CS"/>
        </w:rPr>
      </w:pPr>
    </w:p>
    <w:p w:rsidR="00DD1665" w:rsidRPr="005E7B8E" w:rsidRDefault="00DD1665" w:rsidP="00DD1665">
      <w:pPr>
        <w:pStyle w:val="Bodytext12"/>
        <w:numPr>
          <w:ilvl w:val="3"/>
          <w:numId w:val="15"/>
        </w:numPr>
        <w:shd w:val="clear" w:color="auto" w:fill="auto"/>
        <w:tabs>
          <w:tab w:val="left" w:pos="1018"/>
        </w:tabs>
        <w:spacing w:after="0"/>
        <w:ind w:left="20" w:firstLine="580"/>
        <w:jc w:val="both"/>
        <w:rPr>
          <w:rStyle w:val="Bodytext5"/>
          <w:sz w:val="22"/>
          <w:szCs w:val="22"/>
          <w:lang w:eastAsia="sr-Cyrl-CS"/>
        </w:rPr>
      </w:pPr>
      <w:r w:rsidRPr="005E7B8E">
        <w:rPr>
          <w:rStyle w:val="Bodytext5"/>
          <w:sz w:val="22"/>
          <w:szCs w:val="22"/>
          <w:lang w:eastAsia="sr-Cyrl-CS"/>
        </w:rPr>
        <w:t>Захтеви</w:t>
      </w:r>
      <w:r w:rsidRPr="005E7B8E">
        <w:rPr>
          <w:rStyle w:val="Bodytext5"/>
          <w:rFonts w:eastAsia="Times New Roman"/>
          <w:sz w:val="22"/>
          <w:szCs w:val="22"/>
          <w:lang w:eastAsia="sr-Cyrl-CS"/>
        </w:rPr>
        <w:t xml:space="preserve"> </w:t>
      </w:r>
      <w:r w:rsidRPr="005E7B8E">
        <w:rPr>
          <w:rStyle w:val="Bodytext5"/>
          <w:sz w:val="22"/>
          <w:szCs w:val="22"/>
          <w:lang w:eastAsia="sr-Cyrl-CS"/>
        </w:rPr>
        <w:t>у</w:t>
      </w:r>
      <w:r w:rsidRPr="005E7B8E">
        <w:rPr>
          <w:rStyle w:val="Bodytext5"/>
          <w:rFonts w:eastAsia="Times New Roman"/>
          <w:sz w:val="22"/>
          <w:szCs w:val="22"/>
          <w:lang w:eastAsia="sr-Cyrl-CS"/>
        </w:rPr>
        <w:t xml:space="preserve"> </w:t>
      </w:r>
      <w:r w:rsidRPr="005E7B8E">
        <w:rPr>
          <w:rStyle w:val="Bodytext5"/>
          <w:sz w:val="22"/>
          <w:szCs w:val="22"/>
          <w:lang w:eastAsia="sr-Cyrl-CS"/>
        </w:rPr>
        <w:t>погледу</w:t>
      </w:r>
      <w:r w:rsidRPr="005E7B8E">
        <w:rPr>
          <w:rStyle w:val="Bodytext5"/>
          <w:rFonts w:eastAsia="Times New Roman"/>
          <w:sz w:val="22"/>
          <w:szCs w:val="22"/>
          <w:lang w:eastAsia="sr-Cyrl-CS"/>
        </w:rPr>
        <w:t xml:space="preserve"> </w:t>
      </w:r>
      <w:r w:rsidRPr="005E7B8E">
        <w:rPr>
          <w:rStyle w:val="Bodytext5"/>
          <w:sz w:val="22"/>
          <w:szCs w:val="22"/>
          <w:lang w:eastAsia="sr-Cyrl-CS"/>
        </w:rPr>
        <w:t>места</w:t>
      </w:r>
      <w:r w:rsidRPr="005E7B8E">
        <w:rPr>
          <w:rStyle w:val="Bodytext5"/>
          <w:rFonts w:eastAsia="Times New Roman"/>
          <w:sz w:val="22"/>
          <w:szCs w:val="22"/>
          <w:lang w:eastAsia="sr-Cyrl-CS"/>
        </w:rPr>
        <w:t xml:space="preserve"> </w:t>
      </w:r>
      <w:r w:rsidRPr="005E7B8E">
        <w:rPr>
          <w:rStyle w:val="Bodytext5"/>
          <w:sz w:val="22"/>
          <w:szCs w:val="22"/>
          <w:lang w:eastAsia="sr-Cyrl-CS"/>
        </w:rPr>
        <w:t>и</w:t>
      </w:r>
      <w:r w:rsidRPr="005E7B8E">
        <w:rPr>
          <w:rStyle w:val="Bodytext5"/>
          <w:rFonts w:eastAsia="Times New Roman"/>
          <w:sz w:val="22"/>
          <w:szCs w:val="22"/>
          <w:lang w:eastAsia="sr-Cyrl-CS"/>
        </w:rPr>
        <w:t xml:space="preserve"> </w:t>
      </w:r>
      <w:r w:rsidRPr="005E7B8E">
        <w:rPr>
          <w:rStyle w:val="Bodytext5"/>
          <w:sz w:val="22"/>
          <w:szCs w:val="22"/>
          <w:lang w:eastAsia="sr-Cyrl-CS"/>
        </w:rPr>
        <w:t>рока</w:t>
      </w:r>
      <w:r w:rsidRPr="005E7B8E">
        <w:rPr>
          <w:rStyle w:val="Bodytext5"/>
          <w:rFonts w:eastAsia="Times New Roman"/>
          <w:sz w:val="22"/>
          <w:szCs w:val="22"/>
          <w:lang w:eastAsia="sr-Cyrl-CS"/>
        </w:rPr>
        <w:t xml:space="preserve"> </w:t>
      </w:r>
      <w:r w:rsidRPr="005E7B8E">
        <w:rPr>
          <w:rStyle w:val="Bodytext5"/>
          <w:sz w:val="22"/>
          <w:szCs w:val="22"/>
          <w:lang w:eastAsia="sr-Cyrl-CS"/>
        </w:rPr>
        <w:t>испоруке</w:t>
      </w:r>
      <w:r w:rsidR="00B974DD">
        <w:rPr>
          <w:rStyle w:val="Bodytext5"/>
          <w:sz w:val="22"/>
          <w:szCs w:val="22"/>
          <w:lang w:eastAsia="sr-Cyrl-CS"/>
        </w:rPr>
        <w:t xml:space="preserve"> </w:t>
      </w:r>
    </w:p>
    <w:p w:rsidR="00DD1665" w:rsidRPr="005E7B8E" w:rsidRDefault="00DD1665" w:rsidP="00DD1665">
      <w:pPr>
        <w:widowControl w:val="0"/>
        <w:jc w:val="both"/>
        <w:rPr>
          <w:sz w:val="22"/>
          <w:szCs w:val="22"/>
          <w:lang w:val="sr-Cyrl-CS" w:eastAsia="sr-Cyrl-CS"/>
        </w:rPr>
      </w:pPr>
      <w:r w:rsidRPr="005E7B8E">
        <w:rPr>
          <w:sz w:val="22"/>
          <w:szCs w:val="22"/>
          <w:lang w:eastAsia="sr-Cyrl-CS"/>
        </w:rPr>
        <w:t>Место испоруке-примопредаје је</w:t>
      </w:r>
      <w:r w:rsidRPr="005E7B8E">
        <w:rPr>
          <w:sz w:val="22"/>
          <w:szCs w:val="22"/>
          <w:lang w:val="sr-Cyrl-CS" w:eastAsia="sr-Cyrl-CS"/>
        </w:rPr>
        <w:t>:</w:t>
      </w:r>
      <w:r w:rsidR="00547A25">
        <w:rPr>
          <w:sz w:val="22"/>
          <w:szCs w:val="22"/>
          <w:lang w:val="sr-Cyrl-CS" w:eastAsia="sr-Cyrl-CS"/>
        </w:rPr>
        <w:t xml:space="preserve"> </w:t>
      </w:r>
      <w:r w:rsidRPr="005E7B8E">
        <w:rPr>
          <w:sz w:val="22"/>
          <w:szCs w:val="22"/>
          <w:lang w:eastAsia="sr-Cyrl-CS"/>
        </w:rPr>
        <w:t>Факултет организационих наука, адреса Јове Илића 154, Београд</w:t>
      </w:r>
      <w:r w:rsidRPr="005E7B8E">
        <w:rPr>
          <w:sz w:val="22"/>
          <w:szCs w:val="22"/>
          <w:lang w:val="sr-Cyrl-CS" w:eastAsia="sr-Cyrl-CS"/>
        </w:rPr>
        <w:t>.</w:t>
      </w:r>
    </w:p>
    <w:p w:rsidR="00DD1665" w:rsidRPr="00B974DD" w:rsidRDefault="00DD1665" w:rsidP="00B974DD">
      <w:pPr>
        <w:widowControl w:val="0"/>
        <w:jc w:val="both"/>
        <w:rPr>
          <w:sz w:val="22"/>
          <w:szCs w:val="22"/>
          <w:lang w:val="sr-Cyrl-CS"/>
        </w:rPr>
      </w:pPr>
      <w:r w:rsidRPr="00B974DD">
        <w:rPr>
          <w:sz w:val="22"/>
          <w:szCs w:val="22"/>
          <w:lang w:val="sr-Cyrl-CS"/>
        </w:rPr>
        <w:t xml:space="preserve">Рок испоруке не може бити дужи од </w:t>
      </w:r>
      <w:r w:rsidR="00D5339D" w:rsidRPr="00B974DD">
        <w:rPr>
          <w:sz w:val="22"/>
          <w:szCs w:val="22"/>
          <w:lang w:val="sr-Cyrl-CS"/>
        </w:rPr>
        <w:t>30</w:t>
      </w:r>
      <w:r w:rsidRPr="00B974DD">
        <w:rPr>
          <w:sz w:val="22"/>
          <w:szCs w:val="22"/>
          <w:lang w:val="sr-Cyrl-CS"/>
        </w:rPr>
        <w:t xml:space="preserve"> дана од тренутка п</w:t>
      </w:r>
      <w:r w:rsidR="00B974DD" w:rsidRPr="00B974DD">
        <w:rPr>
          <w:sz w:val="22"/>
          <w:szCs w:val="22"/>
        </w:rPr>
        <w:t>o</w:t>
      </w:r>
      <w:r w:rsidR="00B974DD" w:rsidRPr="00B974DD">
        <w:rPr>
          <w:sz w:val="22"/>
          <w:szCs w:val="22"/>
          <w:lang w:val="sr-Cyrl-CS"/>
        </w:rPr>
        <w:t xml:space="preserve">тписивања уговора. </w:t>
      </w:r>
    </w:p>
    <w:p w:rsidR="00B974DD" w:rsidRPr="00B974DD" w:rsidRDefault="00B974DD" w:rsidP="00B974DD">
      <w:pPr>
        <w:widowControl w:val="0"/>
        <w:jc w:val="both"/>
        <w:rPr>
          <w:sz w:val="22"/>
          <w:szCs w:val="22"/>
          <w:lang w:val="sr-Cyrl-CS" w:eastAsia="sr-Cyrl-CS"/>
        </w:rPr>
      </w:pPr>
    </w:p>
    <w:p w:rsidR="00DD1665" w:rsidRPr="005E7B8E" w:rsidRDefault="00DD1665" w:rsidP="00DD1665">
      <w:pPr>
        <w:pStyle w:val="Bodytext12"/>
        <w:numPr>
          <w:ilvl w:val="3"/>
          <w:numId w:val="15"/>
        </w:numPr>
        <w:shd w:val="clear" w:color="auto" w:fill="auto"/>
        <w:tabs>
          <w:tab w:val="left" w:pos="1013"/>
        </w:tabs>
        <w:spacing w:after="0"/>
        <w:ind w:left="20" w:firstLine="580"/>
        <w:jc w:val="both"/>
        <w:rPr>
          <w:rStyle w:val="Bodytext5"/>
          <w:sz w:val="22"/>
          <w:szCs w:val="22"/>
          <w:lang w:eastAsia="sr-Cyrl-CS"/>
        </w:rPr>
      </w:pPr>
      <w:r w:rsidRPr="005E7B8E">
        <w:rPr>
          <w:rStyle w:val="Bodytext5"/>
          <w:sz w:val="22"/>
          <w:szCs w:val="22"/>
          <w:lang w:eastAsia="sr-Cyrl-CS"/>
        </w:rPr>
        <w:t>Захтев</w:t>
      </w:r>
      <w:r w:rsidRPr="005E7B8E">
        <w:rPr>
          <w:rStyle w:val="Bodytext5"/>
          <w:rFonts w:eastAsia="Times New Roman"/>
          <w:sz w:val="22"/>
          <w:szCs w:val="22"/>
          <w:lang w:eastAsia="sr-Cyrl-CS"/>
        </w:rPr>
        <w:t xml:space="preserve"> </w:t>
      </w:r>
      <w:r w:rsidRPr="005E7B8E">
        <w:rPr>
          <w:rStyle w:val="Bodytext5"/>
          <w:sz w:val="22"/>
          <w:szCs w:val="22"/>
          <w:lang w:eastAsia="sr-Cyrl-CS"/>
        </w:rPr>
        <w:t>у</w:t>
      </w:r>
      <w:r w:rsidRPr="005E7B8E">
        <w:rPr>
          <w:rStyle w:val="Bodytext5"/>
          <w:rFonts w:eastAsia="Times New Roman"/>
          <w:sz w:val="22"/>
          <w:szCs w:val="22"/>
          <w:lang w:eastAsia="sr-Cyrl-CS"/>
        </w:rPr>
        <w:t xml:space="preserve"> </w:t>
      </w:r>
      <w:r w:rsidRPr="005E7B8E">
        <w:rPr>
          <w:rStyle w:val="Bodytext5"/>
          <w:sz w:val="22"/>
          <w:szCs w:val="22"/>
          <w:lang w:eastAsia="sr-Cyrl-CS"/>
        </w:rPr>
        <w:t>погледу</w:t>
      </w:r>
      <w:r w:rsidRPr="005E7B8E">
        <w:rPr>
          <w:rStyle w:val="Bodytext5"/>
          <w:rFonts w:eastAsia="Times New Roman"/>
          <w:sz w:val="22"/>
          <w:szCs w:val="22"/>
          <w:lang w:eastAsia="sr-Cyrl-CS"/>
        </w:rPr>
        <w:t xml:space="preserve"> </w:t>
      </w:r>
      <w:r w:rsidRPr="005E7B8E">
        <w:rPr>
          <w:rStyle w:val="Bodytext5"/>
          <w:sz w:val="22"/>
          <w:szCs w:val="22"/>
          <w:lang w:eastAsia="sr-Cyrl-CS"/>
        </w:rPr>
        <w:t>рока</w:t>
      </w:r>
      <w:r w:rsidRPr="005E7B8E">
        <w:rPr>
          <w:rStyle w:val="Bodytext5"/>
          <w:rFonts w:eastAsia="Times New Roman"/>
          <w:sz w:val="22"/>
          <w:szCs w:val="22"/>
          <w:lang w:eastAsia="sr-Cyrl-CS"/>
        </w:rPr>
        <w:t xml:space="preserve"> </w:t>
      </w:r>
      <w:r w:rsidRPr="005E7B8E">
        <w:rPr>
          <w:rStyle w:val="Bodytext5"/>
          <w:sz w:val="22"/>
          <w:szCs w:val="22"/>
          <w:lang w:eastAsia="sr-Cyrl-CS"/>
        </w:rPr>
        <w:t>важења</w:t>
      </w:r>
      <w:r w:rsidRPr="005E7B8E">
        <w:rPr>
          <w:rStyle w:val="Bodytext5"/>
          <w:rFonts w:eastAsia="Times New Roman"/>
          <w:sz w:val="22"/>
          <w:szCs w:val="22"/>
          <w:lang w:eastAsia="sr-Cyrl-CS"/>
        </w:rPr>
        <w:t xml:space="preserve"> </w:t>
      </w:r>
      <w:r w:rsidRPr="005E7B8E">
        <w:rPr>
          <w:rStyle w:val="Bodytext5"/>
          <w:sz w:val="22"/>
          <w:szCs w:val="22"/>
          <w:lang w:eastAsia="sr-Cyrl-CS"/>
        </w:rPr>
        <w:t>понуде</w:t>
      </w:r>
    </w:p>
    <w:p w:rsidR="00DD1665" w:rsidRPr="005E7B8E" w:rsidRDefault="00DD1665" w:rsidP="00DD1665">
      <w:pPr>
        <w:pStyle w:val="Bodytext12"/>
        <w:shd w:val="clear" w:color="auto" w:fill="auto"/>
        <w:spacing w:after="0"/>
        <w:ind w:left="20" w:firstLine="580"/>
        <w:jc w:val="both"/>
        <w:rPr>
          <w:sz w:val="22"/>
          <w:szCs w:val="22"/>
          <w:lang w:eastAsia="sr-Cyrl-CS"/>
        </w:rPr>
      </w:pPr>
      <w:r w:rsidRPr="005E7B8E">
        <w:rPr>
          <w:sz w:val="22"/>
          <w:szCs w:val="22"/>
          <w:lang w:eastAsia="sr-Cyrl-CS"/>
        </w:rPr>
        <w:t>Рок</w:t>
      </w:r>
      <w:r w:rsidRPr="005E7B8E">
        <w:rPr>
          <w:rFonts w:eastAsia="Times New Roman"/>
          <w:sz w:val="22"/>
          <w:szCs w:val="22"/>
          <w:lang w:eastAsia="sr-Cyrl-CS"/>
        </w:rPr>
        <w:t xml:space="preserve"> </w:t>
      </w:r>
      <w:r w:rsidRPr="005E7B8E">
        <w:rPr>
          <w:sz w:val="22"/>
          <w:szCs w:val="22"/>
          <w:lang w:eastAsia="sr-Cyrl-CS"/>
        </w:rPr>
        <w:t>важења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краћи</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30</w:t>
      </w:r>
      <w:r w:rsidRPr="005E7B8E">
        <w:rPr>
          <w:rFonts w:eastAsia="Times New Roman"/>
          <w:sz w:val="22"/>
          <w:szCs w:val="22"/>
          <w:lang w:eastAsia="sr-Cyrl-CS"/>
        </w:rPr>
        <w:t xml:space="preserve"> </w:t>
      </w:r>
      <w:r w:rsidRPr="005E7B8E">
        <w:rPr>
          <w:sz w:val="22"/>
          <w:szCs w:val="22"/>
          <w:lang w:eastAsia="sr-Cyrl-CS"/>
        </w:rPr>
        <w:t>дана</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дана</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p>
    <w:p w:rsidR="00DD1665" w:rsidRPr="005E7B8E" w:rsidRDefault="00DD1665" w:rsidP="00DD1665">
      <w:pPr>
        <w:pStyle w:val="Bodytext12"/>
        <w:shd w:val="clear" w:color="auto" w:fill="auto"/>
        <w:spacing w:after="0"/>
        <w:ind w:left="20" w:right="20" w:firstLine="58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случају</w:t>
      </w:r>
      <w:r w:rsidRPr="005E7B8E">
        <w:rPr>
          <w:rFonts w:eastAsia="Times New Roman"/>
          <w:sz w:val="22"/>
          <w:szCs w:val="22"/>
          <w:lang w:eastAsia="sr-Cyrl-CS"/>
        </w:rPr>
        <w:t xml:space="preserve"> </w:t>
      </w:r>
      <w:r w:rsidRPr="005E7B8E">
        <w:rPr>
          <w:sz w:val="22"/>
          <w:szCs w:val="22"/>
          <w:lang w:eastAsia="sr-Cyrl-CS"/>
        </w:rPr>
        <w:t>истека</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важења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писаном</w:t>
      </w:r>
      <w:r w:rsidRPr="005E7B8E">
        <w:rPr>
          <w:rFonts w:eastAsia="Times New Roman"/>
          <w:sz w:val="22"/>
          <w:szCs w:val="22"/>
          <w:lang w:eastAsia="sr-Cyrl-CS"/>
        </w:rPr>
        <w:t xml:space="preserve"> </w:t>
      </w:r>
      <w:r w:rsidRPr="005E7B8E">
        <w:rPr>
          <w:sz w:val="22"/>
          <w:szCs w:val="22"/>
          <w:lang w:eastAsia="sr-Cyrl-CS"/>
        </w:rPr>
        <w:t>облику</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затражи</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продужење</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важења</w:t>
      </w:r>
      <w:r w:rsidRPr="005E7B8E">
        <w:rPr>
          <w:rFonts w:eastAsia="Times New Roman"/>
          <w:sz w:val="22"/>
          <w:szCs w:val="22"/>
          <w:lang w:eastAsia="sr-Cyrl-CS"/>
        </w:rPr>
        <w:t xml:space="preserve"> </w:t>
      </w:r>
      <w:r w:rsidRPr="005E7B8E">
        <w:rPr>
          <w:sz w:val="22"/>
          <w:szCs w:val="22"/>
          <w:lang w:eastAsia="sr-Cyrl-CS"/>
        </w:rPr>
        <w:t>понуде.</w:t>
      </w:r>
    </w:p>
    <w:p w:rsidR="00DD1665" w:rsidRPr="005E7B8E" w:rsidRDefault="00DD1665" w:rsidP="00DD1665">
      <w:pPr>
        <w:pStyle w:val="Bodytext12"/>
        <w:shd w:val="clear" w:color="auto" w:fill="auto"/>
        <w:spacing w:after="240"/>
        <w:ind w:left="20" w:right="20" w:firstLine="580"/>
        <w:jc w:val="both"/>
        <w:rPr>
          <w:sz w:val="22"/>
          <w:szCs w:val="22"/>
          <w:lang w:eastAsia="sr-Cyrl-CS"/>
        </w:rPr>
      </w:pP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прихвати</w:t>
      </w:r>
      <w:r w:rsidRPr="005E7B8E">
        <w:rPr>
          <w:rFonts w:eastAsia="Times New Roman"/>
          <w:sz w:val="22"/>
          <w:szCs w:val="22"/>
          <w:lang w:eastAsia="sr-Cyrl-CS"/>
        </w:rPr>
        <w:t xml:space="preserve"> </w:t>
      </w:r>
      <w:r w:rsidRPr="005E7B8E">
        <w:rPr>
          <w:sz w:val="22"/>
          <w:szCs w:val="22"/>
          <w:lang w:eastAsia="sr-Cyrl-CS"/>
        </w:rPr>
        <w:t>захтев</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продужење</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важења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мењати</w:t>
      </w:r>
      <w:r w:rsidRPr="005E7B8E">
        <w:rPr>
          <w:rFonts w:eastAsia="Times New Roman"/>
          <w:sz w:val="22"/>
          <w:szCs w:val="22"/>
          <w:lang w:eastAsia="sr-Cyrl-CS"/>
        </w:rPr>
        <w:t xml:space="preserve"> </w:t>
      </w:r>
      <w:r w:rsidRPr="005E7B8E">
        <w:rPr>
          <w:sz w:val="22"/>
          <w:szCs w:val="22"/>
          <w:lang w:eastAsia="sr-Cyrl-CS"/>
        </w:rPr>
        <w:t>понуду.</w:t>
      </w:r>
    </w:p>
    <w:p w:rsidR="00DD1665" w:rsidRPr="005E7B8E" w:rsidRDefault="00DD1665" w:rsidP="00DD1665">
      <w:pPr>
        <w:pStyle w:val="Heading210"/>
        <w:keepNext/>
        <w:keepLines/>
        <w:numPr>
          <w:ilvl w:val="2"/>
          <w:numId w:val="15"/>
        </w:numPr>
        <w:shd w:val="clear" w:color="auto" w:fill="auto"/>
        <w:tabs>
          <w:tab w:val="left" w:pos="366"/>
        </w:tabs>
        <w:spacing w:after="0" w:line="274" w:lineRule="exact"/>
        <w:ind w:left="20"/>
        <w:jc w:val="both"/>
        <w:rPr>
          <w:sz w:val="22"/>
          <w:szCs w:val="22"/>
          <w:lang w:eastAsia="sr-Cyrl-CS"/>
        </w:rPr>
      </w:pPr>
      <w:r w:rsidRPr="005E7B8E">
        <w:rPr>
          <w:sz w:val="22"/>
          <w:szCs w:val="22"/>
          <w:lang w:eastAsia="sr-Cyrl-CS"/>
        </w:rPr>
        <w:t>Валута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начин</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мора</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буде</w:t>
      </w:r>
      <w:r w:rsidRPr="005E7B8E">
        <w:rPr>
          <w:rFonts w:eastAsia="Times New Roman"/>
          <w:sz w:val="22"/>
          <w:szCs w:val="22"/>
          <w:lang w:eastAsia="sr-Cyrl-CS"/>
        </w:rPr>
        <w:t xml:space="preserve"> </w:t>
      </w:r>
      <w:r w:rsidRPr="005E7B8E">
        <w:rPr>
          <w:sz w:val="22"/>
          <w:szCs w:val="22"/>
          <w:lang w:eastAsia="sr-Cyrl-CS"/>
        </w:rPr>
        <w:t>наведена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изражена</w:t>
      </w:r>
      <w:r w:rsidRPr="005E7B8E">
        <w:rPr>
          <w:rFonts w:eastAsia="Times New Roman"/>
          <w:sz w:val="22"/>
          <w:szCs w:val="22"/>
          <w:lang w:eastAsia="sr-Cyrl-CS"/>
        </w:rPr>
        <w:t xml:space="preserve"> </w:t>
      </w:r>
      <w:r w:rsidRPr="005E7B8E">
        <w:rPr>
          <w:sz w:val="22"/>
          <w:szCs w:val="22"/>
          <w:lang w:eastAsia="sr-Cyrl-CS"/>
        </w:rPr>
        <w:t>цена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понуди</w:t>
      </w:r>
    </w:p>
    <w:p w:rsidR="00DD1665" w:rsidRPr="005E7B8E" w:rsidRDefault="00DD1665" w:rsidP="00DD1665">
      <w:pPr>
        <w:pStyle w:val="Bodytext131"/>
        <w:shd w:val="clear" w:color="auto" w:fill="auto"/>
        <w:spacing w:before="0" w:after="0" w:line="240" w:lineRule="auto"/>
        <w:ind w:right="20" w:firstLine="567"/>
        <w:jc w:val="both"/>
        <w:rPr>
          <w:sz w:val="22"/>
          <w:szCs w:val="22"/>
          <w:lang w:eastAsia="sr-Cyrl-CS"/>
        </w:rPr>
      </w:pPr>
      <w:r w:rsidRPr="005E7B8E">
        <w:rPr>
          <w:sz w:val="22"/>
          <w:szCs w:val="22"/>
          <w:lang w:eastAsia="sr-Cyrl-CS"/>
        </w:rPr>
        <w:t>Цене</w:t>
      </w:r>
      <w:r w:rsidRPr="005E7B8E">
        <w:rPr>
          <w:rFonts w:eastAsia="Times New Roman"/>
          <w:sz w:val="22"/>
          <w:szCs w:val="22"/>
          <w:lang w:eastAsia="sr-Cyrl-CS"/>
        </w:rPr>
        <w:t xml:space="preserve"> </w:t>
      </w:r>
      <w:r w:rsidRPr="005E7B8E">
        <w:rPr>
          <w:sz w:val="22"/>
          <w:szCs w:val="22"/>
          <w:lang w:val="sr-Cyrl-CS" w:eastAsia="sr-Cyrl-CS"/>
        </w:rPr>
        <w:t>услуга</w:t>
      </w:r>
      <w:r w:rsidRPr="005E7B8E">
        <w:rPr>
          <w:rFonts w:eastAsia="Times New Roman"/>
          <w:sz w:val="22"/>
          <w:szCs w:val="22"/>
          <w:lang w:eastAsia="sr-Cyrl-CS"/>
        </w:rPr>
        <w:t xml:space="preserve"> </w:t>
      </w:r>
      <w:r w:rsidRPr="005E7B8E">
        <w:rPr>
          <w:sz w:val="22"/>
          <w:szCs w:val="22"/>
          <w:lang w:eastAsia="sr-Cyrl-CS"/>
        </w:rPr>
        <w:t>кој</w:t>
      </w:r>
      <w:r w:rsidRPr="005E7B8E">
        <w:rPr>
          <w:sz w:val="22"/>
          <w:szCs w:val="22"/>
          <w:lang w:val="sr-Cyrl-CS" w:eastAsia="sr-Cyrl-CS"/>
        </w:rPr>
        <w:t>а</w:t>
      </w:r>
      <w:r w:rsidRPr="005E7B8E">
        <w:rPr>
          <w:rFonts w:eastAsia="Times New Roman"/>
          <w:sz w:val="22"/>
          <w:szCs w:val="22"/>
          <w:lang w:eastAsia="sr-Cyrl-CS"/>
        </w:rPr>
        <w:t xml:space="preserve"> </w:t>
      </w:r>
      <w:r w:rsidRPr="005E7B8E">
        <w:rPr>
          <w:sz w:val="22"/>
          <w:szCs w:val="22"/>
          <w:lang w:eastAsia="sr-Cyrl-CS"/>
        </w:rPr>
        <w:t>су</w:t>
      </w:r>
      <w:r w:rsidRPr="005E7B8E">
        <w:rPr>
          <w:rFonts w:eastAsia="Times New Roman"/>
          <w:sz w:val="22"/>
          <w:szCs w:val="22"/>
          <w:lang w:eastAsia="sr-Cyrl-CS"/>
        </w:rPr>
        <w:t xml:space="preserve"> </w:t>
      </w:r>
      <w:r w:rsidRPr="005E7B8E">
        <w:rPr>
          <w:sz w:val="22"/>
          <w:szCs w:val="22"/>
          <w:lang w:eastAsia="sr-Cyrl-CS"/>
        </w:rPr>
        <w:t>предмет</w:t>
      </w:r>
      <w:r w:rsidRPr="005E7B8E">
        <w:rPr>
          <w:rFonts w:eastAsia="Times New Roman"/>
          <w:sz w:val="22"/>
          <w:szCs w:val="22"/>
          <w:lang w:eastAsia="sr-Cyrl-CS"/>
        </w:rPr>
        <w:t xml:space="preserve"> </w:t>
      </w:r>
      <w:r w:rsidRPr="005E7B8E">
        <w:rPr>
          <w:sz w:val="22"/>
          <w:szCs w:val="22"/>
          <w:lang w:eastAsia="sr-Cyrl-CS"/>
        </w:rPr>
        <w:t>набавке</w:t>
      </w:r>
      <w:r w:rsidRPr="005E7B8E">
        <w:rPr>
          <w:rFonts w:eastAsia="Times New Roman"/>
          <w:sz w:val="22"/>
          <w:szCs w:val="22"/>
          <w:lang w:eastAsia="sr-Cyrl-CS"/>
        </w:rPr>
        <w:t xml:space="preserve"> </w:t>
      </w:r>
      <w:r w:rsidRPr="005E7B8E">
        <w:rPr>
          <w:sz w:val="22"/>
          <w:szCs w:val="22"/>
          <w:lang w:eastAsia="sr-Cyrl-CS"/>
        </w:rPr>
        <w:t>морају</w:t>
      </w:r>
      <w:r w:rsidRPr="005E7B8E">
        <w:rPr>
          <w:rFonts w:eastAsia="Times New Roman"/>
          <w:sz w:val="22"/>
          <w:szCs w:val="22"/>
          <w:lang w:eastAsia="sr-Cyrl-CS"/>
        </w:rPr>
        <w:t xml:space="preserve"> </w:t>
      </w:r>
      <w:r w:rsidRPr="005E7B8E">
        <w:rPr>
          <w:sz w:val="22"/>
          <w:szCs w:val="22"/>
          <w:lang w:eastAsia="sr-Cyrl-CS"/>
        </w:rPr>
        <w:t>бити</w:t>
      </w:r>
      <w:r w:rsidRPr="005E7B8E">
        <w:rPr>
          <w:rFonts w:eastAsia="Times New Roman"/>
          <w:sz w:val="22"/>
          <w:szCs w:val="22"/>
          <w:lang w:eastAsia="sr-Cyrl-CS"/>
        </w:rPr>
        <w:t xml:space="preserve"> </w:t>
      </w:r>
      <w:r w:rsidRPr="005E7B8E">
        <w:rPr>
          <w:sz w:val="22"/>
          <w:szCs w:val="22"/>
          <w:lang w:eastAsia="sr-Cyrl-CS"/>
        </w:rPr>
        <w:t>изражене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динарима</w:t>
      </w:r>
      <w:r w:rsidRPr="005E7B8E">
        <w:rPr>
          <w:rFonts w:eastAsia="Times New Roman"/>
          <w:sz w:val="22"/>
          <w:szCs w:val="22"/>
          <w:lang w:eastAsia="sr-Cyrl-CS"/>
        </w:rPr>
        <w:t xml:space="preserve"> </w:t>
      </w:r>
      <w:r w:rsidRPr="005E7B8E">
        <w:rPr>
          <w:sz w:val="22"/>
          <w:szCs w:val="22"/>
          <w:lang w:eastAsia="sr-Cyrl-CS"/>
        </w:rPr>
        <w:t>без</w:t>
      </w:r>
      <w:r w:rsidRPr="005E7B8E">
        <w:rPr>
          <w:rFonts w:eastAsia="Times New Roman"/>
          <w:sz w:val="22"/>
          <w:szCs w:val="22"/>
          <w:lang w:eastAsia="sr-Cyrl-CS"/>
        </w:rPr>
        <w:t xml:space="preserve"> </w:t>
      </w:r>
      <w:r w:rsidRPr="005E7B8E">
        <w:rPr>
          <w:sz w:val="22"/>
          <w:szCs w:val="22"/>
          <w:lang w:eastAsia="sr-Cyrl-CS"/>
        </w:rPr>
        <w:t>пореза</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додату</w:t>
      </w:r>
      <w:r w:rsidRPr="005E7B8E">
        <w:rPr>
          <w:rFonts w:eastAsia="Times New Roman"/>
          <w:sz w:val="22"/>
          <w:szCs w:val="22"/>
          <w:lang w:eastAsia="sr-Cyrl-CS"/>
        </w:rPr>
        <w:t xml:space="preserve"> </w:t>
      </w:r>
      <w:r w:rsidRPr="005E7B8E">
        <w:rPr>
          <w:sz w:val="22"/>
          <w:szCs w:val="22"/>
          <w:lang w:eastAsia="sr-Cyrl-CS"/>
        </w:rPr>
        <w:t>вредност.</w:t>
      </w:r>
    </w:p>
    <w:p w:rsidR="00DD1665" w:rsidRPr="005E7B8E" w:rsidRDefault="00DD1665" w:rsidP="00DD1665">
      <w:pPr>
        <w:pStyle w:val="Bodytext12"/>
        <w:shd w:val="clear" w:color="auto" w:fill="auto"/>
        <w:spacing w:after="0"/>
        <w:ind w:left="40" w:firstLine="540"/>
        <w:jc w:val="both"/>
        <w:rPr>
          <w:sz w:val="22"/>
          <w:szCs w:val="22"/>
          <w:lang w:eastAsia="sr-Cyrl-CS"/>
        </w:rPr>
      </w:pPr>
      <w:r w:rsidRPr="005E7B8E">
        <w:rPr>
          <w:sz w:val="22"/>
          <w:szCs w:val="22"/>
          <w:lang w:eastAsia="sr-Cyrl-CS"/>
        </w:rPr>
        <w:lastRenderedPageBreak/>
        <w:t>Цена</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фиксна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мењати.</w:t>
      </w:r>
    </w:p>
    <w:p w:rsidR="00DD1665" w:rsidRPr="005E7B8E" w:rsidRDefault="00DD1665" w:rsidP="00DD1665">
      <w:pPr>
        <w:pStyle w:val="Bodytext12"/>
        <w:shd w:val="clear" w:color="auto" w:fill="auto"/>
        <w:spacing w:after="0"/>
        <w:ind w:left="40" w:right="20" w:firstLine="540"/>
        <w:jc w:val="both"/>
        <w:rPr>
          <w:sz w:val="22"/>
          <w:szCs w:val="22"/>
          <w:lang w:eastAsia="sr-Cyrl-CS"/>
        </w:rPr>
      </w:pPr>
      <w:r w:rsidRPr="005E7B8E">
        <w:rPr>
          <w:sz w:val="22"/>
          <w:szCs w:val="22"/>
          <w:lang w:eastAsia="sr-Cyrl-CS"/>
        </w:rPr>
        <w:t>Ако</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исказана</w:t>
      </w:r>
      <w:r w:rsidRPr="005E7B8E">
        <w:rPr>
          <w:rFonts w:eastAsia="Times New Roman"/>
          <w:sz w:val="22"/>
          <w:szCs w:val="22"/>
          <w:lang w:eastAsia="sr-Cyrl-CS"/>
        </w:rPr>
        <w:t xml:space="preserve"> </w:t>
      </w:r>
      <w:r w:rsidRPr="005E7B8E">
        <w:rPr>
          <w:sz w:val="22"/>
          <w:szCs w:val="22"/>
          <w:lang w:eastAsia="sr-Cyrl-CS"/>
        </w:rPr>
        <w:t>неуобичајено</w:t>
      </w:r>
      <w:r w:rsidRPr="005E7B8E">
        <w:rPr>
          <w:rFonts w:eastAsia="Times New Roman"/>
          <w:sz w:val="22"/>
          <w:szCs w:val="22"/>
          <w:lang w:eastAsia="sr-Cyrl-CS"/>
        </w:rPr>
        <w:t xml:space="preserve"> </w:t>
      </w:r>
      <w:r w:rsidRPr="005E7B8E">
        <w:rPr>
          <w:sz w:val="22"/>
          <w:szCs w:val="22"/>
          <w:lang w:eastAsia="sr-Cyrl-CS"/>
        </w:rPr>
        <w:t>ниска</w:t>
      </w:r>
      <w:r w:rsidRPr="005E7B8E">
        <w:rPr>
          <w:rFonts w:eastAsia="Times New Roman"/>
          <w:sz w:val="22"/>
          <w:szCs w:val="22"/>
          <w:lang w:eastAsia="sr-Cyrl-CS"/>
        </w:rPr>
        <w:t xml:space="preserve"> </w:t>
      </w:r>
      <w:r w:rsidRPr="005E7B8E">
        <w:rPr>
          <w:sz w:val="22"/>
          <w:szCs w:val="22"/>
          <w:lang w:eastAsia="sr-Cyrl-CS"/>
        </w:rPr>
        <w:t>цена,</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поступити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складу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чланом</w:t>
      </w:r>
      <w:r w:rsidRPr="005E7B8E">
        <w:rPr>
          <w:rFonts w:eastAsia="Times New Roman"/>
          <w:sz w:val="22"/>
          <w:szCs w:val="22"/>
          <w:lang w:eastAsia="sr-Cyrl-CS"/>
        </w:rPr>
        <w:t xml:space="preserve"> </w:t>
      </w:r>
      <w:r w:rsidRPr="005E7B8E">
        <w:rPr>
          <w:sz w:val="22"/>
          <w:szCs w:val="22"/>
          <w:lang w:eastAsia="sr-Cyrl-CS"/>
        </w:rPr>
        <w:t>92.</w:t>
      </w:r>
      <w:r w:rsidRPr="005E7B8E">
        <w:rPr>
          <w:rFonts w:eastAsia="Times New Roman"/>
          <w:sz w:val="22"/>
          <w:szCs w:val="22"/>
          <w:lang w:eastAsia="sr-Cyrl-CS"/>
        </w:rPr>
        <w:t xml:space="preserve"> </w:t>
      </w:r>
      <w:r w:rsidRPr="005E7B8E">
        <w:rPr>
          <w:sz w:val="22"/>
          <w:szCs w:val="22"/>
          <w:lang w:eastAsia="sr-Cyrl-CS"/>
        </w:rPr>
        <w:t>Закона.</w:t>
      </w:r>
    </w:p>
    <w:p w:rsidR="00DD1665" w:rsidRPr="005E7B8E" w:rsidRDefault="00DD1665" w:rsidP="00DD1665">
      <w:pPr>
        <w:pStyle w:val="Bodytext12"/>
        <w:shd w:val="clear" w:color="auto" w:fill="auto"/>
        <w:spacing w:after="0"/>
        <w:ind w:left="40" w:right="20" w:firstLine="540"/>
        <w:jc w:val="both"/>
        <w:rPr>
          <w:sz w:val="22"/>
          <w:szCs w:val="22"/>
          <w:lang w:val="sr-Cyrl-CS"/>
        </w:rPr>
      </w:pPr>
    </w:p>
    <w:p w:rsidR="00DD1665" w:rsidRPr="005E7B8E" w:rsidRDefault="00DD1665" w:rsidP="00DD1665">
      <w:pPr>
        <w:pStyle w:val="Heading210"/>
        <w:keepNext/>
        <w:keepLines/>
        <w:numPr>
          <w:ilvl w:val="2"/>
          <w:numId w:val="15"/>
        </w:numPr>
        <w:shd w:val="clear" w:color="auto" w:fill="auto"/>
        <w:tabs>
          <w:tab w:val="left" w:pos="366"/>
        </w:tabs>
        <w:spacing w:after="0" w:line="274" w:lineRule="exact"/>
        <w:ind w:left="20"/>
        <w:jc w:val="both"/>
        <w:rPr>
          <w:sz w:val="22"/>
          <w:szCs w:val="22"/>
          <w:lang w:eastAsia="sr-Cyrl-CS"/>
        </w:rPr>
      </w:pPr>
      <w:r w:rsidRPr="005E7B8E">
        <w:rPr>
          <w:sz w:val="22"/>
          <w:szCs w:val="22"/>
          <w:lang w:eastAsia="sr-Cyrl-CS"/>
        </w:rPr>
        <w:t>Средство</w:t>
      </w:r>
      <w:r w:rsidRPr="005E7B8E">
        <w:rPr>
          <w:rFonts w:eastAsia="Times New Roman"/>
          <w:sz w:val="22"/>
          <w:szCs w:val="22"/>
          <w:lang w:eastAsia="sr-Cyrl-CS"/>
        </w:rPr>
        <w:t xml:space="preserve"> </w:t>
      </w:r>
      <w:r w:rsidRPr="005E7B8E">
        <w:rPr>
          <w:sz w:val="22"/>
          <w:szCs w:val="22"/>
          <w:lang w:eastAsia="sr-Cyrl-CS"/>
        </w:rPr>
        <w:t>финансијског</w:t>
      </w:r>
      <w:r w:rsidRPr="005E7B8E">
        <w:rPr>
          <w:rFonts w:eastAsia="Times New Roman"/>
          <w:sz w:val="22"/>
          <w:szCs w:val="22"/>
          <w:lang w:eastAsia="sr-Cyrl-CS"/>
        </w:rPr>
        <w:t xml:space="preserve"> </w:t>
      </w:r>
      <w:r w:rsidRPr="005E7B8E">
        <w:rPr>
          <w:sz w:val="22"/>
          <w:szCs w:val="22"/>
          <w:lang w:eastAsia="sr-Cyrl-CS"/>
        </w:rPr>
        <w:t>обезбеђења</w:t>
      </w:r>
    </w:p>
    <w:p w:rsidR="00DD1665" w:rsidRPr="005E7B8E" w:rsidRDefault="00DD1665" w:rsidP="00DD1665">
      <w:pPr>
        <w:pStyle w:val="Heading210"/>
        <w:keepNext/>
        <w:keepLines/>
        <w:shd w:val="clear" w:color="auto" w:fill="auto"/>
        <w:tabs>
          <w:tab w:val="left" w:pos="366"/>
        </w:tabs>
        <w:spacing w:after="0" w:line="274" w:lineRule="exact"/>
        <w:ind w:left="20"/>
        <w:jc w:val="both"/>
        <w:rPr>
          <w:sz w:val="22"/>
          <w:szCs w:val="22"/>
        </w:rPr>
      </w:pPr>
    </w:p>
    <w:p w:rsidR="00DD1665" w:rsidRPr="00664DEB" w:rsidRDefault="00C807F6" w:rsidP="00C80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val="sr-Cyrl-CS" w:eastAsia="sr-Cyrl-CS"/>
        </w:rPr>
      </w:pPr>
      <w:r>
        <w:rPr>
          <w:sz w:val="22"/>
          <w:szCs w:val="22"/>
          <w:lang w:val="sr-Cyrl-CS" w:eastAsia="sr-Cyrl-CS"/>
        </w:rPr>
        <w:tab/>
      </w:r>
      <w:r w:rsidR="00DD1665" w:rsidRPr="00664DEB">
        <w:rPr>
          <w:sz w:val="22"/>
          <w:szCs w:val="22"/>
          <w:lang w:val="sr-Cyrl-CS" w:eastAsia="sr-Cyrl-CS"/>
        </w:rPr>
        <w:t>Понуђач уз понуду доставља у</w:t>
      </w:r>
      <w:r w:rsidR="00DD1665" w:rsidRPr="00664DEB">
        <w:rPr>
          <w:sz w:val="22"/>
          <w:szCs w:val="22"/>
          <w:lang w:eastAsia="sr-Cyrl-CS"/>
        </w:rPr>
        <w:t xml:space="preserve">редно потписану и регистровану </w:t>
      </w:r>
      <w:r w:rsidR="00DD1665" w:rsidRPr="00B974DD">
        <w:rPr>
          <w:sz w:val="22"/>
          <w:szCs w:val="22"/>
          <w:lang w:eastAsia="sr-Cyrl-CS"/>
        </w:rPr>
        <w:t>сопствену бланко меницу</w:t>
      </w:r>
      <w:r w:rsidR="00DD1665" w:rsidRPr="00B974DD">
        <w:rPr>
          <w:sz w:val="22"/>
          <w:szCs w:val="22"/>
          <w:lang w:val="sr-Cyrl-CS" w:eastAsia="sr-Cyrl-CS"/>
        </w:rPr>
        <w:t xml:space="preserve"> за озбиљност понуде</w:t>
      </w:r>
      <w:r w:rsidR="00DD1665" w:rsidRPr="00664DEB">
        <w:rPr>
          <w:sz w:val="22"/>
          <w:szCs w:val="22"/>
          <w:lang w:eastAsia="sr-Cyrl-CS"/>
        </w:rPr>
        <w:t xml:space="preserve">, </w:t>
      </w:r>
      <w:r w:rsidR="00DD1665" w:rsidRPr="00664DEB">
        <w:rPr>
          <w:sz w:val="22"/>
          <w:szCs w:val="22"/>
          <w:lang w:val="sr-Cyrl-CS" w:eastAsia="sr-Cyrl-CS"/>
        </w:rPr>
        <w:t>без жираната у корист наручиоца, са меничним овлашћењем за попуну у висини од 10% од вредности достављене понуде, без ПДВ - а, са клаузулом „без протеста" и „по виђењу" и роком важења 10 дана дуже од рока важења понуде. Уз меницу и менично овлашћење потребно је доставити копију картона депонованих потписа и копију захтева за регистрацију менице.</w:t>
      </w:r>
    </w:p>
    <w:p w:rsidR="00DD1665" w:rsidRPr="00664DEB" w:rsidRDefault="00DD1665" w:rsidP="00DD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lang w:eastAsia="sr-Cyrl-CS"/>
        </w:rPr>
      </w:pPr>
    </w:p>
    <w:p w:rsidR="00DD1665" w:rsidRPr="00664DEB" w:rsidRDefault="00DD1665" w:rsidP="00C807F6">
      <w:pPr>
        <w:widowControl w:val="0"/>
        <w:ind w:firstLine="720"/>
        <w:jc w:val="both"/>
        <w:rPr>
          <w:sz w:val="22"/>
          <w:szCs w:val="22"/>
          <w:lang w:val="sr-Cyrl-CS" w:eastAsia="sr-Cyrl-CS"/>
        </w:rPr>
      </w:pPr>
      <w:r w:rsidRPr="00664DEB">
        <w:rPr>
          <w:sz w:val="22"/>
          <w:szCs w:val="22"/>
          <w:lang w:eastAsia="sr-Cyrl-CS"/>
        </w:rPr>
        <w:t>Понуђач којем буде додељен уговор, дужан је да приликом потписивања уговора, на име средстава финансијског обезбеђења уговора,</w:t>
      </w:r>
      <w:r w:rsidR="000545CA" w:rsidRPr="00664DEB">
        <w:rPr>
          <w:sz w:val="22"/>
          <w:szCs w:val="22"/>
          <w:lang w:eastAsia="sr-Cyrl-CS"/>
        </w:rPr>
        <w:t xml:space="preserve"> достави</w:t>
      </w:r>
      <w:r w:rsidRPr="00664DEB">
        <w:rPr>
          <w:sz w:val="22"/>
          <w:szCs w:val="22"/>
          <w:lang w:val="sr-Cyrl-CS" w:eastAsia="sr-Cyrl-CS"/>
        </w:rPr>
        <w:t>:</w:t>
      </w:r>
    </w:p>
    <w:p w:rsidR="00DD1665" w:rsidRPr="00664DEB" w:rsidRDefault="00DD1665" w:rsidP="00DD1665">
      <w:pPr>
        <w:widowControl w:val="0"/>
        <w:numPr>
          <w:ilvl w:val="0"/>
          <w:numId w:val="8"/>
        </w:numPr>
        <w:suppressAutoHyphens/>
        <w:ind w:left="720"/>
        <w:jc w:val="both"/>
        <w:rPr>
          <w:sz w:val="22"/>
          <w:szCs w:val="22"/>
          <w:lang w:val="sr-Cyrl-CS" w:eastAsia="sr-Cyrl-CS"/>
        </w:rPr>
      </w:pPr>
      <w:r w:rsidRPr="00664DEB">
        <w:rPr>
          <w:sz w:val="22"/>
          <w:szCs w:val="22"/>
          <w:lang w:eastAsia="sr-Cyrl-CS"/>
        </w:rPr>
        <w:t xml:space="preserve">уредно потписану и регистровану сопствену бланко меницу, </w:t>
      </w:r>
      <w:r w:rsidRPr="00664DEB">
        <w:rPr>
          <w:sz w:val="22"/>
          <w:szCs w:val="22"/>
          <w:lang w:val="sr-Cyrl-CS" w:eastAsia="sr-Cyrl-CS"/>
        </w:rPr>
        <w:t xml:space="preserve">без жираната у корист наручиоца, са овлашћењем за попуну у висини од 10% од вредности уговора, без ПДВ - а, са клаузулом „без протеста" и „по виђењу", </w:t>
      </w:r>
      <w:r w:rsidRPr="00B974DD">
        <w:rPr>
          <w:sz w:val="22"/>
          <w:szCs w:val="22"/>
          <w:lang w:val="sr-Cyrl-CS" w:eastAsia="sr-Cyrl-CS"/>
        </w:rPr>
        <w:t>на име доброг извршења посла</w:t>
      </w:r>
      <w:r w:rsidRPr="00664DEB">
        <w:rPr>
          <w:sz w:val="22"/>
          <w:szCs w:val="22"/>
          <w:lang w:val="sr-Cyrl-CS" w:eastAsia="sr-Cyrl-CS"/>
        </w:rPr>
        <w:t xml:space="preserve">, која ће трајати 10 (десет) дана дуже од истека рока за коначно извршење посла </w:t>
      </w:r>
      <w:r w:rsidR="007048C7" w:rsidRPr="00664DEB">
        <w:rPr>
          <w:sz w:val="22"/>
          <w:szCs w:val="22"/>
          <w:lang w:val="sr-Cyrl-CS" w:eastAsia="sr-Cyrl-CS"/>
        </w:rPr>
        <w:t xml:space="preserve"> </w:t>
      </w:r>
      <w:r w:rsidRPr="00664DEB">
        <w:rPr>
          <w:sz w:val="22"/>
          <w:szCs w:val="22"/>
          <w:lang w:val="sr-Cyrl-CS" w:eastAsia="sr-Cyrl-CS"/>
        </w:rPr>
        <w:t xml:space="preserve">и </w:t>
      </w:r>
    </w:p>
    <w:p w:rsidR="00DD1665" w:rsidRPr="00664DEB" w:rsidRDefault="00DD1665" w:rsidP="00DD1665">
      <w:pPr>
        <w:widowControl w:val="0"/>
        <w:numPr>
          <w:ilvl w:val="0"/>
          <w:numId w:val="8"/>
        </w:numPr>
        <w:suppressAutoHyphens/>
        <w:ind w:left="720"/>
        <w:jc w:val="both"/>
        <w:rPr>
          <w:sz w:val="22"/>
          <w:szCs w:val="22"/>
          <w:lang w:eastAsia="sr-Cyrl-CS"/>
        </w:rPr>
      </w:pPr>
      <w:r w:rsidRPr="00664DEB">
        <w:rPr>
          <w:sz w:val="22"/>
          <w:szCs w:val="22"/>
          <w:lang w:val="sr-Cyrl-CS" w:eastAsia="sr-Cyrl-CS"/>
        </w:rPr>
        <w:t xml:space="preserve">уредно </w:t>
      </w:r>
      <w:r w:rsidRPr="00664DEB">
        <w:rPr>
          <w:sz w:val="22"/>
          <w:szCs w:val="22"/>
          <w:lang w:eastAsia="sr-Cyrl-CS"/>
        </w:rPr>
        <w:t>потписану и регистровану сопствену бланко меницу</w:t>
      </w:r>
      <w:r w:rsidRPr="00664DEB">
        <w:rPr>
          <w:sz w:val="22"/>
          <w:szCs w:val="22"/>
          <w:lang w:val="sr-Cyrl-CS" w:eastAsia="sr-Cyrl-CS"/>
        </w:rPr>
        <w:t xml:space="preserve"> </w:t>
      </w:r>
      <w:r w:rsidRPr="00664DEB">
        <w:rPr>
          <w:sz w:val="22"/>
          <w:szCs w:val="22"/>
          <w:lang w:eastAsia="sr-Cyrl-CS"/>
        </w:rPr>
        <w:t xml:space="preserve">без жираната у корист Наручиоца, са меничним овлашћењем за попуну у висини од 10% од уговорене вредности, без ПДВ-а, са клаузулом „без протеста" и „по виђењу" </w:t>
      </w:r>
      <w:r w:rsidRPr="00B974DD">
        <w:rPr>
          <w:sz w:val="22"/>
          <w:szCs w:val="22"/>
          <w:lang w:eastAsia="sr-Cyrl-CS"/>
        </w:rPr>
        <w:t xml:space="preserve">на име </w:t>
      </w:r>
      <w:r w:rsidRPr="00B974DD">
        <w:rPr>
          <w:sz w:val="22"/>
          <w:szCs w:val="22"/>
          <w:lang w:val="sr-Cyrl-CS" w:eastAsia="sr-Cyrl-CS"/>
        </w:rPr>
        <w:t>отклањања грешака у гарантном року,</w:t>
      </w:r>
      <w:r w:rsidRPr="00664DEB">
        <w:rPr>
          <w:sz w:val="22"/>
          <w:szCs w:val="22"/>
          <w:lang w:val="sr-Cyrl-CS" w:eastAsia="sr-Cyrl-CS"/>
        </w:rPr>
        <w:t xml:space="preserve"> са роком важности 5 дана дуже од гарантног рока</w:t>
      </w:r>
      <w:r w:rsidRPr="00664DEB">
        <w:rPr>
          <w:sz w:val="22"/>
          <w:szCs w:val="22"/>
          <w:lang w:eastAsia="sr-Cyrl-CS"/>
        </w:rPr>
        <w:t xml:space="preserve"> </w:t>
      </w:r>
      <w:r w:rsidRPr="00664DEB">
        <w:rPr>
          <w:sz w:val="22"/>
          <w:szCs w:val="22"/>
          <w:lang w:val="sr-Cyrl-CS" w:eastAsia="sr-Cyrl-CS"/>
        </w:rPr>
        <w:t xml:space="preserve">као и </w:t>
      </w:r>
      <w:r w:rsidRPr="00664DEB">
        <w:rPr>
          <w:sz w:val="22"/>
          <w:szCs w:val="22"/>
          <w:lang w:eastAsia="sr-Cyrl-CS"/>
        </w:rPr>
        <w:t>картон депонованих потписа</w:t>
      </w:r>
      <w:r w:rsidRPr="00664DEB">
        <w:rPr>
          <w:sz w:val="22"/>
          <w:szCs w:val="22"/>
          <w:lang w:val="sr-Cyrl-CS" w:eastAsia="sr-Cyrl-CS"/>
        </w:rPr>
        <w:t xml:space="preserve"> и копију потврде о регистрацији меница</w:t>
      </w:r>
      <w:r w:rsidRPr="00664DEB">
        <w:rPr>
          <w:sz w:val="22"/>
          <w:szCs w:val="22"/>
          <w:lang w:eastAsia="sr-Cyrl-CS"/>
        </w:rPr>
        <w:t>.</w:t>
      </w:r>
    </w:p>
    <w:p w:rsidR="00DD1665" w:rsidRPr="00664DEB" w:rsidRDefault="00DD1665" w:rsidP="00DD1665">
      <w:pPr>
        <w:widowControl w:val="0"/>
        <w:ind w:left="720"/>
        <w:jc w:val="both"/>
        <w:rPr>
          <w:sz w:val="22"/>
          <w:szCs w:val="22"/>
          <w:lang w:val="sr-Cyrl-CS" w:eastAsia="sr-Cyrl-CS"/>
        </w:rPr>
      </w:pPr>
    </w:p>
    <w:p w:rsidR="00DD1665" w:rsidRPr="00664DEB" w:rsidRDefault="00DD1665" w:rsidP="00DD1665">
      <w:pPr>
        <w:widowControl w:val="0"/>
        <w:jc w:val="both"/>
        <w:rPr>
          <w:sz w:val="22"/>
          <w:szCs w:val="22"/>
          <w:lang w:val="sr-Cyrl-CS" w:eastAsia="sr-Cyrl-CS"/>
        </w:rPr>
      </w:pPr>
      <w:r w:rsidRPr="00664DEB">
        <w:rPr>
          <w:sz w:val="22"/>
          <w:szCs w:val="22"/>
          <w:lang w:eastAsia="sr-Cyrl-CS"/>
        </w:rPr>
        <w:t>Мениц</w:t>
      </w:r>
      <w:r w:rsidRPr="00664DEB">
        <w:rPr>
          <w:sz w:val="22"/>
          <w:szCs w:val="22"/>
          <w:lang w:val="sr-Cyrl-CS" w:eastAsia="sr-Cyrl-CS"/>
        </w:rPr>
        <w:t>е</w:t>
      </w:r>
      <w:r w:rsidRPr="00664DEB">
        <w:rPr>
          <w:sz w:val="22"/>
          <w:szCs w:val="22"/>
          <w:lang w:eastAsia="sr-Cyrl-CS"/>
        </w:rPr>
        <w:t xml:space="preserve"> мора</w:t>
      </w:r>
      <w:r w:rsidRPr="00664DEB">
        <w:rPr>
          <w:sz w:val="22"/>
          <w:szCs w:val="22"/>
          <w:lang w:val="sr-Cyrl-CS" w:eastAsia="sr-Cyrl-CS"/>
        </w:rPr>
        <w:t>ју</w:t>
      </w:r>
      <w:r w:rsidRPr="00664DEB">
        <w:rPr>
          <w:sz w:val="22"/>
          <w:szCs w:val="22"/>
          <w:lang w:eastAsia="sr-Cyrl-CS"/>
        </w:rPr>
        <w:t xml:space="preserve"> бити евидентиран</w:t>
      </w:r>
      <w:r w:rsidRPr="00664DEB">
        <w:rPr>
          <w:sz w:val="22"/>
          <w:szCs w:val="22"/>
          <w:lang w:val="sr-Cyrl-CS" w:eastAsia="sr-Cyrl-CS"/>
        </w:rPr>
        <w:t>е</w:t>
      </w:r>
      <w:r w:rsidRPr="00664DEB">
        <w:rPr>
          <w:sz w:val="22"/>
          <w:szCs w:val="22"/>
          <w:lang w:eastAsia="sr-Cyrl-CS"/>
        </w:rPr>
        <w:t xml:space="preserve"> у Регистру меница и овлашћења Народне банке Србије. Мениц</w:t>
      </w:r>
      <w:r w:rsidRPr="00664DEB">
        <w:rPr>
          <w:sz w:val="22"/>
          <w:szCs w:val="22"/>
          <w:lang w:val="sr-Cyrl-CS" w:eastAsia="sr-Cyrl-CS"/>
        </w:rPr>
        <w:t>е</w:t>
      </w:r>
      <w:r w:rsidRPr="00664DEB">
        <w:rPr>
          <w:sz w:val="22"/>
          <w:szCs w:val="22"/>
          <w:lang w:eastAsia="sr-Cyrl-CS"/>
        </w:rPr>
        <w:t xml:space="preserve"> мора</w:t>
      </w:r>
      <w:r w:rsidRPr="00664DEB">
        <w:rPr>
          <w:sz w:val="22"/>
          <w:szCs w:val="22"/>
          <w:lang w:val="sr-Cyrl-CS" w:eastAsia="sr-Cyrl-CS"/>
        </w:rPr>
        <w:t>ју</w:t>
      </w:r>
      <w:r w:rsidRPr="00664DEB">
        <w:rPr>
          <w:sz w:val="22"/>
          <w:szCs w:val="22"/>
          <w:lang w:eastAsia="sr-Cyrl-CS"/>
        </w:rPr>
        <w:t xml:space="preserve"> бити оверена печатом и потписан</w:t>
      </w:r>
      <w:r w:rsidRPr="00664DEB">
        <w:rPr>
          <w:sz w:val="22"/>
          <w:szCs w:val="22"/>
          <w:lang w:val="sr-Cyrl-CS" w:eastAsia="sr-Cyrl-CS"/>
        </w:rPr>
        <w:t>е</w:t>
      </w:r>
      <w:r w:rsidRPr="00664DEB">
        <w:rPr>
          <w:sz w:val="22"/>
          <w:szCs w:val="22"/>
          <w:lang w:eastAsia="sr-Cyrl-CS"/>
        </w:rPr>
        <w:t xml:space="preserve"> од стране лица овлашћеног за заступање, а уз ист</w:t>
      </w:r>
      <w:r w:rsidRPr="00664DEB">
        <w:rPr>
          <w:sz w:val="22"/>
          <w:szCs w:val="22"/>
          <w:lang w:val="sr-Cyrl-CS" w:eastAsia="sr-Cyrl-CS"/>
        </w:rPr>
        <w:t>е</w:t>
      </w:r>
      <w:r w:rsidRPr="00664DEB">
        <w:rPr>
          <w:sz w:val="22"/>
          <w:szCs w:val="22"/>
          <w:lang w:eastAsia="sr-Cyrl-CS"/>
        </w:rPr>
        <w:t xml:space="preserve"> мора бити достављено попуњено и оверено менично овлашћење - писмо, са назначеним </w:t>
      </w:r>
      <w:proofErr w:type="gramStart"/>
      <w:r w:rsidRPr="00664DEB">
        <w:rPr>
          <w:sz w:val="22"/>
          <w:szCs w:val="22"/>
          <w:lang w:eastAsia="sr-Cyrl-CS"/>
        </w:rPr>
        <w:t xml:space="preserve">износом </w:t>
      </w:r>
      <w:r w:rsidRPr="00664DEB">
        <w:rPr>
          <w:sz w:val="22"/>
          <w:szCs w:val="22"/>
          <w:lang w:val="sr-Cyrl-CS" w:eastAsia="sr-Cyrl-CS"/>
        </w:rPr>
        <w:t>.</w:t>
      </w:r>
      <w:proofErr w:type="gramEnd"/>
    </w:p>
    <w:p w:rsidR="00DD1665" w:rsidRPr="00664DEB" w:rsidRDefault="00DD1665" w:rsidP="00DD1665">
      <w:pPr>
        <w:widowControl w:val="0"/>
        <w:jc w:val="both"/>
        <w:rPr>
          <w:sz w:val="22"/>
          <w:szCs w:val="22"/>
          <w:lang w:eastAsia="sr-Cyrl-CS"/>
        </w:rPr>
      </w:pPr>
      <w:r w:rsidRPr="00664DEB">
        <w:rPr>
          <w:sz w:val="22"/>
          <w:szCs w:val="22"/>
          <w:lang w:eastAsia="sr-Cyrl-CS"/>
        </w:rPr>
        <w:t>Овлашћење за попуњавање менице мора бити потписано и оверено, сагласно Закону о платном промету („Службени лист СРЈ", бр. 3/2002 и 5/2003 и „Службени гласник РС", бр. 43/2004 и 62/2006, 111/2009-др.закон и 31/2011).</w:t>
      </w:r>
    </w:p>
    <w:p w:rsidR="00DD1665" w:rsidRPr="00664DEB" w:rsidRDefault="00DD1665" w:rsidP="00DD1665">
      <w:pPr>
        <w:pStyle w:val="Heading210"/>
        <w:keepNext/>
        <w:keepLines/>
        <w:shd w:val="clear" w:color="auto" w:fill="auto"/>
        <w:tabs>
          <w:tab w:val="left" w:pos="366"/>
        </w:tabs>
        <w:spacing w:after="0" w:line="274" w:lineRule="exact"/>
        <w:ind w:left="20"/>
        <w:jc w:val="both"/>
        <w:rPr>
          <w:sz w:val="22"/>
          <w:szCs w:val="22"/>
          <w:lang w:val="sr-Cyrl-CS" w:eastAsia="sr-Cyrl-CS"/>
        </w:rPr>
      </w:pPr>
    </w:p>
    <w:p w:rsidR="00DD1665" w:rsidRPr="005E7B8E" w:rsidRDefault="00DD1665" w:rsidP="00DD1665">
      <w:pPr>
        <w:pStyle w:val="Heading210"/>
        <w:keepNext/>
        <w:keepLines/>
        <w:numPr>
          <w:ilvl w:val="2"/>
          <w:numId w:val="15"/>
        </w:numPr>
        <w:shd w:val="clear" w:color="auto" w:fill="auto"/>
        <w:tabs>
          <w:tab w:val="left" w:pos="366"/>
        </w:tabs>
        <w:spacing w:after="0" w:line="274" w:lineRule="exact"/>
        <w:ind w:left="20"/>
        <w:jc w:val="both"/>
        <w:rPr>
          <w:sz w:val="22"/>
          <w:szCs w:val="22"/>
          <w:lang w:eastAsia="sr-Cyrl-CS"/>
        </w:rPr>
      </w:pPr>
      <w:r w:rsidRPr="005E7B8E">
        <w:rPr>
          <w:sz w:val="22"/>
          <w:szCs w:val="22"/>
          <w:lang w:eastAsia="sr-Cyrl-CS"/>
        </w:rPr>
        <w:t>Заштита</w:t>
      </w:r>
      <w:r w:rsidRPr="005E7B8E">
        <w:rPr>
          <w:rFonts w:eastAsia="Times New Roman"/>
          <w:sz w:val="22"/>
          <w:szCs w:val="22"/>
          <w:lang w:eastAsia="sr-Cyrl-CS"/>
        </w:rPr>
        <w:t xml:space="preserve"> </w:t>
      </w:r>
      <w:r w:rsidRPr="005E7B8E">
        <w:rPr>
          <w:sz w:val="22"/>
          <w:szCs w:val="22"/>
          <w:lang w:eastAsia="sr-Cyrl-CS"/>
        </w:rPr>
        <w:t>поверљивости</w:t>
      </w:r>
      <w:r w:rsidRPr="005E7B8E">
        <w:rPr>
          <w:rFonts w:eastAsia="Times New Roman"/>
          <w:sz w:val="22"/>
          <w:szCs w:val="22"/>
          <w:lang w:eastAsia="sr-Cyrl-CS"/>
        </w:rPr>
        <w:t xml:space="preserve"> </w:t>
      </w:r>
      <w:r w:rsidRPr="005E7B8E">
        <w:rPr>
          <w:sz w:val="22"/>
          <w:szCs w:val="22"/>
          <w:lang w:eastAsia="sr-Cyrl-CS"/>
        </w:rPr>
        <w:t>података</w:t>
      </w:r>
      <w:r w:rsidRPr="005E7B8E">
        <w:rPr>
          <w:rFonts w:eastAsia="Times New Roman"/>
          <w:sz w:val="22"/>
          <w:szCs w:val="22"/>
          <w:lang w:eastAsia="sr-Cyrl-CS"/>
        </w:rPr>
        <w:t xml:space="preserve"> </w:t>
      </w:r>
      <w:r w:rsidRPr="005E7B8E">
        <w:rPr>
          <w:sz w:val="22"/>
          <w:szCs w:val="22"/>
          <w:lang w:eastAsia="sr-Cyrl-CS"/>
        </w:rPr>
        <w:t>које</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ставља</w:t>
      </w:r>
      <w:r w:rsidRPr="005E7B8E">
        <w:rPr>
          <w:rFonts w:eastAsia="Times New Roman"/>
          <w:sz w:val="22"/>
          <w:szCs w:val="22"/>
          <w:lang w:eastAsia="sr-Cyrl-CS"/>
        </w:rPr>
        <w:t xml:space="preserve"> </w:t>
      </w:r>
      <w:r w:rsidRPr="005E7B8E">
        <w:rPr>
          <w:sz w:val="22"/>
          <w:szCs w:val="22"/>
          <w:lang w:eastAsia="sr-Cyrl-CS"/>
        </w:rPr>
        <w:t>понуђачима</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располагање,</w:t>
      </w:r>
      <w:r w:rsidRPr="005E7B8E">
        <w:rPr>
          <w:rFonts w:eastAsia="Times New Roman"/>
          <w:sz w:val="22"/>
          <w:szCs w:val="22"/>
          <w:lang w:eastAsia="sr-Cyrl-CS"/>
        </w:rPr>
        <w:t xml:space="preserve"> </w:t>
      </w:r>
      <w:r w:rsidRPr="005E7B8E">
        <w:rPr>
          <w:sz w:val="22"/>
          <w:szCs w:val="22"/>
          <w:lang w:eastAsia="sr-Cyrl-CS"/>
        </w:rPr>
        <w:t>укључујући</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њихове</w:t>
      </w:r>
      <w:r w:rsidRPr="005E7B8E">
        <w:rPr>
          <w:rFonts w:eastAsia="Times New Roman"/>
          <w:sz w:val="22"/>
          <w:szCs w:val="22"/>
          <w:lang w:eastAsia="sr-Cyrl-CS"/>
        </w:rPr>
        <w:t xml:space="preserve"> </w:t>
      </w:r>
      <w:r w:rsidRPr="005E7B8E">
        <w:rPr>
          <w:sz w:val="22"/>
          <w:szCs w:val="22"/>
          <w:lang w:eastAsia="sr-Cyrl-CS"/>
        </w:rPr>
        <w:t>подизвођаче</w:t>
      </w:r>
    </w:p>
    <w:p w:rsidR="00DD1665" w:rsidRPr="005E7B8E" w:rsidRDefault="00DD1665" w:rsidP="00DD1665">
      <w:pPr>
        <w:pStyle w:val="Bodytext12"/>
        <w:shd w:val="clear" w:color="auto" w:fill="auto"/>
        <w:spacing w:after="0"/>
        <w:ind w:left="40" w:right="20" w:firstLine="54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чувати</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поверљиве</w:t>
      </w:r>
      <w:r w:rsidRPr="005E7B8E">
        <w:rPr>
          <w:rFonts w:eastAsia="Times New Roman"/>
          <w:sz w:val="22"/>
          <w:szCs w:val="22"/>
          <w:lang w:eastAsia="sr-Cyrl-CS"/>
        </w:rPr>
        <w:t xml:space="preserve"> </w:t>
      </w:r>
      <w:r w:rsidRPr="005E7B8E">
        <w:rPr>
          <w:sz w:val="22"/>
          <w:szCs w:val="22"/>
          <w:lang w:eastAsia="sr-Cyrl-CS"/>
        </w:rPr>
        <w:t>све</w:t>
      </w:r>
      <w:r w:rsidRPr="005E7B8E">
        <w:rPr>
          <w:rFonts w:eastAsia="Times New Roman"/>
          <w:sz w:val="22"/>
          <w:szCs w:val="22"/>
          <w:lang w:eastAsia="sr-Cyrl-CS"/>
        </w:rPr>
        <w:t xml:space="preserve"> </w:t>
      </w:r>
      <w:r w:rsidRPr="005E7B8E">
        <w:rPr>
          <w:sz w:val="22"/>
          <w:szCs w:val="22"/>
          <w:lang w:eastAsia="sr-Cyrl-CS"/>
        </w:rPr>
        <w:t>податке</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понуђачима</w:t>
      </w:r>
      <w:r w:rsidRPr="005E7B8E">
        <w:rPr>
          <w:rFonts w:eastAsia="Times New Roman"/>
          <w:sz w:val="22"/>
          <w:szCs w:val="22"/>
          <w:lang w:eastAsia="sr-Cyrl-CS"/>
        </w:rPr>
        <w:t xml:space="preserve"> </w:t>
      </w:r>
      <w:r w:rsidRPr="005E7B8E">
        <w:rPr>
          <w:sz w:val="22"/>
          <w:szCs w:val="22"/>
          <w:lang w:eastAsia="sr-Cyrl-CS"/>
        </w:rPr>
        <w:t>садржане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које</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такве,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складу</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законом,</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означио</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одбиће</w:t>
      </w:r>
      <w:r w:rsidRPr="005E7B8E">
        <w:rPr>
          <w:rFonts w:eastAsia="Times New Roman"/>
          <w:sz w:val="22"/>
          <w:szCs w:val="22"/>
          <w:lang w:eastAsia="sr-Cyrl-CS"/>
        </w:rPr>
        <w:t xml:space="preserve"> </w:t>
      </w:r>
      <w:r w:rsidRPr="005E7B8E">
        <w:rPr>
          <w:sz w:val="22"/>
          <w:szCs w:val="22"/>
          <w:lang w:eastAsia="sr-Cyrl-CS"/>
        </w:rPr>
        <w:t>давање</w:t>
      </w:r>
      <w:r w:rsidRPr="005E7B8E">
        <w:rPr>
          <w:rFonts w:eastAsia="Times New Roman"/>
          <w:sz w:val="22"/>
          <w:szCs w:val="22"/>
          <w:lang w:eastAsia="sr-Cyrl-CS"/>
        </w:rPr>
        <w:t xml:space="preserve"> </w:t>
      </w:r>
      <w:r w:rsidRPr="005E7B8E">
        <w:rPr>
          <w:sz w:val="22"/>
          <w:szCs w:val="22"/>
          <w:lang w:eastAsia="sr-Cyrl-CS"/>
        </w:rPr>
        <w:t>информације</w:t>
      </w:r>
      <w:r w:rsidRPr="005E7B8E">
        <w:rPr>
          <w:rFonts w:eastAsia="Times New Roman"/>
          <w:sz w:val="22"/>
          <w:szCs w:val="22"/>
          <w:lang w:eastAsia="sr-Cyrl-CS"/>
        </w:rPr>
        <w:t xml:space="preserve"> </w:t>
      </w:r>
      <w:r w:rsidRPr="005E7B8E">
        <w:rPr>
          <w:sz w:val="22"/>
          <w:szCs w:val="22"/>
          <w:lang w:eastAsia="sr-Cyrl-CS"/>
        </w:rPr>
        <w:t>која</w:t>
      </w:r>
      <w:r w:rsidRPr="005E7B8E">
        <w:rPr>
          <w:rFonts w:eastAsia="Times New Roman"/>
          <w:sz w:val="22"/>
          <w:szCs w:val="22"/>
          <w:lang w:eastAsia="sr-Cyrl-CS"/>
        </w:rPr>
        <w:t xml:space="preserve"> </w:t>
      </w:r>
      <w:r w:rsidRPr="005E7B8E">
        <w:rPr>
          <w:sz w:val="22"/>
          <w:szCs w:val="22"/>
          <w:lang w:eastAsia="sr-Cyrl-CS"/>
        </w:rPr>
        <w:t>би</w:t>
      </w:r>
      <w:r w:rsidRPr="005E7B8E">
        <w:rPr>
          <w:rFonts w:eastAsia="Times New Roman"/>
          <w:sz w:val="22"/>
          <w:szCs w:val="22"/>
          <w:lang w:eastAsia="sr-Cyrl-CS"/>
        </w:rPr>
        <w:t xml:space="preserve"> </w:t>
      </w:r>
      <w:r w:rsidRPr="005E7B8E">
        <w:rPr>
          <w:sz w:val="22"/>
          <w:szCs w:val="22"/>
          <w:lang w:eastAsia="sr-Cyrl-CS"/>
        </w:rPr>
        <w:t>значила</w:t>
      </w:r>
      <w:r w:rsidRPr="005E7B8E">
        <w:rPr>
          <w:rFonts w:eastAsia="Times New Roman"/>
          <w:sz w:val="22"/>
          <w:szCs w:val="22"/>
          <w:lang w:eastAsia="sr-Cyrl-CS"/>
        </w:rPr>
        <w:t xml:space="preserve"> </w:t>
      </w:r>
      <w:r w:rsidRPr="005E7B8E">
        <w:rPr>
          <w:sz w:val="22"/>
          <w:szCs w:val="22"/>
          <w:lang w:eastAsia="sr-Cyrl-CS"/>
        </w:rPr>
        <w:t>повреду</w:t>
      </w:r>
      <w:r w:rsidRPr="005E7B8E">
        <w:rPr>
          <w:rFonts w:eastAsia="Times New Roman"/>
          <w:sz w:val="22"/>
          <w:szCs w:val="22"/>
          <w:lang w:eastAsia="sr-Cyrl-CS"/>
        </w:rPr>
        <w:t xml:space="preserve"> </w:t>
      </w:r>
      <w:r w:rsidRPr="005E7B8E">
        <w:rPr>
          <w:sz w:val="22"/>
          <w:szCs w:val="22"/>
          <w:lang w:eastAsia="sr-Cyrl-CS"/>
        </w:rPr>
        <w:t>поверљивости</w:t>
      </w:r>
      <w:r w:rsidRPr="005E7B8E">
        <w:rPr>
          <w:rFonts w:eastAsia="Times New Roman"/>
          <w:sz w:val="22"/>
          <w:szCs w:val="22"/>
          <w:lang w:eastAsia="sr-Cyrl-CS"/>
        </w:rPr>
        <w:t xml:space="preserve"> </w:t>
      </w:r>
      <w:r w:rsidRPr="005E7B8E">
        <w:rPr>
          <w:sz w:val="22"/>
          <w:szCs w:val="22"/>
          <w:lang w:eastAsia="sr-Cyrl-CS"/>
        </w:rPr>
        <w:t>података</w:t>
      </w:r>
      <w:r w:rsidRPr="005E7B8E">
        <w:rPr>
          <w:rFonts w:eastAsia="Times New Roman"/>
          <w:sz w:val="22"/>
          <w:szCs w:val="22"/>
          <w:lang w:eastAsia="sr-Cyrl-CS"/>
        </w:rPr>
        <w:t xml:space="preserve"> </w:t>
      </w:r>
      <w:r w:rsidRPr="005E7B8E">
        <w:rPr>
          <w:sz w:val="22"/>
          <w:szCs w:val="22"/>
          <w:lang w:eastAsia="sr-Cyrl-CS"/>
        </w:rPr>
        <w:t>добијених</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чуваће</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пословну</w:t>
      </w:r>
      <w:r w:rsidRPr="005E7B8E">
        <w:rPr>
          <w:rFonts w:eastAsia="Times New Roman"/>
          <w:sz w:val="22"/>
          <w:szCs w:val="22"/>
          <w:lang w:eastAsia="sr-Cyrl-CS"/>
        </w:rPr>
        <w:t xml:space="preserve"> </w:t>
      </w:r>
      <w:r w:rsidRPr="005E7B8E">
        <w:rPr>
          <w:sz w:val="22"/>
          <w:szCs w:val="22"/>
          <w:lang w:eastAsia="sr-Cyrl-CS"/>
        </w:rPr>
        <w:t>тајну</w:t>
      </w:r>
      <w:r w:rsidRPr="005E7B8E">
        <w:rPr>
          <w:rFonts w:eastAsia="Times New Roman"/>
          <w:sz w:val="22"/>
          <w:szCs w:val="22"/>
          <w:lang w:eastAsia="sr-Cyrl-CS"/>
        </w:rPr>
        <w:t xml:space="preserve"> </w:t>
      </w:r>
      <w:r w:rsidRPr="005E7B8E">
        <w:rPr>
          <w:sz w:val="22"/>
          <w:szCs w:val="22"/>
          <w:lang w:eastAsia="sr-Cyrl-CS"/>
        </w:rPr>
        <w:t>имена,</w:t>
      </w:r>
      <w:r w:rsidRPr="005E7B8E">
        <w:rPr>
          <w:rFonts w:eastAsia="Times New Roman"/>
          <w:sz w:val="22"/>
          <w:szCs w:val="22"/>
          <w:lang w:eastAsia="sr-Cyrl-CS"/>
        </w:rPr>
        <w:t xml:space="preserve"> </w:t>
      </w:r>
      <w:r w:rsidRPr="005E7B8E">
        <w:rPr>
          <w:sz w:val="22"/>
          <w:szCs w:val="22"/>
          <w:lang w:eastAsia="sr-Cyrl-CS"/>
        </w:rPr>
        <w:t>заинтересованих</w:t>
      </w:r>
      <w:r w:rsidRPr="005E7B8E">
        <w:rPr>
          <w:rFonts w:eastAsia="Times New Roman"/>
          <w:sz w:val="22"/>
          <w:szCs w:val="22"/>
          <w:lang w:eastAsia="sr-Cyrl-CS"/>
        </w:rPr>
        <w:t xml:space="preserve"> </w:t>
      </w:r>
      <w:r w:rsidRPr="005E7B8E">
        <w:rPr>
          <w:sz w:val="22"/>
          <w:szCs w:val="22"/>
          <w:lang w:eastAsia="sr-Cyrl-CS"/>
        </w:rPr>
        <w:t>лица,</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подносилаца</w:t>
      </w:r>
      <w:r w:rsidRPr="005E7B8E">
        <w:rPr>
          <w:rFonts w:eastAsia="Times New Roman"/>
          <w:sz w:val="22"/>
          <w:szCs w:val="22"/>
          <w:lang w:eastAsia="sr-Cyrl-CS"/>
        </w:rPr>
        <w:t xml:space="preserve"> </w:t>
      </w:r>
      <w:r w:rsidRPr="005E7B8E">
        <w:rPr>
          <w:sz w:val="22"/>
          <w:szCs w:val="22"/>
          <w:lang w:eastAsia="sr-Cyrl-CS"/>
        </w:rPr>
        <w:t>пријава,</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податке</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поднетим</w:t>
      </w:r>
      <w:r w:rsidRPr="005E7B8E">
        <w:rPr>
          <w:rFonts w:eastAsia="Times New Roman"/>
          <w:sz w:val="22"/>
          <w:szCs w:val="22"/>
          <w:lang w:eastAsia="sr-Cyrl-CS"/>
        </w:rPr>
        <w:t xml:space="preserve"> </w:t>
      </w:r>
      <w:r w:rsidRPr="005E7B8E">
        <w:rPr>
          <w:sz w:val="22"/>
          <w:szCs w:val="22"/>
          <w:lang w:eastAsia="sr-Cyrl-CS"/>
        </w:rPr>
        <w:t>понудама,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пријавама,</w:t>
      </w:r>
      <w:r w:rsidRPr="005E7B8E">
        <w:rPr>
          <w:rFonts w:eastAsia="Times New Roman"/>
          <w:sz w:val="22"/>
          <w:szCs w:val="22"/>
          <w:lang w:eastAsia="sr-Cyrl-CS"/>
        </w:rPr>
        <w:t xml:space="preserve"> </w:t>
      </w:r>
      <w:r w:rsidRPr="005E7B8E">
        <w:rPr>
          <w:sz w:val="22"/>
          <w:szCs w:val="22"/>
          <w:lang w:eastAsia="sr-Cyrl-CS"/>
        </w:rPr>
        <w:t>до</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пријава.</w:t>
      </w:r>
    </w:p>
    <w:p w:rsidR="00DD1665" w:rsidRPr="005E7B8E" w:rsidRDefault="00DD1665" w:rsidP="00DD1665">
      <w:pPr>
        <w:pStyle w:val="Bodytext12"/>
        <w:shd w:val="clear" w:color="auto" w:fill="auto"/>
        <w:spacing w:after="0"/>
        <w:ind w:left="40" w:right="20" w:firstLine="540"/>
        <w:jc w:val="both"/>
        <w:rPr>
          <w:sz w:val="22"/>
          <w:szCs w:val="22"/>
          <w:lang w:eastAsia="sr-Cyrl-CS"/>
        </w:rPr>
      </w:pPr>
      <w:r w:rsidRPr="005E7B8E">
        <w:rPr>
          <w:sz w:val="22"/>
          <w:szCs w:val="22"/>
          <w:lang w:eastAsia="sr-Cyrl-CS"/>
        </w:rPr>
        <w:t>Неће</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сматрати</w:t>
      </w:r>
      <w:r w:rsidRPr="005E7B8E">
        <w:rPr>
          <w:rFonts w:eastAsia="Times New Roman"/>
          <w:sz w:val="22"/>
          <w:szCs w:val="22"/>
          <w:lang w:eastAsia="sr-Cyrl-CS"/>
        </w:rPr>
        <w:t xml:space="preserve"> </w:t>
      </w:r>
      <w:r w:rsidRPr="005E7B8E">
        <w:rPr>
          <w:sz w:val="22"/>
          <w:szCs w:val="22"/>
          <w:lang w:eastAsia="sr-Cyrl-CS"/>
        </w:rPr>
        <w:t>поверљивим</w:t>
      </w:r>
      <w:r w:rsidRPr="005E7B8E">
        <w:rPr>
          <w:rFonts w:eastAsia="Times New Roman"/>
          <w:sz w:val="22"/>
          <w:szCs w:val="22"/>
          <w:lang w:eastAsia="sr-Cyrl-CS"/>
        </w:rPr>
        <w:t xml:space="preserve"> </w:t>
      </w:r>
      <w:r w:rsidRPr="005E7B8E">
        <w:rPr>
          <w:sz w:val="22"/>
          <w:szCs w:val="22"/>
          <w:lang w:eastAsia="sr-Cyrl-CS"/>
        </w:rPr>
        <w:t>докази</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испуњености</w:t>
      </w:r>
      <w:r w:rsidRPr="005E7B8E">
        <w:rPr>
          <w:rFonts w:eastAsia="Times New Roman"/>
          <w:sz w:val="22"/>
          <w:szCs w:val="22"/>
          <w:lang w:eastAsia="sr-Cyrl-CS"/>
        </w:rPr>
        <w:t xml:space="preserve"> </w:t>
      </w:r>
      <w:r w:rsidRPr="005E7B8E">
        <w:rPr>
          <w:sz w:val="22"/>
          <w:szCs w:val="22"/>
          <w:lang w:eastAsia="sr-Cyrl-CS"/>
        </w:rPr>
        <w:t>обавезних</w:t>
      </w:r>
      <w:r w:rsidRPr="005E7B8E">
        <w:rPr>
          <w:rFonts w:eastAsia="Times New Roman"/>
          <w:sz w:val="22"/>
          <w:szCs w:val="22"/>
          <w:lang w:eastAsia="sr-Cyrl-CS"/>
        </w:rPr>
        <w:t xml:space="preserve"> </w:t>
      </w:r>
      <w:r w:rsidRPr="005E7B8E">
        <w:rPr>
          <w:sz w:val="22"/>
          <w:szCs w:val="22"/>
          <w:lang w:eastAsia="sr-Cyrl-CS"/>
        </w:rPr>
        <w:t>услова,</w:t>
      </w:r>
      <w:r w:rsidRPr="005E7B8E">
        <w:rPr>
          <w:rFonts w:eastAsia="Times New Roman"/>
          <w:sz w:val="22"/>
          <w:szCs w:val="22"/>
          <w:lang w:eastAsia="sr-Cyrl-CS"/>
        </w:rPr>
        <w:t xml:space="preserve"> </w:t>
      </w:r>
      <w:r w:rsidRPr="005E7B8E">
        <w:rPr>
          <w:sz w:val="22"/>
          <w:szCs w:val="22"/>
          <w:lang w:eastAsia="sr-Cyrl-CS"/>
        </w:rPr>
        <w:t>цена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други</w:t>
      </w:r>
      <w:r w:rsidRPr="005E7B8E">
        <w:rPr>
          <w:rFonts w:eastAsia="Times New Roman"/>
          <w:sz w:val="22"/>
          <w:szCs w:val="22"/>
          <w:lang w:eastAsia="sr-Cyrl-CS"/>
        </w:rPr>
        <w:t xml:space="preserve"> </w:t>
      </w:r>
      <w:r w:rsidRPr="005E7B8E">
        <w:rPr>
          <w:sz w:val="22"/>
          <w:szCs w:val="22"/>
          <w:lang w:eastAsia="sr-Cyrl-CS"/>
        </w:rPr>
        <w:t>подаци</w:t>
      </w:r>
      <w:r w:rsidRPr="005E7B8E">
        <w:rPr>
          <w:rFonts w:eastAsia="Times New Roman"/>
          <w:sz w:val="22"/>
          <w:szCs w:val="22"/>
          <w:lang w:eastAsia="sr-Cyrl-CS"/>
        </w:rPr>
        <w:t xml:space="preserve"> </w:t>
      </w:r>
      <w:r w:rsidRPr="005E7B8E">
        <w:rPr>
          <w:sz w:val="22"/>
          <w:szCs w:val="22"/>
          <w:lang w:eastAsia="sr-Cyrl-CS"/>
        </w:rPr>
        <w:t>из</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су</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значаја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примену</w:t>
      </w:r>
      <w:r w:rsidRPr="005E7B8E">
        <w:rPr>
          <w:rFonts w:eastAsia="Times New Roman"/>
          <w:sz w:val="22"/>
          <w:szCs w:val="22"/>
          <w:lang w:eastAsia="sr-Cyrl-CS"/>
        </w:rPr>
        <w:t xml:space="preserve"> </w:t>
      </w:r>
      <w:r w:rsidRPr="005E7B8E">
        <w:rPr>
          <w:sz w:val="22"/>
          <w:szCs w:val="22"/>
          <w:lang w:eastAsia="sr-Cyrl-CS"/>
        </w:rPr>
        <w:t>елемената</w:t>
      </w:r>
      <w:r w:rsidRPr="005E7B8E">
        <w:rPr>
          <w:rFonts w:eastAsia="Times New Roman"/>
          <w:sz w:val="22"/>
          <w:szCs w:val="22"/>
          <w:lang w:eastAsia="sr-Cyrl-CS"/>
        </w:rPr>
        <w:t xml:space="preserve"> </w:t>
      </w:r>
      <w:r w:rsidRPr="005E7B8E">
        <w:rPr>
          <w:sz w:val="22"/>
          <w:szCs w:val="22"/>
          <w:lang w:eastAsia="sr-Cyrl-CS"/>
        </w:rPr>
        <w:t>критеријума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рангирање</w:t>
      </w:r>
      <w:r w:rsidRPr="005E7B8E">
        <w:rPr>
          <w:rFonts w:eastAsia="Times New Roman"/>
          <w:sz w:val="22"/>
          <w:szCs w:val="22"/>
          <w:lang w:eastAsia="sr-Cyrl-CS"/>
        </w:rPr>
        <w:t xml:space="preserve"> </w:t>
      </w:r>
      <w:r w:rsidRPr="005E7B8E">
        <w:rPr>
          <w:sz w:val="22"/>
          <w:szCs w:val="22"/>
          <w:lang w:eastAsia="sr-Cyrl-CS"/>
        </w:rPr>
        <w:t>понуде.</w:t>
      </w:r>
    </w:p>
    <w:p w:rsidR="00DD1665" w:rsidRPr="005E7B8E" w:rsidRDefault="00DD1665" w:rsidP="00DD1665">
      <w:pPr>
        <w:pStyle w:val="Bodytext12"/>
        <w:shd w:val="clear" w:color="auto" w:fill="auto"/>
        <w:spacing w:after="0"/>
        <w:ind w:left="40" w:right="20" w:firstLine="54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поверљиве</w:t>
      </w:r>
      <w:r w:rsidRPr="005E7B8E">
        <w:rPr>
          <w:rFonts w:eastAsia="Times New Roman"/>
          <w:sz w:val="22"/>
          <w:szCs w:val="22"/>
          <w:lang w:eastAsia="sr-Cyrl-CS"/>
        </w:rPr>
        <w:t xml:space="preserve"> </w:t>
      </w:r>
      <w:r w:rsidRPr="005E7B8E">
        <w:rPr>
          <w:sz w:val="22"/>
          <w:szCs w:val="22"/>
          <w:lang w:eastAsia="sr-Cyrl-CS"/>
        </w:rPr>
        <w:t>третирати</w:t>
      </w:r>
      <w:r w:rsidRPr="005E7B8E">
        <w:rPr>
          <w:rFonts w:eastAsia="Times New Roman"/>
          <w:sz w:val="22"/>
          <w:szCs w:val="22"/>
          <w:lang w:eastAsia="sr-Cyrl-CS"/>
        </w:rPr>
        <w:t xml:space="preserve"> </w:t>
      </w:r>
      <w:r w:rsidRPr="005E7B8E">
        <w:rPr>
          <w:sz w:val="22"/>
          <w:szCs w:val="22"/>
          <w:lang w:eastAsia="sr-Cyrl-CS"/>
        </w:rPr>
        <w:t>податке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понуди</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су</w:t>
      </w:r>
      <w:r w:rsidRPr="005E7B8E">
        <w:rPr>
          <w:rFonts w:eastAsia="Times New Roman"/>
          <w:sz w:val="22"/>
          <w:szCs w:val="22"/>
          <w:lang w:eastAsia="sr-Cyrl-CS"/>
        </w:rPr>
        <w:t xml:space="preserve"> </w:t>
      </w:r>
      <w:r w:rsidRPr="005E7B8E">
        <w:rPr>
          <w:sz w:val="22"/>
          <w:szCs w:val="22"/>
          <w:lang w:eastAsia="sr-Cyrl-CS"/>
        </w:rPr>
        <w:t>садржани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документима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су</w:t>
      </w:r>
      <w:r w:rsidRPr="005E7B8E">
        <w:rPr>
          <w:rFonts w:eastAsia="Times New Roman"/>
          <w:sz w:val="22"/>
          <w:szCs w:val="22"/>
          <w:lang w:eastAsia="sr-Cyrl-CS"/>
        </w:rPr>
        <w:t xml:space="preserve"> </w:t>
      </w:r>
      <w:r w:rsidRPr="005E7B8E">
        <w:rPr>
          <w:sz w:val="22"/>
          <w:szCs w:val="22"/>
          <w:lang w:eastAsia="sr-Cyrl-CS"/>
        </w:rPr>
        <w:t>означени</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такви,</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горњем</w:t>
      </w:r>
      <w:r w:rsidRPr="005E7B8E">
        <w:rPr>
          <w:rFonts w:eastAsia="Times New Roman"/>
          <w:sz w:val="22"/>
          <w:szCs w:val="22"/>
          <w:lang w:eastAsia="sr-Cyrl-CS"/>
        </w:rPr>
        <w:t xml:space="preserve"> </w:t>
      </w:r>
      <w:r w:rsidRPr="005E7B8E">
        <w:rPr>
          <w:sz w:val="22"/>
          <w:szCs w:val="22"/>
          <w:lang w:eastAsia="sr-Cyrl-CS"/>
        </w:rPr>
        <w:t>десном</w:t>
      </w:r>
      <w:r w:rsidRPr="005E7B8E">
        <w:rPr>
          <w:rFonts w:eastAsia="Times New Roman"/>
          <w:sz w:val="22"/>
          <w:szCs w:val="22"/>
          <w:lang w:eastAsia="sr-Cyrl-CS"/>
        </w:rPr>
        <w:t xml:space="preserve"> </w:t>
      </w:r>
      <w:r w:rsidRPr="005E7B8E">
        <w:rPr>
          <w:sz w:val="22"/>
          <w:szCs w:val="22"/>
          <w:lang w:eastAsia="sr-Cyrl-CS"/>
        </w:rPr>
        <w:t>углу</w:t>
      </w:r>
      <w:r w:rsidRPr="005E7B8E">
        <w:rPr>
          <w:rFonts w:eastAsia="Times New Roman"/>
          <w:sz w:val="22"/>
          <w:szCs w:val="22"/>
          <w:lang w:eastAsia="sr-Cyrl-CS"/>
        </w:rPr>
        <w:t xml:space="preserve"> </w:t>
      </w:r>
      <w:r w:rsidRPr="005E7B8E">
        <w:rPr>
          <w:sz w:val="22"/>
          <w:szCs w:val="22"/>
          <w:lang w:eastAsia="sr-Cyrl-CS"/>
        </w:rPr>
        <w:t>садрже</w:t>
      </w:r>
      <w:r w:rsidRPr="005E7B8E">
        <w:rPr>
          <w:rFonts w:eastAsia="Times New Roman"/>
          <w:sz w:val="22"/>
          <w:szCs w:val="22"/>
          <w:lang w:eastAsia="sr-Cyrl-CS"/>
        </w:rPr>
        <w:t xml:space="preserve"> </w:t>
      </w:r>
      <w:r w:rsidRPr="005E7B8E">
        <w:rPr>
          <w:sz w:val="22"/>
          <w:szCs w:val="22"/>
          <w:lang w:eastAsia="sr-Cyrl-CS"/>
        </w:rPr>
        <w:t>ознаку</w:t>
      </w:r>
      <w:r w:rsidRPr="005E7B8E">
        <w:rPr>
          <w:rFonts w:eastAsia="Times New Roman"/>
          <w:sz w:val="22"/>
          <w:szCs w:val="22"/>
          <w:lang w:eastAsia="sr-Cyrl-CS"/>
        </w:rPr>
        <w:t xml:space="preserve"> „</w:t>
      </w:r>
      <w:r w:rsidRPr="005E7B8E">
        <w:rPr>
          <w:sz w:val="22"/>
          <w:szCs w:val="22"/>
          <w:lang w:eastAsia="sr-Cyrl-CS"/>
        </w:rPr>
        <w:t>ПОВЕРЉИВО",</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испод</w:t>
      </w:r>
      <w:r w:rsidRPr="005E7B8E">
        <w:rPr>
          <w:rFonts w:eastAsia="Times New Roman"/>
          <w:sz w:val="22"/>
          <w:szCs w:val="22"/>
          <w:lang w:eastAsia="sr-Cyrl-CS"/>
        </w:rPr>
        <w:t xml:space="preserve"> </w:t>
      </w:r>
      <w:r w:rsidRPr="005E7B8E">
        <w:rPr>
          <w:sz w:val="22"/>
          <w:szCs w:val="22"/>
          <w:lang w:eastAsia="sr-Cyrl-CS"/>
        </w:rPr>
        <w:t>поменуте</w:t>
      </w:r>
      <w:r w:rsidRPr="005E7B8E">
        <w:rPr>
          <w:rFonts w:eastAsia="Times New Roman"/>
          <w:sz w:val="22"/>
          <w:szCs w:val="22"/>
          <w:lang w:eastAsia="sr-Cyrl-CS"/>
        </w:rPr>
        <w:t xml:space="preserve"> </w:t>
      </w:r>
      <w:r w:rsidRPr="005E7B8E">
        <w:rPr>
          <w:sz w:val="22"/>
          <w:szCs w:val="22"/>
          <w:lang w:eastAsia="sr-Cyrl-CS"/>
        </w:rPr>
        <w:t>ознаке</w:t>
      </w:r>
      <w:r w:rsidRPr="005E7B8E">
        <w:rPr>
          <w:rFonts w:eastAsia="Times New Roman"/>
          <w:sz w:val="22"/>
          <w:szCs w:val="22"/>
          <w:lang w:eastAsia="sr-Cyrl-CS"/>
        </w:rPr>
        <w:t xml:space="preserve"> </w:t>
      </w:r>
      <w:r w:rsidRPr="005E7B8E">
        <w:rPr>
          <w:sz w:val="22"/>
          <w:szCs w:val="22"/>
          <w:lang w:eastAsia="sr-Cyrl-CS"/>
        </w:rPr>
        <w:t>потпис</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лица</w:t>
      </w:r>
      <w:r w:rsidRPr="005E7B8E">
        <w:rPr>
          <w:rFonts w:eastAsia="Times New Roman"/>
          <w:sz w:val="22"/>
          <w:szCs w:val="22"/>
          <w:lang w:eastAsia="sr-Cyrl-CS"/>
        </w:rPr>
        <w:t xml:space="preserve"> </w:t>
      </w:r>
      <w:r w:rsidRPr="005E7B8E">
        <w:rPr>
          <w:sz w:val="22"/>
          <w:szCs w:val="22"/>
          <w:lang w:eastAsia="sr-Cyrl-CS"/>
        </w:rPr>
        <w:t>понуђача.</w:t>
      </w:r>
    </w:p>
    <w:p w:rsidR="00DD1665" w:rsidRPr="005E7B8E" w:rsidRDefault="00DD1665" w:rsidP="00DD1665">
      <w:pPr>
        <w:pStyle w:val="Bodytext12"/>
        <w:shd w:val="clear" w:color="auto" w:fill="auto"/>
        <w:spacing w:after="0"/>
        <w:ind w:left="40" w:right="20" w:firstLine="540"/>
        <w:jc w:val="both"/>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поверљивим</w:t>
      </w:r>
      <w:r w:rsidRPr="005E7B8E">
        <w:rPr>
          <w:rFonts w:eastAsia="Times New Roman"/>
          <w:sz w:val="22"/>
          <w:szCs w:val="22"/>
          <w:lang w:eastAsia="sr-Cyrl-CS"/>
        </w:rPr>
        <w:t xml:space="preserve"> </w:t>
      </w:r>
      <w:r w:rsidRPr="005E7B8E">
        <w:rPr>
          <w:sz w:val="22"/>
          <w:szCs w:val="22"/>
          <w:lang w:eastAsia="sr-Cyrl-CS"/>
        </w:rPr>
        <w:t>сматра</w:t>
      </w:r>
      <w:r w:rsidRPr="005E7B8E">
        <w:rPr>
          <w:rFonts w:eastAsia="Times New Roman"/>
          <w:sz w:val="22"/>
          <w:szCs w:val="22"/>
          <w:lang w:eastAsia="sr-Cyrl-CS"/>
        </w:rPr>
        <w:t xml:space="preserve"> </w:t>
      </w:r>
      <w:r w:rsidRPr="005E7B8E">
        <w:rPr>
          <w:sz w:val="22"/>
          <w:szCs w:val="22"/>
          <w:lang w:eastAsia="sr-Cyrl-CS"/>
        </w:rPr>
        <w:t>само</w:t>
      </w:r>
      <w:r w:rsidRPr="005E7B8E">
        <w:rPr>
          <w:rFonts w:eastAsia="Times New Roman"/>
          <w:sz w:val="22"/>
          <w:szCs w:val="22"/>
          <w:lang w:eastAsia="sr-Cyrl-CS"/>
        </w:rPr>
        <w:t xml:space="preserve"> </w:t>
      </w:r>
      <w:r w:rsidRPr="005E7B8E">
        <w:rPr>
          <w:sz w:val="22"/>
          <w:szCs w:val="22"/>
          <w:lang w:eastAsia="sr-Cyrl-CS"/>
        </w:rPr>
        <w:t>одређени</w:t>
      </w:r>
      <w:r w:rsidRPr="005E7B8E">
        <w:rPr>
          <w:rFonts w:eastAsia="Times New Roman"/>
          <w:sz w:val="22"/>
          <w:szCs w:val="22"/>
          <w:lang w:eastAsia="sr-Cyrl-CS"/>
        </w:rPr>
        <w:t xml:space="preserve"> </w:t>
      </w:r>
      <w:r w:rsidRPr="005E7B8E">
        <w:rPr>
          <w:sz w:val="22"/>
          <w:szCs w:val="22"/>
          <w:lang w:eastAsia="sr-Cyrl-CS"/>
        </w:rPr>
        <w:t>податак</w:t>
      </w:r>
      <w:r w:rsidRPr="005E7B8E">
        <w:rPr>
          <w:rFonts w:eastAsia="Times New Roman"/>
          <w:sz w:val="22"/>
          <w:szCs w:val="22"/>
          <w:lang w:eastAsia="sr-Cyrl-CS"/>
        </w:rPr>
        <w:t xml:space="preserve"> </w:t>
      </w:r>
      <w:r w:rsidRPr="005E7B8E">
        <w:rPr>
          <w:sz w:val="22"/>
          <w:szCs w:val="22"/>
          <w:lang w:eastAsia="sr-Cyrl-CS"/>
        </w:rPr>
        <w:t>садржан</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документу</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достављен</w:t>
      </w:r>
      <w:r w:rsidRPr="005E7B8E">
        <w:rPr>
          <w:rFonts w:eastAsia="Times New Roman"/>
          <w:sz w:val="22"/>
          <w:szCs w:val="22"/>
          <w:lang w:eastAsia="sr-Cyrl-CS"/>
        </w:rPr>
        <w:t xml:space="preserve"> </w:t>
      </w:r>
      <w:r w:rsidRPr="005E7B8E">
        <w:rPr>
          <w:sz w:val="22"/>
          <w:szCs w:val="22"/>
          <w:lang w:eastAsia="sr-Cyrl-CS"/>
        </w:rPr>
        <w:t>уз</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поверљив</w:t>
      </w:r>
      <w:r w:rsidRPr="005E7B8E">
        <w:rPr>
          <w:rFonts w:eastAsia="Times New Roman"/>
          <w:sz w:val="22"/>
          <w:szCs w:val="22"/>
          <w:lang w:eastAsia="sr-Cyrl-CS"/>
        </w:rPr>
        <w:t xml:space="preserve"> </w:t>
      </w:r>
      <w:r w:rsidRPr="005E7B8E">
        <w:rPr>
          <w:sz w:val="22"/>
          <w:szCs w:val="22"/>
          <w:lang w:eastAsia="sr-Cyrl-CS"/>
        </w:rPr>
        <w:t>податак</w:t>
      </w:r>
      <w:r w:rsidRPr="005E7B8E">
        <w:rPr>
          <w:rFonts w:eastAsia="Times New Roman"/>
          <w:sz w:val="22"/>
          <w:szCs w:val="22"/>
          <w:lang w:eastAsia="sr-Cyrl-CS"/>
        </w:rPr>
        <w:t xml:space="preserve"> </w:t>
      </w:r>
      <w:r w:rsidRPr="005E7B8E">
        <w:rPr>
          <w:sz w:val="22"/>
          <w:szCs w:val="22"/>
          <w:lang w:eastAsia="sr-Cyrl-CS"/>
        </w:rPr>
        <w:t>мора</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буде</w:t>
      </w:r>
      <w:r w:rsidRPr="005E7B8E">
        <w:rPr>
          <w:rFonts w:eastAsia="Times New Roman"/>
          <w:sz w:val="22"/>
          <w:szCs w:val="22"/>
          <w:lang w:eastAsia="sr-Cyrl-CS"/>
        </w:rPr>
        <w:t xml:space="preserve"> </w:t>
      </w:r>
      <w:r w:rsidRPr="005E7B8E">
        <w:rPr>
          <w:sz w:val="22"/>
          <w:szCs w:val="22"/>
          <w:lang w:eastAsia="sr-Cyrl-CS"/>
        </w:rPr>
        <w:t>обележен</w:t>
      </w:r>
      <w:r w:rsidRPr="005E7B8E">
        <w:rPr>
          <w:rFonts w:eastAsia="Times New Roman"/>
          <w:sz w:val="22"/>
          <w:szCs w:val="22"/>
          <w:lang w:eastAsia="sr-Cyrl-CS"/>
        </w:rPr>
        <w:t xml:space="preserve"> </w:t>
      </w:r>
      <w:r w:rsidRPr="005E7B8E">
        <w:rPr>
          <w:sz w:val="22"/>
          <w:szCs w:val="22"/>
          <w:lang w:eastAsia="sr-Cyrl-CS"/>
        </w:rPr>
        <w:t>црвеном</w:t>
      </w:r>
      <w:r w:rsidRPr="005E7B8E">
        <w:rPr>
          <w:rFonts w:eastAsia="Times New Roman"/>
          <w:sz w:val="22"/>
          <w:szCs w:val="22"/>
          <w:lang w:eastAsia="sr-Cyrl-CS"/>
        </w:rPr>
        <w:t xml:space="preserve"> </w:t>
      </w:r>
      <w:r w:rsidRPr="005E7B8E">
        <w:rPr>
          <w:sz w:val="22"/>
          <w:szCs w:val="22"/>
          <w:lang w:eastAsia="sr-Cyrl-CS"/>
        </w:rPr>
        <w:t>бојом,</w:t>
      </w:r>
      <w:r w:rsidRPr="005E7B8E">
        <w:rPr>
          <w:rFonts w:eastAsia="Times New Roman"/>
          <w:sz w:val="22"/>
          <w:szCs w:val="22"/>
          <w:lang w:eastAsia="sr-Cyrl-CS"/>
        </w:rPr>
        <w:t xml:space="preserve"> </w:t>
      </w:r>
      <w:r w:rsidRPr="005E7B8E">
        <w:rPr>
          <w:sz w:val="22"/>
          <w:szCs w:val="22"/>
          <w:lang w:eastAsia="sr-Cyrl-CS"/>
        </w:rPr>
        <w:t>поред</w:t>
      </w:r>
      <w:r w:rsidRPr="005E7B8E">
        <w:rPr>
          <w:rFonts w:eastAsia="Times New Roman"/>
          <w:sz w:val="22"/>
          <w:szCs w:val="22"/>
          <w:lang w:eastAsia="sr-Cyrl-CS"/>
        </w:rPr>
        <w:t xml:space="preserve"> </w:t>
      </w:r>
      <w:r w:rsidRPr="005E7B8E">
        <w:rPr>
          <w:sz w:val="22"/>
          <w:szCs w:val="22"/>
          <w:lang w:eastAsia="sr-Cyrl-CS"/>
        </w:rPr>
        <w:t>њега</w:t>
      </w:r>
      <w:r w:rsidRPr="005E7B8E">
        <w:rPr>
          <w:rFonts w:eastAsia="Times New Roman"/>
          <w:sz w:val="22"/>
          <w:szCs w:val="22"/>
          <w:lang w:eastAsia="sr-Cyrl-CS"/>
        </w:rPr>
        <w:t xml:space="preserve"> </w:t>
      </w:r>
      <w:r w:rsidRPr="005E7B8E">
        <w:rPr>
          <w:sz w:val="22"/>
          <w:szCs w:val="22"/>
          <w:lang w:eastAsia="sr-Cyrl-CS"/>
        </w:rPr>
        <w:t>мора</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буде</w:t>
      </w:r>
      <w:r w:rsidRPr="005E7B8E">
        <w:rPr>
          <w:rFonts w:eastAsia="Times New Roman"/>
          <w:sz w:val="22"/>
          <w:szCs w:val="22"/>
          <w:lang w:eastAsia="sr-Cyrl-CS"/>
        </w:rPr>
        <w:t xml:space="preserve"> </w:t>
      </w:r>
      <w:r w:rsidRPr="005E7B8E">
        <w:rPr>
          <w:sz w:val="22"/>
          <w:szCs w:val="22"/>
          <w:lang w:eastAsia="sr-Cyrl-CS"/>
        </w:rPr>
        <w:t>наведено</w:t>
      </w:r>
      <w:r w:rsidRPr="005E7B8E">
        <w:rPr>
          <w:rFonts w:eastAsia="Times New Roman"/>
          <w:sz w:val="22"/>
          <w:szCs w:val="22"/>
          <w:lang w:eastAsia="sr-Cyrl-CS"/>
        </w:rPr>
        <w:t xml:space="preserve"> „</w:t>
      </w:r>
      <w:r w:rsidRPr="005E7B8E">
        <w:rPr>
          <w:sz w:val="22"/>
          <w:szCs w:val="22"/>
          <w:lang w:eastAsia="sr-Cyrl-CS"/>
        </w:rPr>
        <w:t>ПОВЕРЉИВО",</w:t>
      </w:r>
      <w:r w:rsidRPr="005E7B8E">
        <w:rPr>
          <w:rFonts w:eastAsia="Times New Roman"/>
          <w:sz w:val="22"/>
          <w:szCs w:val="22"/>
          <w:lang w:eastAsia="sr-Cyrl-CS"/>
        </w:rPr>
        <w:t xml:space="preserve"> </w:t>
      </w:r>
      <w:r w:rsidRPr="005E7B8E">
        <w:rPr>
          <w:sz w:val="22"/>
          <w:szCs w:val="22"/>
          <w:lang w:eastAsia="sr-Cyrl-CS"/>
        </w:rPr>
        <w:t>а</w:t>
      </w:r>
      <w:r w:rsidRPr="005E7B8E">
        <w:rPr>
          <w:rFonts w:eastAsia="Times New Roman"/>
          <w:sz w:val="22"/>
          <w:szCs w:val="22"/>
          <w:lang w:eastAsia="sr-Cyrl-CS"/>
        </w:rPr>
        <w:t xml:space="preserve"> </w:t>
      </w:r>
      <w:r w:rsidRPr="005E7B8E">
        <w:rPr>
          <w:sz w:val="22"/>
          <w:szCs w:val="22"/>
          <w:lang w:eastAsia="sr-Cyrl-CS"/>
        </w:rPr>
        <w:t>испод</w:t>
      </w:r>
      <w:r w:rsidRPr="005E7B8E">
        <w:rPr>
          <w:rFonts w:eastAsia="Times New Roman"/>
          <w:sz w:val="22"/>
          <w:szCs w:val="22"/>
          <w:lang w:eastAsia="sr-Cyrl-CS"/>
        </w:rPr>
        <w:t xml:space="preserve"> </w:t>
      </w:r>
      <w:r w:rsidRPr="005E7B8E">
        <w:rPr>
          <w:sz w:val="22"/>
          <w:szCs w:val="22"/>
          <w:lang w:eastAsia="sr-Cyrl-CS"/>
        </w:rPr>
        <w:t>поменуте</w:t>
      </w:r>
      <w:r w:rsidRPr="005E7B8E">
        <w:rPr>
          <w:rFonts w:eastAsia="Times New Roman"/>
          <w:sz w:val="22"/>
          <w:szCs w:val="22"/>
          <w:lang w:eastAsia="sr-Cyrl-CS"/>
        </w:rPr>
        <w:t xml:space="preserve"> </w:t>
      </w:r>
      <w:r w:rsidRPr="005E7B8E">
        <w:rPr>
          <w:sz w:val="22"/>
          <w:szCs w:val="22"/>
          <w:lang w:eastAsia="sr-Cyrl-CS"/>
        </w:rPr>
        <w:t>ознаке</w:t>
      </w:r>
      <w:r w:rsidRPr="005E7B8E">
        <w:rPr>
          <w:rFonts w:eastAsia="Times New Roman"/>
          <w:sz w:val="22"/>
          <w:szCs w:val="22"/>
          <w:lang w:eastAsia="sr-Cyrl-CS"/>
        </w:rPr>
        <w:t xml:space="preserve"> </w:t>
      </w:r>
      <w:r w:rsidRPr="005E7B8E">
        <w:rPr>
          <w:sz w:val="22"/>
          <w:szCs w:val="22"/>
          <w:lang w:eastAsia="sr-Cyrl-CS"/>
        </w:rPr>
        <w:t>потпис</w:t>
      </w:r>
      <w:r w:rsidRPr="005E7B8E">
        <w:rPr>
          <w:rFonts w:eastAsia="Times New Roman"/>
          <w:sz w:val="22"/>
          <w:szCs w:val="22"/>
          <w:lang w:eastAsia="sr-Cyrl-CS"/>
        </w:rPr>
        <w:t xml:space="preserve"> </w:t>
      </w:r>
      <w:r w:rsidRPr="005E7B8E">
        <w:rPr>
          <w:sz w:val="22"/>
          <w:szCs w:val="22"/>
          <w:lang w:eastAsia="sr-Cyrl-CS"/>
        </w:rPr>
        <w:t>овлашћеног</w:t>
      </w:r>
      <w:r w:rsidRPr="005E7B8E">
        <w:rPr>
          <w:rFonts w:eastAsia="Times New Roman"/>
          <w:sz w:val="22"/>
          <w:szCs w:val="22"/>
          <w:lang w:eastAsia="sr-Cyrl-CS"/>
        </w:rPr>
        <w:t xml:space="preserve"> </w:t>
      </w:r>
      <w:r w:rsidRPr="005E7B8E">
        <w:rPr>
          <w:sz w:val="22"/>
          <w:szCs w:val="22"/>
          <w:lang w:eastAsia="sr-Cyrl-CS"/>
        </w:rPr>
        <w:t>лица</w:t>
      </w:r>
      <w:r w:rsidRPr="005E7B8E">
        <w:rPr>
          <w:rFonts w:eastAsia="Times New Roman"/>
          <w:sz w:val="22"/>
          <w:szCs w:val="22"/>
          <w:lang w:eastAsia="sr-Cyrl-CS"/>
        </w:rPr>
        <w:t xml:space="preserve"> </w:t>
      </w:r>
      <w:r w:rsidRPr="005E7B8E">
        <w:rPr>
          <w:sz w:val="22"/>
          <w:szCs w:val="22"/>
          <w:lang w:eastAsia="sr-Cyrl-CS"/>
        </w:rPr>
        <w:t>понуђача.</w:t>
      </w:r>
    </w:p>
    <w:p w:rsidR="00DD1665" w:rsidRPr="005E7B8E" w:rsidRDefault="00DD1665" w:rsidP="00DD1665">
      <w:pPr>
        <w:pStyle w:val="Bodytext12"/>
        <w:shd w:val="clear" w:color="auto" w:fill="auto"/>
        <w:spacing w:after="240"/>
        <w:ind w:left="40" w:right="20" w:firstLine="54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одговара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поверљивост</w:t>
      </w:r>
      <w:r w:rsidRPr="005E7B8E">
        <w:rPr>
          <w:rFonts w:eastAsia="Times New Roman"/>
          <w:sz w:val="22"/>
          <w:szCs w:val="22"/>
          <w:lang w:eastAsia="sr-Cyrl-CS"/>
        </w:rPr>
        <w:t xml:space="preserve"> </w:t>
      </w:r>
      <w:r w:rsidRPr="005E7B8E">
        <w:rPr>
          <w:sz w:val="22"/>
          <w:szCs w:val="22"/>
          <w:lang w:eastAsia="sr-Cyrl-CS"/>
        </w:rPr>
        <w:t>података</w:t>
      </w:r>
      <w:r w:rsidRPr="005E7B8E">
        <w:rPr>
          <w:rFonts w:eastAsia="Times New Roman"/>
          <w:sz w:val="22"/>
          <w:szCs w:val="22"/>
          <w:lang w:eastAsia="sr-Cyrl-CS"/>
        </w:rPr>
        <w:t xml:space="preserve"> </w:t>
      </w:r>
      <w:r w:rsidRPr="005E7B8E">
        <w:rPr>
          <w:sz w:val="22"/>
          <w:szCs w:val="22"/>
          <w:lang w:eastAsia="sr-Cyrl-CS"/>
        </w:rPr>
        <w:t>који</w:t>
      </w:r>
      <w:r w:rsidRPr="005E7B8E">
        <w:rPr>
          <w:rFonts w:eastAsia="Times New Roman"/>
          <w:sz w:val="22"/>
          <w:szCs w:val="22"/>
          <w:lang w:eastAsia="sr-Cyrl-CS"/>
        </w:rPr>
        <w:t xml:space="preserve"> </w:t>
      </w:r>
      <w:r w:rsidRPr="005E7B8E">
        <w:rPr>
          <w:sz w:val="22"/>
          <w:szCs w:val="22"/>
          <w:lang w:eastAsia="sr-Cyrl-CS"/>
        </w:rPr>
        <w:t>нису</w:t>
      </w:r>
      <w:r w:rsidRPr="005E7B8E">
        <w:rPr>
          <w:rFonts w:eastAsia="Times New Roman"/>
          <w:sz w:val="22"/>
          <w:szCs w:val="22"/>
          <w:lang w:eastAsia="sr-Cyrl-CS"/>
        </w:rPr>
        <w:t xml:space="preserve"> </w:t>
      </w:r>
      <w:r w:rsidRPr="005E7B8E">
        <w:rPr>
          <w:sz w:val="22"/>
          <w:szCs w:val="22"/>
          <w:lang w:eastAsia="sr-Cyrl-CS"/>
        </w:rPr>
        <w:t>означени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поменути</w:t>
      </w:r>
      <w:r w:rsidRPr="005E7B8E">
        <w:rPr>
          <w:rFonts w:eastAsia="Times New Roman"/>
          <w:sz w:val="22"/>
          <w:szCs w:val="22"/>
          <w:lang w:eastAsia="sr-Cyrl-CS"/>
        </w:rPr>
        <w:t xml:space="preserve"> </w:t>
      </w:r>
      <w:r w:rsidRPr="005E7B8E">
        <w:rPr>
          <w:sz w:val="22"/>
          <w:szCs w:val="22"/>
          <w:lang w:eastAsia="sr-Cyrl-CS"/>
        </w:rPr>
        <w:t>начин.</w:t>
      </w:r>
    </w:p>
    <w:p w:rsidR="00DD1665" w:rsidRPr="005E7B8E" w:rsidRDefault="00DD1665" w:rsidP="00DD1665">
      <w:pPr>
        <w:pStyle w:val="Heading210"/>
        <w:keepNext/>
        <w:keepLines/>
        <w:numPr>
          <w:ilvl w:val="2"/>
          <w:numId w:val="15"/>
        </w:numPr>
        <w:shd w:val="clear" w:color="auto" w:fill="auto"/>
        <w:tabs>
          <w:tab w:val="left" w:pos="366"/>
        </w:tabs>
        <w:spacing w:after="0" w:line="274" w:lineRule="exact"/>
        <w:ind w:left="20"/>
        <w:jc w:val="both"/>
        <w:rPr>
          <w:sz w:val="22"/>
          <w:szCs w:val="22"/>
          <w:lang w:val="sr-Cyrl-CS" w:eastAsia="sr-Cyrl-CS"/>
        </w:rPr>
      </w:pPr>
      <w:r w:rsidRPr="005E7B8E">
        <w:rPr>
          <w:sz w:val="22"/>
          <w:szCs w:val="22"/>
          <w:lang w:val="sr-Cyrl-CS" w:eastAsia="sr-Cyrl-CS"/>
        </w:rPr>
        <w:t>Обавештење</w:t>
      </w:r>
      <w:r w:rsidRPr="005E7B8E">
        <w:rPr>
          <w:rFonts w:eastAsia="Times New Roman"/>
          <w:sz w:val="22"/>
          <w:szCs w:val="22"/>
          <w:lang w:val="sr-Cyrl-CS" w:eastAsia="sr-Cyrl-CS"/>
        </w:rPr>
        <w:t xml:space="preserve"> </w:t>
      </w:r>
      <w:r w:rsidRPr="005E7B8E">
        <w:rPr>
          <w:sz w:val="22"/>
          <w:szCs w:val="22"/>
          <w:lang w:val="sr-Cyrl-CS" w:eastAsia="sr-Cyrl-CS"/>
        </w:rPr>
        <w:t>о</w:t>
      </w:r>
      <w:r w:rsidRPr="005E7B8E">
        <w:rPr>
          <w:rFonts w:eastAsia="Times New Roman"/>
          <w:sz w:val="22"/>
          <w:szCs w:val="22"/>
          <w:lang w:val="sr-Cyrl-CS" w:eastAsia="sr-Cyrl-CS"/>
        </w:rPr>
        <w:t xml:space="preserve"> </w:t>
      </w:r>
      <w:r w:rsidRPr="005E7B8E">
        <w:rPr>
          <w:sz w:val="22"/>
          <w:szCs w:val="22"/>
          <w:lang w:val="sr-Cyrl-CS" w:eastAsia="sr-Cyrl-CS"/>
        </w:rPr>
        <w:t>начину</w:t>
      </w:r>
      <w:r w:rsidRPr="005E7B8E">
        <w:rPr>
          <w:rFonts w:eastAsia="Times New Roman"/>
          <w:sz w:val="22"/>
          <w:szCs w:val="22"/>
          <w:lang w:val="sr-Cyrl-CS" w:eastAsia="sr-Cyrl-CS"/>
        </w:rPr>
        <w:t xml:space="preserve"> </w:t>
      </w:r>
      <w:r w:rsidRPr="005E7B8E">
        <w:rPr>
          <w:sz w:val="22"/>
          <w:szCs w:val="22"/>
          <w:lang w:val="sr-Cyrl-CS" w:eastAsia="sr-Cyrl-CS"/>
        </w:rPr>
        <w:t>преузимања</w:t>
      </w:r>
      <w:r w:rsidRPr="005E7B8E">
        <w:rPr>
          <w:rFonts w:eastAsia="Times New Roman"/>
          <w:sz w:val="22"/>
          <w:szCs w:val="22"/>
          <w:lang w:val="sr-Cyrl-CS" w:eastAsia="sr-Cyrl-CS"/>
        </w:rPr>
        <w:t xml:space="preserve"> </w:t>
      </w:r>
      <w:r w:rsidRPr="005E7B8E">
        <w:rPr>
          <w:sz w:val="22"/>
          <w:szCs w:val="22"/>
          <w:lang w:val="sr-Cyrl-CS" w:eastAsia="sr-Cyrl-CS"/>
        </w:rPr>
        <w:t>техничке</w:t>
      </w:r>
      <w:r w:rsidRPr="005E7B8E">
        <w:rPr>
          <w:rFonts w:eastAsia="Times New Roman"/>
          <w:sz w:val="22"/>
          <w:szCs w:val="22"/>
          <w:lang w:val="sr-Cyrl-CS" w:eastAsia="sr-Cyrl-CS"/>
        </w:rPr>
        <w:t xml:space="preserve"> </w:t>
      </w:r>
      <w:r w:rsidRPr="005E7B8E">
        <w:rPr>
          <w:sz w:val="22"/>
          <w:szCs w:val="22"/>
          <w:lang w:val="sr-Cyrl-CS" w:eastAsia="sr-Cyrl-CS"/>
        </w:rPr>
        <w:t>документације</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планова,</w:t>
      </w:r>
      <w:r w:rsidRPr="005E7B8E">
        <w:rPr>
          <w:rFonts w:eastAsia="Times New Roman"/>
          <w:sz w:val="22"/>
          <w:szCs w:val="22"/>
          <w:lang w:val="sr-Cyrl-CS" w:eastAsia="sr-Cyrl-CS"/>
        </w:rPr>
        <w:t xml:space="preserve"> </w:t>
      </w:r>
      <w:r w:rsidRPr="005E7B8E">
        <w:rPr>
          <w:sz w:val="22"/>
          <w:szCs w:val="22"/>
          <w:lang w:val="sr-Cyrl-CS" w:eastAsia="sr-Cyrl-CS"/>
        </w:rPr>
        <w:t>односно</w:t>
      </w:r>
      <w:r w:rsidRPr="005E7B8E">
        <w:rPr>
          <w:rFonts w:eastAsia="Times New Roman"/>
          <w:sz w:val="22"/>
          <w:szCs w:val="22"/>
          <w:lang w:val="sr-Cyrl-CS" w:eastAsia="sr-Cyrl-CS"/>
        </w:rPr>
        <w:t xml:space="preserve"> </w:t>
      </w:r>
      <w:r w:rsidRPr="005E7B8E">
        <w:rPr>
          <w:sz w:val="22"/>
          <w:szCs w:val="22"/>
          <w:lang w:val="sr-Cyrl-CS" w:eastAsia="sr-Cyrl-CS"/>
        </w:rPr>
        <w:t>појединих</w:t>
      </w:r>
      <w:r w:rsidRPr="005E7B8E">
        <w:rPr>
          <w:rFonts w:eastAsia="Times New Roman"/>
          <w:sz w:val="22"/>
          <w:szCs w:val="22"/>
          <w:lang w:val="sr-Cyrl-CS" w:eastAsia="sr-Cyrl-CS"/>
        </w:rPr>
        <w:t xml:space="preserve"> </w:t>
      </w:r>
      <w:r w:rsidRPr="005E7B8E">
        <w:rPr>
          <w:sz w:val="22"/>
          <w:szCs w:val="22"/>
          <w:lang w:val="sr-Cyrl-CS" w:eastAsia="sr-Cyrl-CS"/>
        </w:rPr>
        <w:t>њених</w:t>
      </w:r>
      <w:r w:rsidRPr="005E7B8E">
        <w:rPr>
          <w:rFonts w:eastAsia="Times New Roman"/>
          <w:sz w:val="22"/>
          <w:szCs w:val="22"/>
          <w:lang w:val="sr-Cyrl-CS" w:eastAsia="sr-Cyrl-CS"/>
        </w:rPr>
        <w:t xml:space="preserve"> </w:t>
      </w:r>
      <w:r w:rsidRPr="005E7B8E">
        <w:rPr>
          <w:sz w:val="22"/>
          <w:szCs w:val="22"/>
          <w:lang w:val="sr-Cyrl-CS" w:eastAsia="sr-Cyrl-CS"/>
        </w:rPr>
        <w:t>делова,</w:t>
      </w:r>
      <w:r w:rsidRPr="005E7B8E">
        <w:rPr>
          <w:rFonts w:eastAsia="Times New Roman"/>
          <w:sz w:val="22"/>
          <w:szCs w:val="22"/>
          <w:lang w:val="sr-Cyrl-CS" w:eastAsia="sr-Cyrl-CS"/>
        </w:rPr>
        <w:t xml:space="preserve"> </w:t>
      </w:r>
      <w:r w:rsidRPr="005E7B8E">
        <w:rPr>
          <w:sz w:val="22"/>
          <w:szCs w:val="22"/>
          <w:lang w:val="sr-Cyrl-CS" w:eastAsia="sr-Cyrl-CS"/>
        </w:rPr>
        <w:t>ако</w:t>
      </w:r>
      <w:r w:rsidRPr="005E7B8E">
        <w:rPr>
          <w:rFonts w:eastAsia="Times New Roman"/>
          <w:sz w:val="22"/>
          <w:szCs w:val="22"/>
          <w:lang w:val="sr-Cyrl-CS" w:eastAsia="sr-Cyrl-CS"/>
        </w:rPr>
        <w:t xml:space="preserve"> </w:t>
      </w:r>
      <w:r w:rsidRPr="005E7B8E">
        <w:rPr>
          <w:sz w:val="22"/>
          <w:szCs w:val="22"/>
          <w:lang w:val="sr-Cyrl-CS" w:eastAsia="sr-Cyrl-CS"/>
        </w:rPr>
        <w:t>због</w:t>
      </w:r>
      <w:r w:rsidRPr="005E7B8E">
        <w:rPr>
          <w:rFonts w:eastAsia="Times New Roman"/>
          <w:sz w:val="22"/>
          <w:szCs w:val="22"/>
          <w:lang w:val="sr-Cyrl-CS" w:eastAsia="sr-Cyrl-CS"/>
        </w:rPr>
        <w:t xml:space="preserve"> </w:t>
      </w:r>
      <w:r w:rsidRPr="005E7B8E">
        <w:rPr>
          <w:sz w:val="22"/>
          <w:szCs w:val="22"/>
          <w:lang w:val="sr-Cyrl-CS" w:eastAsia="sr-Cyrl-CS"/>
        </w:rPr>
        <w:t>обима</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техничких</w:t>
      </w:r>
      <w:r w:rsidRPr="005E7B8E">
        <w:rPr>
          <w:rFonts w:eastAsia="Times New Roman"/>
          <w:sz w:val="22"/>
          <w:szCs w:val="22"/>
          <w:lang w:val="sr-Cyrl-CS" w:eastAsia="sr-Cyrl-CS"/>
        </w:rPr>
        <w:t xml:space="preserve"> </w:t>
      </w:r>
      <w:r w:rsidRPr="005E7B8E">
        <w:rPr>
          <w:sz w:val="22"/>
          <w:szCs w:val="22"/>
          <w:lang w:val="sr-Cyrl-CS" w:eastAsia="sr-Cyrl-CS"/>
        </w:rPr>
        <w:t>разлога</w:t>
      </w:r>
      <w:r w:rsidRPr="005E7B8E">
        <w:rPr>
          <w:rFonts w:eastAsia="Times New Roman"/>
          <w:sz w:val="22"/>
          <w:szCs w:val="22"/>
          <w:lang w:val="sr-Cyrl-CS" w:eastAsia="sr-Cyrl-CS"/>
        </w:rPr>
        <w:t xml:space="preserve"> </w:t>
      </w:r>
      <w:r w:rsidRPr="005E7B8E">
        <w:rPr>
          <w:sz w:val="22"/>
          <w:szCs w:val="22"/>
          <w:lang w:val="sr-Cyrl-CS" w:eastAsia="sr-Cyrl-CS"/>
        </w:rPr>
        <w:t>исту</w:t>
      </w:r>
      <w:r w:rsidRPr="005E7B8E">
        <w:rPr>
          <w:rFonts w:eastAsia="Times New Roman"/>
          <w:sz w:val="22"/>
          <w:szCs w:val="22"/>
          <w:lang w:val="sr-Cyrl-CS" w:eastAsia="sr-Cyrl-CS"/>
        </w:rPr>
        <w:t xml:space="preserve"> </w:t>
      </w:r>
      <w:r w:rsidRPr="005E7B8E">
        <w:rPr>
          <w:sz w:val="22"/>
          <w:szCs w:val="22"/>
          <w:lang w:val="sr-Cyrl-CS" w:eastAsia="sr-Cyrl-CS"/>
        </w:rPr>
        <w:t>није</w:t>
      </w:r>
      <w:r w:rsidRPr="005E7B8E">
        <w:rPr>
          <w:rFonts w:eastAsia="Times New Roman"/>
          <w:sz w:val="22"/>
          <w:szCs w:val="22"/>
          <w:lang w:val="sr-Cyrl-CS" w:eastAsia="sr-Cyrl-CS"/>
        </w:rPr>
        <w:t xml:space="preserve"> </w:t>
      </w:r>
      <w:r w:rsidRPr="005E7B8E">
        <w:rPr>
          <w:sz w:val="22"/>
          <w:szCs w:val="22"/>
          <w:lang w:val="sr-Cyrl-CS" w:eastAsia="sr-Cyrl-CS"/>
        </w:rPr>
        <w:t>могуће</w:t>
      </w:r>
      <w:r w:rsidRPr="005E7B8E">
        <w:rPr>
          <w:rFonts w:eastAsia="Times New Roman"/>
          <w:sz w:val="22"/>
          <w:szCs w:val="22"/>
          <w:lang w:val="sr-Cyrl-CS" w:eastAsia="sr-Cyrl-CS"/>
        </w:rPr>
        <w:t xml:space="preserve"> </w:t>
      </w:r>
      <w:r w:rsidRPr="005E7B8E">
        <w:rPr>
          <w:sz w:val="22"/>
          <w:szCs w:val="22"/>
          <w:lang w:val="sr-Cyrl-CS" w:eastAsia="sr-Cyrl-CS"/>
        </w:rPr>
        <w:t>објавити</w:t>
      </w:r>
    </w:p>
    <w:p w:rsidR="00DD1665" w:rsidRPr="005E7B8E" w:rsidRDefault="00DD1665" w:rsidP="00DD1665">
      <w:pPr>
        <w:pStyle w:val="Bodytext12"/>
        <w:shd w:val="clear" w:color="auto" w:fill="auto"/>
        <w:spacing w:after="240"/>
        <w:ind w:left="40" w:right="20" w:firstLine="540"/>
        <w:jc w:val="both"/>
        <w:rPr>
          <w:sz w:val="22"/>
          <w:szCs w:val="22"/>
          <w:lang w:val="sr-Cyrl-CS" w:eastAsia="sr-Cyrl-CS"/>
        </w:rPr>
      </w:pPr>
      <w:r w:rsidRPr="005E7B8E">
        <w:rPr>
          <w:sz w:val="22"/>
          <w:szCs w:val="22"/>
          <w:lang w:val="sr-Cyrl-CS" w:eastAsia="sr-Cyrl-CS"/>
        </w:rPr>
        <w:t>Предметна</w:t>
      </w:r>
      <w:r w:rsidRPr="005E7B8E">
        <w:rPr>
          <w:rFonts w:eastAsia="Times New Roman"/>
          <w:sz w:val="22"/>
          <w:szCs w:val="22"/>
          <w:lang w:val="sr-Cyrl-CS" w:eastAsia="sr-Cyrl-CS"/>
        </w:rPr>
        <w:t xml:space="preserve"> </w:t>
      </w:r>
      <w:r w:rsidRPr="005E7B8E">
        <w:rPr>
          <w:sz w:val="22"/>
          <w:szCs w:val="22"/>
          <w:lang w:val="sr-Cyrl-CS" w:eastAsia="sr-Cyrl-CS"/>
        </w:rPr>
        <w:t>јавна</w:t>
      </w:r>
      <w:r w:rsidRPr="005E7B8E">
        <w:rPr>
          <w:rFonts w:eastAsia="Times New Roman"/>
          <w:sz w:val="22"/>
          <w:szCs w:val="22"/>
          <w:lang w:val="sr-Cyrl-CS" w:eastAsia="sr-Cyrl-CS"/>
        </w:rPr>
        <w:t xml:space="preserve"> </w:t>
      </w:r>
      <w:r w:rsidRPr="005E7B8E">
        <w:rPr>
          <w:sz w:val="22"/>
          <w:szCs w:val="22"/>
          <w:lang w:val="sr-Cyrl-CS" w:eastAsia="sr-Cyrl-CS"/>
        </w:rPr>
        <w:t>набавка</w:t>
      </w:r>
      <w:r w:rsidRPr="005E7B8E">
        <w:rPr>
          <w:rFonts w:eastAsia="Times New Roman"/>
          <w:sz w:val="22"/>
          <w:szCs w:val="22"/>
          <w:lang w:val="sr-Cyrl-CS" w:eastAsia="sr-Cyrl-CS"/>
        </w:rPr>
        <w:t xml:space="preserve"> </w:t>
      </w:r>
      <w:r w:rsidRPr="005E7B8E">
        <w:rPr>
          <w:sz w:val="22"/>
          <w:szCs w:val="22"/>
          <w:lang w:val="sr-Cyrl-CS" w:eastAsia="sr-Cyrl-CS"/>
        </w:rPr>
        <w:t>садржи</w:t>
      </w:r>
      <w:r w:rsidRPr="005E7B8E">
        <w:rPr>
          <w:rFonts w:eastAsia="Times New Roman"/>
          <w:sz w:val="22"/>
          <w:szCs w:val="22"/>
          <w:lang w:val="sr-Cyrl-CS" w:eastAsia="sr-Cyrl-CS"/>
        </w:rPr>
        <w:t xml:space="preserve"> </w:t>
      </w:r>
      <w:r w:rsidRPr="005E7B8E">
        <w:rPr>
          <w:sz w:val="22"/>
          <w:szCs w:val="22"/>
          <w:lang w:val="sr-Cyrl-CS" w:eastAsia="sr-Cyrl-CS"/>
        </w:rPr>
        <w:t>технички</w:t>
      </w:r>
      <w:r w:rsidRPr="005E7B8E">
        <w:rPr>
          <w:rFonts w:eastAsia="Times New Roman"/>
          <w:sz w:val="22"/>
          <w:szCs w:val="22"/>
          <w:lang w:val="sr-Cyrl-CS" w:eastAsia="sr-Cyrl-CS"/>
        </w:rPr>
        <w:t xml:space="preserve"> </w:t>
      </w:r>
      <w:r w:rsidRPr="005E7B8E">
        <w:rPr>
          <w:sz w:val="22"/>
          <w:szCs w:val="22"/>
          <w:lang w:val="sr-Cyrl-CS" w:eastAsia="sr-Cyrl-CS"/>
        </w:rPr>
        <w:t>документацију</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планове.</w:t>
      </w:r>
    </w:p>
    <w:p w:rsidR="00DD1665" w:rsidRPr="005E7B8E" w:rsidRDefault="00DD1665" w:rsidP="00DD1665">
      <w:pPr>
        <w:pStyle w:val="Heading210"/>
        <w:keepNext/>
        <w:keepLines/>
        <w:numPr>
          <w:ilvl w:val="2"/>
          <w:numId w:val="15"/>
        </w:numPr>
        <w:shd w:val="clear" w:color="auto" w:fill="auto"/>
        <w:tabs>
          <w:tab w:val="left" w:pos="366"/>
        </w:tabs>
        <w:spacing w:after="0" w:line="274" w:lineRule="exact"/>
        <w:ind w:left="20"/>
        <w:jc w:val="both"/>
        <w:rPr>
          <w:sz w:val="22"/>
          <w:szCs w:val="22"/>
          <w:lang w:eastAsia="sr-Cyrl-CS"/>
        </w:rPr>
      </w:pPr>
      <w:r w:rsidRPr="005E7B8E">
        <w:rPr>
          <w:sz w:val="22"/>
          <w:szCs w:val="22"/>
          <w:lang w:eastAsia="sr-Cyrl-CS"/>
        </w:rPr>
        <w:lastRenderedPageBreak/>
        <w:t>Додатне</w:t>
      </w:r>
      <w:r w:rsidRPr="005E7B8E">
        <w:rPr>
          <w:rFonts w:eastAsia="Times New Roman"/>
          <w:sz w:val="22"/>
          <w:szCs w:val="22"/>
          <w:lang w:eastAsia="sr-Cyrl-CS"/>
        </w:rPr>
        <w:t xml:space="preserve"> </w:t>
      </w:r>
      <w:r w:rsidRPr="005E7B8E">
        <w:rPr>
          <w:sz w:val="22"/>
          <w:szCs w:val="22"/>
          <w:lang w:eastAsia="sr-Cyrl-CS"/>
        </w:rPr>
        <w:t>информације</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појашњења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вези</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припремањем</w:t>
      </w:r>
      <w:r w:rsidRPr="005E7B8E">
        <w:rPr>
          <w:rFonts w:eastAsia="Times New Roman"/>
          <w:sz w:val="22"/>
          <w:szCs w:val="22"/>
          <w:lang w:eastAsia="sr-Cyrl-CS"/>
        </w:rPr>
        <w:t xml:space="preserve"> </w:t>
      </w:r>
      <w:r w:rsidRPr="005E7B8E">
        <w:rPr>
          <w:sz w:val="22"/>
          <w:szCs w:val="22"/>
          <w:lang w:eastAsia="sr-Cyrl-CS"/>
        </w:rPr>
        <w:t>понуде</w:t>
      </w:r>
    </w:p>
    <w:p w:rsidR="00DD1665" w:rsidRPr="005E7B8E" w:rsidRDefault="00DD1665" w:rsidP="00DD1665">
      <w:pPr>
        <w:pStyle w:val="Bodytext12"/>
        <w:shd w:val="clear" w:color="auto" w:fill="auto"/>
        <w:spacing w:after="0"/>
        <w:ind w:left="40" w:right="20" w:firstLine="540"/>
        <w:jc w:val="both"/>
        <w:rPr>
          <w:sz w:val="22"/>
          <w:szCs w:val="22"/>
          <w:lang w:eastAsia="sr-Cyrl-CS"/>
        </w:rPr>
      </w:pPr>
      <w:r w:rsidRPr="005E7B8E">
        <w:rPr>
          <w:sz w:val="22"/>
          <w:szCs w:val="22"/>
          <w:lang w:eastAsia="sr-Cyrl-CS"/>
        </w:rPr>
        <w:t>Заинтересовано</w:t>
      </w:r>
      <w:r w:rsidRPr="005E7B8E">
        <w:rPr>
          <w:rFonts w:eastAsia="Times New Roman"/>
          <w:sz w:val="22"/>
          <w:szCs w:val="22"/>
          <w:lang w:eastAsia="sr-Cyrl-CS"/>
        </w:rPr>
        <w:t xml:space="preserve"> </w:t>
      </w:r>
      <w:r w:rsidRPr="005E7B8E">
        <w:rPr>
          <w:sz w:val="22"/>
          <w:szCs w:val="22"/>
          <w:lang w:eastAsia="sr-Cyrl-CS"/>
        </w:rPr>
        <w:t>лице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писаном</w:t>
      </w:r>
      <w:r w:rsidRPr="005E7B8E">
        <w:rPr>
          <w:rFonts w:eastAsia="Times New Roman"/>
          <w:sz w:val="22"/>
          <w:szCs w:val="22"/>
          <w:lang w:eastAsia="sr-Cyrl-CS"/>
        </w:rPr>
        <w:t xml:space="preserve"> </w:t>
      </w:r>
      <w:r w:rsidRPr="005E7B8E">
        <w:rPr>
          <w:sz w:val="22"/>
          <w:szCs w:val="22"/>
          <w:lang w:eastAsia="sr-Cyrl-CS"/>
        </w:rPr>
        <w:t>облику,</w:t>
      </w:r>
      <w:r w:rsidRPr="005E7B8E">
        <w:rPr>
          <w:rFonts w:eastAsia="Times New Roman"/>
          <w:sz w:val="22"/>
          <w:szCs w:val="22"/>
          <w:lang w:eastAsia="sr-Cyrl-CS"/>
        </w:rPr>
        <w:t xml:space="preserve"> </w:t>
      </w:r>
      <w:r w:rsidRPr="005E7B8E">
        <w:rPr>
          <w:sz w:val="22"/>
          <w:szCs w:val="22"/>
          <w:lang w:eastAsia="sr-Cyrl-CS"/>
        </w:rPr>
        <w:t>тражити</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наручиоца</w:t>
      </w:r>
      <w:r w:rsidRPr="005E7B8E">
        <w:rPr>
          <w:rFonts w:eastAsia="Times New Roman"/>
          <w:sz w:val="22"/>
          <w:szCs w:val="22"/>
          <w:lang w:eastAsia="sr-Cyrl-CS"/>
        </w:rPr>
        <w:t xml:space="preserve"> </w:t>
      </w:r>
      <w:r w:rsidRPr="005E7B8E">
        <w:rPr>
          <w:sz w:val="22"/>
          <w:szCs w:val="22"/>
          <w:lang w:eastAsia="sr-Cyrl-CS"/>
        </w:rPr>
        <w:t>додатне</w:t>
      </w:r>
      <w:r w:rsidRPr="005E7B8E">
        <w:rPr>
          <w:rFonts w:eastAsia="Times New Roman"/>
          <w:sz w:val="22"/>
          <w:szCs w:val="22"/>
          <w:lang w:eastAsia="sr-Cyrl-CS"/>
        </w:rPr>
        <w:t xml:space="preserve"> </w:t>
      </w:r>
      <w:r w:rsidRPr="005E7B8E">
        <w:rPr>
          <w:sz w:val="22"/>
          <w:szCs w:val="22"/>
          <w:lang w:eastAsia="sr-Cyrl-CS"/>
        </w:rPr>
        <w:t>информације</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појашњења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вези</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припремањем</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rFonts w:eastAsia="Times New Roman"/>
          <w:sz w:val="22"/>
          <w:szCs w:val="22"/>
          <w:lang w:val="sr-Cyrl-CS" w:eastAsia="sr-Cyrl-CS"/>
        </w:rPr>
        <w:t xml:space="preserve"> </w:t>
      </w:r>
      <w:r w:rsidRPr="005E7B8E">
        <w:rPr>
          <w:sz w:val="22"/>
          <w:szCs w:val="22"/>
          <w:lang w:val="sr-Cyrl-CS" w:eastAsia="sr-Cyrl-CS"/>
        </w:rPr>
        <w:t>при</w:t>
      </w:r>
      <w:r w:rsidRPr="005E7B8E">
        <w:rPr>
          <w:rFonts w:eastAsia="Times New Roman"/>
          <w:sz w:val="22"/>
          <w:szCs w:val="22"/>
          <w:lang w:val="sr-Cyrl-CS" w:eastAsia="sr-Cyrl-CS"/>
        </w:rPr>
        <w:t xml:space="preserve"> </w:t>
      </w:r>
      <w:r w:rsidRPr="005E7B8E">
        <w:rPr>
          <w:sz w:val="22"/>
          <w:szCs w:val="22"/>
          <w:lang w:val="sr-Cyrl-CS" w:eastAsia="sr-Cyrl-CS"/>
        </w:rPr>
        <w:t>чему</w:t>
      </w:r>
      <w:r w:rsidRPr="005E7B8E">
        <w:rPr>
          <w:rFonts w:eastAsia="Times New Roman"/>
          <w:sz w:val="22"/>
          <w:szCs w:val="22"/>
          <w:lang w:val="sr-Cyrl-CS" w:eastAsia="sr-Cyrl-CS"/>
        </w:rPr>
        <w:t xml:space="preserve"> </w:t>
      </w:r>
      <w:r w:rsidRPr="005E7B8E">
        <w:rPr>
          <w:sz w:val="22"/>
          <w:szCs w:val="22"/>
          <w:lang w:val="sr-Cyrl-CS" w:eastAsia="sr-Cyrl-CS"/>
        </w:rPr>
        <w:t>може</w:t>
      </w:r>
      <w:r w:rsidRPr="005E7B8E">
        <w:rPr>
          <w:rFonts w:eastAsia="Times New Roman"/>
          <w:sz w:val="22"/>
          <w:szCs w:val="22"/>
          <w:lang w:val="sr-Cyrl-CS" w:eastAsia="sr-Cyrl-CS"/>
        </w:rPr>
        <w:t xml:space="preserve">  </w:t>
      </w:r>
      <w:r w:rsidRPr="005E7B8E">
        <w:rPr>
          <w:sz w:val="22"/>
          <w:szCs w:val="22"/>
          <w:lang w:val="sr-Cyrl-CS" w:eastAsia="sr-Cyrl-CS"/>
        </w:rPr>
        <w:t>да</w:t>
      </w:r>
      <w:r w:rsidRPr="005E7B8E">
        <w:rPr>
          <w:rFonts w:eastAsia="Times New Roman"/>
          <w:sz w:val="22"/>
          <w:szCs w:val="22"/>
          <w:lang w:val="sr-Cyrl-CS" w:eastAsia="sr-Cyrl-CS"/>
        </w:rPr>
        <w:t xml:space="preserve"> </w:t>
      </w:r>
      <w:r w:rsidRPr="005E7B8E">
        <w:rPr>
          <w:sz w:val="22"/>
          <w:szCs w:val="22"/>
          <w:lang w:val="sr-Cyrl-CS" w:eastAsia="sr-Cyrl-CS"/>
        </w:rPr>
        <w:t>укаже</w:t>
      </w:r>
      <w:r w:rsidRPr="005E7B8E">
        <w:rPr>
          <w:rFonts w:eastAsia="Times New Roman"/>
          <w:sz w:val="22"/>
          <w:szCs w:val="22"/>
          <w:lang w:val="sr-Cyrl-CS" w:eastAsia="sr-Cyrl-CS"/>
        </w:rPr>
        <w:t xml:space="preserve"> </w:t>
      </w:r>
      <w:r w:rsidRPr="005E7B8E">
        <w:rPr>
          <w:sz w:val="22"/>
          <w:szCs w:val="22"/>
          <w:lang w:val="sr-Cyrl-CS" w:eastAsia="sr-Cyrl-CS"/>
        </w:rPr>
        <w:t>наручиоцу</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на</w:t>
      </w:r>
      <w:r w:rsidRPr="005E7B8E">
        <w:rPr>
          <w:rFonts w:eastAsia="Times New Roman"/>
          <w:sz w:val="22"/>
          <w:szCs w:val="22"/>
          <w:lang w:val="sr-Cyrl-CS" w:eastAsia="sr-Cyrl-CS"/>
        </w:rPr>
        <w:t xml:space="preserve"> </w:t>
      </w:r>
      <w:r w:rsidRPr="005E7B8E">
        <w:rPr>
          <w:sz w:val="22"/>
          <w:szCs w:val="22"/>
          <w:lang w:val="sr-Cyrl-CS" w:eastAsia="sr-Cyrl-CS"/>
        </w:rPr>
        <w:t>евентуално</w:t>
      </w:r>
      <w:r w:rsidRPr="005E7B8E">
        <w:rPr>
          <w:rFonts w:eastAsia="Times New Roman"/>
          <w:sz w:val="22"/>
          <w:szCs w:val="22"/>
          <w:lang w:val="sr-Cyrl-CS" w:eastAsia="sr-Cyrl-CS"/>
        </w:rPr>
        <w:t xml:space="preserve"> </w:t>
      </w:r>
      <w:r w:rsidRPr="005E7B8E">
        <w:rPr>
          <w:sz w:val="22"/>
          <w:szCs w:val="22"/>
          <w:lang w:val="sr-Cyrl-CS" w:eastAsia="sr-Cyrl-CS"/>
        </w:rPr>
        <w:t>уочене</w:t>
      </w:r>
      <w:r w:rsidRPr="005E7B8E">
        <w:rPr>
          <w:rFonts w:eastAsia="Times New Roman"/>
          <w:sz w:val="22"/>
          <w:szCs w:val="22"/>
          <w:lang w:val="sr-Cyrl-CS" w:eastAsia="sr-Cyrl-CS"/>
        </w:rPr>
        <w:t xml:space="preserve"> </w:t>
      </w:r>
      <w:r w:rsidRPr="005E7B8E">
        <w:rPr>
          <w:sz w:val="22"/>
          <w:szCs w:val="22"/>
          <w:lang w:val="sr-Cyrl-CS" w:eastAsia="sr-Cyrl-CS"/>
        </w:rPr>
        <w:t>недостатке</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неправилности</w:t>
      </w:r>
      <w:r w:rsidRPr="005E7B8E">
        <w:rPr>
          <w:rFonts w:eastAsia="Times New Roman"/>
          <w:sz w:val="22"/>
          <w:szCs w:val="22"/>
          <w:lang w:val="sr-Cyrl-CS" w:eastAsia="sr-Cyrl-CS"/>
        </w:rPr>
        <w:t xml:space="preserve"> </w:t>
      </w:r>
      <w:r w:rsidRPr="005E7B8E">
        <w:rPr>
          <w:sz w:val="22"/>
          <w:szCs w:val="22"/>
          <w:lang w:val="sr-Cyrl-CS" w:eastAsia="sr-Cyrl-CS"/>
        </w:rPr>
        <w:t>у</w:t>
      </w:r>
      <w:r w:rsidRPr="005E7B8E">
        <w:rPr>
          <w:rFonts w:eastAsia="Times New Roman"/>
          <w:sz w:val="22"/>
          <w:szCs w:val="22"/>
          <w:lang w:val="sr-Cyrl-CS" w:eastAsia="sr-Cyrl-CS"/>
        </w:rPr>
        <w:t xml:space="preserve"> </w:t>
      </w:r>
      <w:r w:rsidRPr="005E7B8E">
        <w:rPr>
          <w:sz w:val="22"/>
          <w:szCs w:val="22"/>
          <w:lang w:val="sr-Cyrl-CS" w:eastAsia="sr-Cyrl-CS"/>
        </w:rPr>
        <w:t>конкурсној</w:t>
      </w:r>
      <w:r w:rsidRPr="005E7B8E">
        <w:rPr>
          <w:rFonts w:eastAsia="Times New Roman"/>
          <w:sz w:val="22"/>
          <w:szCs w:val="22"/>
          <w:lang w:val="sr-Cyrl-CS" w:eastAsia="sr-Cyrl-CS"/>
        </w:rPr>
        <w:t xml:space="preserve"> </w:t>
      </w:r>
      <w:r w:rsidRPr="005E7B8E">
        <w:rPr>
          <w:sz w:val="22"/>
          <w:szCs w:val="22"/>
          <w:lang w:val="sr-Cyrl-CS" w:eastAsia="sr-Cyrl-CS"/>
        </w:rPr>
        <w:t>документацији</w:t>
      </w:r>
      <w:r w:rsidRPr="005E7B8E">
        <w:rPr>
          <w:rFonts w:eastAsia="Times New Roman"/>
          <w:sz w:val="22"/>
          <w:szCs w:val="22"/>
          <w:lang w:val="sr-Cyrl-CS" w:eastAsia="sr-Cyrl-CS"/>
        </w:rPr>
        <w:t xml:space="preserve"> </w:t>
      </w:r>
      <w:r w:rsidRPr="005E7B8E">
        <w:rPr>
          <w:sz w:val="22"/>
          <w:szCs w:val="22"/>
          <w:lang w:eastAsia="sr-Cyrl-CS"/>
        </w:rPr>
        <w:t>најкасније</w:t>
      </w:r>
      <w:r w:rsidRPr="005E7B8E">
        <w:rPr>
          <w:rFonts w:eastAsia="Times New Roman"/>
          <w:sz w:val="22"/>
          <w:szCs w:val="22"/>
          <w:lang w:eastAsia="sr-Cyrl-CS"/>
        </w:rPr>
        <w:t xml:space="preserve"> </w:t>
      </w:r>
      <w:r w:rsidRPr="005E7B8E">
        <w:rPr>
          <w:sz w:val="22"/>
          <w:szCs w:val="22"/>
          <w:lang w:eastAsia="sr-Cyrl-CS"/>
        </w:rPr>
        <w:t>5</w:t>
      </w:r>
      <w:r w:rsidRPr="005E7B8E">
        <w:rPr>
          <w:rFonts w:eastAsia="Times New Roman"/>
          <w:sz w:val="22"/>
          <w:szCs w:val="22"/>
          <w:lang w:eastAsia="sr-Cyrl-CS"/>
        </w:rPr>
        <w:t xml:space="preserve"> </w:t>
      </w:r>
      <w:r w:rsidRPr="005E7B8E">
        <w:rPr>
          <w:sz w:val="22"/>
          <w:szCs w:val="22"/>
          <w:lang w:eastAsia="sr-Cyrl-CS"/>
        </w:rPr>
        <w:t>(пет)</w:t>
      </w:r>
      <w:r w:rsidRPr="005E7B8E">
        <w:rPr>
          <w:rFonts w:eastAsia="Times New Roman"/>
          <w:sz w:val="22"/>
          <w:szCs w:val="22"/>
          <w:lang w:eastAsia="sr-Cyrl-CS"/>
        </w:rPr>
        <w:t xml:space="preserve"> </w:t>
      </w:r>
      <w:r w:rsidRPr="005E7B8E">
        <w:rPr>
          <w:sz w:val="22"/>
          <w:szCs w:val="22"/>
          <w:lang w:eastAsia="sr-Cyrl-CS"/>
        </w:rPr>
        <w:t>дана</w:t>
      </w:r>
      <w:r w:rsidRPr="005E7B8E">
        <w:rPr>
          <w:rFonts w:eastAsia="Times New Roman"/>
          <w:sz w:val="22"/>
          <w:szCs w:val="22"/>
          <w:lang w:eastAsia="sr-Cyrl-CS"/>
        </w:rPr>
        <w:t xml:space="preserve"> </w:t>
      </w:r>
      <w:r w:rsidRPr="005E7B8E">
        <w:rPr>
          <w:sz w:val="22"/>
          <w:szCs w:val="22"/>
          <w:lang w:eastAsia="sr-Cyrl-CS"/>
        </w:rPr>
        <w:t>пре</w:t>
      </w:r>
      <w:r w:rsidRPr="005E7B8E">
        <w:rPr>
          <w:rFonts w:eastAsia="Times New Roman"/>
          <w:sz w:val="22"/>
          <w:szCs w:val="22"/>
          <w:lang w:eastAsia="sr-Cyrl-CS"/>
        </w:rPr>
        <w:t xml:space="preserve"> </w:t>
      </w:r>
      <w:r w:rsidRPr="005E7B8E">
        <w:rPr>
          <w:sz w:val="22"/>
          <w:szCs w:val="22"/>
          <w:lang w:eastAsia="sr-Cyrl-CS"/>
        </w:rPr>
        <w:t>истека</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понуда.</w:t>
      </w:r>
    </w:p>
    <w:p w:rsidR="00DD1665" w:rsidRPr="005E7B8E" w:rsidRDefault="00DD1665" w:rsidP="00DD1665">
      <w:pPr>
        <w:pStyle w:val="Bodytext12"/>
        <w:shd w:val="clear" w:color="auto" w:fill="auto"/>
        <w:spacing w:after="0"/>
        <w:ind w:left="20" w:right="40" w:firstLine="56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року</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3</w:t>
      </w:r>
      <w:r w:rsidRPr="005E7B8E">
        <w:rPr>
          <w:rFonts w:eastAsia="Times New Roman"/>
          <w:sz w:val="22"/>
          <w:szCs w:val="22"/>
          <w:lang w:eastAsia="sr-Cyrl-CS"/>
        </w:rPr>
        <w:t xml:space="preserve"> </w:t>
      </w:r>
      <w:r w:rsidRPr="005E7B8E">
        <w:rPr>
          <w:sz w:val="22"/>
          <w:szCs w:val="22"/>
          <w:lang w:eastAsia="sr-Cyrl-CS"/>
        </w:rPr>
        <w:t>(три)</w:t>
      </w:r>
      <w:r w:rsidRPr="005E7B8E">
        <w:rPr>
          <w:rFonts w:eastAsia="Times New Roman"/>
          <w:sz w:val="22"/>
          <w:szCs w:val="22"/>
          <w:lang w:eastAsia="sr-Cyrl-CS"/>
        </w:rPr>
        <w:t xml:space="preserve"> </w:t>
      </w:r>
      <w:r w:rsidRPr="005E7B8E">
        <w:rPr>
          <w:sz w:val="22"/>
          <w:szCs w:val="22"/>
          <w:lang w:eastAsia="sr-Cyrl-CS"/>
        </w:rPr>
        <w:t>дана</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дана</w:t>
      </w:r>
      <w:r w:rsidRPr="005E7B8E">
        <w:rPr>
          <w:rFonts w:eastAsia="Times New Roman"/>
          <w:sz w:val="22"/>
          <w:szCs w:val="22"/>
          <w:lang w:eastAsia="sr-Cyrl-CS"/>
        </w:rPr>
        <w:t xml:space="preserve"> </w:t>
      </w:r>
      <w:r w:rsidRPr="005E7B8E">
        <w:rPr>
          <w:sz w:val="22"/>
          <w:szCs w:val="22"/>
          <w:lang w:eastAsia="sr-Cyrl-CS"/>
        </w:rPr>
        <w:t>пријема</w:t>
      </w:r>
      <w:r w:rsidRPr="005E7B8E">
        <w:rPr>
          <w:rFonts w:eastAsia="Times New Roman"/>
          <w:sz w:val="22"/>
          <w:szCs w:val="22"/>
          <w:lang w:eastAsia="sr-Cyrl-CS"/>
        </w:rPr>
        <w:t xml:space="preserve"> </w:t>
      </w:r>
      <w:r w:rsidRPr="005E7B8E">
        <w:rPr>
          <w:sz w:val="22"/>
          <w:szCs w:val="22"/>
          <w:lang w:eastAsia="sr-Cyrl-CS"/>
        </w:rPr>
        <w:t>захтева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додатним</w:t>
      </w:r>
      <w:r w:rsidRPr="005E7B8E">
        <w:rPr>
          <w:rFonts w:eastAsia="Times New Roman"/>
          <w:sz w:val="22"/>
          <w:szCs w:val="22"/>
          <w:lang w:eastAsia="sr-Cyrl-CS"/>
        </w:rPr>
        <w:t xml:space="preserve"> </w:t>
      </w:r>
      <w:r w:rsidRPr="005E7B8E">
        <w:rPr>
          <w:sz w:val="22"/>
          <w:szCs w:val="22"/>
          <w:lang w:eastAsia="sr-Cyrl-CS"/>
        </w:rPr>
        <w:t>информацијама</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појашњењима</w:t>
      </w:r>
      <w:r w:rsidRPr="005E7B8E">
        <w:rPr>
          <w:rFonts w:eastAsia="Times New Roman"/>
          <w:sz w:val="22"/>
          <w:szCs w:val="22"/>
          <w:lang w:eastAsia="sr-Cyrl-CS"/>
        </w:rPr>
        <w:t xml:space="preserve"> </w:t>
      </w:r>
      <w:r w:rsidRPr="005E7B8E">
        <w:rPr>
          <w:sz w:val="22"/>
          <w:szCs w:val="22"/>
          <w:lang w:eastAsia="sr-Cyrl-CS"/>
        </w:rPr>
        <w:t>конкурсне</w:t>
      </w:r>
      <w:r w:rsidRPr="005E7B8E">
        <w:rPr>
          <w:rFonts w:eastAsia="Times New Roman"/>
          <w:sz w:val="22"/>
          <w:szCs w:val="22"/>
          <w:lang w:eastAsia="sr-Cyrl-CS"/>
        </w:rPr>
        <w:t xml:space="preserve"> </w:t>
      </w:r>
      <w:r w:rsidRPr="005E7B8E">
        <w:rPr>
          <w:sz w:val="22"/>
          <w:szCs w:val="22"/>
          <w:lang w:eastAsia="sr-Cyrl-CS"/>
        </w:rPr>
        <w:t>документације,</w:t>
      </w:r>
      <w:r w:rsidRPr="005E7B8E">
        <w:rPr>
          <w:rFonts w:eastAsia="Times New Roman"/>
          <w:sz w:val="22"/>
          <w:szCs w:val="22"/>
          <w:lang w:eastAsia="sr-Cyrl-CS"/>
        </w:rPr>
        <w:t xml:space="preserve"> </w:t>
      </w:r>
      <w:r w:rsidRPr="005E7B8E">
        <w:rPr>
          <w:sz w:val="22"/>
          <w:szCs w:val="22"/>
          <w:lang w:eastAsia="sr-Cyrl-CS"/>
        </w:rPr>
        <w:t>одговор</w:t>
      </w:r>
      <w:r w:rsidRPr="005E7B8E">
        <w:rPr>
          <w:rFonts w:eastAsia="Times New Roman"/>
          <w:sz w:val="22"/>
          <w:szCs w:val="22"/>
          <w:lang w:eastAsia="sr-Cyrl-CS"/>
        </w:rPr>
        <w:t xml:space="preserve"> </w:t>
      </w:r>
      <w:r w:rsidRPr="005E7B8E">
        <w:rPr>
          <w:sz w:val="22"/>
          <w:szCs w:val="22"/>
          <w:lang w:val="sr-Cyrl-CS" w:eastAsia="sr-Cyrl-CS"/>
        </w:rPr>
        <w:t>објавити</w:t>
      </w:r>
      <w:r w:rsidRPr="005E7B8E">
        <w:rPr>
          <w:rFonts w:eastAsia="Times New Roman"/>
          <w:sz w:val="22"/>
          <w:szCs w:val="22"/>
          <w:lang w:val="sr-Cyrl-CS"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Порталу</w:t>
      </w:r>
      <w:r w:rsidRPr="005E7B8E">
        <w:rPr>
          <w:rFonts w:eastAsia="Times New Roman"/>
          <w:sz w:val="22"/>
          <w:szCs w:val="22"/>
          <w:lang w:eastAsia="sr-Cyrl-CS"/>
        </w:rPr>
        <w:t xml:space="preserve"> </w:t>
      </w:r>
      <w:r w:rsidRPr="005E7B8E">
        <w:rPr>
          <w:sz w:val="22"/>
          <w:szCs w:val="22"/>
          <w:lang w:eastAsia="sr-Cyrl-CS"/>
        </w:rPr>
        <w:t>јавних</w:t>
      </w:r>
      <w:r w:rsidRPr="005E7B8E">
        <w:rPr>
          <w:rFonts w:eastAsia="Times New Roman"/>
          <w:sz w:val="22"/>
          <w:szCs w:val="22"/>
          <w:lang w:eastAsia="sr-Cyrl-CS"/>
        </w:rPr>
        <w:t xml:space="preserve"> </w:t>
      </w:r>
      <w:r w:rsidRPr="005E7B8E">
        <w:rPr>
          <w:sz w:val="22"/>
          <w:szCs w:val="22"/>
          <w:lang w:eastAsia="sr-Cyrl-CS"/>
        </w:rPr>
        <w:t>набавки</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својој</w:t>
      </w:r>
      <w:r w:rsidRPr="005E7B8E">
        <w:rPr>
          <w:rFonts w:eastAsia="Times New Roman"/>
          <w:sz w:val="22"/>
          <w:szCs w:val="22"/>
          <w:lang w:eastAsia="sr-Cyrl-CS"/>
        </w:rPr>
        <w:t xml:space="preserve"> </w:t>
      </w:r>
      <w:r w:rsidRPr="005E7B8E">
        <w:rPr>
          <w:sz w:val="22"/>
          <w:szCs w:val="22"/>
          <w:lang w:eastAsia="sr-Cyrl-CS"/>
        </w:rPr>
        <w:t>интернет</w:t>
      </w:r>
      <w:r w:rsidRPr="005E7B8E">
        <w:rPr>
          <w:rFonts w:eastAsia="Times New Roman"/>
          <w:sz w:val="22"/>
          <w:szCs w:val="22"/>
          <w:lang w:eastAsia="sr-Cyrl-CS"/>
        </w:rPr>
        <w:t xml:space="preserve"> </w:t>
      </w:r>
      <w:r w:rsidRPr="005E7B8E">
        <w:rPr>
          <w:sz w:val="22"/>
          <w:szCs w:val="22"/>
          <w:lang w:eastAsia="sr-Cyrl-CS"/>
        </w:rPr>
        <w:t>страници.</w:t>
      </w:r>
    </w:p>
    <w:p w:rsidR="00DD1665" w:rsidRPr="005E7B8E" w:rsidRDefault="00DD1665" w:rsidP="00DD1665">
      <w:pPr>
        <w:pStyle w:val="Bodytext111"/>
        <w:tabs>
          <w:tab w:val="left" w:pos="567"/>
          <w:tab w:val="left" w:pos="860"/>
        </w:tabs>
        <w:spacing w:before="240" w:after="192"/>
        <w:ind w:right="140"/>
        <w:jc w:val="both"/>
        <w:rPr>
          <w:rStyle w:val="Bodytext2NotBold1"/>
          <w:sz w:val="22"/>
          <w:szCs w:val="22"/>
          <w:lang w:eastAsia="sr-Cyrl-CS"/>
        </w:rPr>
      </w:pPr>
      <w:r w:rsidRPr="005E7B8E">
        <w:rPr>
          <w:rStyle w:val="Bodytext2NotBold1"/>
          <w:sz w:val="22"/>
          <w:szCs w:val="22"/>
          <w:lang w:eastAsia="sr-Cyrl-CS"/>
        </w:rPr>
        <w:t>Додатне</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информације</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или</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појашњења</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упућују</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се</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са</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напоменом</w:t>
      </w:r>
      <w:r w:rsidRPr="005E7B8E">
        <w:rPr>
          <w:rFonts w:eastAsia="Times New Roman"/>
          <w:sz w:val="22"/>
          <w:szCs w:val="22"/>
          <w:lang w:eastAsia="sr-Cyrl-CS"/>
        </w:rPr>
        <w:t xml:space="preserve"> „</w:t>
      </w:r>
      <w:r w:rsidRPr="005E7B8E">
        <w:rPr>
          <w:sz w:val="22"/>
          <w:szCs w:val="22"/>
          <w:lang w:eastAsia="sr-Cyrl-CS"/>
        </w:rPr>
        <w:t>Захтев</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додатним</w:t>
      </w:r>
      <w:r w:rsidRPr="005E7B8E">
        <w:rPr>
          <w:rFonts w:eastAsia="Times New Roman"/>
          <w:sz w:val="22"/>
          <w:szCs w:val="22"/>
          <w:lang w:eastAsia="sr-Cyrl-CS"/>
        </w:rPr>
        <w:t xml:space="preserve"> </w:t>
      </w:r>
      <w:r w:rsidRPr="005E7B8E">
        <w:rPr>
          <w:sz w:val="22"/>
          <w:szCs w:val="22"/>
          <w:lang w:eastAsia="sr-Cyrl-CS"/>
        </w:rPr>
        <w:t>информацијама</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појашњењима</w:t>
      </w:r>
      <w:r w:rsidRPr="005E7B8E">
        <w:rPr>
          <w:rFonts w:eastAsia="Times New Roman"/>
          <w:sz w:val="22"/>
          <w:szCs w:val="22"/>
          <w:lang w:eastAsia="sr-Cyrl-CS"/>
        </w:rPr>
        <w:t xml:space="preserve"> </w:t>
      </w:r>
      <w:r w:rsidRPr="005E7B8E">
        <w:rPr>
          <w:sz w:val="22"/>
          <w:szCs w:val="22"/>
          <w:lang w:eastAsia="sr-Cyrl-CS"/>
        </w:rPr>
        <w:t>конкурсне</w:t>
      </w:r>
      <w:r w:rsidRPr="005E7B8E">
        <w:rPr>
          <w:rFonts w:eastAsia="Times New Roman"/>
          <w:sz w:val="22"/>
          <w:szCs w:val="22"/>
          <w:lang w:eastAsia="sr-Cyrl-CS"/>
        </w:rPr>
        <w:t xml:space="preserve"> </w:t>
      </w:r>
      <w:r w:rsidRPr="005E7B8E">
        <w:rPr>
          <w:sz w:val="22"/>
          <w:szCs w:val="22"/>
          <w:lang w:eastAsia="sr-Cyrl-CS"/>
        </w:rPr>
        <w:t>документације</w:t>
      </w:r>
      <w:r w:rsidRPr="005E7B8E">
        <w:rPr>
          <w:rFonts w:eastAsia="Times New Roman"/>
          <w:sz w:val="22"/>
          <w:szCs w:val="22"/>
          <w:lang w:eastAsia="sr-Cyrl-CS"/>
        </w:rPr>
        <w:t xml:space="preserve"> – </w:t>
      </w:r>
      <w:r w:rsidRPr="005E7B8E">
        <w:rPr>
          <w:rFonts w:eastAsia="Times New Roman"/>
          <w:sz w:val="22"/>
          <w:szCs w:val="22"/>
          <w:lang w:val="sr-Cyrl-CS" w:eastAsia="sr-Cyrl-CS"/>
        </w:rPr>
        <w:t xml:space="preserve"> </w:t>
      </w:r>
      <w:r w:rsidRPr="005E7B8E">
        <w:rPr>
          <w:sz w:val="22"/>
          <w:szCs w:val="22"/>
          <w:lang w:eastAsia="en-US"/>
        </w:rPr>
        <w:t>Набавка</w:t>
      </w:r>
      <w:r w:rsidRPr="005E7B8E">
        <w:rPr>
          <w:rFonts w:eastAsia="Times New Roman"/>
          <w:sz w:val="22"/>
          <w:szCs w:val="22"/>
          <w:lang w:eastAsia="en-US"/>
        </w:rPr>
        <w:t xml:space="preserve"> </w:t>
      </w:r>
      <w:r w:rsidRPr="005E7B8E">
        <w:rPr>
          <w:sz w:val="22"/>
          <w:szCs w:val="22"/>
          <w:lang w:val="sr-Cyrl-CS" w:eastAsia="en-US"/>
        </w:rPr>
        <w:t>намештаја,</w:t>
      </w:r>
      <w:r w:rsidR="0063009A" w:rsidRPr="005E7B8E">
        <w:rPr>
          <w:sz w:val="22"/>
          <w:szCs w:val="22"/>
          <w:lang w:val="sr-Cyrl-CS" w:eastAsia="en-US"/>
        </w:rPr>
        <w:t xml:space="preserve"> </w:t>
      </w:r>
      <w:r w:rsidR="00547A25">
        <w:rPr>
          <w:sz w:val="22"/>
          <w:szCs w:val="22"/>
          <w:lang w:val="sr-Cyrl-CS" w:eastAsia="en-US"/>
        </w:rPr>
        <w:t>ЈНМ</w:t>
      </w:r>
      <w:r w:rsidR="000545CA">
        <w:rPr>
          <w:sz w:val="22"/>
          <w:szCs w:val="22"/>
          <w:lang w:val="sr-Cyrl-CS" w:eastAsia="en-US"/>
        </w:rPr>
        <w:t>В</w:t>
      </w:r>
      <w:r w:rsidR="00547A25">
        <w:rPr>
          <w:sz w:val="22"/>
          <w:szCs w:val="22"/>
          <w:lang w:val="sr-Cyrl-CS" w:eastAsia="en-US"/>
        </w:rPr>
        <w:t xml:space="preserve"> </w:t>
      </w:r>
      <w:r w:rsidRPr="005E7B8E">
        <w:rPr>
          <w:sz w:val="22"/>
          <w:szCs w:val="22"/>
          <w:lang w:eastAsia="en-US"/>
        </w:rPr>
        <w:t>број</w:t>
      </w:r>
      <w:r w:rsidRPr="005E7B8E">
        <w:rPr>
          <w:rFonts w:eastAsia="Times New Roman"/>
          <w:sz w:val="22"/>
          <w:szCs w:val="22"/>
          <w:lang w:val="sr-Cyrl-CS" w:eastAsia="en-US"/>
        </w:rPr>
        <w:t xml:space="preserve"> </w:t>
      </w:r>
      <w:r w:rsidRPr="005E7B8E">
        <w:rPr>
          <w:sz w:val="22"/>
          <w:szCs w:val="22"/>
          <w:lang w:eastAsia="en-US"/>
        </w:rPr>
        <w:t>07-02</w:t>
      </w:r>
      <w:r w:rsidRPr="005E7B8E">
        <w:rPr>
          <w:rFonts w:eastAsia="Times New Roman"/>
          <w:sz w:val="22"/>
          <w:szCs w:val="22"/>
          <w:lang w:eastAsia="en-US"/>
        </w:rPr>
        <w:t xml:space="preserve"> </w:t>
      </w:r>
      <w:r w:rsidRPr="005E7B8E">
        <w:rPr>
          <w:sz w:val="22"/>
          <w:szCs w:val="22"/>
          <w:lang w:eastAsia="en-US"/>
        </w:rPr>
        <w:t>бр.</w:t>
      </w:r>
      <w:r w:rsidRPr="005E7B8E">
        <w:rPr>
          <w:rFonts w:eastAsia="Times New Roman"/>
          <w:sz w:val="22"/>
          <w:szCs w:val="22"/>
          <w:lang w:val="sr-Cyrl-CS" w:eastAsia="en-US"/>
        </w:rPr>
        <w:t xml:space="preserve"> </w:t>
      </w:r>
      <w:r w:rsidR="00547A25">
        <w:rPr>
          <w:sz w:val="22"/>
          <w:szCs w:val="22"/>
          <w:lang w:val="sr-Cyrl-CS" w:eastAsia="en-US"/>
        </w:rPr>
        <w:t>6</w:t>
      </w:r>
      <w:r w:rsidRPr="005E7B8E">
        <w:rPr>
          <w:rFonts w:eastAsia="Times New Roman"/>
          <w:sz w:val="22"/>
          <w:szCs w:val="22"/>
          <w:lang w:val="sr-Cyrl-CS" w:eastAsia="en-US"/>
        </w:rPr>
        <w:t xml:space="preserve"> </w:t>
      </w:r>
      <w:r w:rsidRPr="005E7B8E">
        <w:rPr>
          <w:sz w:val="22"/>
          <w:szCs w:val="22"/>
          <w:lang w:val="sr-Cyrl-CS" w:eastAsia="en-US"/>
        </w:rPr>
        <w:t>-201</w:t>
      </w:r>
      <w:r w:rsidR="00547A25">
        <w:rPr>
          <w:sz w:val="22"/>
          <w:szCs w:val="22"/>
          <w:lang w:val="sr-Cyrl-CS" w:eastAsia="en-US"/>
        </w:rPr>
        <w:t>8</w:t>
      </w:r>
      <w:r w:rsidRPr="005E7B8E">
        <w:rPr>
          <w:rFonts w:eastAsia="Times New Roman"/>
          <w:sz w:val="22"/>
          <w:szCs w:val="22"/>
          <w:lang w:val="sr-Cyrl-CS" w:eastAsia="en-US"/>
        </w:rPr>
        <w:t xml:space="preserve">  </w:t>
      </w:r>
      <w:r w:rsidRPr="005E7B8E">
        <w:rPr>
          <w:rStyle w:val="Bodytext2NotBold1"/>
          <w:sz w:val="22"/>
          <w:szCs w:val="22"/>
          <w:lang w:eastAsia="sr-Cyrl-CS"/>
        </w:rPr>
        <w:t>на</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следећи</w:t>
      </w:r>
      <w:r w:rsidRPr="005E7B8E">
        <w:rPr>
          <w:rStyle w:val="Bodytext2NotBold1"/>
          <w:rFonts w:eastAsia="Times New Roman"/>
          <w:sz w:val="22"/>
          <w:szCs w:val="22"/>
          <w:lang w:eastAsia="sr-Cyrl-CS"/>
        </w:rPr>
        <w:t xml:space="preserve"> </w:t>
      </w:r>
      <w:r w:rsidRPr="005E7B8E">
        <w:rPr>
          <w:rStyle w:val="Bodytext2NotBold1"/>
          <w:sz w:val="22"/>
          <w:szCs w:val="22"/>
          <w:lang w:eastAsia="sr-Cyrl-CS"/>
        </w:rPr>
        <w:t>начин:</w:t>
      </w:r>
    </w:p>
    <w:p w:rsidR="00DD1665" w:rsidRPr="005E7B8E" w:rsidRDefault="00DD1665" w:rsidP="00DD1665">
      <w:pPr>
        <w:pStyle w:val="Bodytext12"/>
        <w:numPr>
          <w:ilvl w:val="0"/>
          <w:numId w:val="9"/>
        </w:numPr>
        <w:shd w:val="clear" w:color="auto" w:fill="auto"/>
        <w:tabs>
          <w:tab w:val="left" w:pos="802"/>
          <w:tab w:val="left" w:pos="1047"/>
        </w:tabs>
        <w:spacing w:after="0" w:line="278" w:lineRule="exact"/>
        <w:ind w:left="580" w:right="40"/>
        <w:jc w:val="both"/>
        <w:rPr>
          <w:sz w:val="22"/>
          <w:szCs w:val="22"/>
        </w:rPr>
      </w:pPr>
      <w:r w:rsidRPr="005E7B8E">
        <w:rPr>
          <w:sz w:val="22"/>
          <w:szCs w:val="22"/>
          <w:lang w:eastAsia="sr-Cyrl-CS"/>
        </w:rPr>
        <w:t>електронским</w:t>
      </w:r>
      <w:r w:rsidRPr="005E7B8E">
        <w:rPr>
          <w:rFonts w:eastAsia="Times New Roman"/>
          <w:sz w:val="22"/>
          <w:szCs w:val="22"/>
          <w:lang w:eastAsia="sr-Cyrl-CS"/>
        </w:rPr>
        <w:t xml:space="preserve"> </w:t>
      </w:r>
      <w:r w:rsidRPr="005E7B8E">
        <w:rPr>
          <w:sz w:val="22"/>
          <w:szCs w:val="22"/>
          <w:lang w:eastAsia="sr-Cyrl-CS"/>
        </w:rPr>
        <w:t>путем</w:t>
      </w:r>
      <w:r w:rsidRPr="005E7B8E">
        <w:rPr>
          <w:rFonts w:eastAsia="Times New Roman"/>
          <w:sz w:val="22"/>
          <w:szCs w:val="22"/>
          <w:lang w:eastAsia="sr-Cyrl-CS"/>
        </w:rPr>
        <w:t xml:space="preserve"> </w:t>
      </w:r>
      <w:r w:rsidRPr="005E7B8E">
        <w:rPr>
          <w:sz w:val="22"/>
          <w:szCs w:val="22"/>
          <w:lang w:eastAsia="sr-Cyrl-CS"/>
        </w:rPr>
        <w:t>на</w:t>
      </w:r>
      <w:r w:rsidRPr="005E7B8E">
        <w:rPr>
          <w:rFonts w:eastAsia="Times New Roman"/>
          <w:sz w:val="22"/>
          <w:szCs w:val="22"/>
          <w:lang w:eastAsia="sr-Cyrl-CS"/>
        </w:rPr>
        <w:t xml:space="preserve"> </w:t>
      </w:r>
      <w:r w:rsidRPr="005E7B8E">
        <w:rPr>
          <w:sz w:val="22"/>
          <w:szCs w:val="22"/>
          <w:lang w:eastAsia="sr-Cyrl-CS"/>
        </w:rPr>
        <w:t>адресу</w:t>
      </w:r>
      <w:r w:rsidRPr="005E7B8E">
        <w:rPr>
          <w:rFonts w:eastAsia="Times New Roman"/>
          <w:sz w:val="22"/>
          <w:szCs w:val="22"/>
          <w:lang w:eastAsia="sr-Cyrl-CS"/>
        </w:rPr>
        <w:t xml:space="preserve"> </w:t>
      </w:r>
      <w:hyperlink r:id="rId9" w:history="1">
        <w:r w:rsidRPr="00856B3D">
          <w:rPr>
            <w:rStyle w:val="Hyperlink"/>
            <w:color w:val="auto"/>
            <w:sz w:val="22"/>
            <w:szCs w:val="22"/>
          </w:rPr>
          <w:t>jerkovics@fon.bg.ac.rs</w:t>
        </w:r>
      </w:hyperlink>
    </w:p>
    <w:p w:rsidR="00DD1665" w:rsidRPr="005E7B8E" w:rsidRDefault="00DD1665" w:rsidP="00DD1665">
      <w:pPr>
        <w:pStyle w:val="Bodytext12"/>
        <w:shd w:val="clear" w:color="auto" w:fill="auto"/>
        <w:tabs>
          <w:tab w:val="left" w:pos="802"/>
          <w:tab w:val="left" w:pos="1047"/>
        </w:tabs>
        <w:spacing w:after="0" w:line="278" w:lineRule="exact"/>
        <w:ind w:left="580" w:right="40"/>
        <w:jc w:val="both"/>
        <w:rPr>
          <w:sz w:val="22"/>
          <w:szCs w:val="22"/>
        </w:rPr>
      </w:pPr>
    </w:p>
    <w:p w:rsidR="00DD1665" w:rsidRPr="005E7B8E" w:rsidRDefault="00DD1665" w:rsidP="00DD1665">
      <w:pPr>
        <w:pStyle w:val="Bodytext12"/>
        <w:shd w:val="clear" w:color="auto" w:fill="auto"/>
        <w:tabs>
          <w:tab w:val="left" w:pos="802"/>
          <w:tab w:val="left" w:pos="1047"/>
        </w:tabs>
        <w:spacing w:after="0" w:line="278" w:lineRule="exact"/>
        <w:ind w:right="40"/>
        <w:jc w:val="both"/>
        <w:rPr>
          <w:sz w:val="22"/>
          <w:szCs w:val="22"/>
          <w:lang w:eastAsia="sr-Cyrl-CS"/>
        </w:rPr>
      </w:pPr>
      <w:r w:rsidRPr="005E7B8E">
        <w:rPr>
          <w:rFonts w:eastAsia="Times New Roman"/>
          <w:sz w:val="22"/>
          <w:szCs w:val="22"/>
          <w:lang w:val="sr-Cyrl-CS" w:eastAsia="sr-Cyrl-CS"/>
        </w:rPr>
        <w:t xml:space="preserve">         </w:t>
      </w:r>
      <w:r w:rsidRPr="005E7B8E">
        <w:rPr>
          <w:sz w:val="22"/>
          <w:szCs w:val="22"/>
          <w:lang w:eastAsia="sr-Cyrl-CS"/>
        </w:rPr>
        <w:t>Ако</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измени</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допуни</w:t>
      </w:r>
      <w:r w:rsidRPr="005E7B8E">
        <w:rPr>
          <w:rFonts w:eastAsia="Times New Roman"/>
          <w:sz w:val="22"/>
          <w:szCs w:val="22"/>
          <w:lang w:eastAsia="sr-Cyrl-CS"/>
        </w:rPr>
        <w:t xml:space="preserve"> </w:t>
      </w:r>
      <w:r w:rsidRPr="005E7B8E">
        <w:rPr>
          <w:sz w:val="22"/>
          <w:szCs w:val="22"/>
          <w:lang w:eastAsia="sr-Cyrl-CS"/>
        </w:rPr>
        <w:t>конкурсну</w:t>
      </w:r>
      <w:r w:rsidRPr="005E7B8E">
        <w:rPr>
          <w:rFonts w:eastAsia="Times New Roman"/>
          <w:sz w:val="22"/>
          <w:szCs w:val="22"/>
          <w:lang w:eastAsia="sr-Cyrl-CS"/>
        </w:rPr>
        <w:t xml:space="preserve"> </w:t>
      </w:r>
      <w:r w:rsidRPr="005E7B8E">
        <w:rPr>
          <w:sz w:val="22"/>
          <w:szCs w:val="22"/>
          <w:lang w:eastAsia="sr-Cyrl-CS"/>
        </w:rPr>
        <w:t>документацију</w:t>
      </w:r>
      <w:r w:rsidRPr="005E7B8E">
        <w:rPr>
          <w:rFonts w:eastAsia="Times New Roman"/>
          <w:sz w:val="22"/>
          <w:szCs w:val="22"/>
          <w:lang w:eastAsia="sr-Cyrl-CS"/>
        </w:rPr>
        <w:t xml:space="preserve"> </w:t>
      </w:r>
      <w:r w:rsidRPr="005E7B8E">
        <w:rPr>
          <w:sz w:val="22"/>
          <w:szCs w:val="22"/>
          <w:lang w:eastAsia="sr-Cyrl-CS"/>
        </w:rPr>
        <w:t>8</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мање</w:t>
      </w:r>
      <w:r w:rsidRPr="005E7B8E">
        <w:rPr>
          <w:rFonts w:eastAsia="Times New Roman"/>
          <w:sz w:val="22"/>
          <w:szCs w:val="22"/>
          <w:lang w:eastAsia="sr-Cyrl-CS"/>
        </w:rPr>
        <w:t xml:space="preserve"> </w:t>
      </w:r>
      <w:r w:rsidRPr="005E7B8E">
        <w:rPr>
          <w:sz w:val="22"/>
          <w:szCs w:val="22"/>
          <w:lang w:eastAsia="sr-Cyrl-CS"/>
        </w:rPr>
        <w:t>дана</w:t>
      </w:r>
      <w:r w:rsidRPr="005E7B8E">
        <w:rPr>
          <w:rFonts w:eastAsia="Times New Roman"/>
          <w:sz w:val="22"/>
          <w:szCs w:val="22"/>
          <w:lang w:eastAsia="sr-Cyrl-CS"/>
        </w:rPr>
        <w:t xml:space="preserve"> </w:t>
      </w:r>
      <w:r w:rsidRPr="005E7B8E">
        <w:rPr>
          <w:sz w:val="22"/>
          <w:szCs w:val="22"/>
          <w:lang w:eastAsia="sr-Cyrl-CS"/>
        </w:rPr>
        <w:t>пре</w:t>
      </w:r>
      <w:r w:rsidRPr="005E7B8E">
        <w:rPr>
          <w:rFonts w:eastAsia="Times New Roman"/>
          <w:sz w:val="22"/>
          <w:szCs w:val="22"/>
          <w:lang w:eastAsia="sr-Cyrl-CS"/>
        </w:rPr>
        <w:t xml:space="preserve"> </w:t>
      </w:r>
      <w:r w:rsidRPr="005E7B8E">
        <w:rPr>
          <w:sz w:val="22"/>
          <w:szCs w:val="22"/>
          <w:lang w:eastAsia="sr-Cyrl-CS"/>
        </w:rPr>
        <w:t>истека</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дужан</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продужи</w:t>
      </w:r>
      <w:r w:rsidRPr="005E7B8E">
        <w:rPr>
          <w:rFonts w:eastAsia="Times New Roman"/>
          <w:sz w:val="22"/>
          <w:szCs w:val="22"/>
          <w:lang w:eastAsia="sr-Cyrl-CS"/>
        </w:rPr>
        <w:t xml:space="preserve"> </w:t>
      </w:r>
      <w:r w:rsidRPr="005E7B8E">
        <w:rPr>
          <w:sz w:val="22"/>
          <w:szCs w:val="22"/>
          <w:lang w:eastAsia="sr-Cyrl-CS"/>
        </w:rPr>
        <w:t>рок</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објави</w:t>
      </w:r>
      <w:r w:rsidRPr="005E7B8E">
        <w:rPr>
          <w:rFonts w:eastAsia="Times New Roman"/>
          <w:sz w:val="22"/>
          <w:szCs w:val="22"/>
          <w:lang w:eastAsia="sr-Cyrl-CS"/>
        </w:rPr>
        <w:t xml:space="preserve"> </w:t>
      </w:r>
      <w:r w:rsidRPr="005E7B8E">
        <w:rPr>
          <w:sz w:val="22"/>
          <w:szCs w:val="22"/>
          <w:lang w:eastAsia="sr-Cyrl-CS"/>
        </w:rPr>
        <w:t>обавештење</w:t>
      </w:r>
      <w:r w:rsidRPr="005E7B8E">
        <w:rPr>
          <w:rFonts w:eastAsia="Times New Roman"/>
          <w:sz w:val="22"/>
          <w:szCs w:val="22"/>
          <w:lang w:eastAsia="sr-Cyrl-CS"/>
        </w:rPr>
        <w:t xml:space="preserve"> </w:t>
      </w:r>
      <w:r w:rsidRPr="005E7B8E">
        <w:rPr>
          <w:sz w:val="22"/>
          <w:szCs w:val="22"/>
          <w:lang w:eastAsia="sr-Cyrl-CS"/>
        </w:rPr>
        <w:t>о</w:t>
      </w:r>
      <w:r w:rsidRPr="005E7B8E">
        <w:rPr>
          <w:rFonts w:eastAsia="Times New Roman"/>
          <w:sz w:val="22"/>
          <w:szCs w:val="22"/>
          <w:lang w:eastAsia="sr-Cyrl-CS"/>
        </w:rPr>
        <w:t xml:space="preserve"> </w:t>
      </w:r>
      <w:r w:rsidRPr="005E7B8E">
        <w:rPr>
          <w:sz w:val="22"/>
          <w:szCs w:val="22"/>
          <w:lang w:eastAsia="sr-Cyrl-CS"/>
        </w:rPr>
        <w:t>продужењу</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понуда.</w:t>
      </w:r>
    </w:p>
    <w:p w:rsidR="00DD1665" w:rsidRPr="005E7B8E" w:rsidRDefault="00DD1665" w:rsidP="00DD1665">
      <w:pPr>
        <w:pStyle w:val="Bodytext12"/>
        <w:shd w:val="clear" w:color="auto" w:fill="auto"/>
        <w:spacing w:after="0"/>
        <w:ind w:left="20" w:right="40" w:firstLine="560"/>
        <w:jc w:val="both"/>
        <w:rPr>
          <w:sz w:val="22"/>
          <w:szCs w:val="22"/>
          <w:lang w:eastAsia="sr-Cyrl-CS"/>
        </w:rPr>
      </w:pPr>
      <w:r w:rsidRPr="005E7B8E">
        <w:rPr>
          <w:sz w:val="22"/>
          <w:szCs w:val="22"/>
          <w:lang w:eastAsia="sr-Cyrl-CS"/>
        </w:rPr>
        <w:t>По</w:t>
      </w:r>
      <w:r w:rsidRPr="005E7B8E">
        <w:rPr>
          <w:rFonts w:eastAsia="Times New Roman"/>
          <w:sz w:val="22"/>
          <w:szCs w:val="22"/>
          <w:lang w:eastAsia="sr-Cyrl-CS"/>
        </w:rPr>
        <w:t xml:space="preserve"> </w:t>
      </w:r>
      <w:r w:rsidRPr="005E7B8E">
        <w:rPr>
          <w:sz w:val="22"/>
          <w:szCs w:val="22"/>
          <w:lang w:eastAsia="sr-Cyrl-CS"/>
        </w:rPr>
        <w:t>истеку</w:t>
      </w:r>
      <w:r w:rsidRPr="005E7B8E">
        <w:rPr>
          <w:rFonts w:eastAsia="Times New Roman"/>
          <w:sz w:val="22"/>
          <w:szCs w:val="22"/>
          <w:lang w:eastAsia="sr-Cyrl-CS"/>
        </w:rPr>
        <w:t xml:space="preserve"> </w:t>
      </w:r>
      <w:r w:rsidRPr="005E7B8E">
        <w:rPr>
          <w:sz w:val="22"/>
          <w:szCs w:val="22"/>
          <w:lang w:eastAsia="sr-Cyrl-CS"/>
        </w:rPr>
        <w:t>рока</w:t>
      </w:r>
      <w:r w:rsidRPr="005E7B8E">
        <w:rPr>
          <w:rFonts w:eastAsia="Times New Roman"/>
          <w:sz w:val="22"/>
          <w:szCs w:val="22"/>
          <w:lang w:eastAsia="sr-Cyrl-CS"/>
        </w:rPr>
        <w:t xml:space="preserve"> </w:t>
      </w:r>
      <w:r w:rsidRPr="005E7B8E">
        <w:rPr>
          <w:sz w:val="22"/>
          <w:szCs w:val="22"/>
          <w:lang w:eastAsia="sr-Cyrl-CS"/>
        </w:rPr>
        <w:t>предвиђеног</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мења</w:t>
      </w:r>
      <w:r w:rsidRPr="005E7B8E">
        <w:rPr>
          <w:rFonts w:eastAsia="Times New Roman"/>
          <w:sz w:val="22"/>
          <w:szCs w:val="22"/>
          <w:lang w:eastAsia="sr-Cyrl-CS"/>
        </w:rPr>
        <w:t xml:space="preserve"> </w:t>
      </w:r>
      <w:r w:rsidRPr="005E7B8E">
        <w:rPr>
          <w:sz w:val="22"/>
          <w:szCs w:val="22"/>
          <w:lang w:eastAsia="sr-Cyrl-CS"/>
        </w:rPr>
        <w:t>нити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допуњује</w:t>
      </w:r>
      <w:r w:rsidRPr="005E7B8E">
        <w:rPr>
          <w:rFonts w:eastAsia="Times New Roman"/>
          <w:sz w:val="22"/>
          <w:szCs w:val="22"/>
          <w:lang w:eastAsia="sr-Cyrl-CS"/>
        </w:rPr>
        <w:t xml:space="preserve"> </w:t>
      </w:r>
      <w:r w:rsidRPr="005E7B8E">
        <w:rPr>
          <w:sz w:val="22"/>
          <w:szCs w:val="22"/>
          <w:lang w:eastAsia="sr-Cyrl-CS"/>
        </w:rPr>
        <w:t>конкурсну</w:t>
      </w:r>
      <w:r w:rsidRPr="005E7B8E">
        <w:rPr>
          <w:rFonts w:eastAsia="Times New Roman"/>
          <w:sz w:val="22"/>
          <w:szCs w:val="22"/>
          <w:lang w:eastAsia="sr-Cyrl-CS"/>
        </w:rPr>
        <w:t xml:space="preserve"> </w:t>
      </w:r>
      <w:r w:rsidRPr="005E7B8E">
        <w:rPr>
          <w:sz w:val="22"/>
          <w:szCs w:val="22"/>
          <w:lang w:eastAsia="sr-Cyrl-CS"/>
        </w:rPr>
        <w:t>документацију.</w:t>
      </w:r>
    </w:p>
    <w:p w:rsidR="00DD1665" w:rsidRPr="005E7B8E" w:rsidRDefault="00DD1665" w:rsidP="00DD1665">
      <w:pPr>
        <w:pStyle w:val="Bodytext12"/>
        <w:shd w:val="clear" w:color="auto" w:fill="auto"/>
        <w:spacing w:after="240" w:line="278" w:lineRule="exact"/>
        <w:ind w:left="20" w:right="40" w:firstLine="560"/>
        <w:jc w:val="both"/>
        <w:rPr>
          <w:sz w:val="22"/>
          <w:szCs w:val="22"/>
          <w:lang w:val="sr-Cyrl-CS" w:eastAsia="sr-Cyrl-CS"/>
        </w:rPr>
      </w:pPr>
      <w:r w:rsidRPr="005E7B8E">
        <w:rPr>
          <w:sz w:val="22"/>
          <w:szCs w:val="22"/>
          <w:lang w:eastAsia="sr-Cyrl-CS"/>
        </w:rPr>
        <w:t>Тражење</w:t>
      </w:r>
      <w:r w:rsidRPr="005E7B8E">
        <w:rPr>
          <w:rFonts w:eastAsia="Times New Roman"/>
          <w:sz w:val="22"/>
          <w:szCs w:val="22"/>
          <w:lang w:eastAsia="sr-Cyrl-CS"/>
        </w:rPr>
        <w:t xml:space="preserve"> </w:t>
      </w:r>
      <w:r w:rsidRPr="005E7B8E">
        <w:rPr>
          <w:sz w:val="22"/>
          <w:szCs w:val="22"/>
          <w:lang w:eastAsia="sr-Cyrl-CS"/>
        </w:rPr>
        <w:t>додатних</w:t>
      </w:r>
      <w:r w:rsidRPr="005E7B8E">
        <w:rPr>
          <w:rFonts w:eastAsia="Times New Roman"/>
          <w:sz w:val="22"/>
          <w:szCs w:val="22"/>
          <w:lang w:eastAsia="sr-Cyrl-CS"/>
        </w:rPr>
        <w:t xml:space="preserve"> </w:t>
      </w:r>
      <w:r w:rsidRPr="005E7B8E">
        <w:rPr>
          <w:sz w:val="22"/>
          <w:szCs w:val="22"/>
          <w:lang w:eastAsia="sr-Cyrl-CS"/>
        </w:rPr>
        <w:t>информација</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појашњења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вези</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припремањем</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телефоном</w:t>
      </w:r>
      <w:r w:rsidRPr="005E7B8E">
        <w:rPr>
          <w:rFonts w:eastAsia="Times New Roman"/>
          <w:sz w:val="22"/>
          <w:szCs w:val="22"/>
          <w:lang w:eastAsia="sr-Cyrl-CS"/>
        </w:rPr>
        <w:t xml:space="preserve"> </w:t>
      </w:r>
      <w:r w:rsidRPr="005E7B8E">
        <w:rPr>
          <w:sz w:val="22"/>
          <w:szCs w:val="22"/>
          <w:lang w:eastAsia="sr-Cyrl-CS"/>
        </w:rPr>
        <w:t>није</w:t>
      </w:r>
      <w:r w:rsidRPr="005E7B8E">
        <w:rPr>
          <w:rFonts w:eastAsia="Times New Roman"/>
          <w:sz w:val="22"/>
          <w:szCs w:val="22"/>
          <w:lang w:eastAsia="sr-Cyrl-CS"/>
        </w:rPr>
        <w:t xml:space="preserve"> </w:t>
      </w:r>
      <w:r w:rsidRPr="005E7B8E">
        <w:rPr>
          <w:sz w:val="22"/>
          <w:szCs w:val="22"/>
          <w:lang w:eastAsia="sr-Cyrl-CS"/>
        </w:rPr>
        <w:t>д дозвољено.</w:t>
      </w:r>
      <w:r w:rsidRPr="005E7B8E">
        <w:rPr>
          <w:rFonts w:eastAsia="Times New Roman"/>
          <w:sz w:val="22"/>
          <w:szCs w:val="22"/>
          <w:lang w:val="sr-Cyrl-CS" w:eastAsia="sr-Cyrl-CS"/>
        </w:rPr>
        <w:t xml:space="preserve"> </w:t>
      </w:r>
      <w:r w:rsidRPr="005E7B8E">
        <w:rPr>
          <w:sz w:val="22"/>
          <w:szCs w:val="22"/>
          <w:lang w:val="sr-Cyrl-CS" w:eastAsia="sr-Cyrl-CS"/>
        </w:rPr>
        <w:t>Комуникација</w:t>
      </w:r>
      <w:r w:rsidRPr="005E7B8E">
        <w:rPr>
          <w:rFonts w:eastAsia="Times New Roman"/>
          <w:sz w:val="22"/>
          <w:szCs w:val="22"/>
          <w:lang w:val="sr-Cyrl-CS" w:eastAsia="sr-Cyrl-CS"/>
        </w:rPr>
        <w:t xml:space="preserve"> </w:t>
      </w:r>
      <w:r w:rsidRPr="005E7B8E">
        <w:rPr>
          <w:sz w:val="22"/>
          <w:szCs w:val="22"/>
          <w:lang w:val="sr-Cyrl-CS" w:eastAsia="sr-Cyrl-CS"/>
        </w:rPr>
        <w:t>у</w:t>
      </w:r>
      <w:r w:rsidRPr="005E7B8E">
        <w:rPr>
          <w:rFonts w:eastAsia="Times New Roman"/>
          <w:sz w:val="22"/>
          <w:szCs w:val="22"/>
          <w:lang w:val="sr-Cyrl-CS" w:eastAsia="sr-Cyrl-CS"/>
        </w:rPr>
        <w:t xml:space="preserve"> </w:t>
      </w:r>
      <w:r w:rsidRPr="005E7B8E">
        <w:rPr>
          <w:sz w:val="22"/>
          <w:szCs w:val="22"/>
          <w:lang w:val="sr-Cyrl-CS" w:eastAsia="sr-Cyrl-CS"/>
        </w:rPr>
        <w:t>вези</w:t>
      </w:r>
      <w:r w:rsidRPr="005E7B8E">
        <w:rPr>
          <w:rFonts w:eastAsia="Times New Roman"/>
          <w:sz w:val="22"/>
          <w:szCs w:val="22"/>
          <w:lang w:val="sr-Cyrl-CS" w:eastAsia="sr-Cyrl-CS"/>
        </w:rPr>
        <w:t xml:space="preserve"> </w:t>
      </w:r>
      <w:r w:rsidRPr="005E7B8E">
        <w:rPr>
          <w:sz w:val="22"/>
          <w:szCs w:val="22"/>
          <w:lang w:val="sr-Cyrl-CS" w:eastAsia="sr-Cyrl-CS"/>
        </w:rPr>
        <w:t>са</w:t>
      </w:r>
      <w:r w:rsidRPr="005E7B8E">
        <w:rPr>
          <w:rFonts w:eastAsia="Times New Roman"/>
          <w:sz w:val="22"/>
          <w:szCs w:val="22"/>
          <w:lang w:val="sr-Cyrl-CS" w:eastAsia="sr-Cyrl-CS"/>
        </w:rPr>
        <w:t xml:space="preserve"> </w:t>
      </w:r>
      <w:r w:rsidRPr="005E7B8E">
        <w:rPr>
          <w:sz w:val="22"/>
          <w:szCs w:val="22"/>
          <w:lang w:val="sr-Cyrl-CS" w:eastAsia="sr-Cyrl-CS"/>
        </w:rPr>
        <w:t>додатним</w:t>
      </w:r>
      <w:r w:rsidRPr="005E7B8E">
        <w:rPr>
          <w:rFonts w:eastAsia="Times New Roman"/>
          <w:sz w:val="22"/>
          <w:szCs w:val="22"/>
          <w:lang w:val="sr-Cyrl-CS" w:eastAsia="sr-Cyrl-CS"/>
        </w:rPr>
        <w:t xml:space="preserve"> </w:t>
      </w:r>
      <w:r w:rsidRPr="005E7B8E">
        <w:rPr>
          <w:sz w:val="22"/>
          <w:szCs w:val="22"/>
          <w:lang w:val="sr-Cyrl-CS" w:eastAsia="sr-Cyrl-CS"/>
        </w:rPr>
        <w:t>информацијама,</w:t>
      </w:r>
      <w:r w:rsidRPr="005E7B8E">
        <w:rPr>
          <w:rFonts w:eastAsia="Times New Roman"/>
          <w:sz w:val="22"/>
          <w:szCs w:val="22"/>
          <w:lang w:val="sr-Cyrl-CS" w:eastAsia="sr-Cyrl-CS"/>
        </w:rPr>
        <w:t xml:space="preserve"> </w:t>
      </w:r>
      <w:r w:rsidRPr="005E7B8E">
        <w:rPr>
          <w:sz w:val="22"/>
          <w:szCs w:val="22"/>
          <w:lang w:val="sr-Cyrl-CS" w:eastAsia="sr-Cyrl-CS"/>
        </w:rPr>
        <w:t>појашњењима</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одговорима</w:t>
      </w:r>
      <w:r w:rsidRPr="005E7B8E">
        <w:rPr>
          <w:rFonts w:eastAsia="Times New Roman"/>
          <w:sz w:val="22"/>
          <w:szCs w:val="22"/>
          <w:lang w:val="sr-Cyrl-CS" w:eastAsia="sr-Cyrl-CS"/>
        </w:rPr>
        <w:t xml:space="preserve"> </w:t>
      </w:r>
      <w:r w:rsidRPr="005E7B8E">
        <w:rPr>
          <w:sz w:val="22"/>
          <w:szCs w:val="22"/>
          <w:lang w:val="sr-Cyrl-CS" w:eastAsia="sr-Cyrl-CS"/>
        </w:rPr>
        <w:t>врши</w:t>
      </w:r>
      <w:r w:rsidRPr="005E7B8E">
        <w:rPr>
          <w:rFonts w:eastAsia="Times New Roman"/>
          <w:sz w:val="22"/>
          <w:szCs w:val="22"/>
          <w:lang w:val="sr-Cyrl-CS" w:eastAsia="sr-Cyrl-CS"/>
        </w:rPr>
        <w:t xml:space="preserve"> </w:t>
      </w:r>
      <w:r w:rsidRPr="005E7B8E">
        <w:rPr>
          <w:sz w:val="22"/>
          <w:szCs w:val="22"/>
          <w:lang w:val="sr-Cyrl-CS" w:eastAsia="sr-Cyrl-CS"/>
        </w:rPr>
        <w:t>се</w:t>
      </w:r>
      <w:r w:rsidRPr="005E7B8E">
        <w:rPr>
          <w:rFonts w:eastAsia="Times New Roman"/>
          <w:sz w:val="22"/>
          <w:szCs w:val="22"/>
          <w:lang w:val="sr-Cyrl-CS" w:eastAsia="sr-Cyrl-CS"/>
        </w:rPr>
        <w:t xml:space="preserve"> </w:t>
      </w:r>
      <w:r w:rsidRPr="005E7B8E">
        <w:rPr>
          <w:sz w:val="22"/>
          <w:szCs w:val="22"/>
          <w:lang w:val="sr-Cyrl-CS" w:eastAsia="sr-Cyrl-CS"/>
        </w:rPr>
        <w:t>на</w:t>
      </w:r>
      <w:r w:rsidRPr="005E7B8E">
        <w:rPr>
          <w:rFonts w:eastAsia="Times New Roman"/>
          <w:sz w:val="22"/>
          <w:szCs w:val="22"/>
          <w:lang w:val="sr-Cyrl-CS" w:eastAsia="sr-Cyrl-CS"/>
        </w:rPr>
        <w:t xml:space="preserve"> </w:t>
      </w:r>
      <w:r w:rsidRPr="005E7B8E">
        <w:rPr>
          <w:sz w:val="22"/>
          <w:szCs w:val="22"/>
          <w:lang w:val="sr-Cyrl-CS" w:eastAsia="sr-Cyrl-CS"/>
        </w:rPr>
        <w:t>начин</w:t>
      </w:r>
      <w:r w:rsidRPr="005E7B8E">
        <w:rPr>
          <w:rFonts w:eastAsia="Times New Roman"/>
          <w:sz w:val="22"/>
          <w:szCs w:val="22"/>
          <w:lang w:val="sr-Cyrl-CS" w:eastAsia="sr-Cyrl-CS"/>
        </w:rPr>
        <w:t xml:space="preserve"> </w:t>
      </w:r>
      <w:r w:rsidRPr="005E7B8E">
        <w:rPr>
          <w:sz w:val="22"/>
          <w:szCs w:val="22"/>
          <w:lang w:val="sr-Cyrl-CS" w:eastAsia="sr-Cyrl-CS"/>
        </w:rPr>
        <w:t>одређен</w:t>
      </w:r>
      <w:r w:rsidRPr="005E7B8E">
        <w:rPr>
          <w:rFonts w:eastAsia="Times New Roman"/>
          <w:sz w:val="22"/>
          <w:szCs w:val="22"/>
          <w:lang w:val="sr-Cyrl-CS" w:eastAsia="sr-Cyrl-CS"/>
        </w:rPr>
        <w:t xml:space="preserve"> </w:t>
      </w:r>
      <w:r w:rsidRPr="005E7B8E">
        <w:rPr>
          <w:sz w:val="22"/>
          <w:szCs w:val="22"/>
          <w:lang w:val="sr-Cyrl-CS" w:eastAsia="sr-Cyrl-CS"/>
        </w:rPr>
        <w:t>чланом</w:t>
      </w:r>
      <w:r w:rsidRPr="005E7B8E">
        <w:rPr>
          <w:rFonts w:eastAsia="Times New Roman"/>
          <w:sz w:val="22"/>
          <w:szCs w:val="22"/>
          <w:lang w:val="sr-Cyrl-CS" w:eastAsia="sr-Cyrl-CS"/>
        </w:rPr>
        <w:t xml:space="preserve"> </w:t>
      </w:r>
      <w:r w:rsidRPr="005E7B8E">
        <w:rPr>
          <w:sz w:val="22"/>
          <w:szCs w:val="22"/>
          <w:lang w:val="sr-Cyrl-CS" w:eastAsia="sr-Cyrl-CS"/>
        </w:rPr>
        <w:t>20.</w:t>
      </w:r>
      <w:r w:rsidRPr="005E7B8E">
        <w:rPr>
          <w:rFonts w:eastAsia="Times New Roman"/>
          <w:sz w:val="22"/>
          <w:szCs w:val="22"/>
          <w:lang w:val="sr-Cyrl-CS" w:eastAsia="sr-Cyrl-CS"/>
        </w:rPr>
        <w:t xml:space="preserve"> </w:t>
      </w:r>
      <w:r w:rsidRPr="005E7B8E">
        <w:rPr>
          <w:sz w:val="22"/>
          <w:szCs w:val="22"/>
          <w:lang w:val="sr-Cyrl-CS" w:eastAsia="sr-Cyrl-CS"/>
        </w:rPr>
        <w:t>ЗНЈ.</w:t>
      </w:r>
    </w:p>
    <w:p w:rsidR="00DD1665" w:rsidRPr="005E7B8E" w:rsidRDefault="00DD1665" w:rsidP="00DD1665">
      <w:pPr>
        <w:pStyle w:val="Heading210"/>
        <w:keepNext/>
        <w:keepLines/>
        <w:shd w:val="clear" w:color="auto" w:fill="auto"/>
        <w:spacing w:after="0" w:line="278" w:lineRule="exact"/>
        <w:ind w:left="20" w:right="40"/>
        <w:jc w:val="both"/>
        <w:rPr>
          <w:sz w:val="22"/>
          <w:szCs w:val="22"/>
          <w:lang w:eastAsia="sr-Cyrl-CS"/>
        </w:rPr>
      </w:pPr>
      <w:r w:rsidRPr="005E7B8E">
        <w:rPr>
          <w:sz w:val="22"/>
          <w:szCs w:val="22"/>
          <w:lang w:eastAsia="sr-Cyrl-CS"/>
        </w:rPr>
        <w:t>1</w:t>
      </w:r>
      <w:r w:rsidRPr="005E7B8E">
        <w:rPr>
          <w:sz w:val="22"/>
          <w:szCs w:val="22"/>
          <w:lang w:val="sr-Cyrl-CS" w:eastAsia="sr-Cyrl-CS"/>
        </w:rPr>
        <w:t>5</w:t>
      </w: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Додатна</w:t>
      </w:r>
      <w:r w:rsidRPr="005E7B8E">
        <w:rPr>
          <w:rFonts w:eastAsia="Times New Roman"/>
          <w:sz w:val="22"/>
          <w:szCs w:val="22"/>
          <w:lang w:eastAsia="sr-Cyrl-CS"/>
        </w:rPr>
        <w:t xml:space="preserve"> </w:t>
      </w:r>
      <w:r w:rsidRPr="005E7B8E">
        <w:rPr>
          <w:sz w:val="22"/>
          <w:szCs w:val="22"/>
          <w:lang w:eastAsia="sr-Cyrl-CS"/>
        </w:rPr>
        <w:t>објашњења</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после</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контрола</w:t>
      </w:r>
      <w:r w:rsidRPr="005E7B8E">
        <w:rPr>
          <w:rFonts w:eastAsia="Times New Roman"/>
          <w:sz w:val="22"/>
          <w:szCs w:val="22"/>
          <w:lang w:eastAsia="sr-Cyrl-CS"/>
        </w:rPr>
        <w:t xml:space="preserve"> </w:t>
      </w:r>
      <w:r w:rsidRPr="005E7B8E">
        <w:rPr>
          <w:sz w:val="22"/>
          <w:szCs w:val="22"/>
          <w:lang w:eastAsia="sr-Cyrl-CS"/>
        </w:rPr>
        <w:t>код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његовог</w:t>
      </w:r>
      <w:r w:rsidRPr="005E7B8E">
        <w:rPr>
          <w:rFonts w:eastAsia="Times New Roman"/>
          <w:sz w:val="22"/>
          <w:szCs w:val="22"/>
          <w:lang w:eastAsia="sr-Cyrl-CS"/>
        </w:rPr>
        <w:t xml:space="preserve"> </w:t>
      </w:r>
      <w:r w:rsidRPr="005E7B8E">
        <w:rPr>
          <w:sz w:val="22"/>
          <w:szCs w:val="22"/>
          <w:lang w:eastAsia="sr-Cyrl-CS"/>
        </w:rPr>
        <w:t>подизвођача</w:t>
      </w:r>
    </w:p>
    <w:p w:rsidR="00DD1665" w:rsidRPr="005E7B8E" w:rsidRDefault="00DD1665" w:rsidP="00DD1665">
      <w:pPr>
        <w:pStyle w:val="Bodytext12"/>
        <w:shd w:val="clear" w:color="auto" w:fill="auto"/>
        <w:spacing w:after="0"/>
        <w:ind w:left="20" w:right="40" w:firstLine="560"/>
        <w:jc w:val="both"/>
        <w:rPr>
          <w:sz w:val="22"/>
          <w:szCs w:val="22"/>
          <w:lang w:eastAsia="sr-Cyrl-CS"/>
        </w:rPr>
      </w:pPr>
      <w:r w:rsidRPr="005E7B8E">
        <w:rPr>
          <w:sz w:val="22"/>
          <w:szCs w:val="22"/>
          <w:lang w:eastAsia="sr-Cyrl-CS"/>
        </w:rPr>
        <w:t>После</w:t>
      </w:r>
      <w:r w:rsidRPr="005E7B8E">
        <w:rPr>
          <w:rFonts w:eastAsia="Times New Roman"/>
          <w:sz w:val="22"/>
          <w:szCs w:val="22"/>
          <w:lang w:eastAsia="sr-Cyrl-CS"/>
        </w:rPr>
        <w:t xml:space="preserve"> </w:t>
      </w:r>
      <w:r w:rsidRPr="005E7B8E">
        <w:rPr>
          <w:sz w:val="22"/>
          <w:szCs w:val="22"/>
          <w:lang w:eastAsia="sr-Cyrl-CS"/>
        </w:rPr>
        <w:t>отварања</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приликом</w:t>
      </w:r>
      <w:r w:rsidRPr="005E7B8E">
        <w:rPr>
          <w:rFonts w:eastAsia="Times New Roman"/>
          <w:sz w:val="22"/>
          <w:szCs w:val="22"/>
          <w:lang w:eastAsia="sr-Cyrl-CS"/>
        </w:rPr>
        <w:t xml:space="preserve"> </w:t>
      </w:r>
      <w:r w:rsidRPr="005E7B8E">
        <w:rPr>
          <w:sz w:val="22"/>
          <w:szCs w:val="22"/>
          <w:lang w:eastAsia="sr-Cyrl-CS"/>
        </w:rPr>
        <w:t>стручне</w:t>
      </w:r>
      <w:r w:rsidRPr="005E7B8E">
        <w:rPr>
          <w:rFonts w:eastAsia="Times New Roman"/>
          <w:sz w:val="22"/>
          <w:szCs w:val="22"/>
          <w:lang w:eastAsia="sr-Cyrl-CS"/>
        </w:rPr>
        <w:t xml:space="preserve"> </w:t>
      </w:r>
      <w:r w:rsidRPr="005E7B8E">
        <w:rPr>
          <w:sz w:val="22"/>
          <w:szCs w:val="22"/>
          <w:lang w:eastAsia="sr-Cyrl-CS"/>
        </w:rPr>
        <w:t>оцене</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писаном</w:t>
      </w:r>
      <w:r w:rsidRPr="005E7B8E">
        <w:rPr>
          <w:rFonts w:eastAsia="Times New Roman"/>
          <w:sz w:val="22"/>
          <w:szCs w:val="22"/>
          <w:lang w:eastAsia="sr-Cyrl-CS"/>
        </w:rPr>
        <w:t xml:space="preserve"> </w:t>
      </w:r>
      <w:r w:rsidRPr="005E7B8E">
        <w:rPr>
          <w:sz w:val="22"/>
          <w:szCs w:val="22"/>
          <w:lang w:eastAsia="sr-Cyrl-CS"/>
        </w:rPr>
        <w:t>облику</w:t>
      </w:r>
      <w:r w:rsidRPr="005E7B8E">
        <w:rPr>
          <w:rFonts w:eastAsia="Times New Roman"/>
          <w:sz w:val="22"/>
          <w:szCs w:val="22"/>
          <w:lang w:eastAsia="sr-Cyrl-CS"/>
        </w:rPr>
        <w:t xml:space="preserve"> </w:t>
      </w:r>
      <w:r w:rsidRPr="005E7B8E">
        <w:rPr>
          <w:sz w:val="22"/>
          <w:szCs w:val="22"/>
          <w:lang w:eastAsia="sr-Cyrl-CS"/>
        </w:rPr>
        <w:t>захтева</w:t>
      </w:r>
      <w:r w:rsidRPr="005E7B8E">
        <w:rPr>
          <w:rFonts w:eastAsia="Times New Roman"/>
          <w:sz w:val="22"/>
          <w:szCs w:val="22"/>
          <w:lang w:eastAsia="sr-Cyrl-CS"/>
        </w:rPr>
        <w:t xml:space="preserve"> </w:t>
      </w:r>
      <w:r w:rsidRPr="005E7B8E">
        <w:rPr>
          <w:sz w:val="22"/>
          <w:szCs w:val="22"/>
          <w:lang w:eastAsia="sr-Cyrl-CS"/>
        </w:rPr>
        <w:t>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додатна</w:t>
      </w:r>
      <w:r w:rsidRPr="005E7B8E">
        <w:rPr>
          <w:rFonts w:eastAsia="Times New Roman"/>
          <w:sz w:val="22"/>
          <w:szCs w:val="22"/>
          <w:lang w:eastAsia="sr-Cyrl-CS"/>
        </w:rPr>
        <w:t xml:space="preserve"> </w:t>
      </w:r>
      <w:r w:rsidRPr="005E7B8E">
        <w:rPr>
          <w:sz w:val="22"/>
          <w:szCs w:val="22"/>
          <w:lang w:eastAsia="sr-Cyrl-CS"/>
        </w:rPr>
        <w:t>објашњења</w:t>
      </w:r>
      <w:r w:rsidRPr="005E7B8E">
        <w:rPr>
          <w:rFonts w:eastAsia="Times New Roman"/>
          <w:sz w:val="22"/>
          <w:szCs w:val="22"/>
          <w:lang w:eastAsia="sr-Cyrl-CS"/>
        </w:rPr>
        <w:t xml:space="preserve"> </w:t>
      </w:r>
      <w:r w:rsidRPr="005E7B8E">
        <w:rPr>
          <w:sz w:val="22"/>
          <w:szCs w:val="22"/>
          <w:lang w:eastAsia="sr-Cyrl-CS"/>
        </w:rPr>
        <w:t>која</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му</w:t>
      </w:r>
      <w:r w:rsidRPr="005E7B8E">
        <w:rPr>
          <w:rFonts w:eastAsia="Times New Roman"/>
          <w:sz w:val="22"/>
          <w:szCs w:val="22"/>
          <w:lang w:eastAsia="sr-Cyrl-CS"/>
        </w:rPr>
        <w:t xml:space="preserve"> </w:t>
      </w:r>
      <w:r w:rsidRPr="005E7B8E">
        <w:rPr>
          <w:sz w:val="22"/>
          <w:szCs w:val="22"/>
          <w:lang w:eastAsia="sr-Cyrl-CS"/>
        </w:rPr>
        <w:t>помоћи</w:t>
      </w:r>
      <w:r w:rsidRPr="005E7B8E">
        <w:rPr>
          <w:rFonts w:eastAsia="Times New Roman"/>
          <w:sz w:val="22"/>
          <w:szCs w:val="22"/>
          <w:lang w:eastAsia="sr-Cyrl-CS"/>
        </w:rPr>
        <w:t xml:space="preserve"> </w:t>
      </w:r>
      <w:r w:rsidRPr="005E7B8E">
        <w:rPr>
          <w:sz w:val="22"/>
          <w:szCs w:val="22"/>
          <w:lang w:eastAsia="sr-Cyrl-CS"/>
        </w:rPr>
        <w:t>при</w:t>
      </w:r>
      <w:r w:rsidRPr="005E7B8E">
        <w:rPr>
          <w:rFonts w:eastAsia="Times New Roman"/>
          <w:sz w:val="22"/>
          <w:szCs w:val="22"/>
          <w:lang w:eastAsia="sr-Cyrl-CS"/>
        </w:rPr>
        <w:t xml:space="preserve"> </w:t>
      </w:r>
      <w:r w:rsidRPr="005E7B8E">
        <w:rPr>
          <w:sz w:val="22"/>
          <w:szCs w:val="22"/>
          <w:lang w:eastAsia="sr-Cyrl-CS"/>
        </w:rPr>
        <w:t>прегледу,</w:t>
      </w:r>
      <w:r w:rsidRPr="005E7B8E">
        <w:rPr>
          <w:rFonts w:eastAsia="Times New Roman"/>
          <w:sz w:val="22"/>
          <w:szCs w:val="22"/>
          <w:lang w:eastAsia="sr-Cyrl-CS"/>
        </w:rPr>
        <w:t xml:space="preserve"> </w:t>
      </w:r>
      <w:r w:rsidRPr="005E7B8E">
        <w:rPr>
          <w:sz w:val="22"/>
          <w:szCs w:val="22"/>
          <w:lang w:eastAsia="sr-Cyrl-CS"/>
        </w:rPr>
        <w:t>вредновању</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упоређивању</w:t>
      </w:r>
      <w:r w:rsidRPr="005E7B8E">
        <w:rPr>
          <w:rFonts w:eastAsia="Times New Roman"/>
          <w:sz w:val="22"/>
          <w:szCs w:val="22"/>
          <w:lang w:eastAsia="sr-Cyrl-CS"/>
        </w:rPr>
        <w:t xml:space="preserve"> </w:t>
      </w:r>
      <w:r w:rsidRPr="005E7B8E">
        <w:rPr>
          <w:sz w:val="22"/>
          <w:szCs w:val="22"/>
          <w:lang w:eastAsia="sr-Cyrl-CS"/>
        </w:rPr>
        <w:t>понуда,</w:t>
      </w:r>
      <w:r w:rsidRPr="005E7B8E">
        <w:rPr>
          <w:rFonts w:eastAsia="Times New Roman"/>
          <w:sz w:val="22"/>
          <w:szCs w:val="22"/>
          <w:lang w:eastAsia="sr-Cyrl-CS"/>
        </w:rPr>
        <w:t xml:space="preserve"> </w:t>
      </w:r>
      <w:r w:rsidRPr="005E7B8E">
        <w:rPr>
          <w:sz w:val="22"/>
          <w:szCs w:val="22"/>
          <w:lang w:eastAsia="sr-Cyrl-CS"/>
        </w:rPr>
        <w:t>а</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врши</w:t>
      </w:r>
      <w:r w:rsidRPr="005E7B8E">
        <w:rPr>
          <w:rFonts w:eastAsia="Times New Roman"/>
          <w:sz w:val="22"/>
          <w:szCs w:val="22"/>
          <w:lang w:eastAsia="sr-Cyrl-CS"/>
        </w:rPr>
        <w:t xml:space="preserve"> </w:t>
      </w:r>
      <w:r w:rsidRPr="005E7B8E">
        <w:rPr>
          <w:sz w:val="22"/>
          <w:szCs w:val="22"/>
          <w:lang w:eastAsia="sr-Cyrl-CS"/>
        </w:rPr>
        <w:t>контролу</w:t>
      </w:r>
      <w:r w:rsidRPr="005E7B8E">
        <w:rPr>
          <w:rFonts w:eastAsia="Times New Roman"/>
          <w:sz w:val="22"/>
          <w:szCs w:val="22"/>
          <w:lang w:eastAsia="sr-Cyrl-CS"/>
        </w:rPr>
        <w:t xml:space="preserve"> </w:t>
      </w:r>
      <w:r w:rsidRPr="005E7B8E">
        <w:rPr>
          <w:sz w:val="22"/>
          <w:szCs w:val="22"/>
          <w:lang w:eastAsia="sr-Cyrl-CS"/>
        </w:rPr>
        <w:t>(увид)</w:t>
      </w:r>
      <w:r w:rsidRPr="005E7B8E">
        <w:rPr>
          <w:rFonts w:eastAsia="Times New Roman"/>
          <w:sz w:val="22"/>
          <w:szCs w:val="22"/>
          <w:lang w:eastAsia="sr-Cyrl-CS"/>
        </w:rPr>
        <w:t xml:space="preserve"> </w:t>
      </w:r>
      <w:r w:rsidRPr="005E7B8E">
        <w:rPr>
          <w:sz w:val="22"/>
          <w:szCs w:val="22"/>
          <w:lang w:eastAsia="sr-Cyrl-CS"/>
        </w:rPr>
        <w:t>код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његовог</w:t>
      </w:r>
      <w:r w:rsidRPr="005E7B8E">
        <w:rPr>
          <w:rFonts w:eastAsia="Times New Roman"/>
          <w:sz w:val="22"/>
          <w:szCs w:val="22"/>
          <w:lang w:eastAsia="sr-Cyrl-CS"/>
        </w:rPr>
        <w:t xml:space="preserve"> </w:t>
      </w:r>
      <w:r w:rsidRPr="005E7B8E">
        <w:rPr>
          <w:sz w:val="22"/>
          <w:szCs w:val="22"/>
          <w:lang w:eastAsia="sr-Cyrl-CS"/>
        </w:rPr>
        <w:t>подизвођача</w:t>
      </w:r>
      <w:r w:rsidRPr="005E7B8E">
        <w:rPr>
          <w:rFonts w:eastAsia="Times New Roman"/>
          <w:sz w:val="22"/>
          <w:szCs w:val="22"/>
          <w:lang w:eastAsia="sr-Cyrl-CS"/>
        </w:rPr>
        <w:t xml:space="preserve"> </w:t>
      </w:r>
      <w:r w:rsidRPr="005E7B8E">
        <w:rPr>
          <w:sz w:val="22"/>
          <w:szCs w:val="22"/>
          <w:lang w:eastAsia="sr-Cyrl-CS"/>
        </w:rPr>
        <w:t>(члан</w:t>
      </w:r>
      <w:r w:rsidRPr="005E7B8E">
        <w:rPr>
          <w:rFonts w:eastAsia="Times New Roman"/>
          <w:sz w:val="22"/>
          <w:szCs w:val="22"/>
          <w:lang w:eastAsia="sr-Cyrl-CS"/>
        </w:rPr>
        <w:t xml:space="preserve"> </w:t>
      </w:r>
      <w:r w:rsidRPr="005E7B8E">
        <w:rPr>
          <w:sz w:val="22"/>
          <w:szCs w:val="22"/>
          <w:lang w:eastAsia="sr-Cyrl-CS"/>
        </w:rPr>
        <w:t>93.</w:t>
      </w:r>
      <w:r w:rsidRPr="005E7B8E">
        <w:rPr>
          <w:rFonts w:eastAsia="Times New Roman"/>
          <w:sz w:val="22"/>
          <w:szCs w:val="22"/>
          <w:lang w:eastAsia="sr-Cyrl-CS"/>
        </w:rPr>
        <w:t xml:space="preserve"> </w:t>
      </w:r>
      <w:r w:rsidRPr="005E7B8E">
        <w:rPr>
          <w:sz w:val="22"/>
          <w:szCs w:val="22"/>
          <w:lang w:eastAsia="sr-Cyrl-CS"/>
        </w:rPr>
        <w:t>Закона).</w:t>
      </w:r>
    </w:p>
    <w:p w:rsidR="00DD1665" w:rsidRPr="005E7B8E" w:rsidRDefault="00DD1665" w:rsidP="00DD1665">
      <w:pPr>
        <w:pStyle w:val="Bodytext12"/>
        <w:shd w:val="clear" w:color="auto" w:fill="auto"/>
        <w:spacing w:after="0"/>
        <w:ind w:left="20" w:right="40" w:firstLine="560"/>
        <w:jc w:val="both"/>
        <w:rPr>
          <w:sz w:val="22"/>
          <w:szCs w:val="22"/>
          <w:lang w:eastAsia="sr-Cyrl-CS"/>
        </w:rPr>
      </w:pPr>
      <w:r w:rsidRPr="005E7B8E">
        <w:rPr>
          <w:sz w:val="22"/>
          <w:szCs w:val="22"/>
          <w:lang w:eastAsia="sr-Cyrl-CS"/>
        </w:rPr>
        <w:t>Уколико</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оцени</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су</w:t>
      </w:r>
      <w:r w:rsidRPr="005E7B8E">
        <w:rPr>
          <w:rFonts w:eastAsia="Times New Roman"/>
          <w:sz w:val="22"/>
          <w:szCs w:val="22"/>
          <w:lang w:eastAsia="sr-Cyrl-CS"/>
        </w:rPr>
        <w:t xml:space="preserve"> </w:t>
      </w:r>
      <w:r w:rsidRPr="005E7B8E">
        <w:rPr>
          <w:sz w:val="22"/>
          <w:szCs w:val="22"/>
          <w:lang w:eastAsia="sr-Cyrl-CS"/>
        </w:rPr>
        <w:t>потребна</w:t>
      </w:r>
      <w:r w:rsidRPr="005E7B8E">
        <w:rPr>
          <w:rFonts w:eastAsia="Times New Roman"/>
          <w:sz w:val="22"/>
          <w:szCs w:val="22"/>
          <w:lang w:eastAsia="sr-Cyrl-CS"/>
        </w:rPr>
        <w:t xml:space="preserve"> </w:t>
      </w:r>
      <w:r w:rsidRPr="005E7B8E">
        <w:rPr>
          <w:sz w:val="22"/>
          <w:szCs w:val="22"/>
          <w:lang w:eastAsia="sr-Cyrl-CS"/>
        </w:rPr>
        <w:t>додатна</w:t>
      </w:r>
      <w:r w:rsidRPr="005E7B8E">
        <w:rPr>
          <w:rFonts w:eastAsia="Times New Roman"/>
          <w:sz w:val="22"/>
          <w:szCs w:val="22"/>
          <w:lang w:eastAsia="sr-Cyrl-CS"/>
        </w:rPr>
        <w:t xml:space="preserve"> </w:t>
      </w:r>
      <w:r w:rsidRPr="005E7B8E">
        <w:rPr>
          <w:sz w:val="22"/>
          <w:szCs w:val="22"/>
          <w:lang w:eastAsia="sr-Cyrl-CS"/>
        </w:rPr>
        <w:t>објашњења</w:t>
      </w:r>
      <w:r w:rsidRPr="005E7B8E">
        <w:rPr>
          <w:rFonts w:eastAsia="Times New Roman"/>
          <w:sz w:val="22"/>
          <w:szCs w:val="22"/>
          <w:lang w:eastAsia="sr-Cyrl-CS"/>
        </w:rPr>
        <w:t xml:space="preserve"> </w:t>
      </w:r>
      <w:r w:rsidRPr="005E7B8E">
        <w:rPr>
          <w:sz w:val="22"/>
          <w:szCs w:val="22"/>
          <w:lang w:eastAsia="sr-Cyrl-CS"/>
        </w:rPr>
        <w:t>или</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потребно</w:t>
      </w:r>
      <w:r w:rsidRPr="005E7B8E">
        <w:rPr>
          <w:rFonts w:eastAsia="Times New Roman"/>
          <w:sz w:val="22"/>
          <w:szCs w:val="22"/>
          <w:lang w:eastAsia="sr-Cyrl-CS"/>
        </w:rPr>
        <w:t xml:space="preserve"> </w:t>
      </w:r>
      <w:r w:rsidRPr="005E7B8E">
        <w:rPr>
          <w:sz w:val="22"/>
          <w:szCs w:val="22"/>
          <w:lang w:eastAsia="sr-Cyrl-CS"/>
        </w:rPr>
        <w:t>извршити</w:t>
      </w:r>
      <w:r w:rsidRPr="005E7B8E">
        <w:rPr>
          <w:rFonts w:eastAsia="Times New Roman"/>
          <w:sz w:val="22"/>
          <w:szCs w:val="22"/>
          <w:lang w:eastAsia="sr-Cyrl-CS"/>
        </w:rPr>
        <w:t xml:space="preserve"> </w:t>
      </w:r>
      <w:r w:rsidRPr="005E7B8E">
        <w:rPr>
          <w:sz w:val="22"/>
          <w:szCs w:val="22"/>
          <w:lang w:eastAsia="sr-Cyrl-CS"/>
        </w:rPr>
        <w:t>контролу</w:t>
      </w:r>
      <w:r w:rsidRPr="005E7B8E">
        <w:rPr>
          <w:rFonts w:eastAsia="Times New Roman"/>
          <w:sz w:val="22"/>
          <w:szCs w:val="22"/>
          <w:lang w:eastAsia="sr-Cyrl-CS"/>
        </w:rPr>
        <w:t xml:space="preserve"> </w:t>
      </w:r>
      <w:r w:rsidRPr="005E7B8E">
        <w:rPr>
          <w:sz w:val="22"/>
          <w:szCs w:val="22"/>
          <w:lang w:eastAsia="sr-Cyrl-CS"/>
        </w:rPr>
        <w:t>(увид)</w:t>
      </w:r>
      <w:r w:rsidRPr="005E7B8E">
        <w:rPr>
          <w:rFonts w:eastAsia="Times New Roman"/>
          <w:sz w:val="22"/>
          <w:szCs w:val="22"/>
          <w:lang w:eastAsia="sr-Cyrl-CS"/>
        </w:rPr>
        <w:t xml:space="preserve"> </w:t>
      </w:r>
      <w:r w:rsidRPr="005E7B8E">
        <w:rPr>
          <w:sz w:val="22"/>
          <w:szCs w:val="22"/>
          <w:lang w:eastAsia="sr-Cyrl-CS"/>
        </w:rPr>
        <w:t>код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његовог</w:t>
      </w:r>
      <w:r w:rsidRPr="005E7B8E">
        <w:rPr>
          <w:rFonts w:eastAsia="Times New Roman"/>
          <w:sz w:val="22"/>
          <w:szCs w:val="22"/>
          <w:lang w:eastAsia="sr-Cyrl-CS"/>
        </w:rPr>
        <w:t xml:space="preserve"> </w:t>
      </w:r>
      <w:r w:rsidRPr="005E7B8E">
        <w:rPr>
          <w:sz w:val="22"/>
          <w:szCs w:val="22"/>
          <w:lang w:eastAsia="sr-Cyrl-CS"/>
        </w:rPr>
        <w:t>подизвођача,</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понуђачу</w:t>
      </w:r>
      <w:r w:rsidRPr="005E7B8E">
        <w:rPr>
          <w:rFonts w:eastAsia="Times New Roman"/>
          <w:sz w:val="22"/>
          <w:szCs w:val="22"/>
          <w:lang w:eastAsia="sr-Cyrl-CS"/>
        </w:rPr>
        <w:t xml:space="preserve"> </w:t>
      </w:r>
      <w:r w:rsidRPr="005E7B8E">
        <w:rPr>
          <w:sz w:val="22"/>
          <w:szCs w:val="22"/>
          <w:lang w:eastAsia="sr-Cyrl-CS"/>
        </w:rPr>
        <w:t>оставити</w:t>
      </w:r>
      <w:r w:rsidRPr="005E7B8E">
        <w:rPr>
          <w:rFonts w:eastAsia="Times New Roman"/>
          <w:sz w:val="22"/>
          <w:szCs w:val="22"/>
          <w:lang w:eastAsia="sr-Cyrl-CS"/>
        </w:rPr>
        <w:t xml:space="preserve"> </w:t>
      </w:r>
      <w:r w:rsidRPr="005E7B8E">
        <w:rPr>
          <w:sz w:val="22"/>
          <w:szCs w:val="22"/>
          <w:lang w:eastAsia="sr-Cyrl-CS"/>
        </w:rPr>
        <w:t>примерени</w:t>
      </w:r>
      <w:r w:rsidRPr="005E7B8E">
        <w:rPr>
          <w:rFonts w:eastAsia="Times New Roman"/>
          <w:sz w:val="22"/>
          <w:szCs w:val="22"/>
          <w:lang w:eastAsia="sr-Cyrl-CS"/>
        </w:rPr>
        <w:t xml:space="preserve"> </w:t>
      </w:r>
      <w:r w:rsidRPr="005E7B8E">
        <w:rPr>
          <w:sz w:val="22"/>
          <w:szCs w:val="22"/>
          <w:lang w:eastAsia="sr-Cyrl-CS"/>
        </w:rPr>
        <w:t>рок</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поступи</w:t>
      </w:r>
      <w:r w:rsidRPr="005E7B8E">
        <w:rPr>
          <w:rFonts w:eastAsia="Times New Roman"/>
          <w:sz w:val="22"/>
          <w:szCs w:val="22"/>
          <w:lang w:eastAsia="sr-Cyrl-CS"/>
        </w:rPr>
        <w:t xml:space="preserve"> </w:t>
      </w:r>
      <w:r w:rsidRPr="005E7B8E">
        <w:rPr>
          <w:sz w:val="22"/>
          <w:szCs w:val="22"/>
          <w:lang w:eastAsia="sr-Cyrl-CS"/>
        </w:rPr>
        <w:t>по</w:t>
      </w:r>
      <w:r w:rsidRPr="005E7B8E">
        <w:rPr>
          <w:rFonts w:eastAsia="Times New Roman"/>
          <w:sz w:val="22"/>
          <w:szCs w:val="22"/>
          <w:lang w:eastAsia="sr-Cyrl-CS"/>
        </w:rPr>
        <w:t xml:space="preserve"> </w:t>
      </w:r>
      <w:r w:rsidRPr="005E7B8E">
        <w:rPr>
          <w:sz w:val="22"/>
          <w:szCs w:val="22"/>
          <w:lang w:eastAsia="sr-Cyrl-CS"/>
        </w:rPr>
        <w:t>позиву</w:t>
      </w:r>
      <w:r w:rsidRPr="005E7B8E">
        <w:rPr>
          <w:rFonts w:eastAsia="Times New Roman"/>
          <w:sz w:val="22"/>
          <w:szCs w:val="22"/>
          <w:lang w:eastAsia="sr-Cyrl-CS"/>
        </w:rPr>
        <w:t xml:space="preserve"> </w:t>
      </w:r>
      <w:r w:rsidRPr="005E7B8E">
        <w:rPr>
          <w:sz w:val="22"/>
          <w:szCs w:val="22"/>
          <w:lang w:eastAsia="sr-Cyrl-CS"/>
        </w:rPr>
        <w:t>наручиоца,</w:t>
      </w:r>
      <w:r w:rsidRPr="005E7B8E">
        <w:rPr>
          <w:rFonts w:eastAsia="Times New Roman"/>
          <w:sz w:val="22"/>
          <w:szCs w:val="22"/>
          <w:lang w:eastAsia="sr-Cyrl-CS"/>
        </w:rPr>
        <w:t xml:space="preserve"> </w:t>
      </w:r>
      <w:r w:rsidRPr="005E7B8E">
        <w:rPr>
          <w:sz w:val="22"/>
          <w:szCs w:val="22"/>
          <w:lang w:eastAsia="sr-Cyrl-CS"/>
        </w:rPr>
        <w:t>односно</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омогући</w:t>
      </w:r>
      <w:r w:rsidRPr="005E7B8E">
        <w:rPr>
          <w:rFonts w:eastAsia="Times New Roman"/>
          <w:sz w:val="22"/>
          <w:szCs w:val="22"/>
          <w:lang w:eastAsia="sr-Cyrl-CS"/>
        </w:rPr>
        <w:t xml:space="preserve"> </w:t>
      </w:r>
      <w:r w:rsidRPr="005E7B8E">
        <w:rPr>
          <w:sz w:val="22"/>
          <w:szCs w:val="22"/>
          <w:lang w:eastAsia="sr-Cyrl-CS"/>
        </w:rPr>
        <w:t>наручиоцу</w:t>
      </w:r>
      <w:r w:rsidRPr="005E7B8E">
        <w:rPr>
          <w:rFonts w:eastAsia="Times New Roman"/>
          <w:sz w:val="22"/>
          <w:szCs w:val="22"/>
          <w:lang w:eastAsia="sr-Cyrl-CS"/>
        </w:rPr>
        <w:t xml:space="preserve"> </w:t>
      </w:r>
      <w:r w:rsidRPr="005E7B8E">
        <w:rPr>
          <w:sz w:val="22"/>
          <w:szCs w:val="22"/>
          <w:lang w:eastAsia="sr-Cyrl-CS"/>
        </w:rPr>
        <w:t>контролу</w:t>
      </w:r>
      <w:r w:rsidRPr="005E7B8E">
        <w:rPr>
          <w:rFonts w:eastAsia="Times New Roman"/>
          <w:sz w:val="22"/>
          <w:szCs w:val="22"/>
          <w:lang w:eastAsia="sr-Cyrl-CS"/>
        </w:rPr>
        <w:t xml:space="preserve"> </w:t>
      </w:r>
      <w:r w:rsidRPr="005E7B8E">
        <w:rPr>
          <w:sz w:val="22"/>
          <w:szCs w:val="22"/>
          <w:lang w:eastAsia="sr-Cyrl-CS"/>
        </w:rPr>
        <w:t>(увид)</w:t>
      </w:r>
      <w:r w:rsidRPr="005E7B8E">
        <w:rPr>
          <w:rFonts w:eastAsia="Times New Roman"/>
          <w:sz w:val="22"/>
          <w:szCs w:val="22"/>
          <w:lang w:eastAsia="sr-Cyrl-CS"/>
        </w:rPr>
        <w:t xml:space="preserve"> </w:t>
      </w:r>
      <w:r w:rsidRPr="005E7B8E">
        <w:rPr>
          <w:sz w:val="22"/>
          <w:szCs w:val="22"/>
          <w:lang w:eastAsia="sr-Cyrl-CS"/>
        </w:rPr>
        <w:t>код</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код</w:t>
      </w:r>
      <w:r w:rsidRPr="005E7B8E">
        <w:rPr>
          <w:rFonts w:eastAsia="Times New Roman"/>
          <w:sz w:val="22"/>
          <w:szCs w:val="22"/>
          <w:lang w:eastAsia="sr-Cyrl-CS"/>
        </w:rPr>
        <w:t xml:space="preserve"> </w:t>
      </w:r>
      <w:r w:rsidRPr="005E7B8E">
        <w:rPr>
          <w:sz w:val="22"/>
          <w:szCs w:val="22"/>
          <w:lang w:eastAsia="sr-Cyrl-CS"/>
        </w:rPr>
        <w:t>његовог</w:t>
      </w:r>
      <w:r w:rsidRPr="005E7B8E">
        <w:rPr>
          <w:rFonts w:eastAsia="Times New Roman"/>
          <w:sz w:val="22"/>
          <w:szCs w:val="22"/>
          <w:lang w:eastAsia="sr-Cyrl-CS"/>
        </w:rPr>
        <w:t xml:space="preserve"> </w:t>
      </w:r>
      <w:r w:rsidRPr="005E7B8E">
        <w:rPr>
          <w:sz w:val="22"/>
          <w:szCs w:val="22"/>
          <w:lang w:eastAsia="sr-Cyrl-CS"/>
        </w:rPr>
        <w:t>подизвођача.</w:t>
      </w:r>
    </w:p>
    <w:p w:rsidR="00DD1665" w:rsidRPr="005E7B8E" w:rsidRDefault="00DD1665" w:rsidP="00DD1665">
      <w:pPr>
        <w:pStyle w:val="Bodytext12"/>
        <w:shd w:val="clear" w:color="auto" w:fill="auto"/>
        <w:spacing w:after="0"/>
        <w:ind w:left="20" w:right="40" w:firstLine="560"/>
        <w:jc w:val="both"/>
        <w:rPr>
          <w:sz w:val="22"/>
          <w:szCs w:val="22"/>
          <w:lang w:eastAsia="sr-Cyrl-CS"/>
        </w:rPr>
      </w:pP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може</w:t>
      </w:r>
      <w:r w:rsidRPr="005E7B8E">
        <w:rPr>
          <w:rFonts w:eastAsia="Times New Roman"/>
          <w:sz w:val="22"/>
          <w:szCs w:val="22"/>
          <w:lang w:eastAsia="sr-Cyrl-CS"/>
        </w:rPr>
        <w:t xml:space="preserve"> </w:t>
      </w:r>
      <w:r w:rsidRPr="005E7B8E">
        <w:rPr>
          <w:sz w:val="22"/>
          <w:szCs w:val="22"/>
          <w:lang w:eastAsia="sr-Cyrl-CS"/>
        </w:rPr>
        <w:t>уз</w:t>
      </w:r>
      <w:r w:rsidRPr="005E7B8E">
        <w:rPr>
          <w:rFonts w:eastAsia="Times New Roman"/>
          <w:sz w:val="22"/>
          <w:szCs w:val="22"/>
          <w:lang w:eastAsia="sr-Cyrl-CS"/>
        </w:rPr>
        <w:t xml:space="preserve"> </w:t>
      </w:r>
      <w:r w:rsidRPr="005E7B8E">
        <w:rPr>
          <w:sz w:val="22"/>
          <w:szCs w:val="22"/>
          <w:lang w:eastAsia="sr-Cyrl-CS"/>
        </w:rPr>
        <w:t>сагласност</w:t>
      </w:r>
      <w:r w:rsidRPr="005E7B8E">
        <w:rPr>
          <w:rFonts w:eastAsia="Times New Roman"/>
          <w:sz w:val="22"/>
          <w:szCs w:val="22"/>
          <w:lang w:eastAsia="sr-Cyrl-CS"/>
        </w:rPr>
        <w:t xml:space="preserve"> </w:t>
      </w:r>
      <w:r w:rsidRPr="005E7B8E">
        <w:rPr>
          <w:sz w:val="22"/>
          <w:szCs w:val="22"/>
          <w:lang w:eastAsia="sr-Cyrl-CS"/>
        </w:rPr>
        <w:t>понуђача</w:t>
      </w:r>
      <w:r w:rsidRPr="005E7B8E">
        <w:rPr>
          <w:rFonts w:eastAsia="Times New Roman"/>
          <w:sz w:val="22"/>
          <w:szCs w:val="22"/>
          <w:lang w:eastAsia="sr-Cyrl-CS"/>
        </w:rPr>
        <w:t xml:space="preserve"> </w:t>
      </w:r>
      <w:r w:rsidRPr="005E7B8E">
        <w:rPr>
          <w:sz w:val="22"/>
          <w:szCs w:val="22"/>
          <w:lang w:eastAsia="sr-Cyrl-CS"/>
        </w:rPr>
        <w:t>да</w:t>
      </w:r>
      <w:r w:rsidRPr="005E7B8E">
        <w:rPr>
          <w:rFonts w:eastAsia="Times New Roman"/>
          <w:sz w:val="22"/>
          <w:szCs w:val="22"/>
          <w:lang w:eastAsia="sr-Cyrl-CS"/>
        </w:rPr>
        <w:t xml:space="preserve"> </w:t>
      </w:r>
      <w:r w:rsidRPr="005E7B8E">
        <w:rPr>
          <w:sz w:val="22"/>
          <w:szCs w:val="22"/>
          <w:lang w:eastAsia="sr-Cyrl-CS"/>
        </w:rPr>
        <w:t>изврши</w:t>
      </w:r>
      <w:r w:rsidRPr="005E7B8E">
        <w:rPr>
          <w:rFonts w:eastAsia="Times New Roman"/>
          <w:sz w:val="22"/>
          <w:szCs w:val="22"/>
          <w:lang w:eastAsia="sr-Cyrl-CS"/>
        </w:rPr>
        <w:t xml:space="preserve"> </w:t>
      </w:r>
      <w:r w:rsidRPr="005E7B8E">
        <w:rPr>
          <w:sz w:val="22"/>
          <w:szCs w:val="22"/>
          <w:lang w:eastAsia="sr-Cyrl-CS"/>
        </w:rPr>
        <w:t>исправке</w:t>
      </w:r>
      <w:r w:rsidRPr="005E7B8E">
        <w:rPr>
          <w:rFonts w:eastAsia="Times New Roman"/>
          <w:sz w:val="22"/>
          <w:szCs w:val="22"/>
          <w:lang w:eastAsia="sr-Cyrl-CS"/>
        </w:rPr>
        <w:t xml:space="preserve"> </w:t>
      </w:r>
      <w:r w:rsidRPr="005E7B8E">
        <w:rPr>
          <w:sz w:val="22"/>
          <w:szCs w:val="22"/>
          <w:lang w:eastAsia="sr-Cyrl-CS"/>
        </w:rPr>
        <w:t>рачунских</w:t>
      </w:r>
      <w:r w:rsidRPr="005E7B8E">
        <w:rPr>
          <w:rFonts w:eastAsia="Times New Roman"/>
          <w:sz w:val="22"/>
          <w:szCs w:val="22"/>
          <w:lang w:eastAsia="sr-Cyrl-CS"/>
        </w:rPr>
        <w:t xml:space="preserve"> </w:t>
      </w:r>
      <w:r w:rsidRPr="005E7B8E">
        <w:rPr>
          <w:sz w:val="22"/>
          <w:szCs w:val="22"/>
          <w:lang w:eastAsia="sr-Cyrl-CS"/>
        </w:rPr>
        <w:t>грешака</w:t>
      </w:r>
      <w:r w:rsidRPr="005E7B8E">
        <w:rPr>
          <w:rFonts w:eastAsia="Times New Roman"/>
          <w:sz w:val="22"/>
          <w:szCs w:val="22"/>
          <w:lang w:eastAsia="sr-Cyrl-CS"/>
        </w:rPr>
        <w:t xml:space="preserve"> </w:t>
      </w:r>
      <w:r w:rsidRPr="005E7B8E">
        <w:rPr>
          <w:sz w:val="22"/>
          <w:szCs w:val="22"/>
          <w:lang w:eastAsia="sr-Cyrl-CS"/>
        </w:rPr>
        <w:t>уочених</w:t>
      </w:r>
      <w:r w:rsidRPr="005E7B8E">
        <w:rPr>
          <w:rFonts w:eastAsia="Times New Roman"/>
          <w:sz w:val="22"/>
          <w:szCs w:val="22"/>
          <w:lang w:eastAsia="sr-Cyrl-CS"/>
        </w:rPr>
        <w:t xml:space="preserve"> </w:t>
      </w:r>
      <w:r w:rsidRPr="005E7B8E">
        <w:rPr>
          <w:sz w:val="22"/>
          <w:szCs w:val="22"/>
          <w:lang w:eastAsia="sr-Cyrl-CS"/>
        </w:rPr>
        <w:t>приликом</w:t>
      </w:r>
      <w:r w:rsidRPr="005E7B8E">
        <w:rPr>
          <w:rFonts w:eastAsia="Times New Roman"/>
          <w:sz w:val="22"/>
          <w:szCs w:val="22"/>
          <w:lang w:eastAsia="sr-Cyrl-CS"/>
        </w:rPr>
        <w:t xml:space="preserve"> </w:t>
      </w:r>
      <w:r w:rsidRPr="005E7B8E">
        <w:rPr>
          <w:sz w:val="22"/>
          <w:szCs w:val="22"/>
          <w:lang w:eastAsia="sr-Cyrl-CS"/>
        </w:rPr>
        <w:t>разматрања</w:t>
      </w:r>
      <w:r w:rsidRPr="005E7B8E">
        <w:rPr>
          <w:rFonts w:eastAsia="Times New Roman"/>
          <w:sz w:val="22"/>
          <w:szCs w:val="22"/>
          <w:lang w:eastAsia="sr-Cyrl-CS"/>
        </w:rPr>
        <w:t xml:space="preserve"> </w:t>
      </w:r>
      <w:r w:rsidRPr="005E7B8E">
        <w:rPr>
          <w:sz w:val="22"/>
          <w:szCs w:val="22"/>
          <w:lang w:eastAsia="sr-Cyrl-CS"/>
        </w:rPr>
        <w:t>понуде</w:t>
      </w:r>
      <w:r w:rsidRPr="005E7B8E">
        <w:rPr>
          <w:rFonts w:eastAsia="Times New Roman"/>
          <w:sz w:val="22"/>
          <w:szCs w:val="22"/>
          <w:lang w:eastAsia="sr-Cyrl-CS"/>
        </w:rPr>
        <w:t xml:space="preserve"> </w:t>
      </w:r>
      <w:r w:rsidRPr="005E7B8E">
        <w:rPr>
          <w:sz w:val="22"/>
          <w:szCs w:val="22"/>
          <w:lang w:eastAsia="sr-Cyrl-CS"/>
        </w:rPr>
        <w:t>по</w:t>
      </w:r>
      <w:r w:rsidRPr="005E7B8E">
        <w:rPr>
          <w:rFonts w:eastAsia="Times New Roman"/>
          <w:sz w:val="22"/>
          <w:szCs w:val="22"/>
          <w:lang w:eastAsia="sr-Cyrl-CS"/>
        </w:rPr>
        <w:t xml:space="preserve"> </w:t>
      </w:r>
      <w:r w:rsidRPr="005E7B8E">
        <w:rPr>
          <w:sz w:val="22"/>
          <w:szCs w:val="22"/>
          <w:lang w:eastAsia="sr-Cyrl-CS"/>
        </w:rPr>
        <w:t>окончаном</w:t>
      </w:r>
      <w:r w:rsidRPr="005E7B8E">
        <w:rPr>
          <w:rFonts w:eastAsia="Times New Roman"/>
          <w:sz w:val="22"/>
          <w:szCs w:val="22"/>
          <w:lang w:eastAsia="sr-Cyrl-CS"/>
        </w:rPr>
        <w:t xml:space="preserve"> </w:t>
      </w:r>
      <w:r w:rsidRPr="005E7B8E">
        <w:rPr>
          <w:sz w:val="22"/>
          <w:szCs w:val="22"/>
          <w:lang w:eastAsia="sr-Cyrl-CS"/>
        </w:rPr>
        <w:t>поступку</w:t>
      </w:r>
      <w:r w:rsidRPr="005E7B8E">
        <w:rPr>
          <w:rFonts w:eastAsia="Times New Roman"/>
          <w:sz w:val="22"/>
          <w:szCs w:val="22"/>
          <w:lang w:eastAsia="sr-Cyrl-CS"/>
        </w:rPr>
        <w:t xml:space="preserve"> </w:t>
      </w:r>
      <w:r w:rsidRPr="005E7B8E">
        <w:rPr>
          <w:sz w:val="22"/>
          <w:szCs w:val="22"/>
          <w:lang w:eastAsia="sr-Cyrl-CS"/>
        </w:rPr>
        <w:t>отварања.</w:t>
      </w:r>
    </w:p>
    <w:p w:rsidR="00DD1665" w:rsidRPr="005E7B8E" w:rsidRDefault="00DD1665" w:rsidP="00DD1665">
      <w:pPr>
        <w:pStyle w:val="Bodytext12"/>
        <w:shd w:val="clear" w:color="auto" w:fill="auto"/>
        <w:spacing w:after="0"/>
        <w:ind w:left="20" w:firstLine="560"/>
        <w:jc w:val="both"/>
        <w:rPr>
          <w:sz w:val="22"/>
          <w:szCs w:val="22"/>
          <w:lang w:eastAsia="sr-Cyrl-CS"/>
        </w:rPr>
      </w:pPr>
      <w:r w:rsidRPr="005E7B8E">
        <w:rPr>
          <w:sz w:val="22"/>
          <w:szCs w:val="22"/>
          <w:lang w:eastAsia="sr-Cyrl-CS"/>
        </w:rPr>
        <w:t>У</w:t>
      </w:r>
      <w:r w:rsidRPr="005E7B8E">
        <w:rPr>
          <w:rFonts w:eastAsia="Times New Roman"/>
          <w:sz w:val="22"/>
          <w:szCs w:val="22"/>
          <w:lang w:eastAsia="sr-Cyrl-CS"/>
        </w:rPr>
        <w:t xml:space="preserve"> </w:t>
      </w:r>
      <w:r w:rsidRPr="005E7B8E">
        <w:rPr>
          <w:sz w:val="22"/>
          <w:szCs w:val="22"/>
          <w:lang w:eastAsia="sr-Cyrl-CS"/>
        </w:rPr>
        <w:t>случају</w:t>
      </w:r>
      <w:r w:rsidRPr="005E7B8E">
        <w:rPr>
          <w:rFonts w:eastAsia="Times New Roman"/>
          <w:sz w:val="22"/>
          <w:szCs w:val="22"/>
          <w:lang w:eastAsia="sr-Cyrl-CS"/>
        </w:rPr>
        <w:t xml:space="preserve"> </w:t>
      </w:r>
      <w:r w:rsidRPr="005E7B8E">
        <w:rPr>
          <w:sz w:val="22"/>
          <w:szCs w:val="22"/>
          <w:lang w:eastAsia="sr-Cyrl-CS"/>
        </w:rPr>
        <w:t>разлике</w:t>
      </w:r>
      <w:r w:rsidRPr="005E7B8E">
        <w:rPr>
          <w:rFonts w:eastAsia="Times New Roman"/>
          <w:sz w:val="22"/>
          <w:szCs w:val="22"/>
          <w:lang w:eastAsia="sr-Cyrl-CS"/>
        </w:rPr>
        <w:t xml:space="preserve"> </w:t>
      </w:r>
      <w:r w:rsidRPr="005E7B8E">
        <w:rPr>
          <w:sz w:val="22"/>
          <w:szCs w:val="22"/>
          <w:lang w:eastAsia="sr-Cyrl-CS"/>
        </w:rPr>
        <w:t>између</w:t>
      </w:r>
      <w:r w:rsidRPr="005E7B8E">
        <w:rPr>
          <w:rFonts w:eastAsia="Times New Roman"/>
          <w:sz w:val="22"/>
          <w:szCs w:val="22"/>
          <w:lang w:eastAsia="sr-Cyrl-CS"/>
        </w:rPr>
        <w:t xml:space="preserve"> </w:t>
      </w:r>
      <w:r w:rsidRPr="005E7B8E">
        <w:rPr>
          <w:sz w:val="22"/>
          <w:szCs w:val="22"/>
          <w:lang w:eastAsia="sr-Cyrl-CS"/>
        </w:rPr>
        <w:t>јединичне</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укупне</w:t>
      </w:r>
      <w:r w:rsidRPr="005E7B8E">
        <w:rPr>
          <w:rFonts w:eastAsia="Times New Roman"/>
          <w:sz w:val="22"/>
          <w:szCs w:val="22"/>
          <w:lang w:eastAsia="sr-Cyrl-CS"/>
        </w:rPr>
        <w:t xml:space="preserve"> </w:t>
      </w:r>
      <w:r w:rsidRPr="005E7B8E">
        <w:rPr>
          <w:sz w:val="22"/>
          <w:szCs w:val="22"/>
          <w:lang w:eastAsia="sr-Cyrl-CS"/>
        </w:rPr>
        <w:t>цене,</w:t>
      </w:r>
      <w:r w:rsidRPr="005E7B8E">
        <w:rPr>
          <w:rFonts w:eastAsia="Times New Roman"/>
          <w:sz w:val="22"/>
          <w:szCs w:val="22"/>
          <w:lang w:eastAsia="sr-Cyrl-CS"/>
        </w:rPr>
        <w:t xml:space="preserve"> </w:t>
      </w:r>
      <w:r w:rsidRPr="005E7B8E">
        <w:rPr>
          <w:sz w:val="22"/>
          <w:szCs w:val="22"/>
          <w:lang w:eastAsia="sr-Cyrl-CS"/>
        </w:rPr>
        <w:t>меродавна</w:t>
      </w:r>
      <w:r w:rsidRPr="005E7B8E">
        <w:rPr>
          <w:rFonts w:eastAsia="Times New Roman"/>
          <w:sz w:val="22"/>
          <w:szCs w:val="22"/>
          <w:lang w:eastAsia="sr-Cyrl-CS"/>
        </w:rPr>
        <w:t xml:space="preserve"> </w:t>
      </w:r>
      <w:r w:rsidRPr="005E7B8E">
        <w:rPr>
          <w:sz w:val="22"/>
          <w:szCs w:val="22"/>
          <w:lang w:eastAsia="sr-Cyrl-CS"/>
        </w:rPr>
        <w:t>је</w:t>
      </w:r>
      <w:r w:rsidRPr="005E7B8E">
        <w:rPr>
          <w:rFonts w:eastAsia="Times New Roman"/>
          <w:sz w:val="22"/>
          <w:szCs w:val="22"/>
          <w:lang w:eastAsia="sr-Cyrl-CS"/>
        </w:rPr>
        <w:t xml:space="preserve"> </w:t>
      </w:r>
      <w:r w:rsidRPr="005E7B8E">
        <w:rPr>
          <w:sz w:val="22"/>
          <w:szCs w:val="22"/>
          <w:lang w:eastAsia="sr-Cyrl-CS"/>
        </w:rPr>
        <w:t>јединична</w:t>
      </w:r>
      <w:r w:rsidRPr="005E7B8E">
        <w:rPr>
          <w:rFonts w:eastAsia="Times New Roman"/>
          <w:sz w:val="22"/>
          <w:szCs w:val="22"/>
          <w:lang w:eastAsia="sr-Cyrl-CS"/>
        </w:rPr>
        <w:t xml:space="preserve"> </w:t>
      </w:r>
      <w:r w:rsidRPr="005E7B8E">
        <w:rPr>
          <w:sz w:val="22"/>
          <w:szCs w:val="22"/>
          <w:lang w:eastAsia="sr-Cyrl-CS"/>
        </w:rPr>
        <w:t>цена.</w:t>
      </w:r>
    </w:p>
    <w:p w:rsidR="00DD1665" w:rsidRPr="005E7B8E" w:rsidRDefault="00DD1665" w:rsidP="00DD1665">
      <w:pPr>
        <w:pStyle w:val="Bodytext12"/>
        <w:shd w:val="clear" w:color="auto" w:fill="auto"/>
        <w:spacing w:after="240"/>
        <w:ind w:left="20" w:right="40" w:firstLine="560"/>
        <w:jc w:val="both"/>
        <w:rPr>
          <w:sz w:val="22"/>
          <w:szCs w:val="22"/>
          <w:lang w:eastAsia="sr-Cyrl-CS"/>
        </w:rPr>
      </w:pPr>
      <w:r w:rsidRPr="005E7B8E">
        <w:rPr>
          <w:sz w:val="22"/>
          <w:szCs w:val="22"/>
          <w:lang w:eastAsia="sr-Cyrl-CS"/>
        </w:rPr>
        <w:t>Ако</w:t>
      </w:r>
      <w:r w:rsidRPr="005E7B8E">
        <w:rPr>
          <w:rFonts w:eastAsia="Times New Roman"/>
          <w:sz w:val="22"/>
          <w:szCs w:val="22"/>
          <w:lang w:eastAsia="sr-Cyrl-CS"/>
        </w:rPr>
        <w:t xml:space="preserve"> </w:t>
      </w:r>
      <w:r w:rsidRPr="005E7B8E">
        <w:rPr>
          <w:sz w:val="22"/>
          <w:szCs w:val="22"/>
          <w:lang w:eastAsia="sr-Cyrl-CS"/>
        </w:rPr>
        <w:t>се</w:t>
      </w:r>
      <w:r w:rsidRPr="005E7B8E">
        <w:rPr>
          <w:rFonts w:eastAsia="Times New Roman"/>
          <w:sz w:val="22"/>
          <w:szCs w:val="22"/>
          <w:lang w:eastAsia="sr-Cyrl-CS"/>
        </w:rPr>
        <w:t xml:space="preserve"> </w:t>
      </w:r>
      <w:r w:rsidRPr="005E7B8E">
        <w:rPr>
          <w:sz w:val="22"/>
          <w:szCs w:val="22"/>
          <w:lang w:eastAsia="sr-Cyrl-CS"/>
        </w:rPr>
        <w:t>понуђач</w:t>
      </w:r>
      <w:r w:rsidRPr="005E7B8E">
        <w:rPr>
          <w:rFonts w:eastAsia="Times New Roman"/>
          <w:sz w:val="22"/>
          <w:szCs w:val="22"/>
          <w:lang w:eastAsia="sr-Cyrl-CS"/>
        </w:rPr>
        <w:t xml:space="preserve"> </w:t>
      </w:r>
      <w:r w:rsidRPr="005E7B8E">
        <w:rPr>
          <w:sz w:val="22"/>
          <w:szCs w:val="22"/>
          <w:lang w:eastAsia="sr-Cyrl-CS"/>
        </w:rPr>
        <w:t>не</w:t>
      </w:r>
      <w:r w:rsidRPr="005E7B8E">
        <w:rPr>
          <w:rFonts w:eastAsia="Times New Roman"/>
          <w:sz w:val="22"/>
          <w:szCs w:val="22"/>
          <w:lang w:eastAsia="sr-Cyrl-CS"/>
        </w:rPr>
        <w:t xml:space="preserve"> </w:t>
      </w:r>
      <w:r w:rsidRPr="005E7B8E">
        <w:rPr>
          <w:sz w:val="22"/>
          <w:szCs w:val="22"/>
          <w:lang w:eastAsia="sr-Cyrl-CS"/>
        </w:rPr>
        <w:t>сагласи</w:t>
      </w:r>
      <w:r w:rsidRPr="005E7B8E">
        <w:rPr>
          <w:rFonts w:eastAsia="Times New Roman"/>
          <w:sz w:val="22"/>
          <w:szCs w:val="22"/>
          <w:lang w:eastAsia="sr-Cyrl-CS"/>
        </w:rPr>
        <w:t xml:space="preserve"> </w:t>
      </w:r>
      <w:r w:rsidRPr="005E7B8E">
        <w:rPr>
          <w:sz w:val="22"/>
          <w:szCs w:val="22"/>
          <w:lang w:eastAsia="sr-Cyrl-CS"/>
        </w:rPr>
        <w:t>са</w:t>
      </w:r>
      <w:r w:rsidRPr="005E7B8E">
        <w:rPr>
          <w:rFonts w:eastAsia="Times New Roman"/>
          <w:sz w:val="22"/>
          <w:szCs w:val="22"/>
          <w:lang w:eastAsia="sr-Cyrl-CS"/>
        </w:rPr>
        <w:t xml:space="preserve"> </w:t>
      </w:r>
      <w:r w:rsidRPr="005E7B8E">
        <w:rPr>
          <w:sz w:val="22"/>
          <w:szCs w:val="22"/>
          <w:lang w:eastAsia="sr-Cyrl-CS"/>
        </w:rPr>
        <w:t>исправком</w:t>
      </w:r>
      <w:r w:rsidRPr="005E7B8E">
        <w:rPr>
          <w:rFonts w:eastAsia="Times New Roman"/>
          <w:sz w:val="22"/>
          <w:szCs w:val="22"/>
          <w:lang w:eastAsia="sr-Cyrl-CS"/>
        </w:rPr>
        <w:t xml:space="preserve"> </w:t>
      </w:r>
      <w:r w:rsidRPr="005E7B8E">
        <w:rPr>
          <w:sz w:val="22"/>
          <w:szCs w:val="22"/>
          <w:lang w:eastAsia="sr-Cyrl-CS"/>
        </w:rPr>
        <w:t>рачунских</w:t>
      </w:r>
      <w:r w:rsidRPr="005E7B8E">
        <w:rPr>
          <w:rFonts w:eastAsia="Times New Roman"/>
          <w:sz w:val="22"/>
          <w:szCs w:val="22"/>
          <w:lang w:eastAsia="sr-Cyrl-CS"/>
        </w:rPr>
        <w:t xml:space="preserve"> </w:t>
      </w:r>
      <w:r w:rsidRPr="005E7B8E">
        <w:rPr>
          <w:sz w:val="22"/>
          <w:szCs w:val="22"/>
          <w:lang w:eastAsia="sr-Cyrl-CS"/>
        </w:rPr>
        <w:t>грешака,</w:t>
      </w:r>
      <w:r w:rsidRPr="005E7B8E">
        <w:rPr>
          <w:rFonts w:eastAsia="Times New Roman"/>
          <w:sz w:val="22"/>
          <w:szCs w:val="22"/>
          <w:lang w:eastAsia="sr-Cyrl-CS"/>
        </w:rPr>
        <w:t xml:space="preserve"> </w:t>
      </w:r>
      <w:r w:rsidRPr="005E7B8E">
        <w:rPr>
          <w:sz w:val="22"/>
          <w:szCs w:val="22"/>
          <w:lang w:eastAsia="sr-Cyrl-CS"/>
        </w:rPr>
        <w:t>наручилац</w:t>
      </w:r>
      <w:r w:rsidRPr="005E7B8E">
        <w:rPr>
          <w:rFonts w:eastAsia="Times New Roman"/>
          <w:sz w:val="22"/>
          <w:szCs w:val="22"/>
          <w:lang w:eastAsia="sr-Cyrl-CS"/>
        </w:rPr>
        <w:t xml:space="preserve"> </w:t>
      </w:r>
      <w:r w:rsidRPr="005E7B8E">
        <w:rPr>
          <w:sz w:val="22"/>
          <w:szCs w:val="22"/>
          <w:lang w:eastAsia="sr-Cyrl-CS"/>
        </w:rPr>
        <w:t>ће</w:t>
      </w:r>
      <w:r w:rsidRPr="005E7B8E">
        <w:rPr>
          <w:rFonts w:eastAsia="Times New Roman"/>
          <w:sz w:val="22"/>
          <w:szCs w:val="22"/>
          <w:lang w:eastAsia="sr-Cyrl-CS"/>
        </w:rPr>
        <w:t xml:space="preserve"> </w:t>
      </w:r>
      <w:r w:rsidRPr="005E7B8E">
        <w:rPr>
          <w:sz w:val="22"/>
          <w:szCs w:val="22"/>
          <w:lang w:eastAsia="sr-Cyrl-CS"/>
        </w:rPr>
        <w:t>његову</w:t>
      </w:r>
      <w:r w:rsidRPr="005E7B8E">
        <w:rPr>
          <w:rFonts w:eastAsia="Times New Roman"/>
          <w:sz w:val="22"/>
          <w:szCs w:val="22"/>
          <w:lang w:eastAsia="sr-Cyrl-CS"/>
        </w:rPr>
        <w:t xml:space="preserve"> </w:t>
      </w:r>
      <w:r w:rsidRPr="005E7B8E">
        <w:rPr>
          <w:sz w:val="22"/>
          <w:szCs w:val="22"/>
          <w:lang w:eastAsia="sr-Cyrl-CS"/>
        </w:rPr>
        <w:t>понуду</w:t>
      </w:r>
      <w:r w:rsidRPr="005E7B8E">
        <w:rPr>
          <w:rFonts w:eastAsia="Times New Roman"/>
          <w:sz w:val="22"/>
          <w:szCs w:val="22"/>
          <w:lang w:eastAsia="sr-Cyrl-CS"/>
        </w:rPr>
        <w:t xml:space="preserve"> </w:t>
      </w:r>
      <w:r w:rsidRPr="005E7B8E">
        <w:rPr>
          <w:sz w:val="22"/>
          <w:szCs w:val="22"/>
          <w:lang w:eastAsia="sr-Cyrl-CS"/>
        </w:rPr>
        <w:t>одбити</w:t>
      </w:r>
      <w:r w:rsidRPr="005E7B8E">
        <w:rPr>
          <w:rFonts w:eastAsia="Times New Roman"/>
          <w:sz w:val="22"/>
          <w:szCs w:val="22"/>
          <w:lang w:eastAsia="sr-Cyrl-CS"/>
        </w:rPr>
        <w:t xml:space="preserve"> </w:t>
      </w:r>
      <w:r w:rsidRPr="005E7B8E">
        <w:rPr>
          <w:sz w:val="22"/>
          <w:szCs w:val="22"/>
          <w:lang w:eastAsia="sr-Cyrl-CS"/>
        </w:rPr>
        <w:t>као</w:t>
      </w:r>
      <w:r w:rsidRPr="005E7B8E">
        <w:rPr>
          <w:rFonts w:eastAsia="Times New Roman"/>
          <w:sz w:val="22"/>
          <w:szCs w:val="22"/>
          <w:lang w:eastAsia="sr-Cyrl-CS"/>
        </w:rPr>
        <w:t xml:space="preserve"> </w:t>
      </w:r>
      <w:r w:rsidRPr="005E7B8E">
        <w:rPr>
          <w:sz w:val="22"/>
          <w:szCs w:val="22"/>
          <w:lang w:eastAsia="sr-Cyrl-CS"/>
        </w:rPr>
        <w:t>неприхватљиву.</w:t>
      </w:r>
    </w:p>
    <w:p w:rsidR="00DD1665" w:rsidRPr="005E7B8E" w:rsidRDefault="00DD1665" w:rsidP="00DD1665">
      <w:pPr>
        <w:pStyle w:val="Heading210"/>
        <w:keepNext/>
        <w:keepLines/>
        <w:shd w:val="clear" w:color="auto" w:fill="auto"/>
        <w:spacing w:after="0" w:line="274" w:lineRule="exact"/>
        <w:ind w:left="40"/>
        <w:rPr>
          <w:sz w:val="22"/>
          <w:szCs w:val="22"/>
          <w:lang w:val="sr-Cyrl-CS" w:eastAsia="sr-Cyrl-CS"/>
        </w:rPr>
      </w:pPr>
      <w:r w:rsidRPr="005E7B8E">
        <w:rPr>
          <w:sz w:val="22"/>
          <w:szCs w:val="22"/>
          <w:lang w:val="sr-Cyrl-CS" w:eastAsia="sr-Cyrl-CS"/>
        </w:rPr>
        <w:t>16</w:t>
      </w: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val="sr-Cyrl-CS" w:eastAsia="sr-Cyrl-CS"/>
        </w:rPr>
        <w:t>Коришћење</w:t>
      </w:r>
      <w:r w:rsidRPr="005E7B8E">
        <w:rPr>
          <w:rFonts w:eastAsia="Times New Roman"/>
          <w:sz w:val="22"/>
          <w:szCs w:val="22"/>
          <w:lang w:val="sr-Cyrl-CS" w:eastAsia="sr-Cyrl-CS"/>
        </w:rPr>
        <w:t xml:space="preserve"> </w:t>
      </w:r>
      <w:r w:rsidRPr="005E7B8E">
        <w:rPr>
          <w:sz w:val="22"/>
          <w:szCs w:val="22"/>
          <w:lang w:val="sr-Cyrl-CS" w:eastAsia="sr-Cyrl-CS"/>
        </w:rPr>
        <w:t>патената</w:t>
      </w:r>
      <w:r w:rsidRPr="005E7B8E">
        <w:rPr>
          <w:rFonts w:eastAsia="Times New Roman"/>
          <w:sz w:val="22"/>
          <w:szCs w:val="22"/>
          <w:lang w:val="sr-Cyrl-CS" w:eastAsia="sr-Cyrl-CS"/>
        </w:rPr>
        <w:t xml:space="preserve"> </w:t>
      </w:r>
      <w:r w:rsidRPr="005E7B8E">
        <w:rPr>
          <w:sz w:val="22"/>
          <w:szCs w:val="22"/>
          <w:lang w:val="sr-Cyrl-CS" w:eastAsia="sr-Cyrl-CS"/>
        </w:rPr>
        <w:t>и</w:t>
      </w:r>
      <w:r w:rsidRPr="005E7B8E">
        <w:rPr>
          <w:rFonts w:eastAsia="Times New Roman"/>
          <w:sz w:val="22"/>
          <w:szCs w:val="22"/>
          <w:lang w:val="sr-Cyrl-CS" w:eastAsia="sr-Cyrl-CS"/>
        </w:rPr>
        <w:t xml:space="preserve"> </w:t>
      </w:r>
      <w:r w:rsidRPr="005E7B8E">
        <w:rPr>
          <w:sz w:val="22"/>
          <w:szCs w:val="22"/>
          <w:lang w:val="sr-Cyrl-CS" w:eastAsia="sr-Cyrl-CS"/>
        </w:rPr>
        <w:t>права</w:t>
      </w:r>
      <w:r w:rsidRPr="005E7B8E">
        <w:rPr>
          <w:rFonts w:eastAsia="Times New Roman"/>
          <w:sz w:val="22"/>
          <w:szCs w:val="22"/>
          <w:lang w:val="sr-Cyrl-CS" w:eastAsia="sr-Cyrl-CS"/>
        </w:rPr>
        <w:t xml:space="preserve"> </w:t>
      </w:r>
      <w:r w:rsidRPr="005E7B8E">
        <w:rPr>
          <w:sz w:val="22"/>
          <w:szCs w:val="22"/>
          <w:lang w:val="sr-Cyrl-CS" w:eastAsia="sr-Cyrl-CS"/>
        </w:rPr>
        <w:t>интелектуалне</w:t>
      </w:r>
      <w:r w:rsidRPr="005E7B8E">
        <w:rPr>
          <w:rFonts w:eastAsia="Times New Roman"/>
          <w:sz w:val="22"/>
          <w:szCs w:val="22"/>
          <w:lang w:val="sr-Cyrl-CS" w:eastAsia="sr-Cyrl-CS"/>
        </w:rPr>
        <w:t xml:space="preserve"> </w:t>
      </w:r>
      <w:r w:rsidRPr="005E7B8E">
        <w:rPr>
          <w:sz w:val="22"/>
          <w:szCs w:val="22"/>
          <w:lang w:val="sr-Cyrl-CS" w:eastAsia="sr-Cyrl-CS"/>
        </w:rPr>
        <w:t>својине</w:t>
      </w:r>
    </w:p>
    <w:p w:rsidR="00DD1665" w:rsidRPr="005E7B8E" w:rsidRDefault="00DD1665" w:rsidP="00DD1665">
      <w:pPr>
        <w:pStyle w:val="Heading210"/>
        <w:keepNext/>
        <w:keepLines/>
        <w:shd w:val="clear" w:color="auto" w:fill="auto"/>
        <w:spacing w:after="0" w:line="274" w:lineRule="exact"/>
        <w:ind w:left="40"/>
        <w:jc w:val="both"/>
        <w:rPr>
          <w:b w:val="0"/>
          <w:sz w:val="22"/>
          <w:szCs w:val="22"/>
          <w:lang w:val="sr-Cyrl-CS" w:eastAsia="sr-Cyrl-CS"/>
        </w:rPr>
      </w:pPr>
      <w:r w:rsidRPr="005E7B8E">
        <w:rPr>
          <w:rFonts w:eastAsia="Times New Roman"/>
          <w:b w:val="0"/>
          <w:sz w:val="22"/>
          <w:szCs w:val="22"/>
          <w:lang w:val="sr-Cyrl-CS" w:eastAsia="sr-Cyrl-CS"/>
        </w:rPr>
        <w:t xml:space="preserve">        </w:t>
      </w:r>
      <w:r w:rsidRPr="005E7B8E">
        <w:rPr>
          <w:b w:val="0"/>
          <w:sz w:val="22"/>
          <w:szCs w:val="22"/>
          <w:lang w:val="sr-Cyrl-CS" w:eastAsia="sr-Cyrl-CS"/>
        </w:rPr>
        <w:t>Накнаду</w:t>
      </w:r>
      <w:r w:rsidRPr="005E7B8E">
        <w:rPr>
          <w:rFonts w:eastAsia="Times New Roman"/>
          <w:b w:val="0"/>
          <w:sz w:val="22"/>
          <w:szCs w:val="22"/>
          <w:lang w:val="sr-Cyrl-CS" w:eastAsia="sr-Cyrl-CS"/>
        </w:rPr>
        <w:t xml:space="preserve"> </w:t>
      </w:r>
      <w:r w:rsidRPr="005E7B8E">
        <w:rPr>
          <w:b w:val="0"/>
          <w:sz w:val="22"/>
          <w:szCs w:val="22"/>
          <w:lang w:val="sr-Cyrl-CS" w:eastAsia="sr-Cyrl-CS"/>
        </w:rPr>
        <w:t>за</w:t>
      </w:r>
      <w:r w:rsidRPr="005E7B8E">
        <w:rPr>
          <w:rFonts w:eastAsia="Times New Roman"/>
          <w:b w:val="0"/>
          <w:sz w:val="22"/>
          <w:szCs w:val="22"/>
          <w:lang w:val="sr-Cyrl-CS" w:eastAsia="sr-Cyrl-CS"/>
        </w:rPr>
        <w:t xml:space="preserve"> </w:t>
      </w:r>
      <w:r w:rsidRPr="005E7B8E">
        <w:rPr>
          <w:b w:val="0"/>
          <w:sz w:val="22"/>
          <w:szCs w:val="22"/>
          <w:lang w:val="sr-Cyrl-CS" w:eastAsia="sr-Cyrl-CS"/>
        </w:rPr>
        <w:t>коришћење</w:t>
      </w:r>
      <w:r w:rsidRPr="005E7B8E">
        <w:rPr>
          <w:rFonts w:eastAsia="Times New Roman"/>
          <w:b w:val="0"/>
          <w:sz w:val="22"/>
          <w:szCs w:val="22"/>
          <w:lang w:val="sr-Cyrl-CS" w:eastAsia="sr-Cyrl-CS"/>
        </w:rPr>
        <w:t xml:space="preserve"> </w:t>
      </w:r>
      <w:r w:rsidRPr="005E7B8E">
        <w:rPr>
          <w:b w:val="0"/>
          <w:sz w:val="22"/>
          <w:szCs w:val="22"/>
          <w:lang w:val="sr-Cyrl-CS" w:eastAsia="sr-Cyrl-CS"/>
        </w:rPr>
        <w:t>патената</w:t>
      </w:r>
      <w:r w:rsidRPr="005E7B8E">
        <w:rPr>
          <w:rFonts w:eastAsia="Times New Roman"/>
          <w:b w:val="0"/>
          <w:sz w:val="22"/>
          <w:szCs w:val="22"/>
          <w:lang w:val="sr-Cyrl-CS" w:eastAsia="sr-Cyrl-CS"/>
        </w:rPr>
        <w:t xml:space="preserve"> </w:t>
      </w:r>
      <w:r w:rsidRPr="005E7B8E">
        <w:rPr>
          <w:b w:val="0"/>
          <w:sz w:val="22"/>
          <w:szCs w:val="22"/>
          <w:lang w:val="sr-Cyrl-CS" w:eastAsia="sr-Cyrl-CS"/>
        </w:rPr>
        <w:t>као</w:t>
      </w:r>
      <w:r w:rsidRPr="005E7B8E">
        <w:rPr>
          <w:rFonts w:eastAsia="Times New Roman"/>
          <w:b w:val="0"/>
          <w:sz w:val="22"/>
          <w:szCs w:val="22"/>
          <w:lang w:val="sr-Cyrl-CS" w:eastAsia="sr-Cyrl-CS"/>
        </w:rPr>
        <w:t xml:space="preserve"> </w:t>
      </w:r>
      <w:r w:rsidRPr="005E7B8E">
        <w:rPr>
          <w:b w:val="0"/>
          <w:sz w:val="22"/>
          <w:szCs w:val="22"/>
          <w:lang w:val="sr-Cyrl-CS" w:eastAsia="sr-Cyrl-CS"/>
        </w:rPr>
        <w:t>и</w:t>
      </w:r>
      <w:r w:rsidRPr="005E7B8E">
        <w:rPr>
          <w:rFonts w:eastAsia="Times New Roman"/>
          <w:b w:val="0"/>
          <w:sz w:val="22"/>
          <w:szCs w:val="22"/>
          <w:lang w:val="sr-Cyrl-CS" w:eastAsia="sr-Cyrl-CS"/>
        </w:rPr>
        <w:t xml:space="preserve"> </w:t>
      </w:r>
      <w:r w:rsidRPr="005E7B8E">
        <w:rPr>
          <w:b w:val="0"/>
          <w:sz w:val="22"/>
          <w:szCs w:val="22"/>
          <w:lang w:val="sr-Cyrl-CS" w:eastAsia="sr-Cyrl-CS"/>
        </w:rPr>
        <w:t>одговорност</w:t>
      </w:r>
      <w:r w:rsidRPr="005E7B8E">
        <w:rPr>
          <w:rFonts w:eastAsia="Times New Roman"/>
          <w:b w:val="0"/>
          <w:sz w:val="22"/>
          <w:szCs w:val="22"/>
          <w:lang w:val="sr-Cyrl-CS" w:eastAsia="sr-Cyrl-CS"/>
        </w:rPr>
        <w:t xml:space="preserve"> </w:t>
      </w:r>
      <w:r w:rsidRPr="005E7B8E">
        <w:rPr>
          <w:b w:val="0"/>
          <w:sz w:val="22"/>
          <w:szCs w:val="22"/>
          <w:lang w:val="sr-Cyrl-CS" w:eastAsia="sr-Cyrl-CS"/>
        </w:rPr>
        <w:t>за</w:t>
      </w:r>
      <w:r w:rsidRPr="005E7B8E">
        <w:rPr>
          <w:rFonts w:eastAsia="Times New Roman"/>
          <w:b w:val="0"/>
          <w:sz w:val="22"/>
          <w:szCs w:val="22"/>
          <w:lang w:val="sr-Cyrl-CS" w:eastAsia="sr-Cyrl-CS"/>
        </w:rPr>
        <w:t xml:space="preserve"> </w:t>
      </w:r>
      <w:r w:rsidRPr="005E7B8E">
        <w:rPr>
          <w:b w:val="0"/>
          <w:sz w:val="22"/>
          <w:szCs w:val="22"/>
          <w:lang w:val="sr-Cyrl-CS" w:eastAsia="sr-Cyrl-CS"/>
        </w:rPr>
        <w:t>повреду</w:t>
      </w:r>
      <w:r w:rsidRPr="005E7B8E">
        <w:rPr>
          <w:rFonts w:eastAsia="Times New Roman"/>
          <w:b w:val="0"/>
          <w:sz w:val="22"/>
          <w:szCs w:val="22"/>
          <w:lang w:val="sr-Cyrl-CS" w:eastAsia="sr-Cyrl-CS"/>
        </w:rPr>
        <w:t xml:space="preserve"> </w:t>
      </w:r>
      <w:r w:rsidRPr="005E7B8E">
        <w:rPr>
          <w:b w:val="0"/>
          <w:sz w:val="22"/>
          <w:szCs w:val="22"/>
          <w:lang w:val="sr-Cyrl-CS" w:eastAsia="sr-Cyrl-CS"/>
        </w:rPr>
        <w:t>заштићених</w:t>
      </w:r>
      <w:r w:rsidRPr="005E7B8E">
        <w:rPr>
          <w:rFonts w:eastAsia="Times New Roman"/>
          <w:b w:val="0"/>
          <w:sz w:val="22"/>
          <w:szCs w:val="22"/>
          <w:lang w:val="sr-Cyrl-CS" w:eastAsia="sr-Cyrl-CS"/>
        </w:rPr>
        <w:t xml:space="preserve"> </w:t>
      </w:r>
      <w:r w:rsidRPr="005E7B8E">
        <w:rPr>
          <w:b w:val="0"/>
          <w:sz w:val="22"/>
          <w:szCs w:val="22"/>
          <w:lang w:val="sr-Cyrl-CS" w:eastAsia="sr-Cyrl-CS"/>
        </w:rPr>
        <w:t>права</w:t>
      </w:r>
      <w:r w:rsidRPr="005E7B8E">
        <w:rPr>
          <w:rFonts w:eastAsia="Times New Roman"/>
          <w:b w:val="0"/>
          <w:sz w:val="22"/>
          <w:szCs w:val="22"/>
          <w:lang w:val="sr-Cyrl-CS" w:eastAsia="sr-Cyrl-CS"/>
        </w:rPr>
        <w:t xml:space="preserve"> </w:t>
      </w:r>
      <w:r w:rsidRPr="005E7B8E">
        <w:rPr>
          <w:b w:val="0"/>
          <w:sz w:val="22"/>
          <w:szCs w:val="22"/>
          <w:lang w:val="sr-Cyrl-CS" w:eastAsia="sr-Cyrl-CS"/>
        </w:rPr>
        <w:t>интелектуалне</w:t>
      </w:r>
      <w:r w:rsidRPr="005E7B8E">
        <w:rPr>
          <w:rFonts w:eastAsia="Times New Roman"/>
          <w:b w:val="0"/>
          <w:sz w:val="22"/>
          <w:szCs w:val="22"/>
          <w:lang w:val="sr-Cyrl-CS" w:eastAsia="sr-Cyrl-CS"/>
        </w:rPr>
        <w:t xml:space="preserve"> </w:t>
      </w:r>
      <w:r w:rsidRPr="005E7B8E">
        <w:rPr>
          <w:b w:val="0"/>
          <w:sz w:val="22"/>
          <w:szCs w:val="22"/>
          <w:lang w:val="sr-Cyrl-CS" w:eastAsia="sr-Cyrl-CS"/>
        </w:rPr>
        <w:t>својине</w:t>
      </w:r>
      <w:r w:rsidRPr="005E7B8E">
        <w:rPr>
          <w:rFonts w:eastAsia="Times New Roman"/>
          <w:b w:val="0"/>
          <w:sz w:val="22"/>
          <w:szCs w:val="22"/>
          <w:lang w:val="sr-Cyrl-CS" w:eastAsia="sr-Cyrl-CS"/>
        </w:rPr>
        <w:t xml:space="preserve"> </w:t>
      </w:r>
      <w:r w:rsidRPr="005E7B8E">
        <w:rPr>
          <w:b w:val="0"/>
          <w:sz w:val="22"/>
          <w:szCs w:val="22"/>
          <w:lang w:val="sr-Cyrl-CS" w:eastAsia="sr-Cyrl-CS"/>
        </w:rPr>
        <w:t>трећих</w:t>
      </w:r>
      <w:r w:rsidRPr="005E7B8E">
        <w:rPr>
          <w:rFonts w:eastAsia="Times New Roman"/>
          <w:b w:val="0"/>
          <w:sz w:val="22"/>
          <w:szCs w:val="22"/>
          <w:lang w:val="sr-Cyrl-CS" w:eastAsia="sr-Cyrl-CS"/>
        </w:rPr>
        <w:t xml:space="preserve"> </w:t>
      </w:r>
      <w:r w:rsidRPr="005E7B8E">
        <w:rPr>
          <w:b w:val="0"/>
          <w:sz w:val="22"/>
          <w:szCs w:val="22"/>
          <w:lang w:val="sr-Cyrl-CS" w:eastAsia="sr-Cyrl-CS"/>
        </w:rPr>
        <w:t>лица</w:t>
      </w:r>
      <w:r w:rsidRPr="005E7B8E">
        <w:rPr>
          <w:rFonts w:eastAsia="Times New Roman"/>
          <w:b w:val="0"/>
          <w:sz w:val="22"/>
          <w:szCs w:val="22"/>
          <w:lang w:val="sr-Cyrl-CS" w:eastAsia="sr-Cyrl-CS"/>
        </w:rPr>
        <w:t xml:space="preserve"> </w:t>
      </w:r>
      <w:r w:rsidRPr="005E7B8E">
        <w:rPr>
          <w:b w:val="0"/>
          <w:sz w:val="22"/>
          <w:szCs w:val="22"/>
          <w:lang w:val="sr-Cyrl-CS" w:eastAsia="sr-Cyrl-CS"/>
        </w:rPr>
        <w:t>сноси</w:t>
      </w:r>
      <w:r w:rsidRPr="005E7B8E">
        <w:rPr>
          <w:rFonts w:eastAsia="Times New Roman"/>
          <w:b w:val="0"/>
          <w:sz w:val="22"/>
          <w:szCs w:val="22"/>
          <w:lang w:val="sr-Cyrl-CS" w:eastAsia="sr-Cyrl-CS"/>
        </w:rPr>
        <w:t xml:space="preserve"> </w:t>
      </w:r>
      <w:r w:rsidRPr="005E7B8E">
        <w:rPr>
          <w:b w:val="0"/>
          <w:sz w:val="22"/>
          <w:szCs w:val="22"/>
          <w:lang w:val="sr-Cyrl-CS" w:eastAsia="sr-Cyrl-CS"/>
        </w:rPr>
        <w:t>понуђач.</w:t>
      </w:r>
    </w:p>
    <w:p w:rsidR="00DD1665" w:rsidRPr="005E7B8E" w:rsidRDefault="00DD1665" w:rsidP="00DD1665">
      <w:pPr>
        <w:pStyle w:val="Heading210"/>
        <w:keepNext/>
        <w:keepLines/>
        <w:shd w:val="clear" w:color="auto" w:fill="auto"/>
        <w:spacing w:after="0" w:line="274" w:lineRule="exact"/>
        <w:ind w:left="40"/>
        <w:rPr>
          <w:b w:val="0"/>
          <w:sz w:val="22"/>
          <w:szCs w:val="22"/>
          <w:lang w:val="sr-Cyrl-CS" w:eastAsia="sr-Cyrl-CS"/>
        </w:rPr>
      </w:pPr>
    </w:p>
    <w:p w:rsidR="00DD1665" w:rsidRPr="005E7B8E" w:rsidRDefault="00DD1665" w:rsidP="00DD1665">
      <w:pPr>
        <w:pStyle w:val="Heading210"/>
        <w:keepNext/>
        <w:keepLines/>
        <w:shd w:val="clear" w:color="auto" w:fill="auto"/>
        <w:spacing w:after="0" w:line="274" w:lineRule="exact"/>
        <w:ind w:left="40"/>
        <w:rPr>
          <w:sz w:val="22"/>
          <w:szCs w:val="22"/>
          <w:lang w:eastAsia="sr-Cyrl-CS"/>
        </w:rPr>
      </w:pPr>
      <w:r w:rsidRPr="005E7B8E">
        <w:rPr>
          <w:sz w:val="22"/>
          <w:szCs w:val="22"/>
          <w:lang w:val="sr-Cyrl-CS" w:eastAsia="sr-Cyrl-CS"/>
        </w:rPr>
        <w:t>17</w:t>
      </w:r>
      <w:r w:rsidRPr="005E7B8E">
        <w:rPr>
          <w:sz w:val="22"/>
          <w:szCs w:val="22"/>
          <w:lang w:eastAsia="sr-Cyrl-CS"/>
        </w:rPr>
        <w:t>.</w:t>
      </w:r>
      <w:r w:rsidRPr="005E7B8E">
        <w:rPr>
          <w:rFonts w:eastAsia="Times New Roman"/>
          <w:sz w:val="22"/>
          <w:szCs w:val="22"/>
          <w:lang w:eastAsia="sr-Cyrl-CS"/>
        </w:rPr>
        <w:t xml:space="preserve"> </w:t>
      </w:r>
      <w:r w:rsidRPr="005E7B8E">
        <w:rPr>
          <w:sz w:val="22"/>
          <w:szCs w:val="22"/>
          <w:lang w:eastAsia="sr-Cyrl-CS"/>
        </w:rPr>
        <w:t>Начин</w:t>
      </w:r>
      <w:r w:rsidRPr="005E7B8E">
        <w:rPr>
          <w:rFonts w:eastAsia="Times New Roman"/>
          <w:sz w:val="22"/>
          <w:szCs w:val="22"/>
          <w:lang w:eastAsia="sr-Cyrl-CS"/>
        </w:rPr>
        <w:t xml:space="preserve"> </w:t>
      </w:r>
      <w:r w:rsidRPr="005E7B8E">
        <w:rPr>
          <w:sz w:val="22"/>
          <w:szCs w:val="22"/>
          <w:lang w:eastAsia="sr-Cyrl-CS"/>
        </w:rPr>
        <w:t>и</w:t>
      </w:r>
      <w:r w:rsidRPr="005E7B8E">
        <w:rPr>
          <w:rFonts w:eastAsia="Times New Roman"/>
          <w:sz w:val="22"/>
          <w:szCs w:val="22"/>
          <w:lang w:eastAsia="sr-Cyrl-CS"/>
        </w:rPr>
        <w:t xml:space="preserve"> </w:t>
      </w:r>
      <w:r w:rsidRPr="005E7B8E">
        <w:rPr>
          <w:sz w:val="22"/>
          <w:szCs w:val="22"/>
          <w:lang w:eastAsia="sr-Cyrl-CS"/>
        </w:rPr>
        <w:t>рок</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подношење</w:t>
      </w:r>
      <w:r w:rsidRPr="005E7B8E">
        <w:rPr>
          <w:rFonts w:eastAsia="Times New Roman"/>
          <w:sz w:val="22"/>
          <w:szCs w:val="22"/>
          <w:lang w:eastAsia="sr-Cyrl-CS"/>
        </w:rPr>
        <w:t xml:space="preserve"> </w:t>
      </w:r>
      <w:r w:rsidRPr="005E7B8E">
        <w:rPr>
          <w:sz w:val="22"/>
          <w:szCs w:val="22"/>
          <w:lang w:eastAsia="sr-Cyrl-CS"/>
        </w:rPr>
        <w:t>захтева</w:t>
      </w:r>
      <w:r w:rsidRPr="005E7B8E">
        <w:rPr>
          <w:rFonts w:eastAsia="Times New Roman"/>
          <w:sz w:val="22"/>
          <w:szCs w:val="22"/>
          <w:lang w:eastAsia="sr-Cyrl-CS"/>
        </w:rPr>
        <w:t xml:space="preserve"> </w:t>
      </w:r>
      <w:r w:rsidRPr="005E7B8E">
        <w:rPr>
          <w:sz w:val="22"/>
          <w:szCs w:val="22"/>
          <w:lang w:eastAsia="sr-Cyrl-CS"/>
        </w:rPr>
        <w:t>за</w:t>
      </w:r>
      <w:r w:rsidRPr="005E7B8E">
        <w:rPr>
          <w:rFonts w:eastAsia="Times New Roman"/>
          <w:sz w:val="22"/>
          <w:szCs w:val="22"/>
          <w:lang w:eastAsia="sr-Cyrl-CS"/>
        </w:rPr>
        <w:t xml:space="preserve"> </w:t>
      </w:r>
      <w:r w:rsidRPr="005E7B8E">
        <w:rPr>
          <w:sz w:val="22"/>
          <w:szCs w:val="22"/>
          <w:lang w:eastAsia="sr-Cyrl-CS"/>
        </w:rPr>
        <w:t>заштиту</w:t>
      </w:r>
      <w:r w:rsidRPr="005E7B8E">
        <w:rPr>
          <w:rFonts w:eastAsia="Times New Roman"/>
          <w:sz w:val="22"/>
          <w:szCs w:val="22"/>
          <w:lang w:eastAsia="sr-Cyrl-CS"/>
        </w:rPr>
        <w:t xml:space="preserve"> </w:t>
      </w:r>
      <w:r w:rsidRPr="005E7B8E">
        <w:rPr>
          <w:sz w:val="22"/>
          <w:szCs w:val="22"/>
          <w:lang w:eastAsia="sr-Cyrl-CS"/>
        </w:rPr>
        <w:t>права</w:t>
      </w:r>
      <w:r w:rsidRPr="005E7B8E">
        <w:rPr>
          <w:rFonts w:eastAsia="Times New Roman"/>
          <w:sz w:val="22"/>
          <w:szCs w:val="22"/>
          <w:lang w:eastAsia="sr-Cyrl-CS"/>
        </w:rPr>
        <w:t xml:space="preserve"> </w:t>
      </w:r>
      <w:r w:rsidRPr="005E7B8E">
        <w:rPr>
          <w:sz w:val="22"/>
          <w:szCs w:val="22"/>
          <w:lang w:eastAsia="sr-Cyrl-CS"/>
        </w:rPr>
        <w:t>понуђача</w:t>
      </w:r>
    </w:p>
    <w:p w:rsidR="00856B3D" w:rsidRPr="00552210" w:rsidRDefault="00856B3D" w:rsidP="00856B3D">
      <w:pPr>
        <w:pStyle w:val="Bodytext12"/>
        <w:shd w:val="clear" w:color="auto" w:fill="auto"/>
        <w:spacing w:after="0"/>
        <w:ind w:left="40" w:right="80" w:firstLine="560"/>
        <w:jc w:val="both"/>
        <w:rPr>
          <w:sz w:val="22"/>
          <w:szCs w:val="22"/>
          <w:lang w:eastAsia="sr-Cyrl-CS"/>
        </w:rPr>
      </w:pPr>
      <w:r w:rsidRPr="00552210">
        <w:rPr>
          <w:sz w:val="22"/>
          <w:szCs w:val="22"/>
          <w:lang w:eastAsia="sr-Cyrl-CS"/>
        </w:rPr>
        <w:t xml:space="preserve">Захтев за заштиту права подноси се </w:t>
      </w:r>
      <w:r w:rsidRPr="00552210">
        <w:rPr>
          <w:sz w:val="22"/>
          <w:szCs w:val="22"/>
          <w:lang w:val="sr-Cyrl-CS" w:eastAsia="sr-Cyrl-CS"/>
        </w:rPr>
        <w:t xml:space="preserve">наручиоцу, а копија се истовремено доставља Републичкој комисији. </w:t>
      </w:r>
    </w:p>
    <w:p w:rsidR="00856B3D" w:rsidRPr="00552210" w:rsidRDefault="00856B3D" w:rsidP="00856B3D">
      <w:pPr>
        <w:pStyle w:val="Bodytext12"/>
        <w:shd w:val="clear" w:color="auto" w:fill="auto"/>
        <w:spacing w:after="0"/>
        <w:ind w:left="40" w:right="80" w:firstLine="560"/>
        <w:jc w:val="both"/>
        <w:rPr>
          <w:sz w:val="22"/>
          <w:szCs w:val="22"/>
          <w:lang w:val="sr-Cyrl-CS" w:eastAsia="sr-Cyrl-CS"/>
        </w:rPr>
      </w:pPr>
      <w:r w:rsidRPr="00552210">
        <w:rPr>
          <w:sz w:val="22"/>
          <w:szCs w:val="22"/>
          <w:lang w:eastAsia="sr-Cyrl-CS"/>
        </w:rPr>
        <w:t>Захтев за заштиту права се може поднети у току целог поступка јавне набавке, против сваке радње наручиоца, осим уколико Законом није другачије одређено.</w:t>
      </w:r>
    </w:p>
    <w:p w:rsidR="00856B3D" w:rsidRPr="00552210" w:rsidRDefault="00856B3D" w:rsidP="00856B3D">
      <w:pPr>
        <w:pStyle w:val="Bodytext12"/>
        <w:shd w:val="clear" w:color="auto" w:fill="auto"/>
        <w:spacing w:after="0"/>
        <w:ind w:left="40" w:right="80" w:firstLine="560"/>
        <w:jc w:val="both"/>
        <w:rPr>
          <w:sz w:val="22"/>
          <w:szCs w:val="22"/>
          <w:lang w:val="sr-Cyrl-CS" w:eastAsia="sr-Cyrl-CS"/>
        </w:rPr>
      </w:pPr>
      <w:r w:rsidRPr="00552210">
        <w:rPr>
          <w:sz w:val="22"/>
          <w:szCs w:val="22"/>
          <w:lang w:val="sr-Cyrl-CS" w:eastAsia="sr-Cyrl-CS"/>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3 (три) дана пре истека рока за подношење понуда без обзира </w:t>
      </w:r>
      <w:r w:rsidRPr="00552210">
        <w:rPr>
          <w:sz w:val="22"/>
          <w:szCs w:val="22"/>
          <w:lang w:val="sr-Cyrl-CS" w:eastAsia="sr-Cyrl-CS"/>
        </w:rPr>
        <w:lastRenderedPageBreak/>
        <w:t xml:space="preserve">на начин достављања и уколико је подносилац захтева у складу с чланом 63. став 2. ЗЈН указао наручиоцу на евентуалне недостатке и неправилности, а наручилац исте није отклонио. </w:t>
      </w:r>
    </w:p>
    <w:p w:rsidR="00856B3D" w:rsidRPr="00552210" w:rsidRDefault="00856B3D" w:rsidP="00856B3D">
      <w:pPr>
        <w:pStyle w:val="Bodytext12"/>
        <w:shd w:val="clear" w:color="auto" w:fill="auto"/>
        <w:spacing w:after="0"/>
        <w:ind w:left="40" w:right="80" w:firstLine="560"/>
        <w:jc w:val="both"/>
        <w:rPr>
          <w:sz w:val="22"/>
          <w:szCs w:val="22"/>
          <w:lang w:val="sr-Cyrl-CS" w:eastAsia="sr-Cyrl-CS"/>
        </w:rPr>
      </w:pPr>
      <w:r w:rsidRPr="00552210">
        <w:rPr>
          <w:sz w:val="22"/>
          <w:szCs w:val="22"/>
          <w:lang w:val="sr-Cyrl-CS" w:eastAsia="sr-Cyrl-CS"/>
        </w:rPr>
        <w:t xml:space="preserve">Захтев за заштиту права којим се оспоравају радње које наручилац предузме пре истека рока за подношење понуда, а након истека рока у којем понуђач може оспоравати врсту поступка, садржину позива за подношење понуда или конкурсне документације сматраће се благовременим уколико је поднет најкасније до итека рока за подношење понуда. </w:t>
      </w:r>
    </w:p>
    <w:p w:rsidR="00856B3D" w:rsidRPr="00552210" w:rsidRDefault="00856B3D" w:rsidP="00856B3D">
      <w:pPr>
        <w:pStyle w:val="Bodytext12"/>
        <w:shd w:val="clear" w:color="auto" w:fill="auto"/>
        <w:spacing w:after="0"/>
        <w:ind w:left="40" w:right="80" w:firstLine="560"/>
        <w:jc w:val="both"/>
        <w:rPr>
          <w:sz w:val="22"/>
          <w:szCs w:val="22"/>
          <w:lang w:val="sr-Cyrl-CS" w:eastAsia="sr-Cyrl-CS"/>
        </w:rPr>
      </w:pPr>
      <w:r w:rsidRPr="00552210">
        <w:rPr>
          <w:sz w:val="22"/>
          <w:szCs w:val="22"/>
          <w:lang w:val="sr-Cyrl-CS" w:eastAsia="sr-Cyrl-CS"/>
        </w:rPr>
        <w:t xml:space="preserve">После доношења одлуке о додели уговора,  одлуке о закључењу оквирног споразума  или одлуке о обустави поступка,  као и доношења одлуке о додели уговора на основу оквирног споразума, рок за подношење захтева за заштиту права је 5 дана од дана објављивања одлуке на Порталу јавних набавки и интернет старници наручиоца. </w:t>
      </w:r>
    </w:p>
    <w:p w:rsidR="00856B3D" w:rsidRPr="00552210" w:rsidRDefault="00856B3D" w:rsidP="00856B3D">
      <w:pPr>
        <w:pStyle w:val="Bodytext12"/>
        <w:shd w:val="clear" w:color="auto" w:fill="auto"/>
        <w:spacing w:after="0"/>
        <w:ind w:left="40" w:right="80" w:firstLine="560"/>
        <w:jc w:val="left"/>
        <w:rPr>
          <w:sz w:val="22"/>
          <w:szCs w:val="22"/>
          <w:lang w:val="sr-Cyrl-CS" w:eastAsia="sr-Cyrl-CS"/>
        </w:rPr>
      </w:pPr>
      <w:r w:rsidRPr="00552210">
        <w:rPr>
          <w:sz w:val="22"/>
          <w:szCs w:val="22"/>
          <w:lang w:val="sr-Cyrl-CS" w:eastAsia="sr-Cyrl-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члана 149. Став 3.и 4 ЗЈН , а подносилац га није поднео пре истека тог рока. </w:t>
      </w:r>
    </w:p>
    <w:p w:rsidR="00856B3D" w:rsidRPr="00552210" w:rsidRDefault="00856B3D" w:rsidP="00856B3D">
      <w:pPr>
        <w:pStyle w:val="Bodytext12"/>
        <w:shd w:val="clear" w:color="auto" w:fill="auto"/>
        <w:spacing w:after="0"/>
        <w:ind w:left="40" w:right="80" w:firstLine="560"/>
        <w:jc w:val="both"/>
        <w:rPr>
          <w:sz w:val="22"/>
          <w:szCs w:val="22"/>
          <w:lang w:val="sr-Cyrl-CS" w:eastAsia="sr-Cyrl-CS"/>
        </w:rPr>
      </w:pPr>
      <w:r w:rsidRPr="00552210">
        <w:rPr>
          <w:sz w:val="22"/>
          <w:szCs w:val="22"/>
          <w:lang w:val="sr-Cyrl-CS" w:eastAsia="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пондосилац захтева знао или је могао знати приликом подношења предходног захтева.</w:t>
      </w:r>
    </w:p>
    <w:p w:rsidR="00856B3D" w:rsidRPr="00552210" w:rsidRDefault="00856B3D" w:rsidP="00856B3D">
      <w:pPr>
        <w:pStyle w:val="Bodytext12"/>
        <w:shd w:val="clear" w:color="auto" w:fill="auto"/>
        <w:spacing w:after="0"/>
        <w:ind w:left="40" w:right="80" w:firstLine="560"/>
        <w:jc w:val="left"/>
        <w:rPr>
          <w:sz w:val="22"/>
          <w:szCs w:val="22"/>
          <w:lang w:val="sr-Cyrl-CS" w:eastAsia="sr-Cyrl-CS"/>
        </w:rPr>
      </w:pPr>
      <w:r w:rsidRPr="00552210">
        <w:rPr>
          <w:sz w:val="22"/>
          <w:szCs w:val="22"/>
          <w:lang w:val="sr-Cyrl-CS" w:eastAsia="sr-Cyrl-CS"/>
        </w:rPr>
        <w:t xml:space="preserve">Наручилац ће објавити обавештење о поднетом захтеву за заштиту права на Порталу јавних набавки и својој интернет страници најкасније у року од 2 дана од дана пријема захтева за заштиту права. </w:t>
      </w:r>
    </w:p>
    <w:p w:rsidR="00856B3D" w:rsidRPr="00552210" w:rsidRDefault="00856B3D" w:rsidP="00856B3D">
      <w:pPr>
        <w:pStyle w:val="Bodytext12"/>
        <w:shd w:val="clear" w:color="auto" w:fill="auto"/>
        <w:spacing w:after="0"/>
        <w:ind w:left="40" w:right="80" w:firstLine="560"/>
        <w:jc w:val="left"/>
        <w:rPr>
          <w:sz w:val="22"/>
          <w:szCs w:val="22"/>
          <w:lang w:val="sr-Cyrl-CS" w:eastAsia="sr-Cyrl-CS"/>
        </w:rPr>
      </w:pPr>
      <w:r w:rsidRPr="00552210">
        <w:rPr>
          <w:sz w:val="22"/>
          <w:szCs w:val="22"/>
          <w:lang w:val="sr-Cyrl-CS" w:eastAsia="sr-Cyrl-CS"/>
        </w:rPr>
        <w:t xml:space="preserve">Подносилац захтева је дужан да на рчун буџета РС (број рачуна: 840-30678845-06, шифра плаћања: 153 или 253, модел и позив на број: број или ознака јавне набавке, сврха уплате: такса за ЗЗП, Наручилац ФОН, прималац уплате: Буџет РС), уплати таксу у износу од 60.000,00динара. </w:t>
      </w:r>
    </w:p>
    <w:p w:rsidR="00856B3D" w:rsidRPr="00552210" w:rsidRDefault="00856B3D" w:rsidP="00856B3D">
      <w:pPr>
        <w:pStyle w:val="Heading210"/>
        <w:keepNext/>
        <w:keepLines/>
        <w:shd w:val="clear" w:color="auto" w:fill="auto"/>
        <w:spacing w:after="0" w:line="274" w:lineRule="exact"/>
        <w:ind w:left="40"/>
        <w:rPr>
          <w:b w:val="0"/>
          <w:sz w:val="22"/>
          <w:szCs w:val="22"/>
          <w:lang w:val="sr-Cyrl-CS" w:eastAsia="sr-Cyrl-CS"/>
        </w:rPr>
      </w:pPr>
    </w:p>
    <w:p w:rsidR="008F3D14" w:rsidRPr="005E7B8E" w:rsidRDefault="008F3D14" w:rsidP="00DD1665">
      <w:pPr>
        <w:pStyle w:val="Heading210"/>
        <w:keepNext/>
        <w:keepLines/>
        <w:shd w:val="clear" w:color="auto" w:fill="auto"/>
        <w:spacing w:after="0" w:line="274" w:lineRule="exact"/>
        <w:ind w:left="40"/>
        <w:rPr>
          <w:sz w:val="22"/>
          <w:szCs w:val="22"/>
          <w:lang w:eastAsia="sr-Cyrl-CS"/>
        </w:rPr>
      </w:pPr>
    </w:p>
    <w:sectPr w:rsidR="008F3D14" w:rsidRPr="005E7B8E" w:rsidSect="001A7484">
      <w:headerReference w:type="even" r:id="rId10"/>
      <w:headerReference w:type="default" r:id="rId11"/>
      <w:footerReference w:type="even" r:id="rId12"/>
      <w:footerReference w:type="default" r:id="rId13"/>
      <w:headerReference w:type="first" r:id="rId14"/>
      <w:footerReference w:type="first" r:id="rId15"/>
      <w:pgSz w:w="11907" w:h="16840" w:code="9"/>
      <w:pgMar w:top="1134" w:right="1134" w:bottom="1134" w:left="1701" w:header="851"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CBF" w:rsidRDefault="00132CBF" w:rsidP="004C2A9C">
      <w:r>
        <w:separator/>
      </w:r>
    </w:p>
  </w:endnote>
  <w:endnote w:type="continuationSeparator" w:id="0">
    <w:p w:rsidR="00132CBF" w:rsidRDefault="00132CBF" w:rsidP="004C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elvBold">
    <w:altName w:val="Times New Roman"/>
    <w:charset w:val="00"/>
    <w:family w:val="auto"/>
    <w:pitch w:val="variable"/>
  </w:font>
  <w:font w:name="CHelvPlain">
    <w:altName w:val="Times New Roman"/>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359" w:rsidRPr="007D1458" w:rsidRDefault="004079C2" w:rsidP="007D1458">
    <w:pPr>
      <w:pStyle w:val="Footer"/>
      <w:jc w:val="center"/>
    </w:pPr>
    <w:r w:rsidRPr="007D1458">
      <w:rPr>
        <w:rStyle w:val="PageNumber"/>
      </w:rPr>
      <w:fldChar w:fldCharType="begin"/>
    </w:r>
    <w:r w:rsidR="003C6359" w:rsidRPr="007D1458">
      <w:rPr>
        <w:rStyle w:val="PageNumber"/>
      </w:rPr>
      <w:instrText xml:space="preserve"> PAGE </w:instrText>
    </w:r>
    <w:r w:rsidRPr="007D1458">
      <w:rPr>
        <w:rStyle w:val="PageNumber"/>
      </w:rPr>
      <w:fldChar w:fldCharType="separate"/>
    </w:r>
    <w:r w:rsidR="00C64A71">
      <w:rPr>
        <w:rStyle w:val="PageNumber"/>
        <w:noProof/>
      </w:rPr>
      <w:t>6</w:t>
    </w:r>
    <w:r w:rsidRPr="007D1458">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359" w:rsidRPr="007D1458" w:rsidRDefault="004079C2" w:rsidP="007D1458">
    <w:pPr>
      <w:pStyle w:val="Footer"/>
      <w:jc w:val="center"/>
    </w:pPr>
    <w:r w:rsidRPr="007D1458">
      <w:rPr>
        <w:rStyle w:val="PageNumber"/>
      </w:rPr>
      <w:fldChar w:fldCharType="begin"/>
    </w:r>
    <w:r w:rsidR="003C6359" w:rsidRPr="007D1458">
      <w:rPr>
        <w:rStyle w:val="PageNumber"/>
      </w:rPr>
      <w:instrText xml:space="preserve"> PAGE </w:instrText>
    </w:r>
    <w:r w:rsidRPr="007D1458">
      <w:rPr>
        <w:rStyle w:val="PageNumber"/>
      </w:rPr>
      <w:fldChar w:fldCharType="separate"/>
    </w:r>
    <w:r w:rsidR="00C64A71">
      <w:rPr>
        <w:rStyle w:val="PageNumber"/>
        <w:noProof/>
      </w:rPr>
      <w:t>7</w:t>
    </w:r>
    <w:r w:rsidRPr="007D1458">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359" w:rsidRPr="00975AC0" w:rsidRDefault="003C6359" w:rsidP="00610B0C">
    <w:pPr>
      <w:pStyle w:val="Footer"/>
      <w:jc w:val="center"/>
      <w:rPr>
        <w:color w:val="0070C0"/>
        <w:sz w:val="14"/>
        <w:szCs w:val="14"/>
        <w:lang w:val="sr-Cyrl-CS"/>
      </w:rPr>
    </w:pPr>
    <w:r>
      <w:rPr>
        <w:color w:val="0070C0"/>
        <w:sz w:val="14"/>
        <w:szCs w:val="14"/>
        <w:lang w:val="sr-Cyrl-CS"/>
      </w:rPr>
      <w:t>Jove</w:t>
    </w:r>
    <w:r w:rsidRPr="00975AC0">
      <w:rPr>
        <w:color w:val="0070C0"/>
        <w:sz w:val="14"/>
        <w:szCs w:val="14"/>
        <w:lang w:val="sr-Cyrl-CS"/>
      </w:rPr>
      <w:t xml:space="preserve"> </w:t>
    </w:r>
    <w:r>
      <w:rPr>
        <w:color w:val="0070C0"/>
        <w:sz w:val="14"/>
        <w:szCs w:val="14"/>
        <w:lang w:val="sr-Cyrl-CS"/>
      </w:rPr>
      <w:t>Ilića</w:t>
    </w:r>
    <w:r w:rsidRPr="00975AC0">
      <w:rPr>
        <w:color w:val="0070C0"/>
        <w:sz w:val="14"/>
        <w:szCs w:val="14"/>
        <w:lang w:val="sr-Cyrl-CS"/>
      </w:rPr>
      <w:t xml:space="preserve"> 154, 11000 </w:t>
    </w:r>
    <w:r>
      <w:rPr>
        <w:color w:val="0070C0"/>
        <w:sz w:val="14"/>
        <w:szCs w:val="14"/>
        <w:lang w:val="sr-Cyrl-CS"/>
      </w:rPr>
      <w:t>Beograd</w:t>
    </w:r>
    <w:r w:rsidRPr="00975AC0">
      <w:rPr>
        <w:color w:val="0070C0"/>
        <w:sz w:val="14"/>
        <w:szCs w:val="14"/>
        <w:lang w:val="sr-Cyrl-CS"/>
      </w:rPr>
      <w:t xml:space="preserve">, </w:t>
    </w:r>
    <w:r>
      <w:rPr>
        <w:color w:val="0070C0"/>
        <w:sz w:val="14"/>
        <w:szCs w:val="14"/>
        <w:lang w:val="sr-Cyrl-CS"/>
      </w:rPr>
      <w:t>Srbija</w:t>
    </w:r>
    <w:r w:rsidRPr="00975AC0">
      <w:rPr>
        <w:color w:val="0070C0"/>
        <w:sz w:val="14"/>
        <w:szCs w:val="14"/>
        <w:lang w:val="sr-Cyrl-CS"/>
      </w:rPr>
      <w:t xml:space="preserve">, </w:t>
    </w:r>
    <w:r>
      <w:rPr>
        <w:color w:val="0070C0"/>
        <w:sz w:val="14"/>
        <w:szCs w:val="14"/>
        <w:lang w:val="sr-Cyrl-CS"/>
      </w:rPr>
      <w:t>Tel</w:t>
    </w:r>
    <w:r w:rsidRPr="00975AC0">
      <w:rPr>
        <w:color w:val="0070C0"/>
        <w:sz w:val="14"/>
        <w:szCs w:val="14"/>
        <w:lang w:val="sr-Cyrl-CS"/>
      </w:rPr>
      <w:t xml:space="preserve">.: (011) 3950-800, </w:t>
    </w:r>
    <w:r>
      <w:rPr>
        <w:color w:val="0070C0"/>
        <w:sz w:val="14"/>
        <w:szCs w:val="14"/>
        <w:lang w:val="sr-Cyrl-CS"/>
      </w:rPr>
      <w:t>Faks</w:t>
    </w:r>
    <w:r w:rsidRPr="00975AC0">
      <w:rPr>
        <w:color w:val="0070C0"/>
        <w:sz w:val="14"/>
        <w:szCs w:val="14"/>
        <w:lang w:val="sr-Cyrl-CS"/>
      </w:rPr>
      <w:t>: (011) 2461-221</w:t>
    </w:r>
  </w:p>
  <w:p w:rsidR="003C6359" w:rsidRPr="00975AC0" w:rsidRDefault="003C6359" w:rsidP="00610B0C">
    <w:pPr>
      <w:pStyle w:val="Footer"/>
      <w:jc w:val="center"/>
      <w:rPr>
        <w:color w:val="0070C0"/>
        <w:sz w:val="14"/>
        <w:szCs w:val="14"/>
        <w:lang w:val="sr-Cyrl-CS"/>
      </w:rPr>
    </w:pPr>
    <w:r>
      <w:rPr>
        <w:color w:val="0070C0"/>
        <w:sz w:val="14"/>
        <w:szCs w:val="14"/>
        <w:lang w:val="sr-Cyrl-CS"/>
      </w:rPr>
      <w:t>PIB</w:t>
    </w:r>
    <w:r w:rsidRPr="00975AC0">
      <w:rPr>
        <w:color w:val="0070C0"/>
        <w:sz w:val="14"/>
        <w:szCs w:val="14"/>
        <w:lang w:val="sr-Cyrl-CS"/>
      </w:rPr>
      <w:t xml:space="preserve">: 100383934, </w:t>
    </w:r>
    <w:r>
      <w:rPr>
        <w:color w:val="0070C0"/>
        <w:sz w:val="14"/>
        <w:szCs w:val="14"/>
        <w:lang w:val="sr-Cyrl-CS"/>
      </w:rPr>
      <w:t>Matični</w:t>
    </w:r>
    <w:r w:rsidRPr="00975AC0">
      <w:rPr>
        <w:color w:val="0070C0"/>
        <w:sz w:val="14"/>
        <w:szCs w:val="14"/>
        <w:lang w:val="sr-Cyrl-CS"/>
      </w:rPr>
      <w:t xml:space="preserve"> </w:t>
    </w:r>
    <w:r>
      <w:rPr>
        <w:color w:val="0070C0"/>
        <w:sz w:val="14"/>
        <w:szCs w:val="14"/>
        <w:lang w:val="sr-Cyrl-CS"/>
      </w:rPr>
      <w:t>broj</w:t>
    </w:r>
    <w:r w:rsidRPr="00975AC0">
      <w:rPr>
        <w:color w:val="0070C0"/>
        <w:sz w:val="14"/>
        <w:szCs w:val="14"/>
        <w:lang w:val="sr-Cyrl-CS"/>
      </w:rPr>
      <w:t xml:space="preserve">: 07004044, </w:t>
    </w:r>
    <w:r>
      <w:rPr>
        <w:color w:val="0070C0"/>
        <w:sz w:val="14"/>
        <w:szCs w:val="14"/>
        <w:lang w:val="sr-Cyrl-CS"/>
      </w:rPr>
      <w:t>Tekući</w:t>
    </w:r>
    <w:r w:rsidRPr="00975AC0">
      <w:rPr>
        <w:color w:val="0070C0"/>
        <w:sz w:val="14"/>
        <w:szCs w:val="14"/>
        <w:lang w:val="sr-Cyrl-CS"/>
      </w:rPr>
      <w:t xml:space="preserve"> </w:t>
    </w:r>
    <w:r>
      <w:rPr>
        <w:color w:val="0070C0"/>
        <w:sz w:val="14"/>
        <w:szCs w:val="14"/>
        <w:lang w:val="sr-Cyrl-CS"/>
      </w:rPr>
      <w:t>račun</w:t>
    </w:r>
    <w:r w:rsidRPr="00975AC0">
      <w:rPr>
        <w:color w:val="0070C0"/>
        <w:sz w:val="14"/>
        <w:szCs w:val="14"/>
        <w:lang w:val="sr-Cyrl-CS"/>
      </w:rPr>
      <w:t>: 840-1344666-69</w:t>
    </w:r>
  </w:p>
  <w:p w:rsidR="003C6359" w:rsidRPr="00F06CC7" w:rsidRDefault="003C6359" w:rsidP="00E768DD">
    <w:pPr>
      <w:pStyle w:val="Footer"/>
      <w:jc w:val="center"/>
      <w:rPr>
        <w:color w:val="0070C0"/>
        <w:sz w:val="14"/>
        <w:szCs w:val="14"/>
        <w:lang w:val="en-GB"/>
      </w:rPr>
    </w:pPr>
    <w:r>
      <w:rPr>
        <w:color w:val="0070C0"/>
        <w:sz w:val="14"/>
        <w:szCs w:val="14"/>
        <w:lang w:val="sr-Cyrl-CS"/>
      </w:rPr>
      <w:t>E</w:t>
    </w:r>
    <w:r w:rsidRPr="00975AC0">
      <w:rPr>
        <w:color w:val="0070C0"/>
        <w:sz w:val="14"/>
        <w:szCs w:val="14"/>
        <w:lang w:val="sr-Cyrl-CS"/>
      </w:rPr>
      <w:t xml:space="preserve"> </w:t>
    </w:r>
    <w:r>
      <w:rPr>
        <w:color w:val="0070C0"/>
        <w:sz w:val="14"/>
        <w:szCs w:val="14"/>
        <w:lang w:val="sr-Cyrl-CS"/>
      </w:rPr>
      <w:t>pošta</w:t>
    </w:r>
    <w:r w:rsidRPr="00975AC0">
      <w:rPr>
        <w:color w:val="0070C0"/>
        <w:sz w:val="14"/>
        <w:szCs w:val="14"/>
        <w:lang w:val="sr-Cyrl-CS"/>
      </w:rPr>
      <w:t xml:space="preserve">: </w:t>
    </w:r>
    <w:hyperlink r:id="rId1" w:history="1">
      <w:r w:rsidRPr="00975AC0">
        <w:rPr>
          <w:rStyle w:val="Hyperlink"/>
          <w:color w:val="0070C0"/>
          <w:sz w:val="14"/>
          <w:szCs w:val="14"/>
          <w:u w:val="none"/>
        </w:rPr>
        <w:t>dekanat</w:t>
      </w:r>
      <w:r w:rsidRPr="00F06CC7">
        <w:rPr>
          <w:rStyle w:val="Hyperlink"/>
          <w:color w:val="0070C0"/>
          <w:sz w:val="14"/>
          <w:szCs w:val="14"/>
          <w:u w:val="none"/>
          <w:lang w:val="en-GB"/>
        </w:rPr>
        <w:t>@</w:t>
      </w:r>
      <w:r w:rsidRPr="00975AC0">
        <w:rPr>
          <w:rStyle w:val="Hyperlink"/>
          <w:color w:val="0070C0"/>
          <w:sz w:val="14"/>
          <w:szCs w:val="14"/>
          <w:u w:val="none"/>
        </w:rPr>
        <w:t>fon</w:t>
      </w:r>
      <w:r w:rsidRPr="00F06CC7">
        <w:rPr>
          <w:rStyle w:val="Hyperlink"/>
          <w:color w:val="0070C0"/>
          <w:sz w:val="14"/>
          <w:szCs w:val="14"/>
          <w:u w:val="none"/>
          <w:lang w:val="en-GB"/>
        </w:rPr>
        <w:t>.</w:t>
      </w:r>
      <w:r w:rsidRPr="00975AC0">
        <w:rPr>
          <w:rStyle w:val="Hyperlink"/>
          <w:color w:val="0070C0"/>
          <w:sz w:val="14"/>
          <w:szCs w:val="14"/>
          <w:u w:val="none"/>
        </w:rPr>
        <w:t>bg</w:t>
      </w:r>
      <w:r w:rsidRPr="00F06CC7">
        <w:rPr>
          <w:rStyle w:val="Hyperlink"/>
          <w:color w:val="0070C0"/>
          <w:sz w:val="14"/>
          <w:szCs w:val="14"/>
          <w:u w:val="none"/>
          <w:lang w:val="en-GB"/>
        </w:rPr>
        <w:t>.</w:t>
      </w:r>
      <w:r w:rsidRPr="00975AC0">
        <w:rPr>
          <w:rStyle w:val="Hyperlink"/>
          <w:color w:val="0070C0"/>
          <w:sz w:val="14"/>
          <w:szCs w:val="14"/>
          <w:u w:val="none"/>
        </w:rPr>
        <w:t>ac</w:t>
      </w:r>
      <w:r w:rsidRPr="00F06CC7">
        <w:rPr>
          <w:rStyle w:val="Hyperlink"/>
          <w:color w:val="0070C0"/>
          <w:sz w:val="14"/>
          <w:szCs w:val="14"/>
          <w:u w:val="none"/>
          <w:lang w:val="en-GB"/>
        </w:rPr>
        <w:t>.</w:t>
      </w:r>
      <w:r w:rsidRPr="00975AC0">
        <w:rPr>
          <w:rStyle w:val="Hyperlink"/>
          <w:color w:val="0070C0"/>
          <w:sz w:val="14"/>
          <w:szCs w:val="14"/>
          <w:u w:val="none"/>
        </w:rPr>
        <w:t>rs</w:t>
      </w:r>
    </w:hyperlink>
    <w:r w:rsidRPr="00975AC0">
      <w:rPr>
        <w:color w:val="0070C0"/>
        <w:sz w:val="14"/>
        <w:szCs w:val="14"/>
        <w:lang w:val="sr-Cyrl-CS"/>
      </w:rPr>
      <w:t xml:space="preserve">; </w:t>
    </w:r>
    <w:r>
      <w:rPr>
        <w:color w:val="0070C0"/>
        <w:sz w:val="14"/>
        <w:szCs w:val="14"/>
        <w:lang w:val="sr-Cyrl-CS"/>
      </w:rPr>
      <w:t>Posetite</w:t>
    </w:r>
    <w:r w:rsidRPr="00975AC0">
      <w:rPr>
        <w:color w:val="0070C0"/>
        <w:sz w:val="14"/>
        <w:szCs w:val="14"/>
        <w:lang w:val="sr-Cyrl-CS"/>
      </w:rPr>
      <w:t xml:space="preserve">: </w:t>
    </w:r>
    <w:r w:rsidRPr="00975AC0">
      <w:rPr>
        <w:color w:val="0070C0"/>
        <w:sz w:val="14"/>
        <w:szCs w:val="14"/>
      </w:rPr>
      <w:t>www</w:t>
    </w:r>
    <w:r w:rsidRPr="00F06CC7">
      <w:rPr>
        <w:color w:val="0070C0"/>
        <w:sz w:val="14"/>
        <w:szCs w:val="14"/>
        <w:lang w:val="en-GB"/>
      </w:rPr>
      <w:t>.</w:t>
    </w:r>
    <w:r w:rsidRPr="00975AC0">
      <w:rPr>
        <w:color w:val="0070C0"/>
        <w:sz w:val="14"/>
        <w:szCs w:val="14"/>
      </w:rPr>
      <w:t>fon</w:t>
    </w:r>
    <w:r w:rsidRPr="00F06CC7">
      <w:rPr>
        <w:color w:val="0070C0"/>
        <w:sz w:val="14"/>
        <w:szCs w:val="14"/>
        <w:lang w:val="en-GB"/>
      </w:rPr>
      <w:t>.</w:t>
    </w:r>
    <w:r w:rsidRPr="00975AC0">
      <w:rPr>
        <w:color w:val="0070C0"/>
        <w:sz w:val="14"/>
        <w:szCs w:val="14"/>
      </w:rPr>
      <w:t>bg</w:t>
    </w:r>
    <w:r w:rsidRPr="00F06CC7">
      <w:rPr>
        <w:color w:val="0070C0"/>
        <w:sz w:val="14"/>
        <w:szCs w:val="14"/>
        <w:lang w:val="en-GB"/>
      </w:rPr>
      <w:t>.</w:t>
    </w:r>
    <w:r w:rsidRPr="00975AC0">
      <w:rPr>
        <w:color w:val="0070C0"/>
        <w:sz w:val="14"/>
        <w:szCs w:val="14"/>
      </w:rPr>
      <w:t>ac</w:t>
    </w:r>
    <w:r w:rsidRPr="00F06CC7">
      <w:rPr>
        <w:color w:val="0070C0"/>
        <w:sz w:val="14"/>
        <w:szCs w:val="14"/>
        <w:lang w:val="en-GB"/>
      </w:rPr>
      <w:t>.</w:t>
    </w:r>
    <w:r w:rsidRPr="00975AC0">
      <w:rPr>
        <w:color w:val="0070C0"/>
        <w:sz w:val="14"/>
        <w:szCs w:val="14"/>
      </w:rPr>
      <w:t>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CBF" w:rsidRDefault="00132CBF" w:rsidP="004C2A9C">
      <w:r>
        <w:separator/>
      </w:r>
    </w:p>
  </w:footnote>
  <w:footnote w:type="continuationSeparator" w:id="0">
    <w:p w:rsidR="00132CBF" w:rsidRDefault="00132CBF" w:rsidP="004C2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359" w:rsidRDefault="003C6359">
    <w:pPr>
      <w:pStyle w:val="Header"/>
    </w:pPr>
    <w:r>
      <w:rPr>
        <w:noProof/>
      </w:rPr>
      <w:drawing>
        <wp:anchor distT="0" distB="0" distL="114300" distR="114300" simplePos="0" relativeHeight="251657728" behindDoc="1" locked="0" layoutInCell="1" allowOverlap="1">
          <wp:simplePos x="0" y="0"/>
          <wp:positionH relativeFrom="margin">
            <wp:posOffset>3383280</wp:posOffset>
          </wp:positionH>
          <wp:positionV relativeFrom="page">
            <wp:posOffset>4112895</wp:posOffset>
          </wp:positionV>
          <wp:extent cx="3610610" cy="5173345"/>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0610" cy="517334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359" w:rsidRDefault="003C6359">
    <w:pPr>
      <w:pStyle w:val="Header"/>
    </w:pPr>
    <w:r>
      <w:rPr>
        <w:noProof/>
      </w:rPr>
      <w:drawing>
        <wp:anchor distT="0" distB="0" distL="114300" distR="114300" simplePos="0" relativeHeight="251658752" behindDoc="1" locked="0" layoutInCell="1" allowOverlap="1">
          <wp:simplePos x="0" y="0"/>
          <wp:positionH relativeFrom="margin">
            <wp:posOffset>3669030</wp:posOffset>
          </wp:positionH>
          <wp:positionV relativeFrom="page">
            <wp:posOffset>4265295</wp:posOffset>
          </wp:positionV>
          <wp:extent cx="3610610" cy="517334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0610" cy="517334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359" w:rsidRDefault="003C6359" w:rsidP="00F72A92">
    <w:pPr>
      <w:pStyle w:val="Header"/>
      <w:tabs>
        <w:tab w:val="clear" w:pos="4680"/>
      </w:tabs>
      <w:jc w:val="center"/>
      <w:rPr>
        <w:rFonts w:ascii="TimesRoman" w:hAnsi="TimesRoman"/>
      </w:rPr>
    </w:pPr>
    <w:r>
      <w:rPr>
        <w:noProof/>
      </w:rPr>
      <w:drawing>
        <wp:anchor distT="0" distB="0" distL="114300" distR="114300" simplePos="0" relativeHeight="251656704" behindDoc="1" locked="0" layoutInCell="1" allowOverlap="1">
          <wp:simplePos x="0" y="0"/>
          <wp:positionH relativeFrom="margin">
            <wp:posOffset>3364230</wp:posOffset>
          </wp:positionH>
          <wp:positionV relativeFrom="page">
            <wp:posOffset>3960495</wp:posOffset>
          </wp:positionV>
          <wp:extent cx="3610610" cy="5173345"/>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0610" cy="5173345"/>
                  </a:xfrm>
                  <a:prstGeom prst="rect">
                    <a:avLst/>
                  </a:prstGeom>
                  <a:noFill/>
                </pic:spPr>
              </pic:pic>
            </a:graphicData>
          </a:graphic>
        </wp:anchor>
      </w:drawing>
    </w:r>
    <w:r>
      <w:rPr>
        <w:rFonts w:ascii="TimesRoman" w:hAnsi="TimesRoman"/>
        <w:noProof/>
      </w:rPr>
      <w:drawing>
        <wp:inline distT="0" distB="0" distL="0" distR="0">
          <wp:extent cx="1089660" cy="472440"/>
          <wp:effectExtent l="0" t="0" r="0" b="0"/>
          <wp:docPr id="1" name="Picture 1" descr="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9660" cy="472440"/>
                  </a:xfrm>
                  <a:prstGeom prst="rect">
                    <a:avLst/>
                  </a:prstGeom>
                  <a:noFill/>
                  <a:ln>
                    <a:noFill/>
                  </a:ln>
                </pic:spPr>
              </pic:pic>
            </a:graphicData>
          </a:graphic>
        </wp:inline>
      </w:drawing>
    </w:r>
  </w:p>
  <w:p w:rsidR="003C6359" w:rsidRPr="007C507E" w:rsidRDefault="003C6359" w:rsidP="00F72A92">
    <w:pPr>
      <w:pStyle w:val="Header"/>
      <w:tabs>
        <w:tab w:val="clear" w:pos="4680"/>
      </w:tabs>
      <w:spacing w:before="60"/>
      <w:jc w:val="center"/>
      <w:rPr>
        <w:noProof/>
        <w:color w:val="0070C0"/>
        <w:spacing w:val="20"/>
        <w:sz w:val="10"/>
        <w:szCs w:val="10"/>
        <w:lang w:val="sr-Latn-CS"/>
      </w:rPr>
    </w:pPr>
    <w:r w:rsidRPr="007C507E">
      <w:rPr>
        <w:noProof/>
        <w:color w:val="0070C0"/>
        <w:spacing w:val="20"/>
        <w:sz w:val="10"/>
        <w:szCs w:val="10"/>
        <w:lang w:val="sr-Latn-CS"/>
      </w:rPr>
      <w:t>UNIVERZITET U BEOGRADU</w:t>
    </w:r>
  </w:p>
  <w:p w:rsidR="003C6359" w:rsidRPr="007C507E" w:rsidRDefault="003C6359" w:rsidP="001A7484">
    <w:pPr>
      <w:pStyle w:val="Header"/>
      <w:jc w:val="center"/>
      <w:rPr>
        <w:noProof/>
        <w:color w:val="0070C0"/>
        <w:spacing w:val="20"/>
        <w:sz w:val="10"/>
        <w:szCs w:val="10"/>
        <w:lang w:val="sr-Latn-CS"/>
      </w:rPr>
    </w:pPr>
    <w:r w:rsidRPr="007C507E">
      <w:rPr>
        <w:noProof/>
        <w:color w:val="0070C0"/>
        <w:spacing w:val="20"/>
        <w:sz w:val="10"/>
        <w:szCs w:val="10"/>
        <w:lang w:val="sr-Latn-CS"/>
      </w:rPr>
      <w:t>FAKULTET ORGANIZACIONIH NAUKA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1">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2">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3">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4">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5">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6">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7">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lvl w:ilvl="8">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1"/>
        <w:u w:val="none"/>
        <w:vertAlign w:val="baseline"/>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1">
      <w:start w:val="1"/>
      <w:numFmt w:val="decimal"/>
      <w:lvlText w:val="%2)"/>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2">
      <w:start w:val="1"/>
      <w:numFmt w:val="decimal"/>
      <w:lvlText w:val="%3)"/>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3">
      <w:start w:val="1"/>
      <w:numFmt w:val="decimal"/>
      <w:lvlText w:val="%4)"/>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4">
      <w:start w:val="1"/>
      <w:numFmt w:val="decimal"/>
      <w:lvlText w:val="%5)"/>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5">
      <w:start w:val="1"/>
      <w:numFmt w:val="decimal"/>
      <w:lvlText w:val="%6)"/>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6">
      <w:start w:val="1"/>
      <w:numFmt w:val="decimal"/>
      <w:lvlText w:val="%7)"/>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7">
      <w:start w:val="1"/>
      <w:numFmt w:val="decimal"/>
      <w:lvlText w:val="%8)"/>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8">
      <w:start w:val="1"/>
      <w:numFmt w:val="decimal"/>
      <w:lvlText w:val="%9)"/>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1">
      <w:start w:val="1"/>
      <w:numFmt w:val="decimal"/>
      <w:lvlText w:val="%2."/>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2">
      <w:start w:val="1"/>
      <w:numFmt w:val="decimal"/>
      <w:lvlText w:val="%3."/>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3">
      <w:start w:val="1"/>
      <w:numFmt w:val="decimal"/>
      <w:lvlText w:val="%4."/>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4">
      <w:start w:val="1"/>
      <w:numFmt w:val="decimal"/>
      <w:lvlText w:val="%5."/>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5">
      <w:start w:val="1"/>
      <w:numFmt w:val="decimal"/>
      <w:lvlText w:val="%6."/>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6">
      <w:start w:val="1"/>
      <w:numFmt w:val="decimal"/>
      <w:lvlText w:val="%7."/>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7">
      <w:start w:val="1"/>
      <w:numFmt w:val="decimal"/>
      <w:lvlText w:val="%8."/>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8">
      <w:start w:val="1"/>
      <w:numFmt w:val="decimal"/>
      <w:lvlText w:val="%9."/>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abstractNum>
  <w:abstractNum w:abstractNumId="4" w15:restartNumberingAfterBreak="0">
    <w:nsid w:val="00000005"/>
    <w:multiLevelType w:val="multilevel"/>
    <w:tmpl w:val="00000005"/>
    <w:name w:val="WW8Num6"/>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1">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2">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3">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4">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5">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6">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7">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lvl w:ilvl="8">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3"/>
        <w:u w:val="none"/>
        <w:vertAlign w:val="baseline"/>
      </w:rPr>
    </w:lvl>
  </w:abstractNum>
  <w:abstractNum w:abstractNumId="5" w15:restartNumberingAfterBreak="0">
    <w:nsid w:val="00000006"/>
    <w:multiLevelType w:val="singleLevel"/>
    <w:tmpl w:val="00000006"/>
    <w:name w:val="WW8Num12"/>
    <w:lvl w:ilvl="0">
      <w:start w:val="1"/>
      <w:numFmt w:val="decimal"/>
      <w:lvlText w:val="%1)"/>
      <w:lvlJc w:val="left"/>
      <w:pPr>
        <w:tabs>
          <w:tab w:val="num" w:pos="0"/>
        </w:tabs>
        <w:ind w:left="360" w:hanging="360"/>
      </w:pPr>
      <w:rPr>
        <w:b/>
      </w:rPr>
    </w:lvl>
  </w:abstractNum>
  <w:abstractNum w:abstractNumId="6" w15:restartNumberingAfterBreak="0">
    <w:nsid w:val="00000007"/>
    <w:multiLevelType w:val="singleLevel"/>
    <w:tmpl w:val="00000007"/>
    <w:name w:val="WW8Num14"/>
    <w:lvl w:ilvl="0">
      <w:start w:val="1"/>
      <w:numFmt w:val="decimal"/>
      <w:lvlText w:val="%1)"/>
      <w:lvlJc w:val="left"/>
      <w:pPr>
        <w:tabs>
          <w:tab w:val="num" w:pos="0"/>
        </w:tabs>
        <w:ind w:left="2775" w:hanging="360"/>
      </w:pPr>
      <w:rPr>
        <w:i w:val="0"/>
        <w:sz w:val="22"/>
        <w:u w:val="none"/>
      </w:rPr>
    </w:lvl>
  </w:abstractNum>
  <w:abstractNum w:abstractNumId="7" w15:restartNumberingAfterBreak="0">
    <w:nsid w:val="00000008"/>
    <w:multiLevelType w:val="singleLevel"/>
    <w:tmpl w:val="00000008"/>
    <w:name w:val="WW8Num16"/>
    <w:lvl w:ilvl="0">
      <w:start w:val="1"/>
      <w:numFmt w:val="bullet"/>
      <w:lvlText w:val=""/>
      <w:lvlJc w:val="left"/>
      <w:pPr>
        <w:tabs>
          <w:tab w:val="num" w:pos="0"/>
        </w:tabs>
        <w:ind w:left="1004" w:hanging="360"/>
      </w:pPr>
      <w:rPr>
        <w:rFonts w:ascii="Symbol" w:hAnsi="Symbol" w:cs="Symbol"/>
      </w:rPr>
    </w:lvl>
  </w:abstractNum>
  <w:abstractNum w:abstractNumId="8" w15:restartNumberingAfterBreak="0">
    <w:nsid w:val="00000009"/>
    <w:multiLevelType w:val="multilevel"/>
    <w:tmpl w:val="00000009"/>
    <w:name w:val="WW8Num21"/>
    <w:lvl w:ilvl="0">
      <w:start w:val="3"/>
      <w:numFmt w:val="decimal"/>
      <w:lvlText w:val="%1."/>
      <w:lvlJc w:val="left"/>
      <w:pPr>
        <w:tabs>
          <w:tab w:val="num" w:pos="0"/>
        </w:tabs>
        <w:ind w:left="0" w:firstLine="0"/>
      </w:pPr>
      <w:rPr>
        <w:rFonts w:ascii="Tahoma" w:hAnsi="Tahoma" w:cs="Tahoma"/>
        <w:b/>
        <w:bCs/>
        <w:i w:val="0"/>
        <w:iCs w:val="0"/>
        <w:caps w:val="0"/>
        <w:smallCaps w:val="0"/>
        <w:strike w:val="0"/>
        <w:dstrike w:val="0"/>
        <w:color w:val="000000"/>
        <w:spacing w:val="0"/>
        <w:w w:val="100"/>
        <w:position w:val="0"/>
        <w:sz w:val="24"/>
        <w:szCs w:val="24"/>
        <w:u w:val="none"/>
        <w:vertAlign w:val="baseline"/>
      </w:rPr>
    </w:lvl>
    <w:lvl w:ilvl="1">
      <w:start w:val="7"/>
      <w:numFmt w:val="decimal"/>
      <w:lvlText w:val="%2."/>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2">
      <w:start w:val="3"/>
      <w:numFmt w:val="decimal"/>
      <w:lvlText w:val="%3."/>
      <w:lvlJc w:val="left"/>
      <w:pPr>
        <w:tabs>
          <w:tab w:val="num" w:pos="0"/>
        </w:tabs>
        <w:ind w:left="18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3">
      <w:start w:val="1"/>
      <w:numFmt w:val="decimal"/>
      <w:lvlText w:val="%4."/>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4">
      <w:start w:val="1"/>
      <w:numFmt w:val="decimal"/>
      <w:lvlText w:val="%5)"/>
      <w:lvlJc w:val="left"/>
      <w:pPr>
        <w:tabs>
          <w:tab w:val="num" w:pos="0"/>
        </w:tabs>
        <w:ind w:left="0" w:firstLine="0"/>
      </w:pPr>
      <w:rPr>
        <w:rFonts w:ascii="Times New Roman" w:hAnsi="Times New Roman" w:cs="Times New Roman"/>
        <w:b/>
        <w:bCs/>
        <w:i/>
        <w:iCs/>
        <w:caps w:val="0"/>
        <w:smallCaps w:val="0"/>
        <w:strike w:val="0"/>
        <w:dstrike w:val="0"/>
        <w:color w:val="000000"/>
        <w:spacing w:val="0"/>
        <w:w w:val="100"/>
        <w:position w:val="0"/>
        <w:sz w:val="23"/>
        <w:szCs w:val="23"/>
        <w:u w:val="none"/>
        <w:vertAlign w:val="baseline"/>
      </w:rPr>
    </w:lvl>
    <w:lvl w:ilvl="5">
      <w:start w:val="1"/>
      <w:numFmt w:val="decimal"/>
      <w:lvlText w:val="%6)"/>
      <w:lvlJc w:val="left"/>
      <w:pPr>
        <w:tabs>
          <w:tab w:val="num" w:pos="0"/>
        </w:tabs>
        <w:ind w:left="0" w:firstLine="0"/>
      </w:pPr>
      <w:rPr>
        <w:rFonts w:ascii="Times New Roman" w:hAnsi="Times New Roman" w:cs="Times New Roman"/>
        <w:b/>
        <w:bCs/>
        <w:i/>
        <w:iCs/>
        <w:caps w:val="0"/>
        <w:smallCaps w:val="0"/>
        <w:strike w:val="0"/>
        <w:dstrike w:val="0"/>
        <w:color w:val="000000"/>
        <w:spacing w:val="0"/>
        <w:w w:val="100"/>
        <w:position w:val="0"/>
        <w:sz w:val="23"/>
        <w:szCs w:val="23"/>
        <w:u w:val="none"/>
        <w:vertAlign w:val="baseline"/>
      </w:rPr>
    </w:lvl>
    <w:lvl w:ilvl="6">
      <w:start w:val="1"/>
      <w:numFmt w:val="decimal"/>
      <w:lvlText w:val="%7)"/>
      <w:lvlJc w:val="left"/>
      <w:pPr>
        <w:tabs>
          <w:tab w:val="num" w:pos="0"/>
        </w:tabs>
        <w:ind w:left="0" w:firstLine="0"/>
      </w:pPr>
      <w:rPr>
        <w:rFonts w:ascii="Times New Roman" w:hAnsi="Times New Roman" w:cs="Times New Roman"/>
        <w:b/>
        <w:bCs/>
        <w:i/>
        <w:iCs/>
        <w:caps w:val="0"/>
        <w:smallCaps w:val="0"/>
        <w:strike w:val="0"/>
        <w:dstrike w:val="0"/>
        <w:color w:val="000000"/>
        <w:spacing w:val="0"/>
        <w:w w:val="100"/>
        <w:position w:val="0"/>
        <w:sz w:val="23"/>
        <w:szCs w:val="23"/>
        <w:u w:val="none"/>
        <w:vertAlign w:val="baseline"/>
      </w:rPr>
    </w:lvl>
    <w:lvl w:ilvl="7">
      <w:start w:val="1"/>
      <w:numFmt w:val="decimal"/>
      <w:lvlText w:val="%8)"/>
      <w:lvlJc w:val="left"/>
      <w:pPr>
        <w:tabs>
          <w:tab w:val="num" w:pos="0"/>
        </w:tabs>
        <w:ind w:left="0" w:firstLine="0"/>
      </w:pPr>
      <w:rPr>
        <w:rFonts w:ascii="Times New Roman" w:hAnsi="Times New Roman" w:cs="Times New Roman"/>
        <w:b/>
        <w:bCs/>
        <w:i/>
        <w:iCs/>
        <w:caps w:val="0"/>
        <w:smallCaps w:val="0"/>
        <w:strike w:val="0"/>
        <w:dstrike w:val="0"/>
        <w:color w:val="000000"/>
        <w:spacing w:val="0"/>
        <w:w w:val="100"/>
        <w:position w:val="0"/>
        <w:sz w:val="23"/>
        <w:szCs w:val="23"/>
        <w:u w:val="none"/>
        <w:vertAlign w:val="baseline"/>
      </w:rPr>
    </w:lvl>
    <w:lvl w:ilvl="8">
      <w:start w:val="1"/>
      <w:numFmt w:val="decimal"/>
      <w:lvlText w:val="%9)"/>
      <w:lvlJc w:val="left"/>
      <w:pPr>
        <w:tabs>
          <w:tab w:val="num" w:pos="0"/>
        </w:tabs>
        <w:ind w:left="0" w:firstLine="0"/>
      </w:pPr>
      <w:rPr>
        <w:rFonts w:ascii="Times New Roman" w:hAnsi="Times New Roman" w:cs="Times New Roman"/>
        <w:b/>
        <w:bCs/>
        <w:i/>
        <w:iCs/>
        <w:caps w:val="0"/>
        <w:smallCaps w:val="0"/>
        <w:strike w:val="0"/>
        <w:dstrike w:val="0"/>
        <w:color w:val="000000"/>
        <w:spacing w:val="0"/>
        <w:w w:val="100"/>
        <w:position w:val="0"/>
        <w:sz w:val="23"/>
        <w:szCs w:val="23"/>
        <w:u w:val="none"/>
        <w:vertAlign w:val="baseline"/>
      </w:rPr>
    </w:lvl>
  </w:abstractNum>
  <w:abstractNum w:abstractNumId="9" w15:restartNumberingAfterBreak="0">
    <w:nsid w:val="0000000A"/>
    <w:multiLevelType w:val="multilevel"/>
    <w:tmpl w:val="0000000A"/>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3" w15:restartNumberingAfterBreak="0">
    <w:nsid w:val="042E7AA7"/>
    <w:multiLevelType w:val="hybridMultilevel"/>
    <w:tmpl w:val="AA5895AC"/>
    <w:lvl w:ilvl="0" w:tplc="6CFCA1A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4C6454"/>
    <w:multiLevelType w:val="hybridMultilevel"/>
    <w:tmpl w:val="DB18B4B0"/>
    <w:lvl w:ilvl="0" w:tplc="7AD8310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4B7CCD"/>
    <w:multiLevelType w:val="hybridMultilevel"/>
    <w:tmpl w:val="46384B12"/>
    <w:lvl w:ilvl="0" w:tplc="7E340A50">
      <w:start w:val="1"/>
      <w:numFmt w:val="decimal"/>
      <w:lvlText w:val="%1)"/>
      <w:lvlJc w:val="left"/>
      <w:pPr>
        <w:ind w:left="360" w:hanging="360"/>
      </w:pPr>
      <w:rPr>
        <w:rFonts w:hint="default"/>
        <w:b/>
      </w:rPr>
    </w:lvl>
    <w:lvl w:ilvl="1" w:tplc="241A0019" w:tentative="1">
      <w:start w:val="1"/>
      <w:numFmt w:val="lowerLetter"/>
      <w:lvlText w:val="%2."/>
      <w:lvlJc w:val="left"/>
      <w:pPr>
        <w:ind w:left="1363" w:hanging="360"/>
      </w:pPr>
    </w:lvl>
    <w:lvl w:ilvl="2" w:tplc="241A001B" w:tentative="1">
      <w:start w:val="1"/>
      <w:numFmt w:val="lowerRoman"/>
      <w:lvlText w:val="%3."/>
      <w:lvlJc w:val="right"/>
      <w:pPr>
        <w:ind w:left="2083" w:hanging="180"/>
      </w:pPr>
    </w:lvl>
    <w:lvl w:ilvl="3" w:tplc="241A000F" w:tentative="1">
      <w:start w:val="1"/>
      <w:numFmt w:val="decimal"/>
      <w:lvlText w:val="%4."/>
      <w:lvlJc w:val="left"/>
      <w:pPr>
        <w:ind w:left="2803" w:hanging="360"/>
      </w:pPr>
    </w:lvl>
    <w:lvl w:ilvl="4" w:tplc="241A0019" w:tentative="1">
      <w:start w:val="1"/>
      <w:numFmt w:val="lowerLetter"/>
      <w:lvlText w:val="%5."/>
      <w:lvlJc w:val="left"/>
      <w:pPr>
        <w:ind w:left="3523" w:hanging="360"/>
      </w:pPr>
    </w:lvl>
    <w:lvl w:ilvl="5" w:tplc="241A001B" w:tentative="1">
      <w:start w:val="1"/>
      <w:numFmt w:val="lowerRoman"/>
      <w:lvlText w:val="%6."/>
      <w:lvlJc w:val="right"/>
      <w:pPr>
        <w:ind w:left="4243" w:hanging="180"/>
      </w:pPr>
    </w:lvl>
    <w:lvl w:ilvl="6" w:tplc="241A000F" w:tentative="1">
      <w:start w:val="1"/>
      <w:numFmt w:val="decimal"/>
      <w:lvlText w:val="%7."/>
      <w:lvlJc w:val="left"/>
      <w:pPr>
        <w:ind w:left="4963" w:hanging="360"/>
      </w:pPr>
    </w:lvl>
    <w:lvl w:ilvl="7" w:tplc="241A0019" w:tentative="1">
      <w:start w:val="1"/>
      <w:numFmt w:val="lowerLetter"/>
      <w:lvlText w:val="%8."/>
      <w:lvlJc w:val="left"/>
      <w:pPr>
        <w:ind w:left="5683" w:hanging="360"/>
      </w:pPr>
    </w:lvl>
    <w:lvl w:ilvl="8" w:tplc="241A001B" w:tentative="1">
      <w:start w:val="1"/>
      <w:numFmt w:val="lowerRoman"/>
      <w:lvlText w:val="%9."/>
      <w:lvlJc w:val="right"/>
      <w:pPr>
        <w:ind w:left="6403" w:hanging="180"/>
      </w:pPr>
    </w:lvl>
  </w:abstractNum>
  <w:abstractNum w:abstractNumId="16" w15:restartNumberingAfterBreak="0">
    <w:nsid w:val="1C3B3CC4"/>
    <w:multiLevelType w:val="hybridMultilevel"/>
    <w:tmpl w:val="2DA0C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605286"/>
    <w:multiLevelType w:val="multilevel"/>
    <w:tmpl w:val="00000004"/>
    <w:lvl w:ilvl="0">
      <w:start w:val="1"/>
      <w:numFmt w:val="decimal"/>
      <w:lvlText w:val="%1."/>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1">
      <w:start w:val="1"/>
      <w:numFmt w:val="decimal"/>
      <w:lvlText w:val="%2."/>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2">
      <w:start w:val="1"/>
      <w:numFmt w:val="decimal"/>
      <w:lvlText w:val="%3."/>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3">
      <w:start w:val="1"/>
      <w:numFmt w:val="decimal"/>
      <w:lvlText w:val="%4."/>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4">
      <w:start w:val="1"/>
      <w:numFmt w:val="decimal"/>
      <w:lvlText w:val="%5."/>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5">
      <w:start w:val="1"/>
      <w:numFmt w:val="decimal"/>
      <w:lvlText w:val="%6."/>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6">
      <w:start w:val="1"/>
      <w:numFmt w:val="decimal"/>
      <w:lvlText w:val="%7."/>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7">
      <w:start w:val="1"/>
      <w:numFmt w:val="decimal"/>
      <w:lvlText w:val="%8."/>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8">
      <w:start w:val="1"/>
      <w:numFmt w:val="decimal"/>
      <w:lvlText w:val="%9."/>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abstractNum>
  <w:abstractNum w:abstractNumId="18" w15:restartNumberingAfterBreak="0">
    <w:nsid w:val="37271BD0"/>
    <w:multiLevelType w:val="hybridMultilevel"/>
    <w:tmpl w:val="DF7E86D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908DA"/>
    <w:multiLevelType w:val="hybridMultilevel"/>
    <w:tmpl w:val="9F0ACB12"/>
    <w:lvl w:ilvl="0" w:tplc="3C18E640">
      <w:start w:val="1"/>
      <w:numFmt w:val="bullet"/>
      <w:lvlText w:val=""/>
      <w:lvlJc w:val="left"/>
      <w:pPr>
        <w:ind w:left="720" w:hanging="360"/>
      </w:pPr>
      <w:rPr>
        <w:rFonts w:ascii="Symbol" w:hAnsi="Symbol" w:hint="default"/>
        <w:color w:val="auto"/>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420326D0"/>
    <w:multiLevelType w:val="hybridMultilevel"/>
    <w:tmpl w:val="A372F270"/>
    <w:lvl w:ilvl="0" w:tplc="2AEAB03C">
      <w:start w:val="1"/>
      <w:numFmt w:val="decimal"/>
      <w:lvlText w:val="%1."/>
      <w:lvlJc w:val="left"/>
      <w:pPr>
        <w:ind w:left="3480" w:hanging="360"/>
      </w:pPr>
      <w:rPr>
        <w:rFonts w:hint="default"/>
      </w:rPr>
    </w:lvl>
    <w:lvl w:ilvl="1" w:tplc="04090019" w:tentative="1">
      <w:start w:val="1"/>
      <w:numFmt w:val="lowerLetter"/>
      <w:lvlText w:val="%2."/>
      <w:lvlJc w:val="left"/>
      <w:pPr>
        <w:ind w:left="4200" w:hanging="360"/>
      </w:pPr>
    </w:lvl>
    <w:lvl w:ilvl="2" w:tplc="0409001B" w:tentative="1">
      <w:start w:val="1"/>
      <w:numFmt w:val="lowerRoman"/>
      <w:lvlText w:val="%3."/>
      <w:lvlJc w:val="right"/>
      <w:pPr>
        <w:ind w:left="4920" w:hanging="180"/>
      </w:pPr>
    </w:lvl>
    <w:lvl w:ilvl="3" w:tplc="0409000F" w:tentative="1">
      <w:start w:val="1"/>
      <w:numFmt w:val="decimal"/>
      <w:lvlText w:val="%4."/>
      <w:lvlJc w:val="left"/>
      <w:pPr>
        <w:ind w:left="5640" w:hanging="360"/>
      </w:pPr>
    </w:lvl>
    <w:lvl w:ilvl="4" w:tplc="04090019" w:tentative="1">
      <w:start w:val="1"/>
      <w:numFmt w:val="lowerLetter"/>
      <w:lvlText w:val="%5."/>
      <w:lvlJc w:val="left"/>
      <w:pPr>
        <w:ind w:left="6360" w:hanging="360"/>
      </w:pPr>
    </w:lvl>
    <w:lvl w:ilvl="5" w:tplc="0409001B" w:tentative="1">
      <w:start w:val="1"/>
      <w:numFmt w:val="lowerRoman"/>
      <w:lvlText w:val="%6."/>
      <w:lvlJc w:val="right"/>
      <w:pPr>
        <w:ind w:left="7080" w:hanging="180"/>
      </w:pPr>
    </w:lvl>
    <w:lvl w:ilvl="6" w:tplc="0409000F" w:tentative="1">
      <w:start w:val="1"/>
      <w:numFmt w:val="decimal"/>
      <w:lvlText w:val="%7."/>
      <w:lvlJc w:val="left"/>
      <w:pPr>
        <w:ind w:left="7800" w:hanging="360"/>
      </w:pPr>
    </w:lvl>
    <w:lvl w:ilvl="7" w:tplc="04090019" w:tentative="1">
      <w:start w:val="1"/>
      <w:numFmt w:val="lowerLetter"/>
      <w:lvlText w:val="%8."/>
      <w:lvlJc w:val="left"/>
      <w:pPr>
        <w:ind w:left="8520" w:hanging="360"/>
      </w:pPr>
    </w:lvl>
    <w:lvl w:ilvl="8" w:tplc="0409001B" w:tentative="1">
      <w:start w:val="1"/>
      <w:numFmt w:val="lowerRoman"/>
      <w:lvlText w:val="%9."/>
      <w:lvlJc w:val="right"/>
      <w:pPr>
        <w:ind w:left="9240" w:hanging="180"/>
      </w:pPr>
    </w:lvl>
  </w:abstractNum>
  <w:abstractNum w:abstractNumId="21" w15:restartNumberingAfterBreak="0">
    <w:nsid w:val="477A5C1D"/>
    <w:multiLevelType w:val="hybridMultilevel"/>
    <w:tmpl w:val="9634DF3A"/>
    <w:lvl w:ilvl="0" w:tplc="3C18E640">
      <w:start w:val="1"/>
      <w:numFmt w:val="bullet"/>
      <w:lvlText w:val=""/>
      <w:lvlJc w:val="left"/>
      <w:pPr>
        <w:ind w:left="72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4B040D23"/>
    <w:multiLevelType w:val="hybridMultilevel"/>
    <w:tmpl w:val="41BEA51C"/>
    <w:lvl w:ilvl="0" w:tplc="EAC2D704">
      <w:numFmt w:val="bullet"/>
      <w:lvlText w:val="-"/>
      <w:lvlJc w:val="left"/>
      <w:pPr>
        <w:ind w:left="720" w:hanging="360"/>
      </w:pPr>
      <w:rPr>
        <w:rFonts w:ascii="Times New Roman" w:eastAsia="Tahom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D2506F"/>
    <w:multiLevelType w:val="hybridMultilevel"/>
    <w:tmpl w:val="9B2ED7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D40BB6"/>
    <w:multiLevelType w:val="hybridMultilevel"/>
    <w:tmpl w:val="D802631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804355"/>
    <w:multiLevelType w:val="hybridMultilevel"/>
    <w:tmpl w:val="CDF003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384722"/>
    <w:multiLevelType w:val="hybridMultilevel"/>
    <w:tmpl w:val="A4AABD4E"/>
    <w:lvl w:ilvl="0" w:tplc="31363860">
      <w:start w:val="1"/>
      <w:numFmt w:val="decimal"/>
      <w:lvlText w:val="%1."/>
      <w:lvlJc w:val="right"/>
      <w:pPr>
        <w:tabs>
          <w:tab w:val="num" w:pos="720"/>
        </w:tabs>
        <w:ind w:left="720" w:hanging="26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09D3ECE"/>
    <w:multiLevelType w:val="hybridMultilevel"/>
    <w:tmpl w:val="A4AABD4E"/>
    <w:lvl w:ilvl="0" w:tplc="31363860">
      <w:start w:val="1"/>
      <w:numFmt w:val="decimal"/>
      <w:lvlText w:val="%1."/>
      <w:lvlJc w:val="right"/>
      <w:pPr>
        <w:tabs>
          <w:tab w:val="num" w:pos="720"/>
        </w:tabs>
        <w:ind w:left="720" w:hanging="26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5412BBF"/>
    <w:multiLevelType w:val="multilevel"/>
    <w:tmpl w:val="DB18B4B0"/>
    <w:lvl w:ilvl="0">
      <w:start w:val="1"/>
      <w:numFmt w:val="decimal"/>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5FF3593"/>
    <w:multiLevelType w:val="hybridMultilevel"/>
    <w:tmpl w:val="2A28CA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71B44E2"/>
    <w:multiLevelType w:val="hybridMultilevel"/>
    <w:tmpl w:val="AC747928"/>
    <w:lvl w:ilvl="0" w:tplc="106C3D50">
      <w:start w:val="1"/>
      <w:numFmt w:val="bullet"/>
      <w:lvlText w:val="-"/>
      <w:lvlJc w:val="left"/>
      <w:pPr>
        <w:ind w:left="1800" w:hanging="360"/>
      </w:pPr>
      <w:rPr>
        <w:rFonts w:ascii="Times New Roman" w:eastAsia="Tahoma"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8706194"/>
    <w:multiLevelType w:val="multilevel"/>
    <w:tmpl w:val="00000004"/>
    <w:lvl w:ilvl="0">
      <w:start w:val="1"/>
      <w:numFmt w:val="decimal"/>
      <w:lvlText w:val="%1."/>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1">
      <w:start w:val="1"/>
      <w:numFmt w:val="decimal"/>
      <w:lvlText w:val="%2."/>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2">
      <w:start w:val="1"/>
      <w:numFmt w:val="decimal"/>
      <w:lvlText w:val="%3."/>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3">
      <w:start w:val="1"/>
      <w:numFmt w:val="decimal"/>
      <w:lvlText w:val="%4."/>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4">
      <w:start w:val="1"/>
      <w:numFmt w:val="decimal"/>
      <w:lvlText w:val="%5."/>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5">
      <w:start w:val="1"/>
      <w:numFmt w:val="decimal"/>
      <w:lvlText w:val="%6."/>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6">
      <w:start w:val="1"/>
      <w:numFmt w:val="decimal"/>
      <w:lvlText w:val="%7."/>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7">
      <w:start w:val="1"/>
      <w:numFmt w:val="decimal"/>
      <w:lvlText w:val="%8."/>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8">
      <w:start w:val="1"/>
      <w:numFmt w:val="decimal"/>
      <w:lvlText w:val="%9."/>
      <w:lvlJc w:val="left"/>
      <w:pPr>
        <w:tabs>
          <w:tab w:val="num" w:pos="0"/>
        </w:tabs>
        <w:ind w:left="0" w:firstLine="0"/>
      </w:pPr>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lvl>
  </w:abstractNum>
  <w:abstractNum w:abstractNumId="32" w15:restartNumberingAfterBreak="0">
    <w:nsid w:val="6EC837C8"/>
    <w:multiLevelType w:val="hybridMultilevel"/>
    <w:tmpl w:val="542ECB24"/>
    <w:lvl w:ilvl="0" w:tplc="30442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0000BEB"/>
    <w:multiLevelType w:val="hybridMultilevel"/>
    <w:tmpl w:val="17BE41B2"/>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BD05DE"/>
    <w:multiLevelType w:val="hybridMultilevel"/>
    <w:tmpl w:val="059EB920"/>
    <w:lvl w:ilvl="0" w:tplc="EC7C04B6">
      <w:start w:val="1"/>
      <w:numFmt w:val="decimal"/>
      <w:lvlText w:val="%1."/>
      <w:lvlJc w:val="left"/>
      <w:pPr>
        <w:ind w:left="3120" w:hanging="360"/>
      </w:pPr>
      <w:rPr>
        <w:rFonts w:hint="default"/>
      </w:rPr>
    </w:lvl>
    <w:lvl w:ilvl="1" w:tplc="04090019" w:tentative="1">
      <w:start w:val="1"/>
      <w:numFmt w:val="lowerLetter"/>
      <w:lvlText w:val="%2."/>
      <w:lvlJc w:val="left"/>
      <w:pPr>
        <w:ind w:left="3840" w:hanging="360"/>
      </w:pPr>
    </w:lvl>
    <w:lvl w:ilvl="2" w:tplc="0409001B" w:tentative="1">
      <w:start w:val="1"/>
      <w:numFmt w:val="lowerRoman"/>
      <w:lvlText w:val="%3."/>
      <w:lvlJc w:val="right"/>
      <w:pPr>
        <w:ind w:left="4560" w:hanging="180"/>
      </w:pPr>
    </w:lvl>
    <w:lvl w:ilvl="3" w:tplc="0409000F" w:tentative="1">
      <w:start w:val="1"/>
      <w:numFmt w:val="decimal"/>
      <w:lvlText w:val="%4."/>
      <w:lvlJc w:val="left"/>
      <w:pPr>
        <w:ind w:left="5280" w:hanging="360"/>
      </w:pPr>
    </w:lvl>
    <w:lvl w:ilvl="4" w:tplc="04090019" w:tentative="1">
      <w:start w:val="1"/>
      <w:numFmt w:val="lowerLetter"/>
      <w:lvlText w:val="%5."/>
      <w:lvlJc w:val="left"/>
      <w:pPr>
        <w:ind w:left="6000" w:hanging="360"/>
      </w:pPr>
    </w:lvl>
    <w:lvl w:ilvl="5" w:tplc="0409001B" w:tentative="1">
      <w:start w:val="1"/>
      <w:numFmt w:val="lowerRoman"/>
      <w:lvlText w:val="%6."/>
      <w:lvlJc w:val="right"/>
      <w:pPr>
        <w:ind w:left="6720" w:hanging="180"/>
      </w:pPr>
    </w:lvl>
    <w:lvl w:ilvl="6" w:tplc="0409000F" w:tentative="1">
      <w:start w:val="1"/>
      <w:numFmt w:val="decimal"/>
      <w:lvlText w:val="%7."/>
      <w:lvlJc w:val="left"/>
      <w:pPr>
        <w:ind w:left="7440" w:hanging="360"/>
      </w:pPr>
    </w:lvl>
    <w:lvl w:ilvl="7" w:tplc="04090019" w:tentative="1">
      <w:start w:val="1"/>
      <w:numFmt w:val="lowerLetter"/>
      <w:lvlText w:val="%8."/>
      <w:lvlJc w:val="left"/>
      <w:pPr>
        <w:ind w:left="8160" w:hanging="360"/>
      </w:pPr>
    </w:lvl>
    <w:lvl w:ilvl="8" w:tplc="0409001B" w:tentative="1">
      <w:start w:val="1"/>
      <w:numFmt w:val="lowerRoman"/>
      <w:lvlText w:val="%9."/>
      <w:lvlJc w:val="right"/>
      <w:pPr>
        <w:ind w:left="8880" w:hanging="180"/>
      </w:pPr>
    </w:lvl>
  </w:abstractNum>
  <w:abstractNum w:abstractNumId="35" w15:restartNumberingAfterBreak="0">
    <w:nsid w:val="753D04E2"/>
    <w:multiLevelType w:val="hybridMultilevel"/>
    <w:tmpl w:val="DB18B4B0"/>
    <w:lvl w:ilvl="0" w:tplc="7AD8310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61D6E"/>
    <w:multiLevelType w:val="hybridMultilevel"/>
    <w:tmpl w:val="617406C6"/>
    <w:lvl w:ilvl="0" w:tplc="3C18E640">
      <w:start w:val="1"/>
      <w:numFmt w:val="bullet"/>
      <w:lvlText w:val=""/>
      <w:lvlJc w:val="left"/>
      <w:pPr>
        <w:ind w:left="720" w:hanging="360"/>
      </w:pPr>
      <w:rPr>
        <w:rFonts w:ascii="Symbol" w:hAnsi="Symbol"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79BC6A14"/>
    <w:multiLevelType w:val="hybridMultilevel"/>
    <w:tmpl w:val="9D28A50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7ABE30FC"/>
    <w:multiLevelType w:val="hybridMultilevel"/>
    <w:tmpl w:val="EECA4AF4"/>
    <w:lvl w:ilvl="0" w:tplc="B6A69C40">
      <w:start w:val="2"/>
      <w:numFmt w:val="bullet"/>
      <w:lvlText w:val="-"/>
      <w:lvlJc w:val="left"/>
      <w:pPr>
        <w:ind w:left="1080" w:hanging="360"/>
      </w:pPr>
      <w:rPr>
        <w:rFonts w:ascii="Times New Roman" w:eastAsia="Tahom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EAA197F"/>
    <w:multiLevelType w:val="hybridMultilevel"/>
    <w:tmpl w:val="A4AABD4E"/>
    <w:lvl w:ilvl="0" w:tplc="31363860">
      <w:start w:val="1"/>
      <w:numFmt w:val="decimal"/>
      <w:lvlText w:val="%1."/>
      <w:lvlJc w:val="right"/>
      <w:pPr>
        <w:tabs>
          <w:tab w:val="num" w:pos="720"/>
        </w:tabs>
        <w:ind w:left="720" w:hanging="26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9"/>
  </w:num>
  <w:num w:numId="2">
    <w:abstractNumId w:val="26"/>
  </w:num>
  <w:num w:numId="3">
    <w:abstractNumId w:val="27"/>
  </w:num>
  <w:num w:numId="4">
    <w:abstractNumId w:val="14"/>
  </w:num>
  <w:num w:numId="5">
    <w:abstractNumId w:val="35"/>
  </w:num>
  <w:num w:numId="6">
    <w:abstractNumId w:val="28"/>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8"/>
  </w:num>
  <w:num w:numId="20">
    <w:abstractNumId w:val="33"/>
  </w:num>
  <w:num w:numId="21">
    <w:abstractNumId w:val="24"/>
  </w:num>
  <w:num w:numId="22">
    <w:abstractNumId w:val="34"/>
  </w:num>
  <w:num w:numId="23">
    <w:abstractNumId w:val="20"/>
  </w:num>
  <w:num w:numId="24">
    <w:abstractNumId w:val="16"/>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6"/>
  </w:num>
  <w:num w:numId="28">
    <w:abstractNumId w:val="19"/>
  </w:num>
  <w:num w:numId="29">
    <w:abstractNumId w:val="29"/>
  </w:num>
  <w:num w:numId="30">
    <w:abstractNumId w:val="31"/>
  </w:num>
  <w:num w:numId="31">
    <w:abstractNumId w:val="17"/>
  </w:num>
  <w:num w:numId="32">
    <w:abstractNumId w:val="37"/>
  </w:num>
  <w:num w:numId="33">
    <w:abstractNumId w:val="15"/>
  </w:num>
  <w:num w:numId="34">
    <w:abstractNumId w:val="22"/>
  </w:num>
  <w:num w:numId="35">
    <w:abstractNumId w:val="38"/>
  </w:num>
  <w:num w:numId="36">
    <w:abstractNumId w:val="32"/>
  </w:num>
  <w:num w:numId="37">
    <w:abstractNumId w:val="30"/>
  </w:num>
  <w:num w:numId="38">
    <w:abstractNumId w:val="23"/>
  </w:num>
  <w:num w:numId="39">
    <w:abstractNumId w:val="12"/>
  </w:num>
  <w:num w:numId="40">
    <w:abstractNumId w:val="13"/>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attachedTemplate r:id="rId1"/>
  <w:defaultTabStop w:val="720"/>
  <w:evenAndOddHeaders/>
  <w:drawingGridHorizontalSpacing w:val="110"/>
  <w:displayHorizontalDrawingGridEvery w:val="2"/>
  <w:displayVerticalDrawingGridEvery w:val="2"/>
  <w:characterSpacingControl w:val="doNotCompress"/>
  <w:hdrShapeDefaults>
    <o:shapedefaults v:ext="edit" spidmax="17409" style="mso-position-vertical-relative:page" fill="f" fillcolor="white" stroke="f">
      <v:fill color="white" on="f"/>
      <v:stroke on="f"/>
      <v:textbox style="mso-rotate-with-shape: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F8D"/>
    <w:rsid w:val="0000018F"/>
    <w:rsid w:val="00005A38"/>
    <w:rsid w:val="00005F1B"/>
    <w:rsid w:val="00015898"/>
    <w:rsid w:val="00020282"/>
    <w:rsid w:val="0002296A"/>
    <w:rsid w:val="00024C95"/>
    <w:rsid w:val="00040999"/>
    <w:rsid w:val="000545CA"/>
    <w:rsid w:val="00056935"/>
    <w:rsid w:val="000626B4"/>
    <w:rsid w:val="000649C9"/>
    <w:rsid w:val="00076CB1"/>
    <w:rsid w:val="00085CFA"/>
    <w:rsid w:val="000A435C"/>
    <w:rsid w:val="000B6A21"/>
    <w:rsid w:val="000B6CA6"/>
    <w:rsid w:val="000B70AA"/>
    <w:rsid w:val="000C50A3"/>
    <w:rsid w:val="000C534E"/>
    <w:rsid w:val="000D07D8"/>
    <w:rsid w:val="000D4D55"/>
    <w:rsid w:val="000D5996"/>
    <w:rsid w:val="000D61F9"/>
    <w:rsid w:val="000E47E7"/>
    <w:rsid w:val="000F4160"/>
    <w:rsid w:val="000F6F8D"/>
    <w:rsid w:val="0010124F"/>
    <w:rsid w:val="00103FFC"/>
    <w:rsid w:val="00106AFA"/>
    <w:rsid w:val="00116E5F"/>
    <w:rsid w:val="0012159D"/>
    <w:rsid w:val="00123815"/>
    <w:rsid w:val="00124A7A"/>
    <w:rsid w:val="00126D05"/>
    <w:rsid w:val="00131640"/>
    <w:rsid w:val="00132CBF"/>
    <w:rsid w:val="001330AC"/>
    <w:rsid w:val="00134772"/>
    <w:rsid w:val="00135198"/>
    <w:rsid w:val="00140EA0"/>
    <w:rsid w:val="0015629F"/>
    <w:rsid w:val="001645C8"/>
    <w:rsid w:val="00164DBB"/>
    <w:rsid w:val="00165E6E"/>
    <w:rsid w:val="001666B2"/>
    <w:rsid w:val="001726D3"/>
    <w:rsid w:val="00173AF8"/>
    <w:rsid w:val="00175BC9"/>
    <w:rsid w:val="00192037"/>
    <w:rsid w:val="001941AA"/>
    <w:rsid w:val="001A496B"/>
    <w:rsid w:val="001A4D96"/>
    <w:rsid w:val="001A5F78"/>
    <w:rsid w:val="001A7484"/>
    <w:rsid w:val="001B28F0"/>
    <w:rsid w:val="001B51C8"/>
    <w:rsid w:val="001C159F"/>
    <w:rsid w:val="001C588E"/>
    <w:rsid w:val="001D5DAB"/>
    <w:rsid w:val="001D6239"/>
    <w:rsid w:val="001E1D96"/>
    <w:rsid w:val="001E351A"/>
    <w:rsid w:val="00206E6D"/>
    <w:rsid w:val="0023090E"/>
    <w:rsid w:val="00231746"/>
    <w:rsid w:val="00235030"/>
    <w:rsid w:val="0023663A"/>
    <w:rsid w:val="002400FC"/>
    <w:rsid w:val="00241959"/>
    <w:rsid w:val="002435FD"/>
    <w:rsid w:val="00243B50"/>
    <w:rsid w:val="002532E3"/>
    <w:rsid w:val="002534A6"/>
    <w:rsid w:val="002545A6"/>
    <w:rsid w:val="00260336"/>
    <w:rsid w:val="00261137"/>
    <w:rsid w:val="00271117"/>
    <w:rsid w:val="00282130"/>
    <w:rsid w:val="00286DD0"/>
    <w:rsid w:val="00290DC4"/>
    <w:rsid w:val="00294CEE"/>
    <w:rsid w:val="002A65CD"/>
    <w:rsid w:val="002B1846"/>
    <w:rsid w:val="002B1EAB"/>
    <w:rsid w:val="002B6337"/>
    <w:rsid w:val="002C0F3C"/>
    <w:rsid w:val="002C58CE"/>
    <w:rsid w:val="002D6BBE"/>
    <w:rsid w:val="002D6C2C"/>
    <w:rsid w:val="002D7633"/>
    <w:rsid w:val="002E3B3F"/>
    <w:rsid w:val="002E70AF"/>
    <w:rsid w:val="002F0F36"/>
    <w:rsid w:val="002F3610"/>
    <w:rsid w:val="00303A0C"/>
    <w:rsid w:val="00312CB0"/>
    <w:rsid w:val="0032094E"/>
    <w:rsid w:val="00325CF2"/>
    <w:rsid w:val="00333471"/>
    <w:rsid w:val="00334639"/>
    <w:rsid w:val="003359E1"/>
    <w:rsid w:val="00337D52"/>
    <w:rsid w:val="003506FC"/>
    <w:rsid w:val="00352411"/>
    <w:rsid w:val="003528C5"/>
    <w:rsid w:val="00361E4B"/>
    <w:rsid w:val="0036523D"/>
    <w:rsid w:val="00366EA3"/>
    <w:rsid w:val="00375AB2"/>
    <w:rsid w:val="00375E35"/>
    <w:rsid w:val="0037696D"/>
    <w:rsid w:val="00377D34"/>
    <w:rsid w:val="003828B5"/>
    <w:rsid w:val="0038466D"/>
    <w:rsid w:val="00386575"/>
    <w:rsid w:val="00390EB0"/>
    <w:rsid w:val="003A461A"/>
    <w:rsid w:val="003A4D3A"/>
    <w:rsid w:val="003B57D4"/>
    <w:rsid w:val="003C6359"/>
    <w:rsid w:val="003D480F"/>
    <w:rsid w:val="003D486B"/>
    <w:rsid w:val="003D7575"/>
    <w:rsid w:val="003D763D"/>
    <w:rsid w:val="003F3340"/>
    <w:rsid w:val="004079C2"/>
    <w:rsid w:val="0041154A"/>
    <w:rsid w:val="00414ADA"/>
    <w:rsid w:val="00425E49"/>
    <w:rsid w:val="00434373"/>
    <w:rsid w:val="00436621"/>
    <w:rsid w:val="00440147"/>
    <w:rsid w:val="00447699"/>
    <w:rsid w:val="00447713"/>
    <w:rsid w:val="004505E2"/>
    <w:rsid w:val="00455D7B"/>
    <w:rsid w:val="00456C72"/>
    <w:rsid w:val="00461FEE"/>
    <w:rsid w:val="00462BBB"/>
    <w:rsid w:val="004723E3"/>
    <w:rsid w:val="004728B9"/>
    <w:rsid w:val="00476AFE"/>
    <w:rsid w:val="004809CE"/>
    <w:rsid w:val="0048493E"/>
    <w:rsid w:val="0049247D"/>
    <w:rsid w:val="00497633"/>
    <w:rsid w:val="004A2D95"/>
    <w:rsid w:val="004A54BF"/>
    <w:rsid w:val="004A665D"/>
    <w:rsid w:val="004B70E2"/>
    <w:rsid w:val="004C11BE"/>
    <w:rsid w:val="004C2A9C"/>
    <w:rsid w:val="004C71E2"/>
    <w:rsid w:val="004E1EC2"/>
    <w:rsid w:val="004E43EE"/>
    <w:rsid w:val="004E6DE7"/>
    <w:rsid w:val="004F255C"/>
    <w:rsid w:val="005125DD"/>
    <w:rsid w:val="00516D80"/>
    <w:rsid w:val="00524812"/>
    <w:rsid w:val="00525ABA"/>
    <w:rsid w:val="005304A9"/>
    <w:rsid w:val="005310AC"/>
    <w:rsid w:val="00533EF1"/>
    <w:rsid w:val="0053783A"/>
    <w:rsid w:val="0054336A"/>
    <w:rsid w:val="0054457C"/>
    <w:rsid w:val="005446FB"/>
    <w:rsid w:val="005475D5"/>
    <w:rsid w:val="00547A25"/>
    <w:rsid w:val="005503D5"/>
    <w:rsid w:val="00551B38"/>
    <w:rsid w:val="00551C38"/>
    <w:rsid w:val="00563D23"/>
    <w:rsid w:val="005640DA"/>
    <w:rsid w:val="005739EC"/>
    <w:rsid w:val="00575387"/>
    <w:rsid w:val="00575571"/>
    <w:rsid w:val="0058243E"/>
    <w:rsid w:val="0058302D"/>
    <w:rsid w:val="005901E4"/>
    <w:rsid w:val="00596A90"/>
    <w:rsid w:val="005A19D3"/>
    <w:rsid w:val="005A3D46"/>
    <w:rsid w:val="005A600F"/>
    <w:rsid w:val="005A68FF"/>
    <w:rsid w:val="005A7BB9"/>
    <w:rsid w:val="005C0457"/>
    <w:rsid w:val="005C0D03"/>
    <w:rsid w:val="005C1435"/>
    <w:rsid w:val="005C2EC5"/>
    <w:rsid w:val="005C4A21"/>
    <w:rsid w:val="005D3280"/>
    <w:rsid w:val="005E7B8E"/>
    <w:rsid w:val="005F0A97"/>
    <w:rsid w:val="005F0F91"/>
    <w:rsid w:val="005F69E7"/>
    <w:rsid w:val="006015F2"/>
    <w:rsid w:val="0060268E"/>
    <w:rsid w:val="00602D5A"/>
    <w:rsid w:val="00604DFC"/>
    <w:rsid w:val="006055F1"/>
    <w:rsid w:val="0060711E"/>
    <w:rsid w:val="006078BE"/>
    <w:rsid w:val="00610B0C"/>
    <w:rsid w:val="00611EB4"/>
    <w:rsid w:val="006124F5"/>
    <w:rsid w:val="00623CCA"/>
    <w:rsid w:val="0063009A"/>
    <w:rsid w:val="00630C26"/>
    <w:rsid w:val="00634C23"/>
    <w:rsid w:val="006369B8"/>
    <w:rsid w:val="0063751A"/>
    <w:rsid w:val="00646A00"/>
    <w:rsid w:val="00653952"/>
    <w:rsid w:val="00654C63"/>
    <w:rsid w:val="006576A0"/>
    <w:rsid w:val="00664DEB"/>
    <w:rsid w:val="00667F1B"/>
    <w:rsid w:val="006719FD"/>
    <w:rsid w:val="006730B1"/>
    <w:rsid w:val="0067360E"/>
    <w:rsid w:val="00685299"/>
    <w:rsid w:val="00691750"/>
    <w:rsid w:val="006925B1"/>
    <w:rsid w:val="00694189"/>
    <w:rsid w:val="006A0B2D"/>
    <w:rsid w:val="006A179A"/>
    <w:rsid w:val="006B4519"/>
    <w:rsid w:val="006B67D1"/>
    <w:rsid w:val="006B7E0A"/>
    <w:rsid w:val="006C3410"/>
    <w:rsid w:val="006C5B18"/>
    <w:rsid w:val="006D7BE6"/>
    <w:rsid w:val="006E7551"/>
    <w:rsid w:val="006E7E87"/>
    <w:rsid w:val="00700DA6"/>
    <w:rsid w:val="007025C1"/>
    <w:rsid w:val="007038CC"/>
    <w:rsid w:val="007043BC"/>
    <w:rsid w:val="007048C7"/>
    <w:rsid w:val="0071758A"/>
    <w:rsid w:val="007179CC"/>
    <w:rsid w:val="007254C0"/>
    <w:rsid w:val="00742AE9"/>
    <w:rsid w:val="00742C71"/>
    <w:rsid w:val="00743094"/>
    <w:rsid w:val="00750B91"/>
    <w:rsid w:val="0075360B"/>
    <w:rsid w:val="00755195"/>
    <w:rsid w:val="0075676E"/>
    <w:rsid w:val="007619EB"/>
    <w:rsid w:val="00763006"/>
    <w:rsid w:val="00763D4A"/>
    <w:rsid w:val="007713E5"/>
    <w:rsid w:val="0077272C"/>
    <w:rsid w:val="007732C9"/>
    <w:rsid w:val="00773FF1"/>
    <w:rsid w:val="00776A7A"/>
    <w:rsid w:val="007A072B"/>
    <w:rsid w:val="007A32F5"/>
    <w:rsid w:val="007A7235"/>
    <w:rsid w:val="007B7E9A"/>
    <w:rsid w:val="007C507E"/>
    <w:rsid w:val="007C7767"/>
    <w:rsid w:val="007D1458"/>
    <w:rsid w:val="007D25ED"/>
    <w:rsid w:val="007E0D0A"/>
    <w:rsid w:val="007E25FF"/>
    <w:rsid w:val="007F0A90"/>
    <w:rsid w:val="007F21C7"/>
    <w:rsid w:val="00804AE6"/>
    <w:rsid w:val="00812E1D"/>
    <w:rsid w:val="00817149"/>
    <w:rsid w:val="00823AF4"/>
    <w:rsid w:val="00823C9E"/>
    <w:rsid w:val="00825DAB"/>
    <w:rsid w:val="00836328"/>
    <w:rsid w:val="008466CD"/>
    <w:rsid w:val="00846E2D"/>
    <w:rsid w:val="0084766B"/>
    <w:rsid w:val="00856B3D"/>
    <w:rsid w:val="0086438F"/>
    <w:rsid w:val="00871E97"/>
    <w:rsid w:val="00873F93"/>
    <w:rsid w:val="008743DC"/>
    <w:rsid w:val="00876CD9"/>
    <w:rsid w:val="008859C2"/>
    <w:rsid w:val="00887A33"/>
    <w:rsid w:val="00891120"/>
    <w:rsid w:val="008A2DA0"/>
    <w:rsid w:val="008B2C4A"/>
    <w:rsid w:val="008C02EE"/>
    <w:rsid w:val="008D1304"/>
    <w:rsid w:val="008D23B9"/>
    <w:rsid w:val="008D5175"/>
    <w:rsid w:val="008D7BBF"/>
    <w:rsid w:val="008E3CAB"/>
    <w:rsid w:val="008E7307"/>
    <w:rsid w:val="008F0053"/>
    <w:rsid w:val="008F3D14"/>
    <w:rsid w:val="008F5138"/>
    <w:rsid w:val="008F732B"/>
    <w:rsid w:val="0090390E"/>
    <w:rsid w:val="00906E7B"/>
    <w:rsid w:val="0090786A"/>
    <w:rsid w:val="00922128"/>
    <w:rsid w:val="00952293"/>
    <w:rsid w:val="00956386"/>
    <w:rsid w:val="009575D6"/>
    <w:rsid w:val="00965E7B"/>
    <w:rsid w:val="00966478"/>
    <w:rsid w:val="00967E3B"/>
    <w:rsid w:val="00975AC0"/>
    <w:rsid w:val="00981E1A"/>
    <w:rsid w:val="00983D9F"/>
    <w:rsid w:val="0098590A"/>
    <w:rsid w:val="00993A09"/>
    <w:rsid w:val="009967F3"/>
    <w:rsid w:val="00997DDB"/>
    <w:rsid w:val="009E0004"/>
    <w:rsid w:val="009E37B7"/>
    <w:rsid w:val="009F549A"/>
    <w:rsid w:val="009F5A85"/>
    <w:rsid w:val="00A0678C"/>
    <w:rsid w:val="00A1550E"/>
    <w:rsid w:val="00A23558"/>
    <w:rsid w:val="00A240E5"/>
    <w:rsid w:val="00A25960"/>
    <w:rsid w:val="00A26B4E"/>
    <w:rsid w:val="00A30079"/>
    <w:rsid w:val="00A33846"/>
    <w:rsid w:val="00A41F54"/>
    <w:rsid w:val="00A4520E"/>
    <w:rsid w:val="00A50251"/>
    <w:rsid w:val="00A51687"/>
    <w:rsid w:val="00A51C24"/>
    <w:rsid w:val="00A53D18"/>
    <w:rsid w:val="00A6411E"/>
    <w:rsid w:val="00A7058F"/>
    <w:rsid w:val="00A70756"/>
    <w:rsid w:val="00A73526"/>
    <w:rsid w:val="00A74738"/>
    <w:rsid w:val="00A8542D"/>
    <w:rsid w:val="00A92A4E"/>
    <w:rsid w:val="00AA1113"/>
    <w:rsid w:val="00AA1C73"/>
    <w:rsid w:val="00AA2418"/>
    <w:rsid w:val="00AB4737"/>
    <w:rsid w:val="00AB5C5A"/>
    <w:rsid w:val="00AC66E4"/>
    <w:rsid w:val="00AE2F93"/>
    <w:rsid w:val="00AE39EC"/>
    <w:rsid w:val="00AE749B"/>
    <w:rsid w:val="00AF01F8"/>
    <w:rsid w:val="00AF2E66"/>
    <w:rsid w:val="00AF3636"/>
    <w:rsid w:val="00AF619C"/>
    <w:rsid w:val="00B014E7"/>
    <w:rsid w:val="00B1102B"/>
    <w:rsid w:val="00B12569"/>
    <w:rsid w:val="00B13573"/>
    <w:rsid w:val="00B15C44"/>
    <w:rsid w:val="00B21A30"/>
    <w:rsid w:val="00B319B1"/>
    <w:rsid w:val="00B32C08"/>
    <w:rsid w:val="00B34849"/>
    <w:rsid w:val="00B348DB"/>
    <w:rsid w:val="00B36E12"/>
    <w:rsid w:val="00B37F92"/>
    <w:rsid w:val="00B52370"/>
    <w:rsid w:val="00B52CF8"/>
    <w:rsid w:val="00B57B2B"/>
    <w:rsid w:val="00B66F46"/>
    <w:rsid w:val="00B67010"/>
    <w:rsid w:val="00B71997"/>
    <w:rsid w:val="00B73F22"/>
    <w:rsid w:val="00B77756"/>
    <w:rsid w:val="00B857EF"/>
    <w:rsid w:val="00B93DEA"/>
    <w:rsid w:val="00B94EE4"/>
    <w:rsid w:val="00B974DD"/>
    <w:rsid w:val="00BA02FD"/>
    <w:rsid w:val="00BA09B1"/>
    <w:rsid w:val="00BA463B"/>
    <w:rsid w:val="00BA5024"/>
    <w:rsid w:val="00BB0121"/>
    <w:rsid w:val="00BB183E"/>
    <w:rsid w:val="00BC170A"/>
    <w:rsid w:val="00BC7D8E"/>
    <w:rsid w:val="00BE4BB7"/>
    <w:rsid w:val="00BF0F32"/>
    <w:rsid w:val="00C006D3"/>
    <w:rsid w:val="00C0348F"/>
    <w:rsid w:val="00C07B4C"/>
    <w:rsid w:val="00C11FBE"/>
    <w:rsid w:val="00C24FAF"/>
    <w:rsid w:val="00C275C2"/>
    <w:rsid w:val="00C27BB3"/>
    <w:rsid w:val="00C30078"/>
    <w:rsid w:val="00C3182E"/>
    <w:rsid w:val="00C343CA"/>
    <w:rsid w:val="00C365B1"/>
    <w:rsid w:val="00C36E1B"/>
    <w:rsid w:val="00C45D8E"/>
    <w:rsid w:val="00C466C4"/>
    <w:rsid w:val="00C46A28"/>
    <w:rsid w:val="00C61836"/>
    <w:rsid w:val="00C6413C"/>
    <w:rsid w:val="00C64A71"/>
    <w:rsid w:val="00C64B19"/>
    <w:rsid w:val="00C67394"/>
    <w:rsid w:val="00C7228E"/>
    <w:rsid w:val="00C807F6"/>
    <w:rsid w:val="00C8213B"/>
    <w:rsid w:val="00C83627"/>
    <w:rsid w:val="00C9145F"/>
    <w:rsid w:val="00C939E8"/>
    <w:rsid w:val="00CA0CB3"/>
    <w:rsid w:val="00CA2AB5"/>
    <w:rsid w:val="00CB64D5"/>
    <w:rsid w:val="00CC07AF"/>
    <w:rsid w:val="00CC1A4B"/>
    <w:rsid w:val="00CD3DA5"/>
    <w:rsid w:val="00CD466D"/>
    <w:rsid w:val="00CD71D8"/>
    <w:rsid w:val="00CE57C5"/>
    <w:rsid w:val="00CF2947"/>
    <w:rsid w:val="00D1188C"/>
    <w:rsid w:val="00D146EC"/>
    <w:rsid w:val="00D154F8"/>
    <w:rsid w:val="00D175CD"/>
    <w:rsid w:val="00D227BF"/>
    <w:rsid w:val="00D227C7"/>
    <w:rsid w:val="00D340F3"/>
    <w:rsid w:val="00D402D6"/>
    <w:rsid w:val="00D41B1E"/>
    <w:rsid w:val="00D5339D"/>
    <w:rsid w:val="00D567B0"/>
    <w:rsid w:val="00D60821"/>
    <w:rsid w:val="00D61CDC"/>
    <w:rsid w:val="00D732F6"/>
    <w:rsid w:val="00D81EEF"/>
    <w:rsid w:val="00D84B9E"/>
    <w:rsid w:val="00D853F9"/>
    <w:rsid w:val="00D87BD9"/>
    <w:rsid w:val="00D90161"/>
    <w:rsid w:val="00D918DC"/>
    <w:rsid w:val="00D91BC4"/>
    <w:rsid w:val="00D970E4"/>
    <w:rsid w:val="00DA7FCB"/>
    <w:rsid w:val="00DB526F"/>
    <w:rsid w:val="00DB6930"/>
    <w:rsid w:val="00DC2B0E"/>
    <w:rsid w:val="00DC384E"/>
    <w:rsid w:val="00DC47B2"/>
    <w:rsid w:val="00DC50E5"/>
    <w:rsid w:val="00DC6D24"/>
    <w:rsid w:val="00DD019C"/>
    <w:rsid w:val="00DD1665"/>
    <w:rsid w:val="00DD3E8B"/>
    <w:rsid w:val="00DD7DCC"/>
    <w:rsid w:val="00DE7C7D"/>
    <w:rsid w:val="00DE7D91"/>
    <w:rsid w:val="00DF0CDB"/>
    <w:rsid w:val="00E03FA9"/>
    <w:rsid w:val="00E06738"/>
    <w:rsid w:val="00E07887"/>
    <w:rsid w:val="00E078B1"/>
    <w:rsid w:val="00E14C22"/>
    <w:rsid w:val="00E16DF6"/>
    <w:rsid w:val="00E17C61"/>
    <w:rsid w:val="00E21EAE"/>
    <w:rsid w:val="00E305DD"/>
    <w:rsid w:val="00E34732"/>
    <w:rsid w:val="00E36966"/>
    <w:rsid w:val="00E557D6"/>
    <w:rsid w:val="00E62A9E"/>
    <w:rsid w:val="00E672C4"/>
    <w:rsid w:val="00E732EE"/>
    <w:rsid w:val="00E75C3B"/>
    <w:rsid w:val="00E768DD"/>
    <w:rsid w:val="00E769E7"/>
    <w:rsid w:val="00E93E90"/>
    <w:rsid w:val="00E962B4"/>
    <w:rsid w:val="00E9770A"/>
    <w:rsid w:val="00EA69AB"/>
    <w:rsid w:val="00EB1E32"/>
    <w:rsid w:val="00EB2F45"/>
    <w:rsid w:val="00EB42B7"/>
    <w:rsid w:val="00EC4EA1"/>
    <w:rsid w:val="00EC7319"/>
    <w:rsid w:val="00ED140B"/>
    <w:rsid w:val="00ED1A00"/>
    <w:rsid w:val="00ED6454"/>
    <w:rsid w:val="00EE0B1F"/>
    <w:rsid w:val="00EE6A33"/>
    <w:rsid w:val="00EE7F8C"/>
    <w:rsid w:val="00EF361B"/>
    <w:rsid w:val="00EF5A56"/>
    <w:rsid w:val="00F03F25"/>
    <w:rsid w:val="00F040E4"/>
    <w:rsid w:val="00F06CC7"/>
    <w:rsid w:val="00F074D2"/>
    <w:rsid w:val="00F1560E"/>
    <w:rsid w:val="00F1710C"/>
    <w:rsid w:val="00F239AF"/>
    <w:rsid w:val="00F254B6"/>
    <w:rsid w:val="00F37535"/>
    <w:rsid w:val="00F45155"/>
    <w:rsid w:val="00F51FEC"/>
    <w:rsid w:val="00F53AE3"/>
    <w:rsid w:val="00F67828"/>
    <w:rsid w:val="00F72A92"/>
    <w:rsid w:val="00F77904"/>
    <w:rsid w:val="00F77FBF"/>
    <w:rsid w:val="00F87549"/>
    <w:rsid w:val="00F9000B"/>
    <w:rsid w:val="00F92371"/>
    <w:rsid w:val="00F94A0A"/>
    <w:rsid w:val="00F97E0C"/>
    <w:rsid w:val="00FA224F"/>
    <w:rsid w:val="00FA34DD"/>
    <w:rsid w:val="00FA3523"/>
    <w:rsid w:val="00FA59BA"/>
    <w:rsid w:val="00FB0B97"/>
    <w:rsid w:val="00FB2CD1"/>
    <w:rsid w:val="00FB6B26"/>
    <w:rsid w:val="00FD11F0"/>
    <w:rsid w:val="00FD323B"/>
    <w:rsid w:val="00FD3F4D"/>
    <w:rsid w:val="00FE3A78"/>
    <w:rsid w:val="00FE6CE3"/>
    <w:rsid w:val="00FF0605"/>
    <w:rsid w:val="00FF4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style="mso-position-vertical-relative:page" fill="f" fillcolor="white" stroke="f">
      <v:fill color="white" on="f"/>
      <v:stroke on="f"/>
      <v:textbox style="mso-rotate-with-shape:t"/>
    </o:shapedefaults>
    <o:shapelayout v:ext="edit">
      <o:idmap v:ext="edit" data="1"/>
    </o:shapelayout>
  </w:shapeDefaults>
  <w:decimalSymbol w:val="."/>
  <w:listSeparator w:val=","/>
  <w14:docId w14:val="4CD20C06"/>
  <w15:docId w15:val="{60F8B4E8-511E-4DE1-A527-F11D4132D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C4A"/>
    <w:rPr>
      <w:rFonts w:ascii="Times New Roman" w:eastAsia="Times New Roman" w:hAnsi="Times New Roman"/>
      <w:sz w:val="24"/>
      <w:szCs w:val="24"/>
    </w:rPr>
  </w:style>
  <w:style w:type="paragraph" w:styleId="Heading1">
    <w:name w:val="heading 1"/>
    <w:basedOn w:val="Normal"/>
    <w:next w:val="Normal"/>
    <w:link w:val="Heading1Char"/>
    <w:uiPriority w:val="9"/>
    <w:qFormat/>
    <w:rsid w:val="00CC07AF"/>
    <w:pPr>
      <w:keepNext/>
      <w:keepLines/>
      <w:spacing w:before="480"/>
      <w:outlineLvl w:val="0"/>
    </w:pPr>
    <w:rPr>
      <w:rFonts w:ascii="Tahoma" w:hAnsi="Tahoma"/>
      <w:b/>
      <w:bCs/>
      <w:color w:val="365F91"/>
      <w:sz w:val="28"/>
      <w:szCs w:val="28"/>
    </w:rPr>
  </w:style>
  <w:style w:type="paragraph" w:styleId="Heading2">
    <w:name w:val="heading 2"/>
    <w:basedOn w:val="Normal"/>
    <w:next w:val="Normal"/>
    <w:link w:val="Heading2Char"/>
    <w:uiPriority w:val="9"/>
    <w:qFormat/>
    <w:rsid w:val="00CC07AF"/>
    <w:pPr>
      <w:keepNext/>
      <w:keepLines/>
      <w:spacing w:before="200"/>
      <w:outlineLvl w:val="1"/>
    </w:pPr>
    <w:rPr>
      <w:rFonts w:ascii="Tahoma" w:hAnsi="Tahoma"/>
      <w:b/>
      <w:bCs/>
      <w:color w:val="4F81BD"/>
      <w:sz w:val="26"/>
      <w:szCs w:val="26"/>
    </w:rPr>
  </w:style>
  <w:style w:type="paragraph" w:styleId="Heading3">
    <w:name w:val="heading 3"/>
    <w:basedOn w:val="Normal"/>
    <w:next w:val="Normal"/>
    <w:link w:val="Heading3Char"/>
    <w:qFormat/>
    <w:rsid w:val="00D1188C"/>
    <w:pPr>
      <w:keepNext/>
      <w:numPr>
        <w:ilvl w:val="2"/>
        <w:numId w:val="1"/>
      </w:numPr>
      <w:suppressAutoHyphens/>
      <w:spacing w:before="120"/>
      <w:jc w:val="center"/>
      <w:outlineLvl w:val="2"/>
    </w:pPr>
    <w:rPr>
      <w:rFonts w:ascii="CHelvBold" w:hAnsi="CHelvBold"/>
      <w:b/>
      <w:sz w:val="28"/>
      <w:szCs w:val="20"/>
      <w:lang w:eastAsia="zh-CN"/>
    </w:rPr>
  </w:style>
  <w:style w:type="paragraph" w:styleId="Heading4">
    <w:name w:val="heading 4"/>
    <w:basedOn w:val="Normal"/>
    <w:next w:val="Normal"/>
    <w:link w:val="Heading4Char"/>
    <w:qFormat/>
    <w:rsid w:val="00D1188C"/>
    <w:pPr>
      <w:keepNext/>
      <w:numPr>
        <w:ilvl w:val="3"/>
        <w:numId w:val="1"/>
      </w:numPr>
      <w:suppressAutoHyphens/>
      <w:outlineLvl w:val="3"/>
    </w:pPr>
    <w:rPr>
      <w:rFonts w:ascii="Tahoma" w:hAnsi="Tahoma"/>
      <w:b/>
      <w:bCs/>
      <w:sz w:val="18"/>
      <w:szCs w:val="20"/>
      <w:lang w:val="sr-Latn-CS" w:eastAsia="zh-CN"/>
    </w:rPr>
  </w:style>
  <w:style w:type="paragraph" w:styleId="Heading7">
    <w:name w:val="heading 7"/>
    <w:basedOn w:val="Normal"/>
    <w:next w:val="Normal"/>
    <w:link w:val="Heading7Char"/>
    <w:qFormat/>
    <w:rsid w:val="00D1188C"/>
    <w:pPr>
      <w:numPr>
        <w:ilvl w:val="6"/>
        <w:numId w:val="1"/>
      </w:numPr>
      <w:suppressAutoHyphens/>
      <w:spacing w:before="240" w:after="60"/>
      <w:outlineLvl w:val="6"/>
    </w:pPr>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C07AF"/>
    <w:rPr>
      <w:rFonts w:ascii="Tahoma" w:eastAsia="Times New Roman" w:hAnsi="Tahoma" w:cs="Times New Roman"/>
      <w:b/>
      <w:bCs/>
      <w:color w:val="365F91"/>
      <w:sz w:val="28"/>
      <w:szCs w:val="28"/>
    </w:rPr>
  </w:style>
  <w:style w:type="character" w:customStyle="1" w:styleId="Heading2Char">
    <w:name w:val="Heading 2 Char"/>
    <w:link w:val="Heading2"/>
    <w:uiPriority w:val="9"/>
    <w:rsid w:val="00CC07AF"/>
    <w:rPr>
      <w:rFonts w:ascii="Tahoma" w:eastAsia="Times New Roman" w:hAnsi="Tahoma" w:cs="Times New Roman"/>
      <w:b/>
      <w:bCs/>
      <w:color w:val="4F81BD"/>
      <w:sz w:val="26"/>
      <w:szCs w:val="26"/>
    </w:rPr>
  </w:style>
  <w:style w:type="paragraph" w:styleId="NoSpacing">
    <w:name w:val="No Spacing"/>
    <w:qFormat/>
    <w:rsid w:val="00CC07AF"/>
    <w:pPr>
      <w:jc w:val="both"/>
    </w:pPr>
    <w:rPr>
      <w:sz w:val="22"/>
      <w:szCs w:val="22"/>
    </w:rPr>
  </w:style>
  <w:style w:type="paragraph" w:styleId="BalloonText">
    <w:name w:val="Balloon Text"/>
    <w:basedOn w:val="Normal"/>
    <w:link w:val="BalloonTextChar"/>
    <w:uiPriority w:val="99"/>
    <w:unhideWhenUsed/>
    <w:rsid w:val="004C2A9C"/>
    <w:rPr>
      <w:rFonts w:ascii="Tahoma" w:eastAsia="Tahoma" w:hAnsi="Tahoma"/>
      <w:sz w:val="16"/>
      <w:szCs w:val="16"/>
    </w:rPr>
  </w:style>
  <w:style w:type="character" w:customStyle="1" w:styleId="BalloonTextChar">
    <w:name w:val="Balloon Text Char"/>
    <w:link w:val="BalloonText"/>
    <w:uiPriority w:val="99"/>
    <w:semiHidden/>
    <w:rsid w:val="004C2A9C"/>
    <w:rPr>
      <w:rFonts w:ascii="Tahoma" w:hAnsi="Tahoma" w:cs="Tahoma"/>
      <w:sz w:val="16"/>
      <w:szCs w:val="16"/>
    </w:rPr>
  </w:style>
  <w:style w:type="paragraph" w:styleId="Header">
    <w:name w:val="header"/>
    <w:basedOn w:val="Normal"/>
    <w:link w:val="HeaderChar"/>
    <w:uiPriority w:val="99"/>
    <w:unhideWhenUsed/>
    <w:rsid w:val="004C2A9C"/>
    <w:pPr>
      <w:tabs>
        <w:tab w:val="center" w:pos="4680"/>
        <w:tab w:val="right" w:pos="9360"/>
      </w:tabs>
    </w:pPr>
    <w:rPr>
      <w:rFonts w:ascii="Tahoma" w:eastAsia="Tahoma" w:hAnsi="Tahoma"/>
      <w:sz w:val="20"/>
      <w:szCs w:val="20"/>
    </w:rPr>
  </w:style>
  <w:style w:type="character" w:customStyle="1" w:styleId="HeaderChar">
    <w:name w:val="Header Char"/>
    <w:link w:val="Header"/>
    <w:uiPriority w:val="99"/>
    <w:semiHidden/>
    <w:rsid w:val="004C2A9C"/>
    <w:rPr>
      <w:rFonts w:ascii="Tahoma" w:hAnsi="Tahoma"/>
    </w:rPr>
  </w:style>
  <w:style w:type="paragraph" w:styleId="Footer">
    <w:name w:val="footer"/>
    <w:basedOn w:val="Normal"/>
    <w:link w:val="FooterChar"/>
    <w:uiPriority w:val="99"/>
    <w:unhideWhenUsed/>
    <w:rsid w:val="004C2A9C"/>
    <w:pPr>
      <w:tabs>
        <w:tab w:val="center" w:pos="4680"/>
        <w:tab w:val="right" w:pos="9360"/>
      </w:tabs>
    </w:pPr>
    <w:rPr>
      <w:rFonts w:ascii="Tahoma" w:eastAsia="Tahoma" w:hAnsi="Tahoma"/>
      <w:sz w:val="20"/>
      <w:szCs w:val="20"/>
    </w:rPr>
  </w:style>
  <w:style w:type="character" w:customStyle="1" w:styleId="FooterChar">
    <w:name w:val="Footer Char"/>
    <w:link w:val="Footer"/>
    <w:uiPriority w:val="99"/>
    <w:semiHidden/>
    <w:rsid w:val="004C2A9C"/>
    <w:rPr>
      <w:rFonts w:ascii="Tahoma" w:hAnsi="Tahoma"/>
    </w:rPr>
  </w:style>
  <w:style w:type="character" w:styleId="Hyperlink">
    <w:name w:val="Hyperlink"/>
    <w:unhideWhenUsed/>
    <w:rsid w:val="008D23B9"/>
    <w:rPr>
      <w:color w:val="0000FF"/>
      <w:u w:val="single"/>
    </w:rPr>
  </w:style>
  <w:style w:type="paragraph" w:styleId="PlainText">
    <w:name w:val="Plain Text"/>
    <w:basedOn w:val="Normal"/>
    <w:link w:val="PlainTextChar"/>
    <w:uiPriority w:val="99"/>
    <w:rsid w:val="00CD3DA5"/>
    <w:rPr>
      <w:rFonts w:ascii="Courier New" w:hAnsi="Courier New"/>
      <w:sz w:val="20"/>
      <w:szCs w:val="20"/>
    </w:rPr>
  </w:style>
  <w:style w:type="character" w:customStyle="1" w:styleId="PlainTextChar">
    <w:name w:val="Plain Text Char"/>
    <w:link w:val="PlainText"/>
    <w:uiPriority w:val="99"/>
    <w:rsid w:val="00CD3DA5"/>
    <w:rPr>
      <w:rFonts w:ascii="Courier New" w:eastAsia="Times New Roman" w:hAnsi="Courier New" w:cs="Courier New"/>
    </w:rPr>
  </w:style>
  <w:style w:type="table" w:styleId="TableGrid">
    <w:name w:val="Table Grid"/>
    <w:basedOn w:val="TableNormal"/>
    <w:rsid w:val="00CD3DA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D1458"/>
  </w:style>
  <w:style w:type="character" w:customStyle="1" w:styleId="Heading3Char">
    <w:name w:val="Heading 3 Char"/>
    <w:link w:val="Heading3"/>
    <w:rsid w:val="00D1188C"/>
    <w:rPr>
      <w:rFonts w:ascii="CHelvBold" w:eastAsia="Times New Roman" w:hAnsi="CHelvBold" w:cs="CHelvBold"/>
      <w:b/>
      <w:sz w:val="28"/>
      <w:lang w:eastAsia="zh-CN"/>
    </w:rPr>
  </w:style>
  <w:style w:type="character" w:customStyle="1" w:styleId="Heading4Char">
    <w:name w:val="Heading 4 Char"/>
    <w:link w:val="Heading4"/>
    <w:rsid w:val="00D1188C"/>
    <w:rPr>
      <w:rFonts w:eastAsia="Times New Roman"/>
      <w:b/>
      <w:bCs/>
      <w:sz w:val="18"/>
      <w:lang w:val="sr-Latn-CS" w:eastAsia="zh-CN"/>
    </w:rPr>
  </w:style>
  <w:style w:type="character" w:customStyle="1" w:styleId="Heading7Char">
    <w:name w:val="Heading 7 Char"/>
    <w:link w:val="Heading7"/>
    <w:rsid w:val="00D1188C"/>
    <w:rPr>
      <w:rFonts w:ascii="Times New Roman" w:eastAsia="Times New Roman" w:hAnsi="Times New Roman"/>
      <w:sz w:val="24"/>
      <w:szCs w:val="24"/>
      <w:lang w:eastAsia="zh-CN"/>
    </w:rPr>
  </w:style>
  <w:style w:type="character" w:customStyle="1" w:styleId="WW8Num1z0">
    <w:name w:val="WW8Num1z0"/>
    <w:rsid w:val="00D1188C"/>
    <w:rPr>
      <w:rFonts w:ascii="Tahoma" w:hAnsi="Tahoma" w:cs="Tahoma"/>
      <w:b/>
      <w:bCs/>
      <w:i w:val="0"/>
      <w:iCs w:val="0"/>
      <w:caps w:val="0"/>
      <w:smallCaps w:val="0"/>
      <w:strike w:val="0"/>
      <w:dstrike w:val="0"/>
      <w:color w:val="000000"/>
      <w:spacing w:val="0"/>
      <w:w w:val="100"/>
      <w:position w:val="0"/>
      <w:sz w:val="23"/>
      <w:szCs w:val="23"/>
      <w:u w:val="none"/>
      <w:vertAlign w:val="baseline"/>
    </w:rPr>
  </w:style>
  <w:style w:type="character" w:customStyle="1" w:styleId="WW8Num1z1">
    <w:name w:val="WW8Num1z1"/>
    <w:rsid w:val="00D1188C"/>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1z2">
    <w:name w:val="WW8Num1z2"/>
    <w:rsid w:val="00D1188C"/>
    <w:rPr>
      <w:rFonts w:ascii="Tahoma" w:hAnsi="Tahoma" w:cs="Tahoma"/>
      <w:b/>
      <w:bCs/>
      <w:i w:val="0"/>
      <w:iCs w:val="0"/>
      <w:caps w:val="0"/>
      <w:smallCaps w:val="0"/>
      <w:strike w:val="0"/>
      <w:dstrike w:val="0"/>
      <w:color w:val="000000"/>
      <w:spacing w:val="0"/>
      <w:w w:val="100"/>
      <w:position w:val="0"/>
      <w:sz w:val="22"/>
      <w:szCs w:val="22"/>
      <w:u w:val="none"/>
      <w:vertAlign w:val="baseline"/>
    </w:rPr>
  </w:style>
  <w:style w:type="character" w:customStyle="1" w:styleId="WW8Num1z3">
    <w:name w:val="WW8Num1z3"/>
    <w:rsid w:val="00D1188C"/>
    <w:rPr>
      <w:rFonts w:ascii="Times New Roman" w:hAnsi="Times New Roman" w:cs="Times New Roman"/>
      <w:b w:val="0"/>
      <w:bCs w:val="0"/>
      <w:i w:val="0"/>
      <w:iCs w:val="0"/>
      <w:caps w:val="0"/>
      <w:smallCaps w:val="0"/>
      <w:strike w:val="0"/>
      <w:dstrike w:val="0"/>
      <w:color w:val="000000"/>
      <w:spacing w:val="0"/>
      <w:w w:val="100"/>
      <w:position w:val="0"/>
      <w:sz w:val="23"/>
      <w:szCs w:val="23"/>
      <w:u w:val="single"/>
      <w:vertAlign w:val="baseline"/>
    </w:rPr>
  </w:style>
  <w:style w:type="character" w:customStyle="1" w:styleId="WW8Num2z0">
    <w:name w:val="WW8Num2z0"/>
    <w:rsid w:val="00D1188C"/>
    <w:rPr>
      <w:rFonts w:ascii="Times New Roman" w:hAnsi="Times New Roman" w:cs="Times New Roman"/>
      <w:b w:val="0"/>
      <w:i w:val="0"/>
      <w:caps w:val="0"/>
      <w:smallCaps w:val="0"/>
      <w:strike w:val="0"/>
      <w:dstrike w:val="0"/>
      <w:color w:val="000000"/>
      <w:spacing w:val="0"/>
      <w:w w:val="100"/>
      <w:position w:val="0"/>
      <w:sz w:val="21"/>
      <w:u w:val="none"/>
      <w:vertAlign w:val="baseline"/>
    </w:rPr>
  </w:style>
  <w:style w:type="character" w:customStyle="1" w:styleId="WW8Num3z0">
    <w:name w:val="WW8Num3z0"/>
    <w:rsid w:val="00D1188C"/>
    <w:rPr>
      <w:rFonts w:ascii="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3z1">
    <w:name w:val="WW8Num3z1"/>
    <w:rsid w:val="00D1188C"/>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4z0">
    <w:name w:val="WW8Num4z0"/>
    <w:rsid w:val="00D1188C"/>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5z0">
    <w:name w:val="WW8Num5z0"/>
    <w:rsid w:val="00D1188C"/>
    <w:rPr>
      <w:rFonts w:ascii="Tahoma" w:hAnsi="Tahoma" w:cs="Tahoma"/>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5z1">
    <w:name w:val="WW8Num5z1"/>
    <w:rsid w:val="00D1188C"/>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6z0">
    <w:name w:val="WW8Num6z0"/>
    <w:rsid w:val="00D1188C"/>
    <w:rPr>
      <w:rFonts w:ascii="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7z0">
    <w:name w:val="WW8Num7z0"/>
    <w:rsid w:val="00D1188C"/>
    <w:rPr>
      <w:rFonts w:ascii="Times New Roman" w:hAnsi="Times New Roman" w:cs="Times New Roman"/>
      <w:b w:val="0"/>
      <w:i w:val="0"/>
      <w:caps w:val="0"/>
      <w:smallCaps w:val="0"/>
      <w:strike w:val="0"/>
      <w:dstrike w:val="0"/>
      <w:color w:val="000000"/>
      <w:spacing w:val="0"/>
      <w:w w:val="100"/>
      <w:position w:val="0"/>
      <w:sz w:val="22"/>
      <w:u w:val="none"/>
      <w:vertAlign w:val="baseline"/>
    </w:rPr>
  </w:style>
  <w:style w:type="character" w:customStyle="1" w:styleId="WW8Num7z1">
    <w:name w:val="WW8Num7z1"/>
    <w:rsid w:val="00D1188C"/>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9z0">
    <w:name w:val="WW8Num9z0"/>
    <w:rsid w:val="00D1188C"/>
    <w:rPr>
      <w:rFonts w:ascii="Tahoma" w:hAnsi="Tahoma" w:cs="Tahoma"/>
      <w:b w:val="0"/>
      <w:sz w:val="18"/>
      <w:szCs w:val="18"/>
    </w:rPr>
  </w:style>
  <w:style w:type="character" w:customStyle="1" w:styleId="WW8Num10z0">
    <w:name w:val="WW8Num10z0"/>
    <w:rsid w:val="00D1188C"/>
    <w:rPr>
      <w:rFonts w:ascii="Tahoma" w:eastAsia="Tahoma" w:hAnsi="Tahoma" w:cs="Tahoma"/>
    </w:rPr>
  </w:style>
  <w:style w:type="character" w:customStyle="1" w:styleId="WW8Num12z0">
    <w:name w:val="WW8Num12z0"/>
    <w:rsid w:val="00D1188C"/>
    <w:rPr>
      <w:b/>
    </w:rPr>
  </w:style>
  <w:style w:type="character" w:customStyle="1" w:styleId="WW8Num14z0">
    <w:name w:val="WW8Num14z0"/>
    <w:rsid w:val="00D1188C"/>
    <w:rPr>
      <w:i w:val="0"/>
      <w:sz w:val="22"/>
      <w:u w:val="none"/>
    </w:rPr>
  </w:style>
  <w:style w:type="character" w:customStyle="1" w:styleId="WW8Num15z0">
    <w:name w:val="WW8Num15z0"/>
    <w:rsid w:val="00D1188C"/>
    <w:rPr>
      <w:rFonts w:ascii="Symbol" w:hAnsi="Symbol" w:cs="Symbol"/>
    </w:rPr>
  </w:style>
  <w:style w:type="character" w:customStyle="1" w:styleId="WW8Num15z1">
    <w:name w:val="WW8Num15z1"/>
    <w:rsid w:val="00D1188C"/>
    <w:rPr>
      <w:rFonts w:ascii="Courier New" w:hAnsi="Courier New" w:cs="Courier New"/>
    </w:rPr>
  </w:style>
  <w:style w:type="character" w:customStyle="1" w:styleId="WW8Num15z2">
    <w:name w:val="WW8Num15z2"/>
    <w:rsid w:val="00D1188C"/>
    <w:rPr>
      <w:rFonts w:ascii="Wingdings" w:hAnsi="Wingdings" w:cs="Wingdings"/>
    </w:rPr>
  </w:style>
  <w:style w:type="character" w:customStyle="1" w:styleId="WW8Num16z0">
    <w:name w:val="WW8Num16z0"/>
    <w:rsid w:val="00D1188C"/>
    <w:rPr>
      <w:rFonts w:ascii="Symbol" w:hAnsi="Symbol" w:cs="Symbol"/>
    </w:rPr>
  </w:style>
  <w:style w:type="character" w:customStyle="1" w:styleId="WW8Num16z1">
    <w:name w:val="WW8Num16z1"/>
    <w:rsid w:val="00D1188C"/>
    <w:rPr>
      <w:rFonts w:ascii="Courier New" w:hAnsi="Courier New" w:cs="Courier New"/>
    </w:rPr>
  </w:style>
  <w:style w:type="character" w:customStyle="1" w:styleId="WW8Num16z2">
    <w:name w:val="WW8Num16z2"/>
    <w:rsid w:val="00D1188C"/>
    <w:rPr>
      <w:rFonts w:ascii="Wingdings" w:hAnsi="Wingdings" w:cs="Wingdings"/>
    </w:rPr>
  </w:style>
  <w:style w:type="character" w:customStyle="1" w:styleId="WW8Num17z0">
    <w:name w:val="WW8Num17z0"/>
    <w:rsid w:val="00D1188C"/>
    <w:rPr>
      <w:rFonts w:ascii="Symbol" w:hAnsi="Symbol" w:cs="Symbol"/>
    </w:rPr>
  </w:style>
  <w:style w:type="character" w:customStyle="1" w:styleId="WW8Num17z1">
    <w:name w:val="WW8Num17z1"/>
    <w:rsid w:val="00D1188C"/>
    <w:rPr>
      <w:rFonts w:ascii="Courier New" w:hAnsi="Courier New" w:cs="Courier New"/>
    </w:rPr>
  </w:style>
  <w:style w:type="character" w:customStyle="1" w:styleId="WW8Num17z2">
    <w:name w:val="WW8Num17z2"/>
    <w:rsid w:val="00D1188C"/>
    <w:rPr>
      <w:rFonts w:ascii="Wingdings" w:hAnsi="Wingdings" w:cs="Wingdings"/>
    </w:rPr>
  </w:style>
  <w:style w:type="character" w:customStyle="1" w:styleId="WW8Num19z0">
    <w:name w:val="WW8Num19z0"/>
    <w:rsid w:val="00D1188C"/>
    <w:rPr>
      <w:rFonts w:ascii="Tahoma" w:hAnsi="Tahoma" w:cs="Tahoma"/>
      <w:b w:val="0"/>
      <w:sz w:val="18"/>
      <w:szCs w:val="18"/>
    </w:rPr>
  </w:style>
  <w:style w:type="character" w:customStyle="1" w:styleId="WW8Num20z0">
    <w:name w:val="WW8Num20z0"/>
    <w:rsid w:val="00D1188C"/>
    <w:rPr>
      <w:rFonts w:ascii="Tahoma" w:eastAsia="Tahoma" w:hAnsi="Tahoma" w:cs="Tahoma"/>
    </w:rPr>
  </w:style>
  <w:style w:type="character" w:customStyle="1" w:styleId="WW8Num20z1">
    <w:name w:val="WW8Num20z1"/>
    <w:rsid w:val="00D1188C"/>
    <w:rPr>
      <w:rFonts w:ascii="Courier New" w:hAnsi="Courier New" w:cs="Courier New"/>
    </w:rPr>
  </w:style>
  <w:style w:type="character" w:customStyle="1" w:styleId="WW8Num20z2">
    <w:name w:val="WW8Num20z2"/>
    <w:rsid w:val="00D1188C"/>
    <w:rPr>
      <w:rFonts w:ascii="Wingdings" w:hAnsi="Wingdings" w:cs="Wingdings"/>
    </w:rPr>
  </w:style>
  <w:style w:type="character" w:customStyle="1" w:styleId="WW8Num20z3">
    <w:name w:val="WW8Num20z3"/>
    <w:rsid w:val="00D1188C"/>
    <w:rPr>
      <w:rFonts w:ascii="Symbol" w:hAnsi="Symbol" w:cs="Symbol"/>
    </w:rPr>
  </w:style>
  <w:style w:type="character" w:customStyle="1" w:styleId="WW8Num21z0">
    <w:name w:val="WW8Num21z0"/>
    <w:rsid w:val="00D1188C"/>
    <w:rPr>
      <w:rFonts w:ascii="Tahoma" w:hAnsi="Tahoma" w:cs="Tahoma"/>
      <w:b/>
      <w:bCs/>
      <w:i w:val="0"/>
      <w:iCs w:val="0"/>
      <w:caps w:val="0"/>
      <w:smallCaps w:val="0"/>
      <w:strike w:val="0"/>
      <w:dstrike w:val="0"/>
      <w:color w:val="000000"/>
      <w:spacing w:val="0"/>
      <w:w w:val="100"/>
      <w:position w:val="0"/>
      <w:sz w:val="24"/>
      <w:szCs w:val="24"/>
      <w:u w:val="none"/>
      <w:vertAlign w:val="baseline"/>
    </w:rPr>
  </w:style>
  <w:style w:type="character" w:customStyle="1" w:styleId="WW8Num21z1">
    <w:name w:val="WW8Num21z1"/>
    <w:rsid w:val="00D1188C"/>
    <w:rPr>
      <w:rFonts w:ascii="Times New Roman" w:hAnsi="Times New Roman" w:cs="Times New Roman"/>
      <w:b/>
      <w:bCs/>
      <w:i w:val="0"/>
      <w:iCs w:val="0"/>
      <w:caps w:val="0"/>
      <w:smallCaps w:val="0"/>
      <w:strike w:val="0"/>
      <w:dstrike w:val="0"/>
      <w:color w:val="000000"/>
      <w:spacing w:val="0"/>
      <w:w w:val="100"/>
      <w:position w:val="0"/>
      <w:sz w:val="23"/>
      <w:szCs w:val="23"/>
      <w:u w:val="none"/>
      <w:vertAlign w:val="baseline"/>
    </w:rPr>
  </w:style>
  <w:style w:type="character" w:customStyle="1" w:styleId="WW8Num21z4">
    <w:name w:val="WW8Num21z4"/>
    <w:rsid w:val="00D1188C"/>
    <w:rPr>
      <w:rFonts w:ascii="Times New Roman" w:hAnsi="Times New Roman" w:cs="Times New Roman"/>
      <w:b/>
      <w:bCs/>
      <w:i/>
      <w:iCs/>
      <w:caps w:val="0"/>
      <w:smallCaps w:val="0"/>
      <w:strike w:val="0"/>
      <w:dstrike w:val="0"/>
      <w:color w:val="000000"/>
      <w:spacing w:val="0"/>
      <w:w w:val="100"/>
      <w:position w:val="0"/>
      <w:sz w:val="23"/>
      <w:szCs w:val="23"/>
      <w:u w:val="none"/>
      <w:vertAlign w:val="baseline"/>
    </w:rPr>
  </w:style>
  <w:style w:type="character" w:customStyle="1" w:styleId="CharChar14">
    <w:name w:val="Char Char14"/>
    <w:rsid w:val="00D1188C"/>
    <w:rPr>
      <w:rFonts w:ascii="Tahoma" w:eastAsia="Times New Roman" w:hAnsi="Tahoma" w:cs="Times New Roman"/>
      <w:b/>
      <w:bCs/>
      <w:color w:val="365F91"/>
      <w:sz w:val="28"/>
      <w:szCs w:val="28"/>
    </w:rPr>
  </w:style>
  <w:style w:type="character" w:customStyle="1" w:styleId="CharChar13">
    <w:name w:val="Char Char13"/>
    <w:rsid w:val="00D1188C"/>
    <w:rPr>
      <w:rFonts w:ascii="Tahoma" w:eastAsia="Times New Roman" w:hAnsi="Tahoma" w:cs="Times New Roman"/>
      <w:b/>
      <w:bCs/>
      <w:color w:val="4F81BD"/>
      <w:sz w:val="26"/>
      <w:szCs w:val="26"/>
    </w:rPr>
  </w:style>
  <w:style w:type="character" w:customStyle="1" w:styleId="CharChar9">
    <w:name w:val="Char Char9"/>
    <w:rsid w:val="00D1188C"/>
    <w:rPr>
      <w:rFonts w:ascii="Tahoma" w:hAnsi="Tahoma" w:cs="Tahoma"/>
      <w:sz w:val="16"/>
      <w:szCs w:val="16"/>
    </w:rPr>
  </w:style>
  <w:style w:type="character" w:customStyle="1" w:styleId="CharChar8">
    <w:name w:val="Char Char8"/>
    <w:rsid w:val="00D1188C"/>
    <w:rPr>
      <w:rFonts w:ascii="Tahoma" w:hAnsi="Tahoma" w:cs="Tahoma"/>
    </w:rPr>
  </w:style>
  <w:style w:type="character" w:customStyle="1" w:styleId="CharChar7">
    <w:name w:val="Char Char7"/>
    <w:rsid w:val="00D1188C"/>
    <w:rPr>
      <w:rFonts w:ascii="Tahoma" w:hAnsi="Tahoma" w:cs="Tahoma"/>
    </w:rPr>
  </w:style>
  <w:style w:type="character" w:customStyle="1" w:styleId="CharChar6">
    <w:name w:val="Char Char6"/>
    <w:rsid w:val="00D1188C"/>
    <w:rPr>
      <w:rFonts w:ascii="Courier New" w:eastAsia="Times New Roman" w:hAnsi="Courier New" w:cs="Courier New"/>
    </w:rPr>
  </w:style>
  <w:style w:type="character" w:customStyle="1" w:styleId="CharChar12">
    <w:name w:val="Char Char12"/>
    <w:rsid w:val="00D1188C"/>
    <w:rPr>
      <w:rFonts w:ascii="CHelvBold" w:eastAsia="Times New Roman" w:hAnsi="CHelvBold" w:cs="CHelvBold"/>
      <w:b/>
      <w:sz w:val="28"/>
    </w:rPr>
  </w:style>
  <w:style w:type="character" w:customStyle="1" w:styleId="CharChar11">
    <w:name w:val="Char Char11"/>
    <w:rsid w:val="00D1188C"/>
    <w:rPr>
      <w:rFonts w:eastAsia="Times New Roman" w:cs="Tahoma"/>
      <w:b/>
      <w:bCs/>
      <w:sz w:val="18"/>
      <w:lang w:val="sr-Latn-CS"/>
    </w:rPr>
  </w:style>
  <w:style w:type="character" w:customStyle="1" w:styleId="CharChar10">
    <w:name w:val="Char Char10"/>
    <w:rsid w:val="00D1188C"/>
    <w:rPr>
      <w:rFonts w:ascii="Times New Roman" w:eastAsia="Times New Roman" w:hAnsi="Times New Roman" w:cs="Times New Roman"/>
      <w:sz w:val="24"/>
      <w:szCs w:val="24"/>
    </w:rPr>
  </w:style>
  <w:style w:type="character" w:customStyle="1" w:styleId="CharChar5">
    <w:name w:val="Char Char5"/>
    <w:rsid w:val="00D1188C"/>
    <w:rPr>
      <w:rFonts w:ascii="Times New Roman" w:eastAsia="Times New Roman" w:hAnsi="Times New Roman" w:cs="Times New Roman"/>
      <w:sz w:val="22"/>
    </w:rPr>
  </w:style>
  <w:style w:type="character" w:customStyle="1" w:styleId="CharChar4">
    <w:name w:val="Char Char4"/>
    <w:rsid w:val="00D1188C"/>
    <w:rPr>
      <w:rFonts w:ascii="Times New Roman" w:eastAsia="Times New Roman" w:hAnsi="Times New Roman" w:cs="Times New Roman"/>
      <w:sz w:val="24"/>
      <w:szCs w:val="28"/>
    </w:rPr>
  </w:style>
  <w:style w:type="character" w:customStyle="1" w:styleId="CharChar3">
    <w:name w:val="Char Char3"/>
    <w:rsid w:val="00D1188C"/>
    <w:rPr>
      <w:rFonts w:ascii="Times New Roman" w:eastAsia="Times New Roman" w:hAnsi="Times New Roman" w:cs="Times New Roman"/>
      <w:sz w:val="22"/>
    </w:rPr>
  </w:style>
  <w:style w:type="character" w:customStyle="1" w:styleId="CharChar2">
    <w:name w:val="Char Char2"/>
    <w:rsid w:val="00D1188C"/>
    <w:rPr>
      <w:rFonts w:ascii="CHelvPlain" w:eastAsia="Times New Roman" w:hAnsi="CHelvPlain" w:cs="CHelvPlain"/>
      <w:sz w:val="24"/>
    </w:rPr>
  </w:style>
  <w:style w:type="character" w:customStyle="1" w:styleId="CharChar1">
    <w:name w:val="Char Char1"/>
    <w:rsid w:val="00D1188C"/>
    <w:rPr>
      <w:rFonts w:ascii="Times New Roman" w:eastAsia="Times New Roman" w:hAnsi="Times New Roman" w:cs="Times New Roman"/>
      <w:sz w:val="16"/>
      <w:szCs w:val="16"/>
    </w:rPr>
  </w:style>
  <w:style w:type="character" w:customStyle="1" w:styleId="Bodytext13">
    <w:name w:val="Body text (13)_"/>
    <w:uiPriority w:val="99"/>
    <w:rsid w:val="00D1188C"/>
    <w:rPr>
      <w:rFonts w:ascii="Times New Roman" w:hAnsi="Times New Roman" w:cs="Times New Roman"/>
      <w:sz w:val="21"/>
      <w:szCs w:val="21"/>
      <w:shd w:val="clear" w:color="auto" w:fill="FFFFFF"/>
    </w:rPr>
  </w:style>
  <w:style w:type="character" w:customStyle="1" w:styleId="Heading12">
    <w:name w:val="Heading #1 (2)_"/>
    <w:rsid w:val="00D1188C"/>
    <w:rPr>
      <w:rFonts w:ascii="Times New Roman" w:hAnsi="Times New Roman" w:cs="Times New Roman"/>
      <w:sz w:val="21"/>
      <w:szCs w:val="21"/>
      <w:shd w:val="clear" w:color="auto" w:fill="FFFFFF"/>
    </w:rPr>
  </w:style>
  <w:style w:type="character" w:customStyle="1" w:styleId="Bodytext1310pt4">
    <w:name w:val="Body text (13) + 10 pt4"/>
    <w:rsid w:val="00D1188C"/>
    <w:rPr>
      <w:rFonts w:ascii="Times New Roman" w:hAnsi="Times New Roman" w:cs="Times New Roman"/>
      <w:spacing w:val="0"/>
      <w:sz w:val="20"/>
      <w:szCs w:val="20"/>
      <w:shd w:val="clear" w:color="auto" w:fill="FFFFFF"/>
      <w:lang w:val="en-US" w:eastAsia="en-US"/>
    </w:rPr>
  </w:style>
  <w:style w:type="character" w:customStyle="1" w:styleId="Tablecaption3">
    <w:name w:val="Table caption (3)_"/>
    <w:rsid w:val="00D1188C"/>
    <w:rPr>
      <w:rFonts w:ascii="Times New Roman" w:hAnsi="Times New Roman" w:cs="Times New Roman"/>
      <w:b/>
      <w:bCs/>
      <w:sz w:val="21"/>
      <w:szCs w:val="21"/>
      <w:shd w:val="clear" w:color="auto" w:fill="FFFFFF"/>
    </w:rPr>
  </w:style>
  <w:style w:type="character" w:customStyle="1" w:styleId="Bodytext11">
    <w:name w:val="Body text (11)_"/>
    <w:uiPriority w:val="99"/>
    <w:rsid w:val="00D1188C"/>
    <w:rPr>
      <w:rFonts w:ascii="Times New Roman" w:hAnsi="Times New Roman" w:cs="Times New Roman"/>
      <w:b/>
      <w:bCs/>
      <w:sz w:val="21"/>
      <w:szCs w:val="21"/>
      <w:shd w:val="clear" w:color="auto" w:fill="FFFFFF"/>
    </w:rPr>
  </w:style>
  <w:style w:type="character" w:customStyle="1" w:styleId="Bodytext110">
    <w:name w:val="Body text (11)"/>
    <w:basedOn w:val="Bodytext11"/>
    <w:rsid w:val="00D1188C"/>
    <w:rPr>
      <w:rFonts w:ascii="Times New Roman" w:hAnsi="Times New Roman" w:cs="Times New Roman"/>
      <w:b/>
      <w:bCs/>
      <w:sz w:val="21"/>
      <w:szCs w:val="21"/>
      <w:shd w:val="clear" w:color="auto" w:fill="FFFFFF"/>
    </w:rPr>
  </w:style>
  <w:style w:type="character" w:customStyle="1" w:styleId="Bodytext11NotBold">
    <w:name w:val="Body text (11) + Not Bold"/>
    <w:basedOn w:val="Bodytext11"/>
    <w:rsid w:val="00D1188C"/>
    <w:rPr>
      <w:rFonts w:ascii="Times New Roman" w:hAnsi="Times New Roman" w:cs="Times New Roman"/>
      <w:b/>
      <w:bCs/>
      <w:sz w:val="21"/>
      <w:szCs w:val="21"/>
      <w:shd w:val="clear" w:color="auto" w:fill="FFFFFF"/>
    </w:rPr>
  </w:style>
  <w:style w:type="character" w:customStyle="1" w:styleId="Bodytext13Bold">
    <w:name w:val="Body text (13) + Bold"/>
    <w:rsid w:val="00D1188C"/>
    <w:rPr>
      <w:rFonts w:ascii="Times New Roman" w:hAnsi="Times New Roman" w:cs="Times New Roman"/>
      <w:b/>
      <w:bCs/>
      <w:spacing w:val="0"/>
      <w:sz w:val="21"/>
      <w:szCs w:val="21"/>
      <w:shd w:val="clear" w:color="auto" w:fill="FFFFFF"/>
    </w:rPr>
  </w:style>
  <w:style w:type="character" w:customStyle="1" w:styleId="Bodytext13Bold5">
    <w:name w:val="Body text (13) + Bold5"/>
    <w:rsid w:val="00D1188C"/>
    <w:rPr>
      <w:rFonts w:ascii="Times New Roman" w:hAnsi="Times New Roman" w:cs="Times New Roman"/>
      <w:b/>
      <w:bCs/>
      <w:spacing w:val="0"/>
      <w:sz w:val="21"/>
      <w:szCs w:val="21"/>
      <w:shd w:val="clear" w:color="auto" w:fill="FFFFFF"/>
    </w:rPr>
  </w:style>
  <w:style w:type="character" w:customStyle="1" w:styleId="Bodytext115">
    <w:name w:val="Body text (11)5"/>
    <w:rsid w:val="00D1188C"/>
    <w:rPr>
      <w:rFonts w:ascii="Times New Roman" w:hAnsi="Times New Roman" w:cs="Times New Roman"/>
      <w:b w:val="0"/>
      <w:bCs w:val="0"/>
      <w:spacing w:val="0"/>
      <w:sz w:val="21"/>
      <w:szCs w:val="21"/>
      <w:shd w:val="clear" w:color="auto" w:fill="FFFFFF"/>
    </w:rPr>
  </w:style>
  <w:style w:type="character" w:customStyle="1" w:styleId="Bodytext">
    <w:name w:val="Body text_"/>
    <w:uiPriority w:val="99"/>
    <w:rsid w:val="00D1188C"/>
    <w:rPr>
      <w:rFonts w:ascii="Times New Roman" w:hAnsi="Times New Roman" w:cs="Times New Roman"/>
      <w:sz w:val="23"/>
      <w:szCs w:val="23"/>
      <w:shd w:val="clear" w:color="auto" w:fill="FFFFFF"/>
    </w:rPr>
  </w:style>
  <w:style w:type="character" w:customStyle="1" w:styleId="Heading10">
    <w:name w:val="Heading #1_"/>
    <w:uiPriority w:val="99"/>
    <w:rsid w:val="00D1188C"/>
    <w:rPr>
      <w:rFonts w:ascii="Times New Roman" w:hAnsi="Times New Roman" w:cs="Times New Roman"/>
      <w:b/>
      <w:bCs/>
      <w:sz w:val="23"/>
      <w:szCs w:val="23"/>
      <w:shd w:val="clear" w:color="auto" w:fill="FFFFFF"/>
    </w:rPr>
  </w:style>
  <w:style w:type="character" w:customStyle="1" w:styleId="Heading20">
    <w:name w:val="Heading #2_"/>
    <w:uiPriority w:val="99"/>
    <w:rsid w:val="00D1188C"/>
    <w:rPr>
      <w:rFonts w:ascii="Times New Roman" w:hAnsi="Times New Roman" w:cs="Times New Roman"/>
      <w:b/>
      <w:bCs/>
      <w:sz w:val="23"/>
      <w:szCs w:val="23"/>
      <w:shd w:val="clear" w:color="auto" w:fill="FFFFFF"/>
    </w:rPr>
  </w:style>
  <w:style w:type="character" w:customStyle="1" w:styleId="BodytextBold">
    <w:name w:val="Body text + Bold"/>
    <w:uiPriority w:val="99"/>
    <w:rsid w:val="00D1188C"/>
    <w:rPr>
      <w:rFonts w:ascii="Times New Roman" w:hAnsi="Times New Roman" w:cs="Times New Roman"/>
      <w:b/>
      <w:bCs/>
      <w:spacing w:val="0"/>
      <w:sz w:val="23"/>
      <w:szCs w:val="23"/>
      <w:shd w:val="clear" w:color="auto" w:fill="FFFFFF"/>
    </w:rPr>
  </w:style>
  <w:style w:type="character" w:customStyle="1" w:styleId="BodytextBold15">
    <w:name w:val="Body text + Bold15"/>
    <w:uiPriority w:val="99"/>
    <w:rsid w:val="00D1188C"/>
    <w:rPr>
      <w:rFonts w:ascii="Times New Roman" w:hAnsi="Times New Roman" w:cs="Times New Roman"/>
      <w:b/>
      <w:bCs/>
      <w:spacing w:val="0"/>
      <w:sz w:val="23"/>
      <w:szCs w:val="23"/>
      <w:u w:val="single"/>
      <w:shd w:val="clear" w:color="auto" w:fill="FFFFFF"/>
    </w:rPr>
  </w:style>
  <w:style w:type="character" w:customStyle="1" w:styleId="Bodytext7">
    <w:name w:val="Body text7"/>
    <w:uiPriority w:val="99"/>
    <w:rsid w:val="00D1188C"/>
    <w:rPr>
      <w:rFonts w:ascii="Times New Roman" w:hAnsi="Times New Roman" w:cs="Times New Roman"/>
      <w:spacing w:val="0"/>
      <w:sz w:val="23"/>
      <w:szCs w:val="23"/>
      <w:u w:val="single"/>
      <w:shd w:val="clear" w:color="auto" w:fill="FFFFFF"/>
    </w:rPr>
  </w:style>
  <w:style w:type="character" w:customStyle="1" w:styleId="BodytextItalic">
    <w:name w:val="Body text + Italic"/>
    <w:uiPriority w:val="99"/>
    <w:rsid w:val="00D1188C"/>
    <w:rPr>
      <w:rFonts w:ascii="Times New Roman" w:hAnsi="Times New Roman" w:cs="Times New Roman"/>
      <w:i/>
      <w:iCs/>
      <w:spacing w:val="0"/>
      <w:sz w:val="23"/>
      <w:szCs w:val="23"/>
      <w:shd w:val="clear" w:color="auto" w:fill="FFFFFF"/>
    </w:rPr>
  </w:style>
  <w:style w:type="character" w:customStyle="1" w:styleId="Bodytext3">
    <w:name w:val="Body text (3)_"/>
    <w:rsid w:val="00D1188C"/>
    <w:rPr>
      <w:rFonts w:ascii="Times New Roman" w:hAnsi="Times New Roman" w:cs="Times New Roman"/>
      <w:i/>
      <w:iCs/>
      <w:sz w:val="17"/>
      <w:szCs w:val="17"/>
      <w:shd w:val="clear" w:color="auto" w:fill="FFFFFF"/>
    </w:rPr>
  </w:style>
  <w:style w:type="character" w:customStyle="1" w:styleId="Bodytext10pt">
    <w:name w:val="Body text + 10 pt"/>
    <w:rsid w:val="00D1188C"/>
    <w:rPr>
      <w:rFonts w:ascii="Times New Roman" w:hAnsi="Times New Roman" w:cs="Times New Roman"/>
      <w:b/>
      <w:bCs/>
      <w:spacing w:val="0"/>
      <w:sz w:val="20"/>
      <w:szCs w:val="20"/>
      <w:shd w:val="clear" w:color="auto" w:fill="FFFFFF"/>
    </w:rPr>
  </w:style>
  <w:style w:type="character" w:customStyle="1" w:styleId="BodytextItalic3">
    <w:name w:val="Body text + Italic3"/>
    <w:uiPriority w:val="99"/>
    <w:rsid w:val="00D1188C"/>
    <w:rPr>
      <w:rFonts w:ascii="Times New Roman" w:hAnsi="Times New Roman" w:cs="Times New Roman"/>
      <w:i/>
      <w:iCs/>
      <w:spacing w:val="0"/>
      <w:sz w:val="23"/>
      <w:szCs w:val="23"/>
      <w:shd w:val="clear" w:color="auto" w:fill="FFFFFF"/>
    </w:rPr>
  </w:style>
  <w:style w:type="character" w:customStyle="1" w:styleId="BodytextBold14">
    <w:name w:val="Body text + Bold14"/>
    <w:uiPriority w:val="99"/>
    <w:rsid w:val="00D1188C"/>
    <w:rPr>
      <w:rFonts w:ascii="Times New Roman" w:hAnsi="Times New Roman" w:cs="Times New Roman"/>
      <w:b/>
      <w:bCs/>
      <w:spacing w:val="0"/>
      <w:sz w:val="23"/>
      <w:szCs w:val="23"/>
      <w:shd w:val="clear" w:color="auto" w:fill="FFFFFF"/>
    </w:rPr>
  </w:style>
  <w:style w:type="character" w:customStyle="1" w:styleId="Bodytext6">
    <w:name w:val="Body text6"/>
    <w:uiPriority w:val="99"/>
    <w:rsid w:val="00D1188C"/>
    <w:rPr>
      <w:rFonts w:ascii="Times New Roman" w:hAnsi="Times New Roman" w:cs="Times New Roman"/>
      <w:spacing w:val="0"/>
      <w:sz w:val="23"/>
      <w:szCs w:val="23"/>
      <w:u w:val="single"/>
      <w:shd w:val="clear" w:color="auto" w:fill="FFFFFF"/>
    </w:rPr>
  </w:style>
  <w:style w:type="character" w:customStyle="1" w:styleId="BodytextBold12">
    <w:name w:val="Body text + Bold12"/>
    <w:uiPriority w:val="99"/>
    <w:rsid w:val="00D1188C"/>
    <w:rPr>
      <w:rFonts w:ascii="Times New Roman" w:hAnsi="Times New Roman" w:cs="Times New Roman"/>
      <w:b/>
      <w:bCs/>
      <w:spacing w:val="0"/>
      <w:sz w:val="23"/>
      <w:szCs w:val="23"/>
      <w:u w:val="single"/>
      <w:shd w:val="clear" w:color="auto" w:fill="FFFFFF"/>
    </w:rPr>
  </w:style>
  <w:style w:type="character" w:customStyle="1" w:styleId="Bodytext10pt1">
    <w:name w:val="Body text + 10 pt1"/>
    <w:rsid w:val="00D1188C"/>
    <w:rPr>
      <w:rFonts w:ascii="Times New Roman" w:hAnsi="Times New Roman" w:cs="Times New Roman"/>
      <w:b/>
      <w:bCs/>
      <w:spacing w:val="0"/>
      <w:sz w:val="20"/>
      <w:szCs w:val="20"/>
      <w:shd w:val="clear" w:color="auto" w:fill="FFFFFF"/>
    </w:rPr>
  </w:style>
  <w:style w:type="character" w:customStyle="1" w:styleId="BodytextBold11">
    <w:name w:val="Body text + Bold11"/>
    <w:rsid w:val="00D1188C"/>
    <w:rPr>
      <w:rFonts w:ascii="Times New Roman" w:hAnsi="Times New Roman" w:cs="Times New Roman"/>
      <w:b/>
      <w:bCs/>
      <w:spacing w:val="0"/>
      <w:sz w:val="23"/>
      <w:szCs w:val="23"/>
      <w:shd w:val="clear" w:color="auto" w:fill="FFFFFF"/>
    </w:rPr>
  </w:style>
  <w:style w:type="character" w:customStyle="1" w:styleId="BodytextBold10">
    <w:name w:val="Body text + Bold10"/>
    <w:rsid w:val="00D1188C"/>
    <w:rPr>
      <w:rFonts w:ascii="Times New Roman" w:hAnsi="Times New Roman" w:cs="Times New Roman"/>
      <w:b/>
      <w:bCs/>
      <w:spacing w:val="0"/>
      <w:sz w:val="23"/>
      <w:szCs w:val="23"/>
      <w:u w:val="single"/>
      <w:shd w:val="clear" w:color="auto" w:fill="FFFFFF"/>
    </w:rPr>
  </w:style>
  <w:style w:type="character" w:customStyle="1" w:styleId="BodytextItalic2">
    <w:name w:val="Body text + Italic2"/>
    <w:rsid w:val="00D1188C"/>
    <w:rPr>
      <w:rFonts w:ascii="Times New Roman" w:hAnsi="Times New Roman" w:cs="Times New Roman"/>
      <w:i/>
      <w:iCs/>
      <w:spacing w:val="0"/>
      <w:sz w:val="23"/>
      <w:szCs w:val="23"/>
      <w:shd w:val="clear" w:color="auto" w:fill="FFFFFF"/>
    </w:rPr>
  </w:style>
  <w:style w:type="character" w:customStyle="1" w:styleId="Bodytext2">
    <w:name w:val="Body text (2)_"/>
    <w:rsid w:val="00D1188C"/>
    <w:rPr>
      <w:rFonts w:ascii="Times New Roman" w:hAnsi="Times New Roman" w:cs="Times New Roman"/>
      <w:b/>
      <w:bCs/>
      <w:sz w:val="23"/>
      <w:szCs w:val="23"/>
      <w:shd w:val="clear" w:color="auto" w:fill="FFFFFF"/>
    </w:rPr>
  </w:style>
  <w:style w:type="character" w:customStyle="1" w:styleId="BodytextBold9">
    <w:name w:val="Body text + Bold9"/>
    <w:rsid w:val="00D1188C"/>
    <w:rPr>
      <w:rFonts w:ascii="Times New Roman" w:hAnsi="Times New Roman" w:cs="Times New Roman"/>
      <w:b/>
      <w:bCs/>
      <w:spacing w:val="0"/>
      <w:sz w:val="23"/>
      <w:szCs w:val="23"/>
      <w:shd w:val="clear" w:color="auto" w:fill="FFFFFF"/>
    </w:rPr>
  </w:style>
  <w:style w:type="character" w:customStyle="1" w:styleId="BodytextBold8">
    <w:name w:val="Body text + Bold8"/>
    <w:rsid w:val="00D1188C"/>
    <w:rPr>
      <w:rFonts w:ascii="Times New Roman" w:hAnsi="Times New Roman" w:cs="Times New Roman"/>
      <w:b/>
      <w:bCs/>
      <w:spacing w:val="0"/>
      <w:sz w:val="23"/>
      <w:szCs w:val="23"/>
      <w:shd w:val="clear" w:color="auto" w:fill="FFFFFF"/>
    </w:rPr>
  </w:style>
  <w:style w:type="character" w:customStyle="1" w:styleId="Heading21">
    <w:name w:val="Heading #2"/>
    <w:rsid w:val="00D1188C"/>
    <w:rPr>
      <w:rFonts w:ascii="Times New Roman" w:hAnsi="Times New Roman" w:cs="Times New Roman"/>
      <w:b w:val="0"/>
      <w:bCs w:val="0"/>
      <w:spacing w:val="0"/>
      <w:sz w:val="23"/>
      <w:szCs w:val="23"/>
      <w:u w:val="single"/>
      <w:shd w:val="clear" w:color="auto" w:fill="FFFFFF"/>
    </w:rPr>
  </w:style>
  <w:style w:type="character" w:customStyle="1" w:styleId="BodytextBold7">
    <w:name w:val="Body text + Bold7"/>
    <w:rsid w:val="00D1188C"/>
    <w:rPr>
      <w:rFonts w:ascii="Times New Roman" w:hAnsi="Times New Roman" w:cs="Times New Roman"/>
      <w:b/>
      <w:bCs/>
      <w:spacing w:val="0"/>
      <w:sz w:val="23"/>
      <w:szCs w:val="23"/>
      <w:shd w:val="clear" w:color="auto" w:fill="FFFFFF"/>
    </w:rPr>
  </w:style>
  <w:style w:type="character" w:customStyle="1" w:styleId="BodytextBold6">
    <w:name w:val="Body text + Bold6"/>
    <w:rsid w:val="00D1188C"/>
    <w:rPr>
      <w:rFonts w:ascii="Times New Roman" w:hAnsi="Times New Roman" w:cs="Times New Roman"/>
      <w:b/>
      <w:bCs/>
      <w:spacing w:val="0"/>
      <w:sz w:val="23"/>
      <w:szCs w:val="23"/>
      <w:shd w:val="clear" w:color="auto" w:fill="FFFFFF"/>
    </w:rPr>
  </w:style>
  <w:style w:type="character" w:customStyle="1" w:styleId="Bodytext5">
    <w:name w:val="Body text5"/>
    <w:rsid w:val="00D1188C"/>
    <w:rPr>
      <w:rFonts w:ascii="Times New Roman" w:hAnsi="Times New Roman" w:cs="Times New Roman"/>
      <w:spacing w:val="0"/>
      <w:sz w:val="23"/>
      <w:szCs w:val="23"/>
      <w:u w:val="single"/>
      <w:shd w:val="clear" w:color="auto" w:fill="FFFFFF"/>
    </w:rPr>
  </w:style>
  <w:style w:type="character" w:customStyle="1" w:styleId="Bodytext4">
    <w:name w:val="Body text4"/>
    <w:rsid w:val="00D1188C"/>
    <w:rPr>
      <w:rFonts w:ascii="Times New Roman" w:hAnsi="Times New Roman" w:cs="Times New Roman"/>
      <w:spacing w:val="0"/>
      <w:sz w:val="23"/>
      <w:szCs w:val="23"/>
      <w:u w:val="single"/>
      <w:shd w:val="clear" w:color="auto" w:fill="FFFFFF"/>
    </w:rPr>
  </w:style>
  <w:style w:type="character" w:customStyle="1" w:styleId="Bodytext2NotBold1">
    <w:name w:val="Body text (2) + Not Bold1"/>
    <w:basedOn w:val="Bodytext2"/>
    <w:rsid w:val="00D1188C"/>
    <w:rPr>
      <w:rFonts w:ascii="Times New Roman" w:hAnsi="Times New Roman" w:cs="Times New Roman"/>
      <w:b/>
      <w:bCs/>
      <w:sz w:val="23"/>
      <w:szCs w:val="23"/>
      <w:shd w:val="clear" w:color="auto" w:fill="FFFFFF"/>
    </w:rPr>
  </w:style>
  <w:style w:type="character" w:customStyle="1" w:styleId="Bodytext30">
    <w:name w:val="Body text3"/>
    <w:rsid w:val="00D1188C"/>
    <w:rPr>
      <w:rFonts w:ascii="Times New Roman" w:hAnsi="Times New Roman" w:cs="Times New Roman"/>
      <w:spacing w:val="0"/>
      <w:sz w:val="23"/>
      <w:szCs w:val="23"/>
      <w:u w:val="single"/>
      <w:shd w:val="clear" w:color="auto" w:fill="FFFFFF"/>
    </w:rPr>
  </w:style>
  <w:style w:type="character" w:customStyle="1" w:styleId="Bodytext20">
    <w:name w:val="Body text2"/>
    <w:rsid w:val="00D1188C"/>
    <w:rPr>
      <w:rFonts w:ascii="Times New Roman" w:hAnsi="Times New Roman" w:cs="Times New Roman"/>
      <w:spacing w:val="0"/>
      <w:sz w:val="23"/>
      <w:szCs w:val="23"/>
      <w:shd w:val="clear" w:color="auto" w:fill="FFFFFF"/>
      <w:lang w:val="en-US" w:eastAsia="en-US"/>
    </w:rPr>
  </w:style>
  <w:style w:type="character" w:customStyle="1" w:styleId="BodytextItalic1">
    <w:name w:val="Body text + Italic1"/>
    <w:rsid w:val="00D1188C"/>
    <w:rPr>
      <w:rFonts w:ascii="Times New Roman" w:hAnsi="Times New Roman" w:cs="Times New Roman"/>
      <w:i/>
      <w:iCs/>
      <w:spacing w:val="0"/>
      <w:sz w:val="23"/>
      <w:szCs w:val="23"/>
      <w:shd w:val="clear" w:color="auto" w:fill="FFFFFF"/>
    </w:rPr>
  </w:style>
  <w:style w:type="character" w:customStyle="1" w:styleId="BodytextBold5">
    <w:name w:val="Body text + Bold5"/>
    <w:rsid w:val="00D1188C"/>
    <w:rPr>
      <w:rFonts w:ascii="Times New Roman" w:hAnsi="Times New Roman" w:cs="Times New Roman"/>
      <w:b/>
      <w:bCs/>
      <w:spacing w:val="0"/>
      <w:sz w:val="23"/>
      <w:szCs w:val="23"/>
      <w:shd w:val="clear" w:color="auto" w:fill="FFFFFF"/>
    </w:rPr>
  </w:style>
  <w:style w:type="character" w:customStyle="1" w:styleId="BodytextSpacing1pt">
    <w:name w:val="Body text + Spacing 1 pt"/>
    <w:rsid w:val="00D1188C"/>
    <w:rPr>
      <w:rFonts w:ascii="Times New Roman" w:hAnsi="Times New Roman" w:cs="Times New Roman"/>
      <w:spacing w:val="30"/>
      <w:sz w:val="23"/>
      <w:szCs w:val="23"/>
      <w:shd w:val="clear" w:color="auto" w:fill="FFFFFF"/>
    </w:rPr>
  </w:style>
  <w:style w:type="character" w:customStyle="1" w:styleId="BodytextBold4">
    <w:name w:val="Body text + Bold4"/>
    <w:rsid w:val="00D1188C"/>
    <w:rPr>
      <w:rFonts w:ascii="Times New Roman" w:hAnsi="Times New Roman" w:cs="Times New Roman"/>
      <w:b/>
      <w:bCs/>
      <w:spacing w:val="0"/>
      <w:sz w:val="23"/>
      <w:szCs w:val="23"/>
      <w:shd w:val="clear" w:color="auto" w:fill="FFFFFF"/>
    </w:rPr>
  </w:style>
  <w:style w:type="character" w:customStyle="1" w:styleId="Bodytext50">
    <w:name w:val="Body text (5)_"/>
    <w:rsid w:val="00D1188C"/>
    <w:rPr>
      <w:rFonts w:ascii="Times New Roman" w:hAnsi="Times New Roman" w:cs="Times New Roman"/>
      <w:i/>
      <w:iCs/>
      <w:sz w:val="23"/>
      <w:szCs w:val="23"/>
      <w:shd w:val="clear" w:color="auto" w:fill="FFFFFF"/>
    </w:rPr>
  </w:style>
  <w:style w:type="character" w:customStyle="1" w:styleId="Bodytext5Bold">
    <w:name w:val="Body text (5) + Bold"/>
    <w:rsid w:val="00D1188C"/>
    <w:rPr>
      <w:rFonts w:ascii="Times New Roman" w:hAnsi="Times New Roman" w:cs="Times New Roman"/>
      <w:b/>
      <w:bCs/>
      <w:i/>
      <w:iCs/>
      <w:sz w:val="23"/>
      <w:szCs w:val="23"/>
      <w:shd w:val="clear" w:color="auto" w:fill="FFFFFF"/>
    </w:rPr>
  </w:style>
  <w:style w:type="character" w:customStyle="1" w:styleId="Tablecaption2">
    <w:name w:val="Table caption (2)_"/>
    <w:rsid w:val="00D1188C"/>
    <w:rPr>
      <w:rFonts w:ascii="Times New Roman" w:hAnsi="Times New Roman" w:cs="Times New Roman"/>
      <w:b/>
      <w:bCs/>
      <w:sz w:val="23"/>
      <w:szCs w:val="23"/>
      <w:shd w:val="clear" w:color="auto" w:fill="FFFFFF"/>
    </w:rPr>
  </w:style>
  <w:style w:type="character" w:customStyle="1" w:styleId="Bodytext60">
    <w:name w:val="Body text (6)_"/>
    <w:rsid w:val="00D1188C"/>
    <w:rPr>
      <w:rFonts w:ascii="Times New Roman" w:hAnsi="Times New Roman" w:cs="Times New Roman"/>
      <w:b/>
      <w:bCs/>
      <w:shd w:val="clear" w:color="auto" w:fill="FFFFFF"/>
    </w:rPr>
  </w:style>
  <w:style w:type="character" w:customStyle="1" w:styleId="Bodytext210pt">
    <w:name w:val="Body text (2) + 10 pt"/>
    <w:rsid w:val="00D1188C"/>
    <w:rPr>
      <w:rFonts w:ascii="Times New Roman" w:hAnsi="Times New Roman" w:cs="Times New Roman"/>
      <w:b w:val="0"/>
      <w:bCs w:val="0"/>
      <w:spacing w:val="0"/>
      <w:sz w:val="20"/>
      <w:szCs w:val="20"/>
      <w:shd w:val="clear" w:color="auto" w:fill="FFFFFF"/>
    </w:rPr>
  </w:style>
  <w:style w:type="character" w:customStyle="1" w:styleId="Tablecaption">
    <w:name w:val="Table caption_"/>
    <w:rsid w:val="00D1188C"/>
    <w:rPr>
      <w:rFonts w:ascii="Times New Roman" w:hAnsi="Times New Roman" w:cs="Times New Roman"/>
      <w:i/>
      <w:iCs/>
      <w:sz w:val="19"/>
      <w:szCs w:val="19"/>
      <w:shd w:val="clear" w:color="auto" w:fill="FFFFFF"/>
    </w:rPr>
  </w:style>
  <w:style w:type="character" w:customStyle="1" w:styleId="Tablecaption11">
    <w:name w:val="Table caption + 11"/>
    <w:rsid w:val="00D1188C"/>
    <w:rPr>
      <w:rFonts w:ascii="Times New Roman" w:hAnsi="Times New Roman" w:cs="Times New Roman"/>
      <w:i/>
      <w:iCs/>
      <w:spacing w:val="0"/>
      <w:sz w:val="23"/>
      <w:szCs w:val="23"/>
      <w:shd w:val="clear" w:color="auto" w:fill="FFFFFF"/>
      <w:lang w:val="en-US" w:eastAsia="en-US"/>
    </w:rPr>
  </w:style>
  <w:style w:type="character" w:customStyle="1" w:styleId="BodytextBold3">
    <w:name w:val="Body text + Bold3"/>
    <w:rsid w:val="00D1188C"/>
    <w:rPr>
      <w:rFonts w:ascii="Times New Roman" w:hAnsi="Times New Roman" w:cs="Times New Roman"/>
      <w:b/>
      <w:bCs/>
      <w:i/>
      <w:iCs/>
      <w:spacing w:val="0"/>
      <w:sz w:val="23"/>
      <w:szCs w:val="23"/>
      <w:shd w:val="clear" w:color="auto" w:fill="FFFFFF"/>
    </w:rPr>
  </w:style>
  <w:style w:type="character" w:customStyle="1" w:styleId="Bodytext70">
    <w:name w:val="Body text (7)_"/>
    <w:rsid w:val="00D1188C"/>
    <w:rPr>
      <w:rFonts w:ascii="Times New Roman" w:hAnsi="Times New Roman" w:cs="Times New Roman"/>
      <w:b/>
      <w:bCs/>
      <w:i/>
      <w:iCs/>
      <w:sz w:val="23"/>
      <w:szCs w:val="23"/>
      <w:shd w:val="clear" w:color="auto" w:fill="FFFFFF"/>
    </w:rPr>
  </w:style>
  <w:style w:type="character" w:customStyle="1" w:styleId="Bodytext9">
    <w:name w:val="Body text + 9"/>
    <w:rsid w:val="00D1188C"/>
    <w:rPr>
      <w:rFonts w:ascii="Times New Roman" w:hAnsi="Times New Roman" w:cs="Times New Roman"/>
      <w:i/>
      <w:iCs/>
      <w:spacing w:val="0"/>
      <w:sz w:val="19"/>
      <w:szCs w:val="19"/>
      <w:shd w:val="clear" w:color="auto" w:fill="FFFFFF"/>
    </w:rPr>
  </w:style>
  <w:style w:type="character" w:customStyle="1" w:styleId="Heading22">
    <w:name w:val="Heading #2 (2)_"/>
    <w:rsid w:val="00D1188C"/>
    <w:rPr>
      <w:rFonts w:ascii="Times New Roman" w:hAnsi="Times New Roman" w:cs="Times New Roman"/>
      <w:b/>
      <w:bCs/>
      <w:i/>
      <w:iCs/>
      <w:sz w:val="23"/>
      <w:szCs w:val="23"/>
      <w:shd w:val="clear" w:color="auto" w:fill="FFFFFF"/>
    </w:rPr>
  </w:style>
  <w:style w:type="character" w:customStyle="1" w:styleId="Heading220">
    <w:name w:val="Heading #22"/>
    <w:rsid w:val="00D1188C"/>
    <w:rPr>
      <w:rFonts w:ascii="Times New Roman" w:hAnsi="Times New Roman" w:cs="Times New Roman"/>
      <w:b w:val="0"/>
      <w:bCs w:val="0"/>
      <w:spacing w:val="0"/>
      <w:sz w:val="23"/>
      <w:szCs w:val="23"/>
      <w:u w:val="single"/>
      <w:shd w:val="clear" w:color="auto" w:fill="FFFFFF"/>
      <w:lang w:val="en-US" w:eastAsia="en-US"/>
    </w:rPr>
  </w:style>
  <w:style w:type="character" w:customStyle="1" w:styleId="BodytextBold2">
    <w:name w:val="Body text + Bold2"/>
    <w:rsid w:val="00D1188C"/>
    <w:rPr>
      <w:rFonts w:ascii="Times New Roman" w:hAnsi="Times New Roman" w:cs="Times New Roman"/>
      <w:b/>
      <w:bCs/>
      <w:i/>
      <w:iCs/>
      <w:spacing w:val="0"/>
      <w:sz w:val="23"/>
      <w:szCs w:val="23"/>
      <w:shd w:val="clear" w:color="auto" w:fill="FFFFFF"/>
    </w:rPr>
  </w:style>
  <w:style w:type="character" w:customStyle="1" w:styleId="BodytextBold1">
    <w:name w:val="Body text + Bold1"/>
    <w:rsid w:val="00D1188C"/>
    <w:rPr>
      <w:rFonts w:ascii="Times New Roman" w:hAnsi="Times New Roman" w:cs="Times New Roman"/>
      <w:b/>
      <w:bCs/>
      <w:i/>
      <w:iCs/>
      <w:spacing w:val="0"/>
      <w:sz w:val="23"/>
      <w:szCs w:val="23"/>
      <w:shd w:val="clear" w:color="auto" w:fill="FFFFFF"/>
    </w:rPr>
  </w:style>
  <w:style w:type="character" w:customStyle="1" w:styleId="Bodytext8">
    <w:name w:val="Body text (8)_"/>
    <w:rsid w:val="00D1188C"/>
    <w:rPr>
      <w:rFonts w:ascii="Times New Roman" w:hAnsi="Times New Roman" w:cs="Times New Roman"/>
      <w:i/>
      <w:iCs/>
      <w:sz w:val="21"/>
      <w:szCs w:val="21"/>
      <w:shd w:val="clear" w:color="auto" w:fill="FFFFFF"/>
    </w:rPr>
  </w:style>
  <w:style w:type="character" w:customStyle="1" w:styleId="Bodytext2NotBold">
    <w:name w:val="Body text (2) + Not Bold"/>
    <w:rsid w:val="00D1188C"/>
    <w:rPr>
      <w:rFonts w:ascii="Times New Roman" w:hAnsi="Times New Roman" w:cs="Times New Roman"/>
      <w:b/>
      <w:bCs/>
      <w:spacing w:val="0"/>
      <w:sz w:val="23"/>
      <w:szCs w:val="23"/>
      <w:shd w:val="clear" w:color="auto" w:fill="FFFFFF"/>
    </w:rPr>
  </w:style>
  <w:style w:type="character" w:customStyle="1" w:styleId="Bodytext21">
    <w:name w:val="Body text (2)"/>
    <w:rsid w:val="00D1188C"/>
    <w:rPr>
      <w:rFonts w:ascii="Times New Roman" w:hAnsi="Times New Roman" w:cs="Times New Roman"/>
      <w:b w:val="0"/>
      <w:bCs w:val="0"/>
      <w:spacing w:val="0"/>
      <w:sz w:val="23"/>
      <w:szCs w:val="23"/>
      <w:u w:val="single"/>
      <w:shd w:val="clear" w:color="auto" w:fill="FFFFFF"/>
    </w:rPr>
  </w:style>
  <w:style w:type="character" w:customStyle="1" w:styleId="Headerorfooter">
    <w:name w:val="Header or footer_"/>
    <w:rsid w:val="00D1188C"/>
    <w:rPr>
      <w:rFonts w:ascii="Times New Roman" w:hAnsi="Times New Roman" w:cs="Times New Roman"/>
      <w:shd w:val="clear" w:color="auto" w:fill="FFFFFF"/>
    </w:rPr>
  </w:style>
  <w:style w:type="character" w:customStyle="1" w:styleId="Headerorfooter8">
    <w:name w:val="Header or footer + 8"/>
    <w:rsid w:val="00D1188C"/>
    <w:rPr>
      <w:rFonts w:ascii="Times New Roman" w:hAnsi="Times New Roman" w:cs="Times New Roman"/>
      <w:i/>
      <w:iCs/>
      <w:spacing w:val="0"/>
      <w:sz w:val="17"/>
      <w:szCs w:val="17"/>
      <w:shd w:val="clear" w:color="auto" w:fill="FFFFFF"/>
    </w:rPr>
  </w:style>
  <w:style w:type="character" w:customStyle="1" w:styleId="Headerorfooter9">
    <w:name w:val="Header or footer + 9"/>
    <w:rsid w:val="00D1188C"/>
    <w:rPr>
      <w:rFonts w:ascii="Times New Roman" w:hAnsi="Times New Roman" w:cs="Times New Roman"/>
      <w:spacing w:val="0"/>
      <w:sz w:val="19"/>
      <w:szCs w:val="19"/>
      <w:shd w:val="clear" w:color="auto" w:fill="FFFFFF"/>
    </w:rPr>
  </w:style>
  <w:style w:type="character" w:customStyle="1" w:styleId="Headerorfooter91">
    <w:name w:val="Header or footer + 91"/>
    <w:rsid w:val="00D1188C"/>
    <w:rPr>
      <w:rFonts w:ascii="Times New Roman" w:hAnsi="Times New Roman" w:cs="Times New Roman"/>
      <w:b/>
      <w:bCs/>
      <w:spacing w:val="0"/>
      <w:sz w:val="19"/>
      <w:szCs w:val="19"/>
      <w:shd w:val="clear" w:color="auto" w:fill="FFFFFF"/>
    </w:rPr>
  </w:style>
  <w:style w:type="character" w:customStyle="1" w:styleId="BodyText1">
    <w:name w:val="Body Text1"/>
    <w:rsid w:val="00D1188C"/>
    <w:rPr>
      <w:rFonts w:ascii="Times New Roman" w:hAnsi="Times New Roman" w:cs="Times New Roman"/>
      <w:spacing w:val="0"/>
      <w:sz w:val="23"/>
      <w:szCs w:val="23"/>
      <w:u w:val="single"/>
      <w:shd w:val="clear" w:color="auto" w:fill="FFFFFF"/>
    </w:rPr>
  </w:style>
  <w:style w:type="character" w:customStyle="1" w:styleId="Bodytext80">
    <w:name w:val="Body text8"/>
    <w:rsid w:val="00D1188C"/>
    <w:rPr>
      <w:rFonts w:ascii="Times New Roman" w:hAnsi="Times New Roman" w:cs="Times New Roman"/>
      <w:spacing w:val="0"/>
      <w:sz w:val="23"/>
      <w:szCs w:val="23"/>
      <w:u w:val="single"/>
      <w:shd w:val="clear" w:color="auto" w:fill="FFFFFF"/>
    </w:rPr>
  </w:style>
  <w:style w:type="character" w:customStyle="1" w:styleId="BodytextBold13">
    <w:name w:val="Body text + Bold13"/>
    <w:rsid w:val="00D1188C"/>
    <w:rPr>
      <w:rFonts w:ascii="Times New Roman" w:hAnsi="Times New Roman" w:cs="Times New Roman"/>
      <w:b/>
      <w:bCs/>
      <w:i/>
      <w:iCs/>
      <w:spacing w:val="0"/>
      <w:sz w:val="23"/>
      <w:szCs w:val="23"/>
      <w:shd w:val="clear" w:color="auto" w:fill="FFFFFF"/>
    </w:rPr>
  </w:style>
  <w:style w:type="character" w:customStyle="1" w:styleId="Bodytext40">
    <w:name w:val="Body text (4)_"/>
    <w:rsid w:val="00D1188C"/>
    <w:rPr>
      <w:rFonts w:ascii="Times New Roman" w:hAnsi="Times New Roman" w:cs="Times New Roman"/>
      <w:shd w:val="clear" w:color="auto" w:fill="FFFFFF"/>
      <w:lang w:val="en-US" w:eastAsia="en-US"/>
    </w:rPr>
  </w:style>
  <w:style w:type="character" w:customStyle="1" w:styleId="Bodytext5Bold2">
    <w:name w:val="Body text (5) + Bold2"/>
    <w:rsid w:val="00D1188C"/>
    <w:rPr>
      <w:rFonts w:ascii="Times New Roman" w:hAnsi="Times New Roman" w:cs="Times New Roman"/>
      <w:b/>
      <w:bCs/>
      <w:i w:val="0"/>
      <w:iCs w:val="0"/>
      <w:spacing w:val="0"/>
      <w:sz w:val="23"/>
      <w:szCs w:val="23"/>
      <w:u w:val="single"/>
      <w:shd w:val="clear" w:color="auto" w:fill="FFFFFF"/>
    </w:rPr>
  </w:style>
  <w:style w:type="character" w:customStyle="1" w:styleId="Bodytext5Bold1">
    <w:name w:val="Body text (5) + Bold1"/>
    <w:rsid w:val="00D1188C"/>
    <w:rPr>
      <w:rFonts w:ascii="Times New Roman" w:hAnsi="Times New Roman" w:cs="Times New Roman"/>
      <w:b/>
      <w:bCs/>
      <w:i w:val="0"/>
      <w:iCs w:val="0"/>
      <w:spacing w:val="0"/>
      <w:sz w:val="23"/>
      <w:szCs w:val="23"/>
      <w:u w:val="single"/>
      <w:shd w:val="clear" w:color="auto" w:fill="FFFFFF"/>
    </w:rPr>
  </w:style>
  <w:style w:type="character" w:customStyle="1" w:styleId="Bodytext10">
    <w:name w:val="Body text (10)_"/>
    <w:rsid w:val="00D1188C"/>
    <w:rPr>
      <w:rFonts w:ascii="Arial" w:hAnsi="Arial" w:cs="Arial"/>
      <w:b/>
      <w:bCs/>
      <w:sz w:val="9"/>
      <w:szCs w:val="9"/>
      <w:shd w:val="clear" w:color="auto" w:fill="FFFFFF"/>
    </w:rPr>
  </w:style>
  <w:style w:type="character" w:customStyle="1" w:styleId="Bodytext90">
    <w:name w:val="Body text (9)_"/>
    <w:rsid w:val="00D1188C"/>
    <w:rPr>
      <w:rFonts w:ascii="Arial" w:hAnsi="Arial" w:cs="Arial"/>
      <w:b/>
      <w:bCs/>
      <w:sz w:val="8"/>
      <w:szCs w:val="8"/>
      <w:shd w:val="clear" w:color="auto" w:fill="FFFFFF"/>
    </w:rPr>
  </w:style>
  <w:style w:type="character" w:customStyle="1" w:styleId="Bodytext91">
    <w:name w:val="Body text (9)"/>
    <w:basedOn w:val="Bodytext90"/>
    <w:rsid w:val="00D1188C"/>
    <w:rPr>
      <w:rFonts w:ascii="Arial" w:hAnsi="Arial" w:cs="Arial"/>
      <w:b/>
      <w:bCs/>
      <w:sz w:val="8"/>
      <w:szCs w:val="8"/>
      <w:shd w:val="clear" w:color="auto" w:fill="FFFFFF"/>
    </w:rPr>
  </w:style>
  <w:style w:type="character" w:customStyle="1" w:styleId="CharChar">
    <w:name w:val="Char Char"/>
    <w:rsid w:val="00D1188C"/>
    <w:rPr>
      <w:rFonts w:ascii="Times New Roman" w:hAnsi="Times New Roman" w:cs="Times New Roman"/>
      <w:sz w:val="21"/>
      <w:szCs w:val="21"/>
      <w:shd w:val="clear" w:color="auto" w:fill="FFFFFF"/>
    </w:rPr>
  </w:style>
  <w:style w:type="character" w:customStyle="1" w:styleId="Bodytext1310pt2">
    <w:name w:val="Body text (13) + 10 pt2"/>
    <w:rsid w:val="00D1188C"/>
    <w:rPr>
      <w:rFonts w:ascii="Times New Roman" w:hAnsi="Times New Roman" w:cs="Times New Roman"/>
      <w:spacing w:val="0"/>
      <w:sz w:val="20"/>
      <w:szCs w:val="20"/>
      <w:shd w:val="clear" w:color="auto" w:fill="FFFFFF"/>
      <w:lang w:val="en-US" w:eastAsia="en-US"/>
    </w:rPr>
  </w:style>
  <w:style w:type="character" w:customStyle="1" w:styleId="Bodytext14">
    <w:name w:val="Body text (14)_"/>
    <w:rsid w:val="00D1188C"/>
    <w:rPr>
      <w:sz w:val="19"/>
      <w:szCs w:val="19"/>
      <w:shd w:val="clear" w:color="auto" w:fill="FFFFFF"/>
    </w:rPr>
  </w:style>
  <w:style w:type="character" w:customStyle="1" w:styleId="Bodytext15">
    <w:name w:val="Body text (15)_"/>
    <w:rsid w:val="00D1188C"/>
    <w:rPr>
      <w:b/>
      <w:bCs/>
      <w:sz w:val="19"/>
      <w:szCs w:val="19"/>
      <w:shd w:val="clear" w:color="auto" w:fill="FFFFFF"/>
    </w:rPr>
  </w:style>
  <w:style w:type="character" w:customStyle="1" w:styleId="Bodytext14Bold">
    <w:name w:val="Body text (14) + Bold"/>
    <w:rsid w:val="00D1188C"/>
    <w:rPr>
      <w:rFonts w:cs="Times New Roman"/>
      <w:b/>
      <w:bCs/>
      <w:spacing w:val="0"/>
      <w:sz w:val="19"/>
      <w:szCs w:val="19"/>
      <w:shd w:val="clear" w:color="auto" w:fill="FFFFFF"/>
    </w:rPr>
  </w:style>
  <w:style w:type="character" w:customStyle="1" w:styleId="Bodytext15NotBold">
    <w:name w:val="Body text (15) + Not Bold"/>
    <w:rsid w:val="00D1188C"/>
    <w:rPr>
      <w:rFonts w:cs="Times New Roman"/>
      <w:b/>
      <w:bCs/>
      <w:spacing w:val="0"/>
      <w:sz w:val="19"/>
      <w:szCs w:val="19"/>
      <w:shd w:val="clear" w:color="auto" w:fill="FFFFFF"/>
    </w:rPr>
  </w:style>
  <w:style w:type="character" w:styleId="Strong">
    <w:name w:val="Strong"/>
    <w:qFormat/>
    <w:rsid w:val="00D1188C"/>
    <w:rPr>
      <w:b/>
      <w:bCs/>
    </w:rPr>
  </w:style>
  <w:style w:type="character" w:customStyle="1" w:styleId="Heading22Spacing0pt">
    <w:name w:val="Heading #2 (2) + Spacing 0 pt"/>
    <w:rsid w:val="00D1188C"/>
    <w:rPr>
      <w:rFonts w:ascii="Tahoma" w:hAnsi="Tahoma" w:cs="Tahoma"/>
      <w:b/>
      <w:bCs/>
      <w:i/>
      <w:iCs/>
      <w:spacing w:val="0"/>
      <w:sz w:val="22"/>
      <w:szCs w:val="22"/>
      <w:shd w:val="clear" w:color="auto" w:fill="FFFFFF"/>
    </w:rPr>
  </w:style>
  <w:style w:type="character" w:customStyle="1" w:styleId="Bodytext16">
    <w:name w:val="Body text (16)_"/>
    <w:uiPriority w:val="99"/>
    <w:rsid w:val="00D1188C"/>
    <w:rPr>
      <w:rFonts w:ascii="Times New Roman" w:hAnsi="Times New Roman" w:cs="Times New Roman"/>
      <w:b/>
      <w:bCs/>
      <w:sz w:val="22"/>
      <w:szCs w:val="22"/>
      <w:shd w:val="clear" w:color="auto" w:fill="FFFFFF"/>
    </w:rPr>
  </w:style>
  <w:style w:type="character" w:customStyle="1" w:styleId="Bodytext113">
    <w:name w:val="Body text (11)3"/>
    <w:uiPriority w:val="99"/>
    <w:rsid w:val="00D1188C"/>
    <w:rPr>
      <w:rFonts w:ascii="Times New Roman" w:hAnsi="Times New Roman" w:cs="Times New Roman"/>
      <w:b w:val="0"/>
      <w:bCs w:val="0"/>
      <w:spacing w:val="0"/>
      <w:sz w:val="21"/>
      <w:szCs w:val="21"/>
      <w:shd w:val="clear" w:color="auto" w:fill="FFFFFF"/>
    </w:rPr>
  </w:style>
  <w:style w:type="character" w:customStyle="1" w:styleId="BodytextNotBold">
    <w:name w:val="Body text + Not Bold"/>
    <w:rsid w:val="00D1188C"/>
    <w:rPr>
      <w:rFonts w:ascii="Tahoma" w:eastAsia="Tahoma" w:hAnsi="Tahoma" w:cs="Tahoma"/>
      <w:b/>
      <w:bCs/>
      <w:color w:val="000000"/>
      <w:spacing w:val="0"/>
      <w:w w:val="100"/>
      <w:position w:val="0"/>
      <w:sz w:val="20"/>
      <w:szCs w:val="20"/>
      <w:shd w:val="clear" w:color="auto" w:fill="FFFFFF"/>
      <w:vertAlign w:val="baseline"/>
    </w:rPr>
  </w:style>
  <w:style w:type="character" w:customStyle="1" w:styleId="BodytextTimesNewRoman115ptNotBold">
    <w:name w:val="Body text + Times New Roman;11;5 pt;Not Bold"/>
    <w:rsid w:val="00D1188C"/>
    <w:rPr>
      <w:rFonts w:ascii="Times New Roman" w:eastAsia="Times New Roman" w:hAnsi="Times New Roman" w:cs="Times New Roman"/>
      <w:b/>
      <w:bCs/>
      <w:color w:val="000000"/>
      <w:spacing w:val="0"/>
      <w:w w:val="100"/>
      <w:position w:val="0"/>
      <w:sz w:val="23"/>
      <w:szCs w:val="23"/>
      <w:shd w:val="clear" w:color="auto" w:fill="FFFFFF"/>
      <w:vertAlign w:val="baseline"/>
    </w:rPr>
  </w:style>
  <w:style w:type="character" w:customStyle="1" w:styleId="Tablecaption4">
    <w:name w:val="Table caption (4)_"/>
    <w:rsid w:val="00D1188C"/>
    <w:rPr>
      <w:rFonts w:ascii="Times New Roman" w:hAnsi="Times New Roman" w:cs="Times New Roman"/>
      <w:sz w:val="21"/>
      <w:szCs w:val="21"/>
      <w:shd w:val="clear" w:color="auto" w:fill="FFFFFF"/>
    </w:rPr>
  </w:style>
  <w:style w:type="character" w:customStyle="1" w:styleId="Tablecaption4Bold">
    <w:name w:val="Table caption (4) + Bold"/>
    <w:rsid w:val="00D1188C"/>
    <w:rPr>
      <w:rFonts w:ascii="Times New Roman" w:hAnsi="Times New Roman" w:cs="Times New Roman"/>
      <w:b/>
      <w:bCs/>
      <w:spacing w:val="0"/>
      <w:sz w:val="21"/>
      <w:szCs w:val="21"/>
      <w:shd w:val="clear" w:color="auto" w:fill="FFFFFF"/>
    </w:rPr>
  </w:style>
  <w:style w:type="character" w:customStyle="1" w:styleId="NumberingSymbols">
    <w:name w:val="Numbering Symbols"/>
    <w:rsid w:val="00D1188C"/>
  </w:style>
  <w:style w:type="paragraph" w:customStyle="1" w:styleId="Heading">
    <w:name w:val="Heading"/>
    <w:basedOn w:val="Normal"/>
    <w:next w:val="BodyText0"/>
    <w:rsid w:val="00D1188C"/>
    <w:pPr>
      <w:keepNext/>
      <w:suppressAutoHyphens/>
      <w:spacing w:before="240" w:after="120"/>
      <w:jc w:val="both"/>
    </w:pPr>
    <w:rPr>
      <w:rFonts w:ascii="Arial" w:eastAsia="Lucida Sans Unicode" w:hAnsi="Arial" w:cs="Mangal"/>
      <w:sz w:val="28"/>
      <w:szCs w:val="28"/>
      <w:lang w:eastAsia="zh-CN"/>
    </w:rPr>
  </w:style>
  <w:style w:type="paragraph" w:styleId="BodyText0">
    <w:name w:val="Body Text"/>
    <w:basedOn w:val="Normal"/>
    <w:link w:val="BodyTextChar"/>
    <w:rsid w:val="00D1188C"/>
    <w:pPr>
      <w:suppressAutoHyphens/>
      <w:spacing w:after="120"/>
    </w:pPr>
    <w:rPr>
      <w:sz w:val="22"/>
      <w:szCs w:val="20"/>
      <w:lang w:eastAsia="zh-CN"/>
    </w:rPr>
  </w:style>
  <w:style w:type="character" w:customStyle="1" w:styleId="BodyTextChar">
    <w:name w:val="Body Text Char"/>
    <w:link w:val="BodyText0"/>
    <w:rsid w:val="00D1188C"/>
    <w:rPr>
      <w:rFonts w:ascii="Times New Roman" w:eastAsia="Times New Roman" w:hAnsi="Times New Roman"/>
      <w:sz w:val="22"/>
      <w:lang w:eastAsia="zh-CN"/>
    </w:rPr>
  </w:style>
  <w:style w:type="paragraph" w:styleId="List">
    <w:name w:val="List"/>
    <w:basedOn w:val="BodyText0"/>
    <w:rsid w:val="00D1188C"/>
    <w:rPr>
      <w:rFonts w:cs="Mangal"/>
    </w:rPr>
  </w:style>
  <w:style w:type="paragraph" w:styleId="Caption">
    <w:name w:val="caption"/>
    <w:basedOn w:val="Normal"/>
    <w:qFormat/>
    <w:rsid w:val="00D1188C"/>
    <w:pPr>
      <w:suppressLineNumbers/>
      <w:suppressAutoHyphens/>
      <w:spacing w:before="120" w:after="120"/>
      <w:jc w:val="both"/>
    </w:pPr>
    <w:rPr>
      <w:rFonts w:ascii="Tahoma" w:eastAsia="Tahoma" w:hAnsi="Tahoma" w:cs="Mangal"/>
      <w:i/>
      <w:iCs/>
      <w:lang w:eastAsia="zh-CN"/>
    </w:rPr>
  </w:style>
  <w:style w:type="paragraph" w:customStyle="1" w:styleId="Index">
    <w:name w:val="Index"/>
    <w:basedOn w:val="Normal"/>
    <w:rsid w:val="00D1188C"/>
    <w:pPr>
      <w:suppressLineNumbers/>
      <w:suppressAutoHyphens/>
      <w:jc w:val="both"/>
    </w:pPr>
    <w:rPr>
      <w:rFonts w:ascii="Tahoma" w:eastAsia="Tahoma" w:hAnsi="Tahoma" w:cs="Mangal"/>
      <w:sz w:val="22"/>
      <w:szCs w:val="22"/>
      <w:lang w:eastAsia="zh-CN"/>
    </w:rPr>
  </w:style>
  <w:style w:type="paragraph" w:customStyle="1" w:styleId="Normal1">
    <w:name w:val="Normal1"/>
    <w:basedOn w:val="Normal"/>
    <w:rsid w:val="00D1188C"/>
    <w:pPr>
      <w:suppressAutoHyphens/>
      <w:spacing w:before="280" w:after="280"/>
    </w:pPr>
    <w:rPr>
      <w:rFonts w:ascii="Arial" w:hAnsi="Arial" w:cs="Arial"/>
      <w:sz w:val="22"/>
      <w:szCs w:val="22"/>
      <w:lang w:eastAsia="zh-CN"/>
    </w:rPr>
  </w:style>
  <w:style w:type="paragraph" w:styleId="BodyTextIndent">
    <w:name w:val="Body Text Indent"/>
    <w:basedOn w:val="Normal"/>
    <w:link w:val="BodyTextIndentChar"/>
    <w:rsid w:val="00D1188C"/>
    <w:pPr>
      <w:suppressAutoHyphens/>
      <w:ind w:firstLine="851"/>
      <w:jc w:val="both"/>
    </w:pPr>
    <w:rPr>
      <w:szCs w:val="28"/>
      <w:lang w:eastAsia="zh-CN"/>
    </w:rPr>
  </w:style>
  <w:style w:type="character" w:customStyle="1" w:styleId="BodyTextIndentChar">
    <w:name w:val="Body Text Indent Char"/>
    <w:link w:val="BodyTextIndent"/>
    <w:rsid w:val="00D1188C"/>
    <w:rPr>
      <w:rFonts w:ascii="Times New Roman" w:eastAsia="Times New Roman" w:hAnsi="Times New Roman"/>
      <w:sz w:val="24"/>
      <w:szCs w:val="28"/>
      <w:lang w:eastAsia="zh-CN"/>
    </w:rPr>
  </w:style>
  <w:style w:type="paragraph" w:styleId="BodyText22">
    <w:name w:val="Body Text 2"/>
    <w:basedOn w:val="Normal"/>
    <w:link w:val="BodyText2Char"/>
    <w:rsid w:val="00D1188C"/>
    <w:pPr>
      <w:suppressAutoHyphens/>
      <w:spacing w:after="120" w:line="480" w:lineRule="auto"/>
    </w:pPr>
    <w:rPr>
      <w:sz w:val="22"/>
      <w:szCs w:val="20"/>
      <w:lang w:eastAsia="zh-CN"/>
    </w:rPr>
  </w:style>
  <w:style w:type="character" w:customStyle="1" w:styleId="BodyText2Char">
    <w:name w:val="Body Text 2 Char"/>
    <w:link w:val="BodyText22"/>
    <w:rsid w:val="00D1188C"/>
    <w:rPr>
      <w:rFonts w:ascii="Times New Roman" w:eastAsia="Times New Roman" w:hAnsi="Times New Roman"/>
      <w:sz w:val="22"/>
      <w:lang w:eastAsia="zh-CN"/>
    </w:rPr>
  </w:style>
  <w:style w:type="paragraph" w:styleId="BodyTextIndent2">
    <w:name w:val="Body Text Indent 2"/>
    <w:basedOn w:val="Normal"/>
    <w:link w:val="BodyTextIndent2Char"/>
    <w:rsid w:val="00D1188C"/>
    <w:pPr>
      <w:suppressAutoHyphens/>
      <w:ind w:firstLine="851"/>
      <w:jc w:val="both"/>
    </w:pPr>
    <w:rPr>
      <w:rFonts w:ascii="CHelvPlain" w:hAnsi="CHelvPlain"/>
      <w:szCs w:val="20"/>
      <w:lang w:eastAsia="zh-CN"/>
    </w:rPr>
  </w:style>
  <w:style w:type="character" w:customStyle="1" w:styleId="BodyTextIndent2Char">
    <w:name w:val="Body Text Indent 2 Char"/>
    <w:link w:val="BodyTextIndent2"/>
    <w:rsid w:val="00D1188C"/>
    <w:rPr>
      <w:rFonts w:ascii="CHelvPlain" w:eastAsia="Times New Roman" w:hAnsi="CHelvPlain" w:cs="CHelvPlain"/>
      <w:sz w:val="24"/>
      <w:lang w:eastAsia="zh-CN"/>
    </w:rPr>
  </w:style>
  <w:style w:type="paragraph" w:customStyle="1" w:styleId="Normal-epson">
    <w:name w:val="Normal-epson"/>
    <w:basedOn w:val="Normal"/>
    <w:rsid w:val="00D1188C"/>
    <w:pPr>
      <w:suppressAutoHyphens/>
      <w:spacing w:line="360" w:lineRule="atLeast"/>
    </w:pPr>
    <w:rPr>
      <w:rFonts w:ascii="TimesRoman" w:hAnsi="TimesRoman" w:cs="TimesRoman"/>
      <w:sz w:val="20"/>
      <w:szCs w:val="20"/>
      <w:lang w:eastAsia="zh-CN"/>
    </w:rPr>
  </w:style>
  <w:style w:type="paragraph" w:styleId="BodyTextIndent3">
    <w:name w:val="Body Text Indent 3"/>
    <w:basedOn w:val="Normal"/>
    <w:link w:val="BodyTextIndent3Char"/>
    <w:rsid w:val="00D1188C"/>
    <w:pPr>
      <w:suppressAutoHyphens/>
      <w:spacing w:after="120"/>
      <w:ind w:left="360"/>
    </w:pPr>
    <w:rPr>
      <w:sz w:val="16"/>
      <w:szCs w:val="16"/>
      <w:lang w:eastAsia="zh-CN"/>
    </w:rPr>
  </w:style>
  <w:style w:type="character" w:customStyle="1" w:styleId="BodyTextIndent3Char">
    <w:name w:val="Body Text Indent 3 Char"/>
    <w:link w:val="BodyTextIndent3"/>
    <w:rsid w:val="00D1188C"/>
    <w:rPr>
      <w:rFonts w:ascii="Times New Roman" w:eastAsia="Times New Roman" w:hAnsi="Times New Roman"/>
      <w:sz w:val="16"/>
      <w:szCs w:val="16"/>
      <w:lang w:eastAsia="zh-CN"/>
    </w:rPr>
  </w:style>
  <w:style w:type="paragraph" w:customStyle="1" w:styleId="Bodytext131">
    <w:name w:val="Body text (13)1"/>
    <w:basedOn w:val="Normal"/>
    <w:uiPriority w:val="99"/>
    <w:rsid w:val="00D1188C"/>
    <w:pPr>
      <w:shd w:val="clear" w:color="auto" w:fill="FFFFFF"/>
      <w:suppressAutoHyphens/>
      <w:spacing w:before="2280" w:after="7680" w:line="254" w:lineRule="exact"/>
      <w:ind w:hanging="580"/>
      <w:jc w:val="center"/>
    </w:pPr>
    <w:rPr>
      <w:rFonts w:eastAsia="Tahoma"/>
      <w:sz w:val="21"/>
      <w:szCs w:val="21"/>
      <w:lang w:eastAsia="zh-CN"/>
    </w:rPr>
  </w:style>
  <w:style w:type="paragraph" w:customStyle="1" w:styleId="Heading120">
    <w:name w:val="Heading #1 (2)"/>
    <w:basedOn w:val="Normal"/>
    <w:rsid w:val="00D1188C"/>
    <w:pPr>
      <w:shd w:val="clear" w:color="auto" w:fill="FFFFFF"/>
      <w:suppressAutoHyphens/>
      <w:spacing w:after="2280" w:line="240" w:lineRule="atLeast"/>
      <w:jc w:val="center"/>
    </w:pPr>
    <w:rPr>
      <w:rFonts w:eastAsia="Tahoma"/>
      <w:sz w:val="21"/>
      <w:szCs w:val="21"/>
      <w:lang w:eastAsia="zh-CN"/>
    </w:rPr>
  </w:style>
  <w:style w:type="paragraph" w:customStyle="1" w:styleId="Tablecaption30">
    <w:name w:val="Table caption (3)"/>
    <w:basedOn w:val="Normal"/>
    <w:rsid w:val="00D1188C"/>
    <w:pPr>
      <w:shd w:val="clear" w:color="auto" w:fill="FFFFFF"/>
      <w:suppressAutoHyphens/>
      <w:spacing w:line="240" w:lineRule="atLeast"/>
    </w:pPr>
    <w:rPr>
      <w:rFonts w:eastAsia="Tahoma"/>
      <w:b/>
      <w:bCs/>
      <w:sz w:val="21"/>
      <w:szCs w:val="21"/>
      <w:lang w:eastAsia="zh-CN"/>
    </w:rPr>
  </w:style>
  <w:style w:type="paragraph" w:customStyle="1" w:styleId="Bodytext111">
    <w:name w:val="Body text (11)1"/>
    <w:basedOn w:val="Normal"/>
    <w:uiPriority w:val="99"/>
    <w:rsid w:val="00D1188C"/>
    <w:pPr>
      <w:shd w:val="clear" w:color="auto" w:fill="FFFFFF"/>
      <w:suppressAutoHyphens/>
      <w:spacing w:before="180" w:after="120" w:line="240" w:lineRule="atLeast"/>
      <w:jc w:val="center"/>
    </w:pPr>
    <w:rPr>
      <w:rFonts w:eastAsia="Tahoma"/>
      <w:b/>
      <w:bCs/>
      <w:sz w:val="21"/>
      <w:szCs w:val="21"/>
      <w:lang w:eastAsia="zh-CN"/>
    </w:rPr>
  </w:style>
  <w:style w:type="paragraph" w:customStyle="1" w:styleId="Bodytext12">
    <w:name w:val="Body text1"/>
    <w:basedOn w:val="Normal"/>
    <w:uiPriority w:val="99"/>
    <w:rsid w:val="00D1188C"/>
    <w:pPr>
      <w:shd w:val="clear" w:color="auto" w:fill="FFFFFF"/>
      <w:suppressAutoHyphens/>
      <w:spacing w:after="4380" w:line="274" w:lineRule="exact"/>
      <w:jc w:val="center"/>
    </w:pPr>
    <w:rPr>
      <w:rFonts w:eastAsia="Tahoma"/>
      <w:sz w:val="23"/>
      <w:szCs w:val="23"/>
      <w:lang w:eastAsia="zh-CN"/>
    </w:rPr>
  </w:style>
  <w:style w:type="paragraph" w:customStyle="1" w:styleId="Heading11">
    <w:name w:val="Heading #1"/>
    <w:basedOn w:val="Normal"/>
    <w:uiPriority w:val="99"/>
    <w:rsid w:val="00D1188C"/>
    <w:pPr>
      <w:shd w:val="clear" w:color="auto" w:fill="FFFFFF"/>
      <w:suppressAutoHyphens/>
      <w:spacing w:line="274" w:lineRule="exact"/>
      <w:jc w:val="both"/>
    </w:pPr>
    <w:rPr>
      <w:rFonts w:eastAsia="Tahoma"/>
      <w:b/>
      <w:bCs/>
      <w:sz w:val="23"/>
      <w:szCs w:val="23"/>
      <w:lang w:eastAsia="zh-CN"/>
    </w:rPr>
  </w:style>
  <w:style w:type="paragraph" w:customStyle="1" w:styleId="Heading210">
    <w:name w:val="Heading #21"/>
    <w:basedOn w:val="Normal"/>
    <w:uiPriority w:val="99"/>
    <w:rsid w:val="00D1188C"/>
    <w:pPr>
      <w:shd w:val="clear" w:color="auto" w:fill="FFFFFF"/>
      <w:suppressAutoHyphens/>
      <w:spacing w:after="420" w:line="240" w:lineRule="atLeast"/>
    </w:pPr>
    <w:rPr>
      <w:rFonts w:eastAsia="Tahoma"/>
      <w:b/>
      <w:bCs/>
      <w:sz w:val="23"/>
      <w:szCs w:val="23"/>
      <w:lang w:eastAsia="zh-CN"/>
    </w:rPr>
  </w:style>
  <w:style w:type="paragraph" w:customStyle="1" w:styleId="Bodytext31">
    <w:name w:val="Body text (3)"/>
    <w:basedOn w:val="Normal"/>
    <w:rsid w:val="00D1188C"/>
    <w:pPr>
      <w:shd w:val="clear" w:color="auto" w:fill="FFFFFF"/>
      <w:suppressAutoHyphens/>
      <w:spacing w:after="60" w:line="240" w:lineRule="atLeast"/>
    </w:pPr>
    <w:rPr>
      <w:rFonts w:eastAsia="Tahoma"/>
      <w:i/>
      <w:iCs/>
      <w:sz w:val="17"/>
      <w:szCs w:val="17"/>
      <w:lang w:eastAsia="zh-CN"/>
    </w:rPr>
  </w:style>
  <w:style w:type="paragraph" w:customStyle="1" w:styleId="Bodytext210">
    <w:name w:val="Body text (2)1"/>
    <w:basedOn w:val="Normal"/>
    <w:rsid w:val="00D1188C"/>
    <w:pPr>
      <w:shd w:val="clear" w:color="auto" w:fill="FFFFFF"/>
      <w:suppressAutoHyphens/>
      <w:spacing w:line="274" w:lineRule="exact"/>
      <w:ind w:hanging="260"/>
    </w:pPr>
    <w:rPr>
      <w:rFonts w:eastAsia="Tahoma"/>
      <w:b/>
      <w:bCs/>
      <w:sz w:val="23"/>
      <w:szCs w:val="23"/>
      <w:lang w:eastAsia="zh-CN"/>
    </w:rPr>
  </w:style>
  <w:style w:type="paragraph" w:customStyle="1" w:styleId="Bodytext51">
    <w:name w:val="Body text (5)"/>
    <w:basedOn w:val="Normal"/>
    <w:rsid w:val="00D1188C"/>
    <w:pPr>
      <w:shd w:val="clear" w:color="auto" w:fill="FFFFFF"/>
      <w:suppressAutoHyphens/>
      <w:spacing w:line="274" w:lineRule="exact"/>
      <w:jc w:val="both"/>
    </w:pPr>
    <w:rPr>
      <w:rFonts w:eastAsia="Tahoma"/>
      <w:i/>
      <w:iCs/>
      <w:sz w:val="23"/>
      <w:szCs w:val="23"/>
      <w:lang w:eastAsia="zh-CN"/>
    </w:rPr>
  </w:style>
  <w:style w:type="paragraph" w:customStyle="1" w:styleId="Tablecaption20">
    <w:name w:val="Table caption (2)"/>
    <w:basedOn w:val="Normal"/>
    <w:rsid w:val="00D1188C"/>
    <w:pPr>
      <w:shd w:val="clear" w:color="auto" w:fill="FFFFFF"/>
      <w:suppressAutoHyphens/>
      <w:spacing w:line="240" w:lineRule="atLeast"/>
    </w:pPr>
    <w:rPr>
      <w:rFonts w:eastAsia="Tahoma"/>
      <w:b/>
      <w:bCs/>
      <w:sz w:val="23"/>
      <w:szCs w:val="23"/>
      <w:lang w:eastAsia="zh-CN"/>
    </w:rPr>
  </w:style>
  <w:style w:type="paragraph" w:customStyle="1" w:styleId="Bodytext61">
    <w:name w:val="Body text (6)"/>
    <w:basedOn w:val="Normal"/>
    <w:rsid w:val="00D1188C"/>
    <w:pPr>
      <w:shd w:val="clear" w:color="auto" w:fill="FFFFFF"/>
      <w:suppressAutoHyphens/>
      <w:spacing w:line="240" w:lineRule="atLeast"/>
      <w:ind w:hanging="340"/>
    </w:pPr>
    <w:rPr>
      <w:rFonts w:eastAsia="Tahoma"/>
      <w:b/>
      <w:bCs/>
      <w:sz w:val="20"/>
      <w:szCs w:val="20"/>
      <w:lang w:eastAsia="zh-CN"/>
    </w:rPr>
  </w:style>
  <w:style w:type="paragraph" w:customStyle="1" w:styleId="Tablecaption0">
    <w:name w:val="Table caption"/>
    <w:basedOn w:val="Normal"/>
    <w:rsid w:val="00D1188C"/>
    <w:pPr>
      <w:shd w:val="clear" w:color="auto" w:fill="FFFFFF"/>
      <w:suppressAutoHyphens/>
      <w:spacing w:line="240" w:lineRule="exact"/>
      <w:jc w:val="both"/>
    </w:pPr>
    <w:rPr>
      <w:rFonts w:eastAsia="Tahoma"/>
      <w:i/>
      <w:iCs/>
      <w:sz w:val="19"/>
      <w:szCs w:val="19"/>
      <w:lang w:eastAsia="zh-CN"/>
    </w:rPr>
  </w:style>
  <w:style w:type="paragraph" w:customStyle="1" w:styleId="Bodytext71">
    <w:name w:val="Body text (7)"/>
    <w:basedOn w:val="Normal"/>
    <w:rsid w:val="00D1188C"/>
    <w:pPr>
      <w:shd w:val="clear" w:color="auto" w:fill="FFFFFF"/>
      <w:suppressAutoHyphens/>
      <w:spacing w:before="60" w:line="552" w:lineRule="exact"/>
    </w:pPr>
    <w:rPr>
      <w:rFonts w:eastAsia="Tahoma"/>
      <w:b/>
      <w:bCs/>
      <w:i/>
      <w:iCs/>
      <w:sz w:val="23"/>
      <w:szCs w:val="23"/>
      <w:lang w:eastAsia="zh-CN"/>
    </w:rPr>
  </w:style>
  <w:style w:type="paragraph" w:customStyle="1" w:styleId="Heading221">
    <w:name w:val="Heading #2 (2)"/>
    <w:basedOn w:val="Normal"/>
    <w:rsid w:val="00D1188C"/>
    <w:pPr>
      <w:shd w:val="clear" w:color="auto" w:fill="FFFFFF"/>
      <w:suppressAutoHyphens/>
      <w:spacing w:after="60" w:line="274" w:lineRule="exact"/>
      <w:ind w:firstLine="600"/>
      <w:jc w:val="both"/>
    </w:pPr>
    <w:rPr>
      <w:rFonts w:eastAsia="Tahoma"/>
      <w:b/>
      <w:bCs/>
      <w:i/>
      <w:iCs/>
      <w:sz w:val="23"/>
      <w:szCs w:val="23"/>
      <w:lang w:eastAsia="zh-CN"/>
    </w:rPr>
  </w:style>
  <w:style w:type="paragraph" w:customStyle="1" w:styleId="Bodytext81">
    <w:name w:val="Body text (8)"/>
    <w:basedOn w:val="Normal"/>
    <w:rsid w:val="00D1188C"/>
    <w:pPr>
      <w:shd w:val="clear" w:color="auto" w:fill="FFFFFF"/>
      <w:suppressAutoHyphens/>
      <w:spacing w:before="300" w:line="250" w:lineRule="exact"/>
      <w:ind w:firstLine="400"/>
      <w:jc w:val="both"/>
    </w:pPr>
    <w:rPr>
      <w:rFonts w:eastAsia="Tahoma"/>
      <w:i/>
      <w:iCs/>
      <w:sz w:val="21"/>
      <w:szCs w:val="21"/>
      <w:lang w:eastAsia="zh-CN"/>
    </w:rPr>
  </w:style>
  <w:style w:type="paragraph" w:customStyle="1" w:styleId="Headerorfooter0">
    <w:name w:val="Header or footer"/>
    <w:basedOn w:val="Normal"/>
    <w:rsid w:val="00D1188C"/>
    <w:pPr>
      <w:shd w:val="clear" w:color="auto" w:fill="FFFFFF"/>
      <w:suppressAutoHyphens/>
    </w:pPr>
    <w:rPr>
      <w:rFonts w:eastAsia="Tahoma"/>
      <w:sz w:val="20"/>
      <w:szCs w:val="20"/>
      <w:lang w:eastAsia="zh-CN"/>
    </w:rPr>
  </w:style>
  <w:style w:type="paragraph" w:customStyle="1" w:styleId="Bodytext41">
    <w:name w:val="Body text (4)"/>
    <w:basedOn w:val="Normal"/>
    <w:rsid w:val="00D1188C"/>
    <w:pPr>
      <w:shd w:val="clear" w:color="auto" w:fill="FFFFFF"/>
      <w:suppressAutoHyphens/>
      <w:spacing w:line="240" w:lineRule="atLeast"/>
    </w:pPr>
    <w:rPr>
      <w:rFonts w:eastAsia="Tahoma"/>
      <w:sz w:val="20"/>
      <w:szCs w:val="20"/>
    </w:rPr>
  </w:style>
  <w:style w:type="paragraph" w:customStyle="1" w:styleId="Bodytext100">
    <w:name w:val="Body text (10)"/>
    <w:basedOn w:val="Normal"/>
    <w:rsid w:val="00D1188C"/>
    <w:pPr>
      <w:shd w:val="clear" w:color="auto" w:fill="FFFFFF"/>
      <w:suppressAutoHyphens/>
      <w:spacing w:after="120" w:line="240" w:lineRule="atLeast"/>
      <w:jc w:val="both"/>
    </w:pPr>
    <w:rPr>
      <w:rFonts w:ascii="Arial" w:eastAsia="Tahoma" w:hAnsi="Arial" w:cs="Arial"/>
      <w:b/>
      <w:bCs/>
      <w:sz w:val="9"/>
      <w:szCs w:val="9"/>
      <w:lang w:eastAsia="zh-CN"/>
    </w:rPr>
  </w:style>
  <w:style w:type="paragraph" w:customStyle="1" w:styleId="Bodytext910">
    <w:name w:val="Body text (9)1"/>
    <w:basedOn w:val="Normal"/>
    <w:rsid w:val="00D1188C"/>
    <w:pPr>
      <w:shd w:val="clear" w:color="auto" w:fill="FFFFFF"/>
      <w:suppressAutoHyphens/>
      <w:spacing w:line="240" w:lineRule="atLeast"/>
      <w:jc w:val="both"/>
    </w:pPr>
    <w:rPr>
      <w:rFonts w:ascii="Arial" w:eastAsia="Tahoma" w:hAnsi="Arial" w:cs="Arial"/>
      <w:b/>
      <w:bCs/>
      <w:sz w:val="8"/>
      <w:szCs w:val="8"/>
      <w:lang w:eastAsia="zh-CN"/>
    </w:rPr>
  </w:style>
  <w:style w:type="paragraph" w:styleId="TOC1">
    <w:name w:val="toc 1"/>
    <w:basedOn w:val="Normal"/>
    <w:next w:val="Normal"/>
    <w:rsid w:val="00D1188C"/>
    <w:pPr>
      <w:shd w:val="clear" w:color="auto" w:fill="FFFFFF"/>
      <w:suppressAutoHyphens/>
      <w:spacing w:before="480" w:line="274" w:lineRule="exact"/>
      <w:ind w:hanging="400"/>
    </w:pPr>
    <w:rPr>
      <w:rFonts w:eastAsia="Tahoma"/>
      <w:sz w:val="21"/>
      <w:szCs w:val="21"/>
      <w:lang w:eastAsia="zh-CN"/>
    </w:rPr>
  </w:style>
  <w:style w:type="paragraph" w:customStyle="1" w:styleId="Bodytext140">
    <w:name w:val="Body text (14)"/>
    <w:basedOn w:val="Normal"/>
    <w:rsid w:val="00D1188C"/>
    <w:pPr>
      <w:shd w:val="clear" w:color="auto" w:fill="FFFFFF"/>
      <w:suppressAutoHyphens/>
      <w:spacing w:line="240" w:lineRule="atLeast"/>
    </w:pPr>
    <w:rPr>
      <w:rFonts w:ascii="Tahoma" w:eastAsia="Tahoma" w:hAnsi="Tahoma"/>
      <w:sz w:val="19"/>
      <w:szCs w:val="19"/>
      <w:lang w:eastAsia="zh-CN"/>
    </w:rPr>
  </w:style>
  <w:style w:type="paragraph" w:customStyle="1" w:styleId="Bodytext150">
    <w:name w:val="Body text (15)"/>
    <w:basedOn w:val="Normal"/>
    <w:rsid w:val="00D1188C"/>
    <w:pPr>
      <w:shd w:val="clear" w:color="auto" w:fill="FFFFFF"/>
      <w:suppressAutoHyphens/>
      <w:spacing w:line="240" w:lineRule="atLeast"/>
    </w:pPr>
    <w:rPr>
      <w:rFonts w:ascii="Tahoma" w:eastAsia="Tahoma" w:hAnsi="Tahoma"/>
      <w:b/>
      <w:bCs/>
      <w:sz w:val="19"/>
      <w:szCs w:val="19"/>
      <w:lang w:eastAsia="zh-CN"/>
    </w:rPr>
  </w:style>
  <w:style w:type="paragraph" w:customStyle="1" w:styleId="WW-Default">
    <w:name w:val="WW-Default"/>
    <w:rsid w:val="00D1188C"/>
    <w:pPr>
      <w:suppressAutoHyphens/>
      <w:autoSpaceDE w:val="0"/>
    </w:pPr>
    <w:rPr>
      <w:rFonts w:ascii="Calibri" w:eastAsia="Times New Roman" w:hAnsi="Calibri" w:cs="Calibri"/>
      <w:color w:val="000000"/>
      <w:sz w:val="24"/>
      <w:szCs w:val="24"/>
      <w:lang w:eastAsia="zh-CN"/>
    </w:rPr>
  </w:style>
  <w:style w:type="paragraph" w:styleId="ListParagraph">
    <w:name w:val="List Paragraph"/>
    <w:basedOn w:val="Normal"/>
    <w:qFormat/>
    <w:rsid w:val="00D1188C"/>
    <w:pPr>
      <w:suppressAutoHyphens/>
      <w:ind w:left="720"/>
      <w:jc w:val="both"/>
    </w:pPr>
    <w:rPr>
      <w:rFonts w:ascii="Tahoma" w:eastAsia="Tahoma" w:hAnsi="Tahoma"/>
      <w:sz w:val="22"/>
      <w:szCs w:val="22"/>
      <w:lang w:eastAsia="zh-CN"/>
    </w:rPr>
  </w:style>
  <w:style w:type="paragraph" w:customStyle="1" w:styleId="bodytext1310">
    <w:name w:val="bodytext131"/>
    <w:basedOn w:val="Normal"/>
    <w:rsid w:val="00D1188C"/>
    <w:pPr>
      <w:suppressAutoHyphens/>
      <w:spacing w:before="280" w:after="280"/>
    </w:pPr>
    <w:rPr>
      <w:lang w:eastAsia="zh-CN"/>
    </w:rPr>
  </w:style>
  <w:style w:type="paragraph" w:customStyle="1" w:styleId="ListParagraphChar">
    <w:name w:val="List Paragraph Char"/>
    <w:basedOn w:val="Normal"/>
    <w:link w:val="ListParagraphCharChar"/>
    <w:qFormat/>
    <w:rsid w:val="00D1188C"/>
    <w:pPr>
      <w:suppressAutoHyphens/>
      <w:ind w:left="720"/>
    </w:pPr>
    <w:rPr>
      <w:rFonts w:ascii="Calibri" w:hAnsi="Calibri"/>
      <w:lang w:eastAsia="zh-CN"/>
    </w:rPr>
  </w:style>
  <w:style w:type="paragraph" w:customStyle="1" w:styleId="Bodytext160">
    <w:name w:val="Body text (16)"/>
    <w:basedOn w:val="Normal"/>
    <w:uiPriority w:val="99"/>
    <w:rsid w:val="00D1188C"/>
    <w:pPr>
      <w:shd w:val="clear" w:color="auto" w:fill="FFFFFF"/>
      <w:suppressAutoHyphens/>
      <w:spacing w:line="254" w:lineRule="exact"/>
      <w:jc w:val="center"/>
    </w:pPr>
    <w:rPr>
      <w:rFonts w:eastAsia="Tahoma"/>
      <w:b/>
      <w:bCs/>
      <w:sz w:val="22"/>
      <w:szCs w:val="22"/>
      <w:lang w:eastAsia="zh-CN"/>
    </w:rPr>
  </w:style>
  <w:style w:type="paragraph" w:customStyle="1" w:styleId="wyq110---naslov-clana">
    <w:name w:val="wyq110---naslov-clana"/>
    <w:basedOn w:val="Normal"/>
    <w:rsid w:val="00D1188C"/>
    <w:pPr>
      <w:suppressAutoHyphens/>
      <w:spacing w:before="280" w:after="280"/>
    </w:pPr>
    <w:rPr>
      <w:lang w:eastAsia="zh-CN"/>
    </w:rPr>
  </w:style>
  <w:style w:type="paragraph" w:customStyle="1" w:styleId="clan">
    <w:name w:val="clan"/>
    <w:basedOn w:val="Normal"/>
    <w:rsid w:val="00D1188C"/>
    <w:pPr>
      <w:suppressAutoHyphens/>
      <w:spacing w:before="280" w:after="280"/>
    </w:pPr>
    <w:rPr>
      <w:lang w:eastAsia="zh-CN"/>
    </w:rPr>
  </w:style>
  <w:style w:type="paragraph" w:customStyle="1" w:styleId="Tablecaption40">
    <w:name w:val="Table caption (4)"/>
    <w:basedOn w:val="Normal"/>
    <w:rsid w:val="00D1188C"/>
    <w:pPr>
      <w:shd w:val="clear" w:color="auto" w:fill="FFFFFF"/>
      <w:suppressAutoHyphens/>
      <w:spacing w:line="240" w:lineRule="atLeast"/>
    </w:pPr>
    <w:rPr>
      <w:rFonts w:eastAsia="Tahoma"/>
      <w:sz w:val="21"/>
      <w:szCs w:val="21"/>
      <w:lang w:eastAsia="zh-CN"/>
    </w:rPr>
  </w:style>
  <w:style w:type="paragraph" w:customStyle="1" w:styleId="TableContents">
    <w:name w:val="Table Contents"/>
    <w:basedOn w:val="Normal"/>
    <w:rsid w:val="00D1188C"/>
    <w:pPr>
      <w:suppressLineNumbers/>
      <w:suppressAutoHyphens/>
      <w:jc w:val="both"/>
    </w:pPr>
    <w:rPr>
      <w:rFonts w:ascii="Tahoma" w:eastAsia="Tahoma" w:hAnsi="Tahoma"/>
      <w:sz w:val="22"/>
      <w:szCs w:val="22"/>
      <w:lang w:eastAsia="zh-CN"/>
    </w:rPr>
  </w:style>
  <w:style w:type="paragraph" w:customStyle="1" w:styleId="TableHeading">
    <w:name w:val="Table Heading"/>
    <w:basedOn w:val="TableContents"/>
    <w:rsid w:val="00D1188C"/>
    <w:pPr>
      <w:jc w:val="center"/>
    </w:pPr>
    <w:rPr>
      <w:b/>
      <w:bCs/>
    </w:rPr>
  </w:style>
  <w:style w:type="character" w:customStyle="1" w:styleId="ListParagraphCharChar">
    <w:name w:val="List Paragraph Char Char"/>
    <w:link w:val="ListParagraphChar"/>
    <w:locked/>
    <w:rsid w:val="006A0B2D"/>
    <w:rPr>
      <w:rFonts w:ascii="Calibri" w:eastAsia="Times New Roman" w:hAnsi="Calibri"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5017">
      <w:bodyDiv w:val="1"/>
      <w:marLeft w:val="0"/>
      <w:marRight w:val="0"/>
      <w:marTop w:val="0"/>
      <w:marBottom w:val="0"/>
      <w:divBdr>
        <w:top w:val="none" w:sz="0" w:space="0" w:color="auto"/>
        <w:left w:val="none" w:sz="0" w:space="0" w:color="auto"/>
        <w:bottom w:val="none" w:sz="0" w:space="0" w:color="auto"/>
        <w:right w:val="none" w:sz="0" w:space="0" w:color="auto"/>
      </w:divBdr>
    </w:div>
    <w:div w:id="640689711">
      <w:bodyDiv w:val="1"/>
      <w:marLeft w:val="0"/>
      <w:marRight w:val="0"/>
      <w:marTop w:val="0"/>
      <w:marBottom w:val="0"/>
      <w:divBdr>
        <w:top w:val="none" w:sz="0" w:space="0" w:color="auto"/>
        <w:left w:val="none" w:sz="0" w:space="0" w:color="auto"/>
        <w:bottom w:val="none" w:sz="0" w:space="0" w:color="auto"/>
        <w:right w:val="none" w:sz="0" w:space="0" w:color="auto"/>
      </w:divBdr>
    </w:div>
    <w:div w:id="814300823">
      <w:bodyDiv w:val="1"/>
      <w:marLeft w:val="0"/>
      <w:marRight w:val="0"/>
      <w:marTop w:val="0"/>
      <w:marBottom w:val="0"/>
      <w:divBdr>
        <w:top w:val="none" w:sz="0" w:space="0" w:color="auto"/>
        <w:left w:val="none" w:sz="0" w:space="0" w:color="auto"/>
        <w:bottom w:val="none" w:sz="0" w:space="0" w:color="auto"/>
        <w:right w:val="none" w:sz="0" w:space="0" w:color="auto"/>
      </w:divBdr>
    </w:div>
    <w:div w:id="845094432">
      <w:bodyDiv w:val="1"/>
      <w:marLeft w:val="0"/>
      <w:marRight w:val="0"/>
      <w:marTop w:val="0"/>
      <w:marBottom w:val="0"/>
      <w:divBdr>
        <w:top w:val="none" w:sz="0" w:space="0" w:color="auto"/>
        <w:left w:val="none" w:sz="0" w:space="0" w:color="auto"/>
        <w:bottom w:val="none" w:sz="0" w:space="0" w:color="auto"/>
        <w:right w:val="none" w:sz="0" w:space="0" w:color="auto"/>
      </w:divBdr>
    </w:div>
    <w:div w:id="878709308">
      <w:bodyDiv w:val="1"/>
      <w:marLeft w:val="0"/>
      <w:marRight w:val="0"/>
      <w:marTop w:val="0"/>
      <w:marBottom w:val="0"/>
      <w:divBdr>
        <w:top w:val="none" w:sz="0" w:space="0" w:color="auto"/>
        <w:left w:val="none" w:sz="0" w:space="0" w:color="auto"/>
        <w:bottom w:val="none" w:sz="0" w:space="0" w:color="auto"/>
        <w:right w:val="none" w:sz="0" w:space="0" w:color="auto"/>
      </w:divBdr>
    </w:div>
    <w:div w:id="1027219792">
      <w:bodyDiv w:val="1"/>
      <w:marLeft w:val="0"/>
      <w:marRight w:val="0"/>
      <w:marTop w:val="0"/>
      <w:marBottom w:val="0"/>
      <w:divBdr>
        <w:top w:val="none" w:sz="0" w:space="0" w:color="auto"/>
        <w:left w:val="none" w:sz="0" w:space="0" w:color="auto"/>
        <w:bottom w:val="none" w:sz="0" w:space="0" w:color="auto"/>
        <w:right w:val="none" w:sz="0" w:space="0" w:color="auto"/>
      </w:divBdr>
    </w:div>
    <w:div w:id="1043602615">
      <w:bodyDiv w:val="1"/>
      <w:marLeft w:val="0"/>
      <w:marRight w:val="0"/>
      <w:marTop w:val="0"/>
      <w:marBottom w:val="0"/>
      <w:divBdr>
        <w:top w:val="none" w:sz="0" w:space="0" w:color="auto"/>
        <w:left w:val="none" w:sz="0" w:space="0" w:color="auto"/>
        <w:bottom w:val="none" w:sz="0" w:space="0" w:color="auto"/>
        <w:right w:val="none" w:sz="0" w:space="0" w:color="auto"/>
      </w:divBdr>
    </w:div>
    <w:div w:id="1083993258">
      <w:bodyDiv w:val="1"/>
      <w:marLeft w:val="0"/>
      <w:marRight w:val="0"/>
      <w:marTop w:val="0"/>
      <w:marBottom w:val="0"/>
      <w:divBdr>
        <w:top w:val="none" w:sz="0" w:space="0" w:color="auto"/>
        <w:left w:val="none" w:sz="0" w:space="0" w:color="auto"/>
        <w:bottom w:val="none" w:sz="0" w:space="0" w:color="auto"/>
        <w:right w:val="none" w:sz="0" w:space="0" w:color="auto"/>
      </w:divBdr>
    </w:div>
    <w:div w:id="1402412146">
      <w:bodyDiv w:val="1"/>
      <w:marLeft w:val="0"/>
      <w:marRight w:val="0"/>
      <w:marTop w:val="0"/>
      <w:marBottom w:val="0"/>
      <w:divBdr>
        <w:top w:val="none" w:sz="0" w:space="0" w:color="auto"/>
        <w:left w:val="none" w:sz="0" w:space="0" w:color="auto"/>
        <w:bottom w:val="none" w:sz="0" w:space="0" w:color="auto"/>
        <w:right w:val="none" w:sz="0" w:space="0" w:color="auto"/>
      </w:divBdr>
    </w:div>
    <w:div w:id="1654947605">
      <w:bodyDiv w:val="1"/>
      <w:marLeft w:val="0"/>
      <w:marRight w:val="0"/>
      <w:marTop w:val="0"/>
      <w:marBottom w:val="0"/>
      <w:divBdr>
        <w:top w:val="none" w:sz="0" w:space="0" w:color="auto"/>
        <w:left w:val="none" w:sz="0" w:space="0" w:color="auto"/>
        <w:bottom w:val="none" w:sz="0" w:space="0" w:color="auto"/>
        <w:right w:val="none" w:sz="0" w:space="0" w:color="auto"/>
      </w:divBdr>
    </w:div>
    <w:div w:id="1705137404">
      <w:bodyDiv w:val="1"/>
      <w:marLeft w:val="0"/>
      <w:marRight w:val="0"/>
      <w:marTop w:val="0"/>
      <w:marBottom w:val="0"/>
      <w:divBdr>
        <w:top w:val="none" w:sz="0" w:space="0" w:color="auto"/>
        <w:left w:val="none" w:sz="0" w:space="0" w:color="auto"/>
        <w:bottom w:val="none" w:sz="0" w:space="0" w:color="auto"/>
        <w:right w:val="none" w:sz="0" w:space="0" w:color="auto"/>
      </w:divBdr>
    </w:div>
    <w:div w:id="2023584276">
      <w:bodyDiv w:val="1"/>
      <w:marLeft w:val="0"/>
      <w:marRight w:val="0"/>
      <w:marTop w:val="0"/>
      <w:marBottom w:val="0"/>
      <w:divBdr>
        <w:top w:val="none" w:sz="0" w:space="0" w:color="auto"/>
        <w:left w:val="none" w:sz="0" w:space="0" w:color="auto"/>
        <w:bottom w:val="none" w:sz="0" w:space="0" w:color="auto"/>
        <w:right w:val="none" w:sz="0" w:space="0" w:color="auto"/>
      </w:divBdr>
    </w:div>
    <w:div w:id="211401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rkovics@fon.bg.ac.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erkovics@fon.bg.ac.rs"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dekanat@fon.bg.ac.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a\Documents\Memorandum_Nov_latinic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66DE0-6E1B-4826-9F2D-28B11FAB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Memorandum_Nov_latinica.dot</Template>
  <TotalTime>1</TotalTime>
  <Pages>28</Pages>
  <Words>7443</Words>
  <Characters>42428</Characters>
  <Application>Microsoft Office Word</Application>
  <DocSecurity>4</DocSecurity>
  <Lines>353</Lines>
  <Paragraphs>99</Paragraphs>
  <ScaleCrop>false</ScaleCrop>
  <HeadingPairs>
    <vt:vector size="2" baseType="variant">
      <vt:variant>
        <vt:lpstr>Title</vt:lpstr>
      </vt:variant>
      <vt:variant>
        <vt:i4>1</vt:i4>
      </vt:variant>
    </vt:vector>
  </HeadingPairs>
  <TitlesOfParts>
    <vt:vector size="1" baseType="lpstr">
      <vt:lpstr>NARODNA BANKA SRBIJE</vt:lpstr>
    </vt:vector>
  </TitlesOfParts>
  <Company>FON</Company>
  <LinksUpToDate>false</LinksUpToDate>
  <CharactersWithSpaces>49772</CharactersWithSpaces>
  <SharedDoc>false</SharedDoc>
  <HLinks>
    <vt:vector size="18" baseType="variant">
      <vt:variant>
        <vt:i4>5898360</vt:i4>
      </vt:variant>
      <vt:variant>
        <vt:i4>3</vt:i4>
      </vt:variant>
      <vt:variant>
        <vt:i4>0</vt:i4>
      </vt:variant>
      <vt:variant>
        <vt:i4>5</vt:i4>
      </vt:variant>
      <vt:variant>
        <vt:lpwstr>mailto:jerkovics@fon.bg.ac.rs</vt:lpwstr>
      </vt:variant>
      <vt:variant>
        <vt:lpwstr/>
      </vt:variant>
      <vt:variant>
        <vt:i4>5898360</vt:i4>
      </vt:variant>
      <vt:variant>
        <vt:i4>0</vt:i4>
      </vt:variant>
      <vt:variant>
        <vt:i4>0</vt:i4>
      </vt:variant>
      <vt:variant>
        <vt:i4>5</vt:i4>
      </vt:variant>
      <vt:variant>
        <vt:lpwstr>mailto:jerkovics@fon.bg.ac.rs</vt:lpwstr>
      </vt:variant>
      <vt:variant>
        <vt:lpwstr/>
      </vt:variant>
      <vt:variant>
        <vt:i4>2228230</vt:i4>
      </vt:variant>
      <vt:variant>
        <vt:i4>6</vt:i4>
      </vt:variant>
      <vt:variant>
        <vt:i4>0</vt:i4>
      </vt:variant>
      <vt:variant>
        <vt:i4>5</vt:i4>
      </vt:variant>
      <vt:variant>
        <vt:lpwstr>mailto:dekanat@fon.bg.ac.rs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NARODNA BANKA SRBIJE</dc:title>
  <dc:subject/>
  <dc:creator>Natasa</dc:creator>
  <cp:keywords/>
  <dc:description/>
  <cp:lastModifiedBy>Aca</cp:lastModifiedBy>
  <cp:revision>2</cp:revision>
  <cp:lastPrinted>2016-11-14T09:46:00Z</cp:lastPrinted>
  <dcterms:created xsi:type="dcterms:W3CDTF">2018-12-19T10:50:00Z</dcterms:created>
  <dcterms:modified xsi:type="dcterms:W3CDTF">2018-12-19T10:50:00Z</dcterms:modified>
</cp:coreProperties>
</file>